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185" w:rsidRPr="00DA7175" w:rsidRDefault="009B0185" w:rsidP="009B0185">
      <w:pPr>
        <w:jc w:val="right"/>
        <w:rPr>
          <w:b/>
          <w:bCs/>
          <w:color w:val="000000"/>
          <w:szCs w:val="20"/>
        </w:rPr>
      </w:pPr>
      <w:r w:rsidRPr="00DA7175">
        <w:rPr>
          <w:b/>
          <w:bCs/>
          <w:color w:val="000000"/>
          <w:szCs w:val="20"/>
        </w:rPr>
        <w:t>УТВЕРЖДЕН</w:t>
      </w:r>
    </w:p>
    <w:p w:rsidR="009B0185" w:rsidRPr="00DA7175" w:rsidRDefault="009B0185" w:rsidP="009B0185">
      <w:pPr>
        <w:ind w:hanging="30"/>
        <w:jc w:val="right"/>
        <w:rPr>
          <w:b/>
          <w:bCs/>
          <w:color w:val="000000"/>
          <w:szCs w:val="20"/>
        </w:rPr>
      </w:pPr>
      <w:r w:rsidRPr="00DA7175">
        <w:rPr>
          <w:b/>
          <w:bCs/>
          <w:color w:val="000000"/>
          <w:szCs w:val="20"/>
        </w:rPr>
        <w:t xml:space="preserve">Постановлением Администрации </w:t>
      </w:r>
      <w:r>
        <w:rPr>
          <w:b/>
          <w:bCs/>
          <w:color w:val="000000"/>
          <w:szCs w:val="20"/>
        </w:rPr>
        <w:t>м</w:t>
      </w:r>
      <w:r w:rsidRPr="00DA7175">
        <w:rPr>
          <w:b/>
          <w:bCs/>
          <w:color w:val="000000"/>
          <w:szCs w:val="20"/>
        </w:rPr>
        <w:t>уници-</w:t>
      </w:r>
    </w:p>
    <w:p w:rsidR="009B0185" w:rsidRPr="00DA7175" w:rsidRDefault="009B0185" w:rsidP="009B0185">
      <w:pPr>
        <w:jc w:val="right"/>
        <w:rPr>
          <w:b/>
          <w:bCs/>
          <w:color w:val="000000"/>
          <w:szCs w:val="20"/>
        </w:rPr>
      </w:pPr>
      <w:r w:rsidRPr="00DA7175">
        <w:rPr>
          <w:b/>
          <w:bCs/>
          <w:color w:val="000000"/>
          <w:szCs w:val="20"/>
        </w:rPr>
        <w:t xml:space="preserve">пального образования «Глазовский </w:t>
      </w:r>
      <w:r>
        <w:rPr>
          <w:b/>
          <w:bCs/>
          <w:color w:val="000000"/>
          <w:szCs w:val="20"/>
        </w:rPr>
        <w:t>р</w:t>
      </w:r>
      <w:r w:rsidRPr="00DA7175">
        <w:rPr>
          <w:b/>
          <w:bCs/>
          <w:color w:val="000000"/>
          <w:szCs w:val="20"/>
        </w:rPr>
        <w:t xml:space="preserve">айон» </w:t>
      </w:r>
    </w:p>
    <w:p w:rsidR="009B0185" w:rsidRPr="004164AA" w:rsidRDefault="009B0185" w:rsidP="009B0185">
      <w:pPr>
        <w:ind w:hanging="480"/>
        <w:jc w:val="right"/>
        <w:rPr>
          <w:b/>
          <w:bCs/>
          <w:szCs w:val="20"/>
        </w:rPr>
      </w:pPr>
      <w:r w:rsidRPr="004164AA">
        <w:rPr>
          <w:b/>
          <w:bCs/>
          <w:szCs w:val="20"/>
        </w:rPr>
        <w:t>от</w:t>
      </w:r>
      <w:r w:rsidR="004164AA" w:rsidRPr="004164AA">
        <w:rPr>
          <w:b/>
          <w:bCs/>
          <w:szCs w:val="20"/>
        </w:rPr>
        <w:t xml:space="preserve"> 27 декабря 2017 года № 208</w:t>
      </w:r>
    </w:p>
    <w:p w:rsidR="009B0185" w:rsidRDefault="009B0185" w:rsidP="009B0185">
      <w:pPr>
        <w:rPr>
          <w:b/>
          <w:bCs/>
          <w:color w:val="000000"/>
          <w:sz w:val="20"/>
          <w:szCs w:val="20"/>
        </w:rPr>
      </w:pPr>
    </w:p>
    <w:p w:rsidR="009B0185" w:rsidRDefault="009B0185" w:rsidP="009B0185">
      <w:pPr>
        <w:rPr>
          <w:b/>
          <w:bCs/>
          <w:color w:val="000000"/>
          <w:sz w:val="20"/>
          <w:szCs w:val="20"/>
        </w:rPr>
      </w:pPr>
    </w:p>
    <w:p w:rsidR="009B0185" w:rsidRDefault="009B0185" w:rsidP="009B0185">
      <w:pPr>
        <w:rPr>
          <w:b/>
          <w:bCs/>
          <w:color w:val="000000"/>
          <w:sz w:val="20"/>
          <w:szCs w:val="20"/>
        </w:rPr>
      </w:pPr>
    </w:p>
    <w:p w:rsidR="009B0185" w:rsidRDefault="009B0185" w:rsidP="009B0185">
      <w:pPr>
        <w:rPr>
          <w:b/>
          <w:bCs/>
          <w:color w:val="000000"/>
          <w:sz w:val="20"/>
          <w:szCs w:val="20"/>
        </w:rPr>
      </w:pPr>
    </w:p>
    <w:p w:rsidR="009B0185" w:rsidRDefault="009B0185" w:rsidP="009B0185">
      <w:pPr>
        <w:rPr>
          <w:b/>
          <w:bCs/>
          <w:color w:val="000000"/>
          <w:sz w:val="20"/>
          <w:szCs w:val="20"/>
        </w:rPr>
      </w:pPr>
    </w:p>
    <w:p w:rsidR="009B0185" w:rsidRDefault="009B0185" w:rsidP="009B0185">
      <w:pPr>
        <w:rPr>
          <w:b/>
          <w:bCs/>
          <w:color w:val="000000"/>
          <w:sz w:val="20"/>
          <w:szCs w:val="20"/>
        </w:rPr>
      </w:pPr>
    </w:p>
    <w:p w:rsidR="009B0185" w:rsidRDefault="009B0185" w:rsidP="009B0185">
      <w:pPr>
        <w:rPr>
          <w:b/>
          <w:bCs/>
          <w:color w:val="000000"/>
          <w:sz w:val="20"/>
          <w:szCs w:val="20"/>
        </w:rPr>
      </w:pPr>
    </w:p>
    <w:p w:rsidR="009B0185" w:rsidRDefault="009B0185" w:rsidP="009B0185">
      <w:pPr>
        <w:rPr>
          <w:b/>
          <w:bCs/>
          <w:color w:val="000000"/>
          <w:sz w:val="20"/>
          <w:szCs w:val="20"/>
        </w:rPr>
      </w:pPr>
    </w:p>
    <w:p w:rsidR="009B0185" w:rsidRDefault="009B0185" w:rsidP="009B0185">
      <w:pPr>
        <w:rPr>
          <w:b/>
          <w:bCs/>
          <w:color w:val="000000"/>
          <w:sz w:val="20"/>
          <w:szCs w:val="20"/>
        </w:rPr>
      </w:pPr>
    </w:p>
    <w:p w:rsidR="009B0185" w:rsidRDefault="009B0185" w:rsidP="009B0185">
      <w:pPr>
        <w:rPr>
          <w:b/>
          <w:bCs/>
          <w:color w:val="000000"/>
          <w:sz w:val="20"/>
          <w:szCs w:val="20"/>
        </w:rPr>
      </w:pPr>
    </w:p>
    <w:p w:rsidR="009B0185" w:rsidRDefault="009B0185" w:rsidP="009B0185">
      <w:pPr>
        <w:rPr>
          <w:b/>
          <w:bCs/>
          <w:color w:val="000000"/>
          <w:sz w:val="20"/>
          <w:szCs w:val="20"/>
        </w:rPr>
      </w:pPr>
    </w:p>
    <w:p w:rsidR="009B0185" w:rsidRDefault="009B0185" w:rsidP="009B0185">
      <w:pPr>
        <w:rPr>
          <w:b/>
          <w:bCs/>
          <w:color w:val="000000"/>
          <w:sz w:val="20"/>
          <w:szCs w:val="20"/>
        </w:rPr>
      </w:pPr>
    </w:p>
    <w:p w:rsidR="009B0185" w:rsidRDefault="009B0185" w:rsidP="009B0185">
      <w:pPr>
        <w:rPr>
          <w:b/>
          <w:bCs/>
          <w:color w:val="000000"/>
          <w:sz w:val="20"/>
          <w:szCs w:val="20"/>
        </w:rPr>
      </w:pPr>
    </w:p>
    <w:p w:rsidR="009B0185" w:rsidRDefault="009B0185" w:rsidP="009B0185">
      <w:pPr>
        <w:rPr>
          <w:b/>
          <w:bCs/>
          <w:color w:val="000000"/>
          <w:sz w:val="20"/>
          <w:szCs w:val="20"/>
        </w:rPr>
      </w:pPr>
    </w:p>
    <w:p w:rsidR="009B0185" w:rsidRDefault="009B0185" w:rsidP="009B0185">
      <w:pPr>
        <w:rPr>
          <w:b/>
          <w:bCs/>
          <w:color w:val="000000"/>
          <w:sz w:val="20"/>
          <w:szCs w:val="20"/>
        </w:rPr>
      </w:pPr>
    </w:p>
    <w:p w:rsidR="009B0185" w:rsidRDefault="009B0185" w:rsidP="009B0185">
      <w:pPr>
        <w:rPr>
          <w:b/>
          <w:bCs/>
          <w:color w:val="000000"/>
          <w:sz w:val="20"/>
          <w:szCs w:val="20"/>
        </w:rPr>
      </w:pPr>
    </w:p>
    <w:p w:rsidR="009B0185" w:rsidRDefault="009B0185" w:rsidP="009B0185">
      <w:pPr>
        <w:rPr>
          <w:b/>
          <w:bCs/>
          <w:color w:val="000000"/>
          <w:sz w:val="20"/>
          <w:szCs w:val="20"/>
        </w:rPr>
      </w:pPr>
    </w:p>
    <w:p w:rsidR="009B0185" w:rsidRDefault="009B0185" w:rsidP="009B0185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АДМИНИСТРАТИВНЫЙ РЕГЛАМЕНТ</w:t>
      </w:r>
    </w:p>
    <w:p w:rsidR="009B0185" w:rsidRDefault="009B0185" w:rsidP="009B0185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предоставления муниципальной услуги</w:t>
      </w:r>
    </w:p>
    <w:p w:rsidR="00D4605E" w:rsidRDefault="00D4605E" w:rsidP="00D4605E">
      <w:pPr>
        <w:tabs>
          <w:tab w:val="left" w:pos="851"/>
        </w:tabs>
        <w:jc w:val="center"/>
        <w:rPr>
          <w:b/>
          <w:bCs/>
        </w:rPr>
      </w:pPr>
    </w:p>
    <w:p w:rsidR="00582575" w:rsidRDefault="00582575" w:rsidP="00582575">
      <w:pPr>
        <w:tabs>
          <w:tab w:val="left" w:pos="851"/>
        </w:tabs>
        <w:spacing w:line="100" w:lineRule="atLeast"/>
        <w:jc w:val="center"/>
        <w:rPr>
          <w:b/>
          <w:bCs/>
        </w:rPr>
      </w:pPr>
      <w:r>
        <w:rPr>
          <w:b/>
          <w:bCs/>
        </w:rPr>
        <w:t>«Прием заявлений, документов, а также признание граждан нуждающимися в жилых помещениях в целях предоставления мер государственной поддержки в улучшении</w:t>
      </w:r>
    </w:p>
    <w:p w:rsidR="00582575" w:rsidRPr="003C08AA" w:rsidRDefault="00582575" w:rsidP="00582575">
      <w:pPr>
        <w:tabs>
          <w:tab w:val="left" w:pos="851"/>
        </w:tabs>
        <w:spacing w:line="100" w:lineRule="atLeast"/>
        <w:jc w:val="center"/>
        <w:rPr>
          <w:b/>
        </w:rPr>
      </w:pPr>
      <w:r>
        <w:rPr>
          <w:b/>
          <w:bCs/>
        </w:rPr>
        <w:t xml:space="preserve"> жилищных условий</w:t>
      </w:r>
      <w:r w:rsidRPr="003C08AA">
        <w:rPr>
          <w:b/>
          <w:bCs/>
        </w:rPr>
        <w:t>»</w:t>
      </w:r>
    </w:p>
    <w:p w:rsidR="009B0185" w:rsidRDefault="009B0185" w:rsidP="009B0185">
      <w:pPr>
        <w:rPr>
          <w:b/>
          <w:bCs/>
          <w:color w:val="000000"/>
          <w:sz w:val="20"/>
          <w:szCs w:val="20"/>
        </w:rPr>
      </w:pPr>
    </w:p>
    <w:p w:rsidR="009B0185" w:rsidRDefault="009B0185" w:rsidP="009B0185">
      <w:pPr>
        <w:rPr>
          <w:b/>
          <w:bCs/>
          <w:color w:val="000000"/>
          <w:sz w:val="20"/>
          <w:szCs w:val="20"/>
        </w:rPr>
      </w:pPr>
    </w:p>
    <w:p w:rsidR="009B0185" w:rsidRDefault="009B0185" w:rsidP="009B0185">
      <w:pPr>
        <w:rPr>
          <w:b/>
          <w:bCs/>
          <w:color w:val="000000"/>
          <w:sz w:val="20"/>
          <w:szCs w:val="20"/>
        </w:rPr>
      </w:pPr>
    </w:p>
    <w:p w:rsidR="009B0185" w:rsidRDefault="009B0185" w:rsidP="009B0185">
      <w:pPr>
        <w:rPr>
          <w:b/>
          <w:bCs/>
          <w:color w:val="000000"/>
          <w:sz w:val="20"/>
          <w:szCs w:val="20"/>
        </w:rPr>
      </w:pPr>
    </w:p>
    <w:p w:rsidR="009B0185" w:rsidRDefault="009B0185" w:rsidP="009B0185">
      <w:pPr>
        <w:rPr>
          <w:b/>
          <w:bCs/>
          <w:color w:val="000000"/>
          <w:sz w:val="20"/>
          <w:szCs w:val="20"/>
        </w:rPr>
      </w:pPr>
    </w:p>
    <w:p w:rsidR="009B0185" w:rsidRDefault="009B0185" w:rsidP="009B0185">
      <w:pPr>
        <w:rPr>
          <w:b/>
          <w:bCs/>
          <w:color w:val="000000"/>
          <w:sz w:val="20"/>
          <w:szCs w:val="20"/>
        </w:rPr>
      </w:pPr>
    </w:p>
    <w:p w:rsidR="009B0185" w:rsidRDefault="009B0185" w:rsidP="009B0185">
      <w:pPr>
        <w:rPr>
          <w:b/>
          <w:bCs/>
          <w:color w:val="000000"/>
          <w:sz w:val="20"/>
          <w:szCs w:val="20"/>
        </w:rPr>
      </w:pPr>
    </w:p>
    <w:p w:rsidR="009B0185" w:rsidRDefault="009B0185" w:rsidP="009B0185">
      <w:pPr>
        <w:rPr>
          <w:b/>
          <w:bCs/>
          <w:color w:val="000000"/>
        </w:rPr>
      </w:pPr>
    </w:p>
    <w:p w:rsidR="009B0185" w:rsidRDefault="009B0185" w:rsidP="009B0185">
      <w:pPr>
        <w:rPr>
          <w:b/>
          <w:bCs/>
          <w:color w:val="000000"/>
          <w:sz w:val="20"/>
          <w:szCs w:val="20"/>
        </w:rPr>
      </w:pPr>
    </w:p>
    <w:p w:rsidR="009B0185" w:rsidRDefault="009B0185" w:rsidP="009B0185">
      <w:pPr>
        <w:rPr>
          <w:b/>
          <w:bCs/>
          <w:color w:val="000000"/>
          <w:sz w:val="20"/>
          <w:szCs w:val="20"/>
        </w:rPr>
      </w:pPr>
    </w:p>
    <w:p w:rsidR="009B0185" w:rsidRDefault="009B0185" w:rsidP="009B0185">
      <w:pPr>
        <w:rPr>
          <w:b/>
          <w:bCs/>
          <w:color w:val="000000"/>
          <w:sz w:val="20"/>
          <w:szCs w:val="20"/>
        </w:rPr>
      </w:pPr>
    </w:p>
    <w:p w:rsidR="009B0185" w:rsidRDefault="009B0185" w:rsidP="009B0185">
      <w:pPr>
        <w:tabs>
          <w:tab w:val="left" w:pos="4884"/>
        </w:tabs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</w:t>
      </w:r>
    </w:p>
    <w:p w:rsidR="009B0185" w:rsidRDefault="009B0185" w:rsidP="009B0185">
      <w:pPr>
        <w:tabs>
          <w:tab w:val="left" w:pos="4884"/>
        </w:tabs>
        <w:rPr>
          <w:b/>
          <w:bCs/>
          <w:color w:val="000000"/>
        </w:rPr>
      </w:pPr>
    </w:p>
    <w:p w:rsidR="009B0185" w:rsidRDefault="009B0185" w:rsidP="009B0185">
      <w:pPr>
        <w:tabs>
          <w:tab w:val="left" w:pos="4884"/>
        </w:tabs>
        <w:rPr>
          <w:b/>
          <w:bCs/>
          <w:color w:val="000000"/>
        </w:rPr>
      </w:pPr>
    </w:p>
    <w:p w:rsidR="009B0185" w:rsidRDefault="009B0185" w:rsidP="009B0185">
      <w:pPr>
        <w:tabs>
          <w:tab w:val="left" w:pos="4884"/>
        </w:tabs>
        <w:rPr>
          <w:b/>
          <w:bCs/>
          <w:color w:val="000000"/>
        </w:rPr>
      </w:pPr>
    </w:p>
    <w:p w:rsidR="009B0185" w:rsidRDefault="009B0185" w:rsidP="009B0185">
      <w:pPr>
        <w:tabs>
          <w:tab w:val="left" w:pos="4884"/>
        </w:tabs>
        <w:rPr>
          <w:b/>
          <w:bCs/>
          <w:color w:val="000000"/>
        </w:rPr>
      </w:pPr>
    </w:p>
    <w:p w:rsidR="009B0185" w:rsidRDefault="009B0185" w:rsidP="009B0185">
      <w:pPr>
        <w:tabs>
          <w:tab w:val="left" w:pos="4884"/>
        </w:tabs>
        <w:rPr>
          <w:b/>
          <w:bCs/>
          <w:color w:val="000000"/>
        </w:rPr>
      </w:pPr>
    </w:p>
    <w:p w:rsidR="009B0185" w:rsidRDefault="009B0185" w:rsidP="009B0185">
      <w:pPr>
        <w:tabs>
          <w:tab w:val="left" w:pos="4884"/>
        </w:tabs>
        <w:rPr>
          <w:b/>
          <w:bCs/>
          <w:color w:val="000000"/>
        </w:rPr>
      </w:pPr>
    </w:p>
    <w:p w:rsidR="009B0185" w:rsidRDefault="009B0185" w:rsidP="009B0185">
      <w:pPr>
        <w:tabs>
          <w:tab w:val="left" w:pos="4884"/>
        </w:tabs>
        <w:rPr>
          <w:b/>
          <w:bCs/>
          <w:color w:val="000000"/>
        </w:rPr>
      </w:pPr>
    </w:p>
    <w:p w:rsidR="009B0185" w:rsidRDefault="009B0185" w:rsidP="009B0185">
      <w:pPr>
        <w:tabs>
          <w:tab w:val="left" w:pos="4884"/>
        </w:tabs>
        <w:rPr>
          <w:b/>
          <w:bCs/>
          <w:color w:val="000000"/>
        </w:rPr>
      </w:pPr>
    </w:p>
    <w:p w:rsidR="009B0185" w:rsidRDefault="009B0185" w:rsidP="009B0185">
      <w:pPr>
        <w:tabs>
          <w:tab w:val="left" w:pos="4884"/>
        </w:tabs>
        <w:rPr>
          <w:b/>
          <w:bCs/>
          <w:color w:val="000000"/>
        </w:rPr>
      </w:pPr>
    </w:p>
    <w:p w:rsidR="009B0185" w:rsidRDefault="009B0185" w:rsidP="009B0185">
      <w:pPr>
        <w:tabs>
          <w:tab w:val="left" w:pos="4884"/>
        </w:tabs>
        <w:rPr>
          <w:b/>
          <w:bCs/>
          <w:color w:val="000000"/>
        </w:rPr>
      </w:pPr>
    </w:p>
    <w:p w:rsidR="009B0185" w:rsidRDefault="009B0185" w:rsidP="009B0185">
      <w:pPr>
        <w:tabs>
          <w:tab w:val="left" w:pos="4884"/>
        </w:tabs>
        <w:rPr>
          <w:b/>
          <w:bCs/>
          <w:color w:val="000000"/>
        </w:rPr>
      </w:pPr>
    </w:p>
    <w:p w:rsidR="009B0185" w:rsidRDefault="009B0185" w:rsidP="009B0185">
      <w:pPr>
        <w:tabs>
          <w:tab w:val="left" w:pos="4884"/>
        </w:tabs>
        <w:rPr>
          <w:b/>
          <w:bCs/>
          <w:color w:val="000000"/>
        </w:rPr>
      </w:pPr>
    </w:p>
    <w:p w:rsidR="009B0185" w:rsidRDefault="009B0185" w:rsidP="009B0185">
      <w:pPr>
        <w:tabs>
          <w:tab w:val="left" w:pos="4884"/>
        </w:tabs>
        <w:rPr>
          <w:b/>
          <w:bCs/>
          <w:color w:val="000000"/>
        </w:rPr>
      </w:pPr>
    </w:p>
    <w:p w:rsidR="009B0185" w:rsidRDefault="009B0185" w:rsidP="009B0185">
      <w:pPr>
        <w:tabs>
          <w:tab w:val="left" w:pos="4884"/>
        </w:tabs>
        <w:rPr>
          <w:b/>
          <w:bCs/>
          <w:color w:val="000000"/>
        </w:rPr>
      </w:pPr>
    </w:p>
    <w:p w:rsidR="009B0185" w:rsidRDefault="009B0185" w:rsidP="009B0185">
      <w:pPr>
        <w:tabs>
          <w:tab w:val="left" w:pos="4884"/>
        </w:tabs>
        <w:rPr>
          <w:b/>
          <w:bCs/>
          <w:color w:val="000000"/>
        </w:rPr>
      </w:pPr>
    </w:p>
    <w:p w:rsidR="009B0185" w:rsidRDefault="009B0185" w:rsidP="009B0185">
      <w:pPr>
        <w:tabs>
          <w:tab w:val="left" w:pos="4884"/>
        </w:tabs>
        <w:rPr>
          <w:b/>
          <w:bCs/>
          <w:color w:val="000000"/>
        </w:rPr>
      </w:pPr>
    </w:p>
    <w:p w:rsidR="009B0185" w:rsidRDefault="009B0185" w:rsidP="009B0185">
      <w:pPr>
        <w:tabs>
          <w:tab w:val="left" w:pos="4884"/>
        </w:tabs>
        <w:jc w:val="center"/>
        <w:rPr>
          <w:b/>
          <w:bCs/>
          <w:sz w:val="28"/>
        </w:rPr>
      </w:pPr>
      <w:r w:rsidRPr="00E36205">
        <w:rPr>
          <w:b/>
          <w:bCs/>
          <w:color w:val="000000"/>
          <w:sz w:val="28"/>
        </w:rPr>
        <w:t xml:space="preserve">г. Глазов, </w:t>
      </w:r>
      <w:r>
        <w:rPr>
          <w:b/>
          <w:bCs/>
          <w:sz w:val="28"/>
        </w:rPr>
        <w:t>2017</w:t>
      </w:r>
    </w:p>
    <w:p w:rsidR="004164AA" w:rsidRDefault="004164AA" w:rsidP="009B0185">
      <w:pPr>
        <w:tabs>
          <w:tab w:val="left" w:pos="4884"/>
        </w:tabs>
        <w:jc w:val="center"/>
        <w:rPr>
          <w:b/>
          <w:bCs/>
          <w:sz w:val="28"/>
        </w:rPr>
      </w:pPr>
    </w:p>
    <w:p w:rsidR="009B0185" w:rsidRDefault="009B0185" w:rsidP="009B0185">
      <w:pPr>
        <w:widowControl w:val="0"/>
        <w:shd w:val="clear" w:color="auto" w:fill="FFFFFF"/>
        <w:tabs>
          <w:tab w:val="left" w:pos="4080"/>
          <w:tab w:val="center" w:pos="4991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Содержание</w:t>
      </w:r>
    </w:p>
    <w:p w:rsidR="009B0185" w:rsidRDefault="009B0185" w:rsidP="009B0185">
      <w:pPr>
        <w:widowControl w:val="0"/>
        <w:shd w:val="clear" w:color="auto" w:fill="FFFFFF"/>
        <w:tabs>
          <w:tab w:val="left" w:pos="4080"/>
          <w:tab w:val="center" w:pos="4991"/>
        </w:tabs>
        <w:jc w:val="center"/>
        <w:rPr>
          <w:b/>
          <w:bCs/>
          <w:sz w:val="28"/>
          <w:szCs w:val="28"/>
        </w:rPr>
      </w:pPr>
    </w:p>
    <w:p w:rsidR="009B0185" w:rsidRDefault="009B0185" w:rsidP="009B0185">
      <w:pPr>
        <w:jc w:val="right"/>
        <w:rPr>
          <w:i/>
          <w:sz w:val="20"/>
        </w:rPr>
      </w:pPr>
      <w:r w:rsidRPr="00F06E14">
        <w:rPr>
          <w:i/>
          <w:sz w:val="20"/>
        </w:rPr>
        <w:t xml:space="preserve">  </w:t>
      </w:r>
    </w:p>
    <w:p w:rsidR="009B0185" w:rsidRPr="00F06E14" w:rsidRDefault="009B0185" w:rsidP="009B0185">
      <w:pPr>
        <w:jc w:val="right"/>
        <w:rPr>
          <w:i/>
        </w:rPr>
      </w:pPr>
      <w:r w:rsidRPr="00F06E14">
        <w:rPr>
          <w:i/>
          <w:sz w:val="20"/>
        </w:rPr>
        <w:t>№ страницы</w:t>
      </w: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0"/>
        <w:gridCol w:w="8650"/>
        <w:gridCol w:w="567"/>
      </w:tblGrid>
      <w:tr w:rsidR="009B0185" w:rsidRPr="00DA5027" w:rsidTr="00D4605E">
        <w:tc>
          <w:tcPr>
            <w:tcW w:w="570" w:type="dxa"/>
            <w:shd w:val="clear" w:color="auto" w:fill="auto"/>
          </w:tcPr>
          <w:p w:rsidR="009B0185" w:rsidRPr="00DA5027" w:rsidRDefault="009B0185" w:rsidP="00D4605E">
            <w:pPr>
              <w:widowControl w:val="0"/>
              <w:shd w:val="clear" w:color="auto" w:fill="FFFFFF"/>
              <w:autoSpaceDE w:val="0"/>
              <w:snapToGrid w:val="0"/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8650" w:type="dxa"/>
            <w:shd w:val="clear" w:color="auto" w:fill="auto"/>
          </w:tcPr>
          <w:p w:rsidR="009B0185" w:rsidRPr="00DA5027" w:rsidRDefault="009B0185" w:rsidP="00D4605E">
            <w:pPr>
              <w:widowControl w:val="0"/>
              <w:shd w:val="clear" w:color="auto" w:fill="FFFFFF"/>
              <w:autoSpaceDE w:val="0"/>
              <w:snapToGrid w:val="0"/>
              <w:rPr>
                <w:b/>
                <w:bCs/>
              </w:rPr>
            </w:pPr>
            <w:r w:rsidRPr="00DA5027">
              <w:rPr>
                <w:b/>
                <w:bCs/>
              </w:rPr>
              <w:t xml:space="preserve">Раздел </w:t>
            </w:r>
            <w:r w:rsidRPr="00DA5027">
              <w:rPr>
                <w:b/>
                <w:bCs/>
                <w:lang w:val="en-US"/>
              </w:rPr>
              <w:t>I</w:t>
            </w:r>
            <w:r w:rsidRPr="00DA5027">
              <w:rPr>
                <w:b/>
                <w:bCs/>
              </w:rPr>
              <w:t>. ОБЩИЕ ПОЛОЖЕНИЯ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D4605E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9B0185" w:rsidRPr="00DA5027" w:rsidTr="00D4605E">
        <w:tc>
          <w:tcPr>
            <w:tcW w:w="570" w:type="dxa"/>
            <w:shd w:val="clear" w:color="auto" w:fill="auto"/>
          </w:tcPr>
          <w:p w:rsidR="009B0185" w:rsidRPr="00DA5027" w:rsidRDefault="009B0185" w:rsidP="00D4605E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9B0185" w:rsidRPr="00DA5027" w:rsidRDefault="009B0185" w:rsidP="00D4605E">
            <w:pPr>
              <w:snapToGrid w:val="0"/>
            </w:pPr>
            <w:r w:rsidRPr="00DA5027">
              <w:t xml:space="preserve">Предмет регулирования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D4605E">
            <w:pPr>
              <w:widowControl w:val="0"/>
              <w:shd w:val="clear" w:color="auto" w:fill="FFFFFF"/>
              <w:tabs>
                <w:tab w:val="left" w:pos="264"/>
              </w:tabs>
              <w:autoSpaceDE w:val="0"/>
              <w:snapToGrid w:val="0"/>
              <w:jc w:val="center"/>
            </w:pPr>
            <w:r>
              <w:t>4</w:t>
            </w:r>
          </w:p>
        </w:tc>
      </w:tr>
      <w:tr w:rsidR="009B0185" w:rsidRPr="00DA5027" w:rsidTr="00D4605E">
        <w:trPr>
          <w:trHeight w:val="80"/>
        </w:trPr>
        <w:tc>
          <w:tcPr>
            <w:tcW w:w="570" w:type="dxa"/>
            <w:shd w:val="clear" w:color="auto" w:fill="auto"/>
          </w:tcPr>
          <w:p w:rsidR="009B0185" w:rsidRPr="00DA5027" w:rsidRDefault="009B0185" w:rsidP="00D4605E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176"/>
              </w:tabs>
              <w:autoSpaceDE w:val="0"/>
              <w:snapToGrid w:val="0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9B0185" w:rsidRPr="00DA5027" w:rsidRDefault="009B0185" w:rsidP="00D4605E">
            <w:pPr>
              <w:widowControl w:val="0"/>
              <w:shd w:val="clear" w:color="auto" w:fill="FFFFFF"/>
              <w:tabs>
                <w:tab w:val="left" w:pos="264"/>
              </w:tabs>
              <w:autoSpaceDE w:val="0"/>
              <w:snapToGrid w:val="0"/>
              <w:rPr>
                <w:color w:val="000000"/>
              </w:rPr>
            </w:pPr>
            <w:r>
              <w:rPr>
                <w:color w:val="000000"/>
              </w:rPr>
              <w:t>Круг</w:t>
            </w:r>
            <w:r w:rsidRPr="00DA5027">
              <w:rPr>
                <w:color w:val="000000"/>
              </w:rPr>
              <w:t xml:space="preserve"> заявителей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D4605E">
            <w:pPr>
              <w:widowControl w:val="0"/>
              <w:shd w:val="clear" w:color="auto" w:fill="FFFFFF"/>
              <w:tabs>
                <w:tab w:val="left" w:pos="264"/>
              </w:tabs>
              <w:autoSpaceDE w:val="0"/>
              <w:snapToGrid w:val="0"/>
              <w:jc w:val="center"/>
            </w:pPr>
            <w:r>
              <w:t>4</w:t>
            </w:r>
          </w:p>
        </w:tc>
      </w:tr>
      <w:tr w:rsidR="009B0185" w:rsidRPr="00DA5027" w:rsidTr="00D4605E">
        <w:trPr>
          <w:trHeight w:val="23"/>
        </w:trPr>
        <w:tc>
          <w:tcPr>
            <w:tcW w:w="570" w:type="dxa"/>
            <w:shd w:val="clear" w:color="auto" w:fill="auto"/>
          </w:tcPr>
          <w:p w:rsidR="009B0185" w:rsidRPr="00DA5027" w:rsidRDefault="009B0185" w:rsidP="00D4605E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9B0185" w:rsidRPr="00DA5027" w:rsidRDefault="009B0185" w:rsidP="00D4605E">
            <w:r w:rsidRPr="00523900">
              <w:t>Информация о месте нахождения и графике работы исполнителя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D4605E">
            <w:pPr>
              <w:widowControl w:val="0"/>
              <w:shd w:val="clear" w:color="auto" w:fill="FFFFFF"/>
              <w:tabs>
                <w:tab w:val="left" w:pos="264"/>
              </w:tabs>
              <w:autoSpaceDE w:val="0"/>
              <w:snapToGrid w:val="0"/>
              <w:jc w:val="center"/>
            </w:pPr>
            <w:r>
              <w:t>4</w:t>
            </w:r>
          </w:p>
        </w:tc>
      </w:tr>
      <w:tr w:rsidR="009B0185" w:rsidRPr="00DA5027" w:rsidTr="00D4605E">
        <w:trPr>
          <w:trHeight w:val="23"/>
        </w:trPr>
        <w:tc>
          <w:tcPr>
            <w:tcW w:w="570" w:type="dxa"/>
            <w:shd w:val="clear" w:color="auto" w:fill="auto"/>
          </w:tcPr>
          <w:p w:rsidR="009B0185" w:rsidRPr="00DA5027" w:rsidRDefault="009B0185" w:rsidP="00D4605E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9B0185" w:rsidRPr="00523900" w:rsidRDefault="009B0185" w:rsidP="00D4605E">
            <w:r w:rsidRPr="00523900">
              <w:t>Порядок получения информации заявителями по вопросам предоставления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D4605E">
            <w:pPr>
              <w:widowControl w:val="0"/>
              <w:shd w:val="clear" w:color="auto" w:fill="FFFFFF"/>
              <w:tabs>
                <w:tab w:val="left" w:pos="264"/>
              </w:tabs>
              <w:autoSpaceDE w:val="0"/>
              <w:snapToGrid w:val="0"/>
              <w:jc w:val="center"/>
            </w:pPr>
            <w:r>
              <w:t>6</w:t>
            </w:r>
          </w:p>
        </w:tc>
      </w:tr>
      <w:tr w:rsidR="009B0185" w:rsidRPr="00DA5027" w:rsidTr="00D4605E">
        <w:tc>
          <w:tcPr>
            <w:tcW w:w="570" w:type="dxa"/>
            <w:shd w:val="clear" w:color="auto" w:fill="auto"/>
          </w:tcPr>
          <w:p w:rsidR="009B0185" w:rsidRPr="00DA5027" w:rsidRDefault="009B0185" w:rsidP="00D4605E">
            <w:pPr>
              <w:widowControl w:val="0"/>
              <w:shd w:val="clear" w:color="auto" w:fill="FFFFFF"/>
              <w:autoSpaceDE w:val="0"/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8650" w:type="dxa"/>
            <w:shd w:val="clear" w:color="auto" w:fill="auto"/>
          </w:tcPr>
          <w:p w:rsidR="009B0185" w:rsidRPr="00DA5027" w:rsidRDefault="009B0185" w:rsidP="00D4605E">
            <w:pPr>
              <w:shd w:val="clear" w:color="auto" w:fill="FFFFFF"/>
              <w:snapToGrid w:val="0"/>
              <w:rPr>
                <w:b/>
                <w:bCs/>
              </w:rPr>
            </w:pPr>
          </w:p>
          <w:p w:rsidR="009B0185" w:rsidRPr="00DA5027" w:rsidRDefault="009B0185" w:rsidP="00D4605E">
            <w:pPr>
              <w:widowControl w:val="0"/>
              <w:shd w:val="clear" w:color="auto" w:fill="FFFFFF"/>
              <w:autoSpaceDE w:val="0"/>
              <w:rPr>
                <w:b/>
                <w:bCs/>
              </w:rPr>
            </w:pPr>
            <w:r w:rsidRPr="00DA5027">
              <w:rPr>
                <w:b/>
                <w:bCs/>
              </w:rPr>
              <w:t xml:space="preserve">Раздел </w:t>
            </w:r>
            <w:r w:rsidRPr="00DA5027">
              <w:rPr>
                <w:b/>
                <w:bCs/>
                <w:lang w:val="en-US"/>
              </w:rPr>
              <w:t>II</w:t>
            </w:r>
            <w:r w:rsidRPr="00DA5027">
              <w:rPr>
                <w:b/>
                <w:bCs/>
              </w:rPr>
              <w:t>. СТАНДАРТ ПРЕДОСТАВЛЕНИЯ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D4605E">
            <w:pPr>
              <w:widowControl w:val="0"/>
              <w:shd w:val="clear" w:color="auto" w:fill="FFFFFF"/>
              <w:autoSpaceDE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9B0185" w:rsidRPr="00DA5027" w:rsidTr="00D4605E">
        <w:tc>
          <w:tcPr>
            <w:tcW w:w="570" w:type="dxa"/>
            <w:shd w:val="clear" w:color="auto" w:fill="auto"/>
          </w:tcPr>
          <w:p w:rsidR="009B0185" w:rsidRPr="00DA5027" w:rsidRDefault="009B0185" w:rsidP="00D4605E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9B0185" w:rsidRPr="00DA5027" w:rsidRDefault="009B0185" w:rsidP="00D4605E">
            <w:pPr>
              <w:snapToGrid w:val="0"/>
            </w:pPr>
            <w:r w:rsidRPr="00DA5027">
              <w:t xml:space="preserve">Наименование муниципальной услуги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D4605E">
            <w:pPr>
              <w:widowControl w:val="0"/>
              <w:shd w:val="clear" w:color="auto" w:fill="FFFFFF"/>
              <w:tabs>
                <w:tab w:val="left" w:pos="254"/>
              </w:tabs>
              <w:autoSpaceDE w:val="0"/>
              <w:snapToGrid w:val="0"/>
              <w:jc w:val="center"/>
            </w:pPr>
            <w:r>
              <w:t>8</w:t>
            </w:r>
          </w:p>
        </w:tc>
      </w:tr>
      <w:tr w:rsidR="009B0185" w:rsidRPr="00DA5027" w:rsidTr="00D4605E">
        <w:tc>
          <w:tcPr>
            <w:tcW w:w="570" w:type="dxa"/>
            <w:shd w:val="clear" w:color="auto" w:fill="auto"/>
          </w:tcPr>
          <w:p w:rsidR="009B0185" w:rsidRPr="00DA5027" w:rsidRDefault="009B0185" w:rsidP="00D4605E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9B0185" w:rsidRPr="00DA5027" w:rsidRDefault="009B0185" w:rsidP="00D4605E">
            <w:pPr>
              <w:snapToGrid w:val="0"/>
            </w:pPr>
            <w:r w:rsidRPr="00DA5027">
              <w:t xml:space="preserve">Наименование органа, предоставляющего муниципальную услугу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D4605E">
            <w:pPr>
              <w:widowControl w:val="0"/>
              <w:shd w:val="clear" w:color="auto" w:fill="FFFFFF"/>
              <w:tabs>
                <w:tab w:val="left" w:pos="254"/>
              </w:tabs>
              <w:autoSpaceDE w:val="0"/>
              <w:snapToGrid w:val="0"/>
              <w:jc w:val="center"/>
            </w:pPr>
            <w:r>
              <w:t>8</w:t>
            </w:r>
          </w:p>
        </w:tc>
      </w:tr>
      <w:tr w:rsidR="009B0185" w:rsidRPr="00DA5027" w:rsidTr="00D4605E">
        <w:tc>
          <w:tcPr>
            <w:tcW w:w="570" w:type="dxa"/>
            <w:shd w:val="clear" w:color="auto" w:fill="auto"/>
          </w:tcPr>
          <w:p w:rsidR="009B0185" w:rsidRPr="00DA5027" w:rsidRDefault="009B0185" w:rsidP="00D4605E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9B0185" w:rsidRPr="00DA5027" w:rsidRDefault="009B0185" w:rsidP="00D4605E">
            <w:pPr>
              <w:snapToGrid w:val="0"/>
            </w:pPr>
            <w:r w:rsidRPr="00DA5027">
              <w:t xml:space="preserve">Результат предоставления муниципальной услуги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D4605E">
            <w:pPr>
              <w:widowControl w:val="0"/>
              <w:shd w:val="clear" w:color="auto" w:fill="FFFFFF"/>
              <w:tabs>
                <w:tab w:val="left" w:pos="254"/>
              </w:tabs>
              <w:autoSpaceDE w:val="0"/>
              <w:snapToGrid w:val="0"/>
              <w:jc w:val="center"/>
            </w:pPr>
            <w:r>
              <w:t>9</w:t>
            </w:r>
          </w:p>
        </w:tc>
      </w:tr>
      <w:tr w:rsidR="009B0185" w:rsidRPr="00DA5027" w:rsidTr="00D4605E">
        <w:tc>
          <w:tcPr>
            <w:tcW w:w="570" w:type="dxa"/>
            <w:shd w:val="clear" w:color="auto" w:fill="auto"/>
          </w:tcPr>
          <w:p w:rsidR="009B0185" w:rsidRPr="00DA5027" w:rsidRDefault="009B0185" w:rsidP="00D4605E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9B0185" w:rsidRPr="00DA5027" w:rsidRDefault="009B0185" w:rsidP="00D4605E">
            <w:pPr>
              <w:snapToGrid w:val="0"/>
            </w:pPr>
            <w:r>
              <w:t>Срок предоставления муниципальной услуги, срок выдачи (направления), документов, являющихся результатом предоставления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D4605E">
            <w:pPr>
              <w:widowControl w:val="0"/>
              <w:shd w:val="clear" w:color="auto" w:fill="FFFFFF"/>
              <w:tabs>
                <w:tab w:val="left" w:pos="254"/>
              </w:tabs>
              <w:autoSpaceDE w:val="0"/>
              <w:snapToGrid w:val="0"/>
              <w:jc w:val="center"/>
            </w:pPr>
            <w:r>
              <w:t>9</w:t>
            </w:r>
          </w:p>
        </w:tc>
      </w:tr>
      <w:tr w:rsidR="009B0185" w:rsidRPr="00DA5027" w:rsidTr="00D4605E">
        <w:tc>
          <w:tcPr>
            <w:tcW w:w="570" w:type="dxa"/>
            <w:shd w:val="clear" w:color="auto" w:fill="auto"/>
          </w:tcPr>
          <w:p w:rsidR="009B0185" w:rsidRPr="00DA5027" w:rsidRDefault="009B0185" w:rsidP="00D4605E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9B0185" w:rsidRPr="00DA5027" w:rsidRDefault="009B0185" w:rsidP="00D4605E">
            <w:pPr>
              <w:snapToGrid w:val="0"/>
            </w:pPr>
            <w:r>
              <w:t>Перечень нормативных правовых актов, регулирующих отношения, возникающие в связи с предоставлением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D4605E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10</w:t>
            </w:r>
          </w:p>
        </w:tc>
      </w:tr>
      <w:tr w:rsidR="009B0185" w:rsidRPr="00DA5027" w:rsidTr="00D4605E">
        <w:tc>
          <w:tcPr>
            <w:tcW w:w="570" w:type="dxa"/>
            <w:shd w:val="clear" w:color="auto" w:fill="auto"/>
          </w:tcPr>
          <w:p w:rsidR="009B0185" w:rsidRPr="00DA5027" w:rsidRDefault="009B0185" w:rsidP="00D4605E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9B0185" w:rsidRPr="00DA5027" w:rsidRDefault="009B0185" w:rsidP="00D4605E">
            <w:pPr>
              <w:snapToGrid w:val="0"/>
            </w:pPr>
            <w:r>
      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и порядок их представления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D4605E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11</w:t>
            </w:r>
          </w:p>
        </w:tc>
      </w:tr>
      <w:tr w:rsidR="009B0185" w:rsidRPr="00DA5027" w:rsidTr="00D4605E">
        <w:tc>
          <w:tcPr>
            <w:tcW w:w="570" w:type="dxa"/>
            <w:shd w:val="clear" w:color="auto" w:fill="auto"/>
          </w:tcPr>
          <w:p w:rsidR="009B0185" w:rsidRPr="00DA5027" w:rsidRDefault="009B0185" w:rsidP="00D4605E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9B0185" w:rsidRPr="00DA5027" w:rsidRDefault="009B0185" w:rsidP="00D4605E">
            <w:pPr>
              <w:snapToGrid w:val="0"/>
            </w:pPr>
            <w:r>
      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 муниципальных услуг,  и которые заявитель вправе представить по собственной инициативе, а также способы их получения заявителем, в том числе в электронной форме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D4605E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13</w:t>
            </w:r>
          </w:p>
        </w:tc>
      </w:tr>
      <w:tr w:rsidR="009B0185" w:rsidRPr="00DA5027" w:rsidTr="00D4605E">
        <w:tc>
          <w:tcPr>
            <w:tcW w:w="570" w:type="dxa"/>
            <w:shd w:val="clear" w:color="auto" w:fill="auto"/>
          </w:tcPr>
          <w:p w:rsidR="009B0185" w:rsidRPr="00DA5027" w:rsidRDefault="009B0185" w:rsidP="00D4605E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9B0185" w:rsidRPr="00DA5027" w:rsidRDefault="009B0185" w:rsidP="00D4605E">
            <w:pPr>
              <w:snapToGrid w:val="0"/>
            </w:pPr>
            <w:r>
              <w:t>Перечень услуг, которые являются необходимыми и обязательными для предоставления муниципальной услуги, в том числе сведения о документах, выдаваемых организациями, участвующими в предоставлении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D4605E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13</w:t>
            </w:r>
          </w:p>
        </w:tc>
      </w:tr>
      <w:tr w:rsidR="009B0185" w:rsidRPr="00DA5027" w:rsidTr="00D4605E">
        <w:tc>
          <w:tcPr>
            <w:tcW w:w="570" w:type="dxa"/>
            <w:shd w:val="clear" w:color="auto" w:fill="auto"/>
          </w:tcPr>
          <w:p w:rsidR="009B0185" w:rsidRPr="00DA5027" w:rsidRDefault="009B0185" w:rsidP="00D4605E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9B0185" w:rsidRPr="00DA5027" w:rsidRDefault="009B0185" w:rsidP="00D4605E">
            <w:pPr>
              <w:snapToGrid w:val="0"/>
            </w:pPr>
            <w:r>
              <w:t>Исчерпывающий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D4605E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14</w:t>
            </w:r>
          </w:p>
        </w:tc>
      </w:tr>
      <w:tr w:rsidR="009B0185" w:rsidRPr="00DA5027" w:rsidTr="00D4605E">
        <w:tc>
          <w:tcPr>
            <w:tcW w:w="570" w:type="dxa"/>
            <w:shd w:val="clear" w:color="auto" w:fill="auto"/>
          </w:tcPr>
          <w:p w:rsidR="009B0185" w:rsidRPr="00DA5027" w:rsidRDefault="009B0185" w:rsidP="00D4605E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9B0185" w:rsidRPr="00DA5027" w:rsidRDefault="009B0185" w:rsidP="00D4605E">
            <w:pPr>
              <w:snapToGrid w:val="0"/>
            </w:pPr>
            <w:r>
              <w:t>Исчерпывающий перечень оснований для приостановления или отказа в предоставлении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D4605E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15</w:t>
            </w:r>
          </w:p>
        </w:tc>
      </w:tr>
      <w:tr w:rsidR="009B0185" w:rsidRPr="00DA5027" w:rsidTr="00D4605E">
        <w:tc>
          <w:tcPr>
            <w:tcW w:w="570" w:type="dxa"/>
            <w:shd w:val="clear" w:color="auto" w:fill="auto"/>
          </w:tcPr>
          <w:p w:rsidR="009B0185" w:rsidRPr="00DA5027" w:rsidRDefault="009B0185" w:rsidP="00D4605E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9B0185" w:rsidRDefault="009B0185" w:rsidP="00D4605E">
            <w:pPr>
              <w:snapToGrid w:val="0"/>
            </w:pPr>
            <w:r>
              <w:t>Порядок, размер и основания платы, взимаемой с заявителя за предоставление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D4605E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15</w:t>
            </w:r>
          </w:p>
        </w:tc>
      </w:tr>
      <w:tr w:rsidR="009B0185" w:rsidRPr="00DA5027" w:rsidTr="00D4605E">
        <w:tc>
          <w:tcPr>
            <w:tcW w:w="570" w:type="dxa"/>
            <w:shd w:val="clear" w:color="auto" w:fill="auto"/>
          </w:tcPr>
          <w:p w:rsidR="009B0185" w:rsidRPr="00DA5027" w:rsidRDefault="009B0185" w:rsidP="00D4605E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9B0185" w:rsidRDefault="009B0185" w:rsidP="00D4605E">
            <w:pPr>
              <w:snapToGrid w:val="0"/>
            </w:pPr>
            <w:r>
              <w:t>Порядок, размер и основания взимания платы с заявителя за предоставление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D4605E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16</w:t>
            </w:r>
          </w:p>
        </w:tc>
      </w:tr>
      <w:tr w:rsidR="009B0185" w:rsidRPr="00DA5027" w:rsidTr="00D4605E">
        <w:tc>
          <w:tcPr>
            <w:tcW w:w="570" w:type="dxa"/>
            <w:shd w:val="clear" w:color="auto" w:fill="auto"/>
          </w:tcPr>
          <w:p w:rsidR="009B0185" w:rsidRPr="00DA5027" w:rsidRDefault="009B0185" w:rsidP="00D4605E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9B0185" w:rsidRDefault="009B0185" w:rsidP="00D4605E">
            <w:pPr>
              <w:snapToGrid w:val="0"/>
            </w:pPr>
            <w:r>
      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D4605E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16</w:t>
            </w:r>
          </w:p>
        </w:tc>
      </w:tr>
      <w:tr w:rsidR="009B0185" w:rsidRPr="00DA5027" w:rsidTr="00D4605E">
        <w:tc>
          <w:tcPr>
            <w:tcW w:w="570" w:type="dxa"/>
            <w:shd w:val="clear" w:color="auto" w:fill="auto"/>
          </w:tcPr>
          <w:p w:rsidR="009B0185" w:rsidRPr="00DA5027" w:rsidRDefault="009B0185" w:rsidP="00D4605E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9B0185" w:rsidRDefault="009B0185" w:rsidP="00D4605E">
            <w:pPr>
              <w:snapToGrid w:val="0"/>
            </w:pPr>
            <w:r w:rsidRPr="00E973AC">
              <w:t>Срок и порядок регистрации запроса заявителя о предоставлении муниципальной услуги, в том числе в электронной форме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D4605E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17</w:t>
            </w:r>
          </w:p>
        </w:tc>
      </w:tr>
      <w:tr w:rsidR="009B0185" w:rsidRPr="00DA5027" w:rsidTr="00D4605E">
        <w:tc>
          <w:tcPr>
            <w:tcW w:w="570" w:type="dxa"/>
            <w:shd w:val="clear" w:color="auto" w:fill="auto"/>
          </w:tcPr>
          <w:p w:rsidR="009B0185" w:rsidRPr="00DA5027" w:rsidRDefault="009B0185" w:rsidP="00D4605E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9B0185" w:rsidRPr="00E973AC" w:rsidRDefault="009B0185" w:rsidP="00D4605E">
            <w:pPr>
              <w:snapToGrid w:val="0"/>
            </w:pPr>
            <w:r>
              <w:t>Требования к помещениям, в которых предоставляются муниципальная услуга, к местам ожидания и приема заявителей, местам для заполнения запросов о предоставлении муниципальной услуги, размещению и оформлению визуальной, текстовой и мультимедийной информации о порядке предоставления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D4605E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17</w:t>
            </w:r>
          </w:p>
        </w:tc>
      </w:tr>
      <w:tr w:rsidR="009B0185" w:rsidRPr="00DA5027" w:rsidTr="00D4605E">
        <w:tc>
          <w:tcPr>
            <w:tcW w:w="570" w:type="dxa"/>
            <w:shd w:val="clear" w:color="auto" w:fill="auto"/>
          </w:tcPr>
          <w:p w:rsidR="009B0185" w:rsidRPr="00DA5027" w:rsidRDefault="009B0185" w:rsidP="00D4605E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9B0185" w:rsidRPr="00DA5027" w:rsidRDefault="009B0185" w:rsidP="00D4605E">
            <w:r w:rsidRPr="00DA5027">
              <w:t>Показатели доступности и качества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D4605E">
            <w:pPr>
              <w:widowControl w:val="0"/>
              <w:shd w:val="clear" w:color="auto" w:fill="FFFFFF"/>
              <w:tabs>
                <w:tab w:val="left" w:pos="210"/>
                <w:tab w:val="left" w:pos="350"/>
              </w:tabs>
              <w:autoSpaceDE w:val="0"/>
              <w:snapToGrid w:val="0"/>
              <w:jc w:val="center"/>
            </w:pPr>
            <w:r>
              <w:t>19</w:t>
            </w:r>
          </w:p>
        </w:tc>
      </w:tr>
      <w:tr w:rsidR="009B0185" w:rsidRPr="00DA5027" w:rsidTr="00D4605E">
        <w:tc>
          <w:tcPr>
            <w:tcW w:w="570" w:type="dxa"/>
            <w:shd w:val="clear" w:color="auto" w:fill="auto"/>
          </w:tcPr>
          <w:p w:rsidR="009B0185" w:rsidRPr="00DA5027" w:rsidRDefault="009B0185" w:rsidP="00D4605E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9B0185" w:rsidRPr="00DA5027" w:rsidRDefault="009B0185" w:rsidP="00D4605E">
            <w:pPr>
              <w:tabs>
                <w:tab w:val="left" w:pos="993"/>
              </w:tabs>
            </w:pPr>
            <w:r w:rsidRPr="00DA5027">
              <w:t>Количество взаимодействий заявителя с должностными лицами при предоставлении муниципальной услуги и их продолжительность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D4605E">
            <w:pPr>
              <w:widowControl w:val="0"/>
              <w:shd w:val="clear" w:color="auto" w:fill="FFFFFF"/>
              <w:tabs>
                <w:tab w:val="left" w:pos="210"/>
                <w:tab w:val="left" w:pos="350"/>
              </w:tabs>
              <w:autoSpaceDE w:val="0"/>
              <w:snapToGrid w:val="0"/>
              <w:jc w:val="center"/>
            </w:pPr>
            <w:r>
              <w:t>20</w:t>
            </w:r>
          </w:p>
        </w:tc>
      </w:tr>
      <w:tr w:rsidR="009B0185" w:rsidRPr="00DA5027" w:rsidTr="00D4605E">
        <w:tc>
          <w:tcPr>
            <w:tcW w:w="570" w:type="dxa"/>
            <w:shd w:val="clear" w:color="auto" w:fill="auto"/>
          </w:tcPr>
          <w:p w:rsidR="009B0185" w:rsidRPr="00DA5027" w:rsidRDefault="009B0185" w:rsidP="00D4605E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9B0185" w:rsidRPr="00DA5027" w:rsidRDefault="009B0185" w:rsidP="00D4605E">
            <w:pPr>
              <w:tabs>
                <w:tab w:val="left" w:pos="993"/>
              </w:tabs>
            </w:pPr>
            <w:r w:rsidRPr="00DA5027">
              <w:t>Возможность получения муниципальной услуги в многофункциональном центре предоставления государственных и муниципальных услуг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D4605E">
            <w:pPr>
              <w:widowControl w:val="0"/>
              <w:shd w:val="clear" w:color="auto" w:fill="FFFFFF"/>
              <w:tabs>
                <w:tab w:val="left" w:pos="210"/>
                <w:tab w:val="left" w:pos="350"/>
              </w:tabs>
              <w:autoSpaceDE w:val="0"/>
              <w:snapToGrid w:val="0"/>
              <w:jc w:val="center"/>
            </w:pPr>
            <w:r>
              <w:t>20</w:t>
            </w:r>
          </w:p>
        </w:tc>
      </w:tr>
      <w:tr w:rsidR="009B0185" w:rsidRPr="00DA5027" w:rsidTr="00D4605E">
        <w:tc>
          <w:tcPr>
            <w:tcW w:w="570" w:type="dxa"/>
            <w:shd w:val="clear" w:color="auto" w:fill="auto"/>
          </w:tcPr>
          <w:p w:rsidR="009B0185" w:rsidRPr="00DA5027" w:rsidRDefault="009B0185" w:rsidP="00D4605E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9B0185" w:rsidRPr="00DA5027" w:rsidRDefault="009B0185" w:rsidP="00D4605E">
            <w:pPr>
              <w:tabs>
                <w:tab w:val="left" w:pos="993"/>
              </w:tabs>
            </w:pPr>
            <w:r w:rsidRPr="00DA5027">
      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D4605E">
            <w:pPr>
              <w:widowControl w:val="0"/>
              <w:shd w:val="clear" w:color="auto" w:fill="FFFFFF"/>
              <w:tabs>
                <w:tab w:val="left" w:pos="210"/>
                <w:tab w:val="left" w:pos="350"/>
              </w:tabs>
              <w:autoSpaceDE w:val="0"/>
              <w:snapToGrid w:val="0"/>
              <w:jc w:val="center"/>
            </w:pPr>
            <w:r>
              <w:t>21</w:t>
            </w:r>
          </w:p>
        </w:tc>
      </w:tr>
      <w:tr w:rsidR="009B0185" w:rsidRPr="00DA5027" w:rsidTr="00D4605E">
        <w:tc>
          <w:tcPr>
            <w:tcW w:w="570" w:type="dxa"/>
            <w:shd w:val="clear" w:color="auto" w:fill="auto"/>
          </w:tcPr>
          <w:p w:rsidR="009B0185" w:rsidRPr="00DA5027" w:rsidRDefault="009B0185" w:rsidP="00D4605E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9B0185" w:rsidRPr="00DA5027" w:rsidRDefault="009B0185" w:rsidP="00D4605E">
            <w:r>
              <w:t>Т</w:t>
            </w:r>
            <w:r w:rsidRPr="00DA5027">
              <w:t>ребования,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D4605E">
            <w:pPr>
              <w:widowControl w:val="0"/>
              <w:shd w:val="clear" w:color="auto" w:fill="FFFFFF"/>
              <w:tabs>
                <w:tab w:val="left" w:pos="210"/>
                <w:tab w:val="left" w:pos="350"/>
              </w:tabs>
              <w:autoSpaceDE w:val="0"/>
              <w:snapToGrid w:val="0"/>
              <w:jc w:val="center"/>
            </w:pPr>
            <w:r>
              <w:t>21</w:t>
            </w:r>
          </w:p>
        </w:tc>
      </w:tr>
      <w:tr w:rsidR="009B0185" w:rsidRPr="004C4450" w:rsidTr="00D4605E">
        <w:tc>
          <w:tcPr>
            <w:tcW w:w="570" w:type="dxa"/>
            <w:shd w:val="clear" w:color="auto" w:fill="auto"/>
          </w:tcPr>
          <w:p w:rsidR="009B0185" w:rsidRPr="004C4450" w:rsidRDefault="009B0185" w:rsidP="00D4605E">
            <w:pPr>
              <w:ind w:left="360"/>
              <w:jc w:val="center"/>
              <w:rPr>
                <w:b/>
                <w:caps/>
              </w:rPr>
            </w:pPr>
          </w:p>
        </w:tc>
        <w:tc>
          <w:tcPr>
            <w:tcW w:w="8650" w:type="dxa"/>
            <w:shd w:val="clear" w:color="auto" w:fill="auto"/>
          </w:tcPr>
          <w:p w:rsidR="009B0185" w:rsidRDefault="009B0185" w:rsidP="00D4605E">
            <w:pPr>
              <w:rPr>
                <w:b/>
              </w:rPr>
            </w:pPr>
          </w:p>
          <w:p w:rsidR="009B0185" w:rsidRPr="004C4450" w:rsidRDefault="009B0185" w:rsidP="00D4605E">
            <w:pPr>
              <w:rPr>
                <w:b/>
                <w:caps/>
              </w:rPr>
            </w:pPr>
            <w:r w:rsidRPr="004C4450">
              <w:rPr>
                <w:b/>
              </w:rPr>
              <w:t xml:space="preserve">Раздел </w:t>
            </w:r>
            <w:r w:rsidRPr="004C4450">
              <w:rPr>
                <w:b/>
                <w:lang w:val="en-US"/>
              </w:rPr>
              <w:t>III</w:t>
            </w:r>
            <w:r w:rsidRPr="004C4450">
              <w:rPr>
                <w:b/>
              </w:rPr>
      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      </w:r>
            <w:r>
              <w:rPr>
                <w:b/>
              </w:rPr>
              <w:t xml:space="preserve"> </w:t>
            </w:r>
            <w:r w:rsidRPr="004C4450">
              <w:rPr>
                <w:b/>
              </w:rPr>
              <w:t>И В МНОГОФУНКЦИОНАЛЬНЫХ ЦЕНТРАХ ПРЕДОСТАВЛЕНИЯ</w:t>
            </w:r>
            <w:r>
              <w:rPr>
                <w:b/>
              </w:rPr>
              <w:t xml:space="preserve"> </w:t>
            </w:r>
            <w:r w:rsidRPr="004C4450">
              <w:rPr>
                <w:b/>
              </w:rPr>
              <w:t>ГОСУДАРСТВЕННЫХ И МУНИЦИПАЛЬНЫХ УСЛУГ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4C4450" w:rsidRDefault="009B0185" w:rsidP="00D4605E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  <w:p w:rsidR="009B0185" w:rsidRPr="004C4450" w:rsidRDefault="009B0185" w:rsidP="00D4605E">
            <w:pPr>
              <w:shd w:val="clear" w:color="auto" w:fill="FFFFFF"/>
              <w:jc w:val="center"/>
              <w:rPr>
                <w:b/>
              </w:rPr>
            </w:pPr>
          </w:p>
          <w:p w:rsidR="009B0185" w:rsidRPr="004C4450" w:rsidRDefault="009B0185" w:rsidP="00D4605E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  <w:p w:rsidR="009B0185" w:rsidRPr="004C4450" w:rsidRDefault="009B0185" w:rsidP="00D4605E">
            <w:pPr>
              <w:widowControl w:val="0"/>
              <w:shd w:val="clear" w:color="auto" w:fill="FFFFFF"/>
              <w:autoSpaceDE w:val="0"/>
              <w:jc w:val="center"/>
              <w:rPr>
                <w:b/>
              </w:rPr>
            </w:pPr>
          </w:p>
        </w:tc>
      </w:tr>
      <w:tr w:rsidR="009B0185" w:rsidRPr="00DA5027" w:rsidTr="00D4605E">
        <w:tc>
          <w:tcPr>
            <w:tcW w:w="570" w:type="dxa"/>
            <w:shd w:val="clear" w:color="auto" w:fill="auto"/>
          </w:tcPr>
          <w:p w:rsidR="009B0185" w:rsidRPr="00DA5027" w:rsidRDefault="009B0185" w:rsidP="00D4605E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9B0185" w:rsidRPr="00DA5027" w:rsidRDefault="009B0185" w:rsidP="00D4605E">
            <w:pPr>
              <w:tabs>
                <w:tab w:val="left" w:pos="1995"/>
              </w:tabs>
            </w:pPr>
            <w:r w:rsidRPr="00DA5027">
              <w:t>Перечень административных процедур, необходимых для предоставления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D4605E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22</w:t>
            </w:r>
          </w:p>
        </w:tc>
      </w:tr>
      <w:tr w:rsidR="009B0185" w:rsidRPr="00DA5027" w:rsidTr="00D4605E">
        <w:tc>
          <w:tcPr>
            <w:tcW w:w="570" w:type="dxa"/>
            <w:shd w:val="clear" w:color="auto" w:fill="auto"/>
          </w:tcPr>
          <w:p w:rsidR="009B0185" w:rsidRPr="00DA5027" w:rsidRDefault="009B0185" w:rsidP="00D4605E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9B0185" w:rsidRPr="00DA5027" w:rsidRDefault="009B0185" w:rsidP="00D4605E">
            <w:pPr>
              <w:tabs>
                <w:tab w:val="left" w:pos="3660"/>
              </w:tabs>
            </w:pPr>
            <w:r w:rsidRPr="00DA5027">
              <w:t>Индивидуальное консультирование заявителя, в том числе разъяснение</w:t>
            </w:r>
            <w:r>
              <w:t xml:space="preserve"> </w:t>
            </w:r>
            <w:r w:rsidRPr="00DA5027">
              <w:t>о порядке получения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D4605E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22</w:t>
            </w:r>
          </w:p>
        </w:tc>
      </w:tr>
      <w:tr w:rsidR="009B0185" w:rsidRPr="00DA5027" w:rsidTr="00D4605E">
        <w:tc>
          <w:tcPr>
            <w:tcW w:w="570" w:type="dxa"/>
            <w:shd w:val="clear" w:color="auto" w:fill="auto"/>
          </w:tcPr>
          <w:p w:rsidR="009B0185" w:rsidRPr="00DA5027" w:rsidRDefault="009B0185" w:rsidP="00D4605E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9B0185" w:rsidRPr="00DA5027" w:rsidRDefault="009B0185" w:rsidP="00D4605E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A5027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Приём и регистрация заявления и документов, необходимых для предоставления муниципальной услуги, передача их на рассмотрение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D4605E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23</w:t>
            </w:r>
          </w:p>
        </w:tc>
      </w:tr>
      <w:tr w:rsidR="009B0185" w:rsidRPr="00DA5027" w:rsidTr="00D4605E">
        <w:tc>
          <w:tcPr>
            <w:tcW w:w="570" w:type="dxa"/>
            <w:shd w:val="clear" w:color="auto" w:fill="auto"/>
          </w:tcPr>
          <w:p w:rsidR="009B0185" w:rsidRPr="00DA5027" w:rsidRDefault="009B0185" w:rsidP="00D4605E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9B0185" w:rsidRPr="00DA5027" w:rsidRDefault="009B0185" w:rsidP="00D4605E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A5027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 xml:space="preserve">Рассмотрение заявления и документов, необходимых для предоставления </w:t>
            </w:r>
            <w:r w:rsidRPr="00DA5027">
              <w:rPr>
                <w:rFonts w:ascii="Times New Roman" w:hAnsi="Times New Roman" w:cs="Times New Roman"/>
                <w:b w:val="0"/>
                <w:sz w:val="24"/>
                <w:szCs w:val="24"/>
              </w:rPr>
              <w:t>муниципальной услуги, и их направление для подготовки ответа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D4605E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24</w:t>
            </w:r>
          </w:p>
        </w:tc>
      </w:tr>
      <w:tr w:rsidR="009B0185" w:rsidRPr="00DA5027" w:rsidTr="00D4605E">
        <w:tc>
          <w:tcPr>
            <w:tcW w:w="570" w:type="dxa"/>
            <w:shd w:val="clear" w:color="auto" w:fill="auto"/>
          </w:tcPr>
          <w:p w:rsidR="009B0185" w:rsidRPr="00DA5027" w:rsidRDefault="009B0185" w:rsidP="00D4605E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  <w:tab w:val="left" w:pos="5576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9B0185" w:rsidRPr="00DA5027" w:rsidRDefault="009B0185" w:rsidP="00D4605E">
            <w:pPr>
              <w:pStyle w:val="11"/>
              <w:tabs>
                <w:tab w:val="left" w:pos="1494"/>
              </w:tabs>
              <w:spacing w:before="0" w:after="0"/>
              <w:jc w:val="left"/>
              <w:rPr>
                <w:szCs w:val="24"/>
              </w:rPr>
            </w:pPr>
            <w:r w:rsidRPr="00DA5027">
              <w:rPr>
                <w:szCs w:val="24"/>
              </w:rPr>
              <w:t>Формирование и направление межведомственных запросов в организации, участвующие в предоставлении муниципальной услуги, контроль за получением ответов на межведомственный запрос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D4605E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25</w:t>
            </w:r>
          </w:p>
        </w:tc>
      </w:tr>
      <w:tr w:rsidR="009B0185" w:rsidRPr="00DA5027" w:rsidTr="00D4605E">
        <w:tc>
          <w:tcPr>
            <w:tcW w:w="570" w:type="dxa"/>
            <w:shd w:val="clear" w:color="auto" w:fill="auto"/>
          </w:tcPr>
          <w:p w:rsidR="009B0185" w:rsidRPr="00DA5027" w:rsidRDefault="009B0185" w:rsidP="00D4605E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9B0185" w:rsidRPr="00DA5027" w:rsidRDefault="009B0185" w:rsidP="00D4605E">
            <w:pPr>
              <w:pStyle w:val="11"/>
              <w:tabs>
                <w:tab w:val="left" w:pos="1494"/>
              </w:tabs>
              <w:spacing w:before="0" w:after="0"/>
              <w:jc w:val="left"/>
              <w:rPr>
                <w:szCs w:val="24"/>
              </w:rPr>
            </w:pPr>
            <w:r w:rsidRPr="00DA5027">
              <w:rPr>
                <w:szCs w:val="24"/>
              </w:rPr>
              <w:t>Подготовка документов для принятия решения о предоставлении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D4605E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27</w:t>
            </w:r>
          </w:p>
        </w:tc>
      </w:tr>
      <w:tr w:rsidR="009B0185" w:rsidRPr="00DA5027" w:rsidTr="00D4605E">
        <w:tc>
          <w:tcPr>
            <w:tcW w:w="570" w:type="dxa"/>
            <w:shd w:val="clear" w:color="auto" w:fill="auto"/>
          </w:tcPr>
          <w:p w:rsidR="009B0185" w:rsidRPr="00DA5027" w:rsidRDefault="009B0185" w:rsidP="00D4605E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9B0185" w:rsidRPr="00DA5027" w:rsidRDefault="009B0185" w:rsidP="00D4605E">
            <w:pPr>
              <w:pStyle w:val="11"/>
              <w:tabs>
                <w:tab w:val="left" w:pos="1494"/>
              </w:tabs>
              <w:spacing w:before="0" w:after="0"/>
              <w:jc w:val="left"/>
              <w:rPr>
                <w:szCs w:val="24"/>
              </w:rPr>
            </w:pPr>
            <w:r w:rsidRPr="00DA5027">
              <w:rPr>
                <w:szCs w:val="24"/>
              </w:rPr>
              <w:t>Направление принятого решения о предоставлении муниципальной услуги заявителю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D4605E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28</w:t>
            </w:r>
          </w:p>
        </w:tc>
      </w:tr>
      <w:tr w:rsidR="009B0185" w:rsidRPr="00DA5027" w:rsidTr="00D4605E">
        <w:tc>
          <w:tcPr>
            <w:tcW w:w="570" w:type="dxa"/>
            <w:shd w:val="clear" w:color="auto" w:fill="auto"/>
          </w:tcPr>
          <w:p w:rsidR="009B0185" w:rsidRPr="00DA5027" w:rsidRDefault="009B0185" w:rsidP="00D4605E">
            <w:pPr>
              <w:widowControl w:val="0"/>
              <w:shd w:val="clear" w:color="auto" w:fill="FFFFFF"/>
              <w:autoSpaceDE w:val="0"/>
              <w:ind w:left="360"/>
              <w:jc w:val="center"/>
              <w:rPr>
                <w:color w:val="000000"/>
              </w:rPr>
            </w:pPr>
          </w:p>
        </w:tc>
        <w:tc>
          <w:tcPr>
            <w:tcW w:w="8650" w:type="dxa"/>
            <w:shd w:val="clear" w:color="auto" w:fill="auto"/>
          </w:tcPr>
          <w:p w:rsidR="009B0185" w:rsidRDefault="009B0185" w:rsidP="00D4605E">
            <w:pPr>
              <w:autoSpaceDE w:val="0"/>
              <w:rPr>
                <w:b/>
              </w:rPr>
            </w:pPr>
          </w:p>
          <w:p w:rsidR="009B0185" w:rsidRPr="004C4450" w:rsidRDefault="009B0185" w:rsidP="00D4605E">
            <w:pPr>
              <w:autoSpaceDE w:val="0"/>
              <w:rPr>
                <w:b/>
              </w:rPr>
            </w:pPr>
            <w:r w:rsidRPr="00D306D7">
              <w:rPr>
                <w:b/>
              </w:rPr>
              <w:t xml:space="preserve">Раздел </w:t>
            </w:r>
            <w:r w:rsidRPr="004C4450">
              <w:rPr>
                <w:b/>
                <w:lang w:val="en-US"/>
              </w:rPr>
              <w:t>IV</w:t>
            </w:r>
            <w:r w:rsidRPr="004C4450">
              <w:rPr>
                <w:b/>
              </w:rPr>
              <w:t>. ФОРМЫ КОНТРОЛЯ ЗА ИСПОЛНЕНИЕМ АДМИНИСТРАТИВНОГО РЕГЛАМЕНТА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D4605E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32</w:t>
            </w:r>
          </w:p>
        </w:tc>
      </w:tr>
      <w:tr w:rsidR="009B0185" w:rsidRPr="00DA5027" w:rsidTr="00D4605E">
        <w:tc>
          <w:tcPr>
            <w:tcW w:w="570" w:type="dxa"/>
            <w:shd w:val="clear" w:color="auto" w:fill="auto"/>
          </w:tcPr>
          <w:p w:rsidR="009B0185" w:rsidRPr="00DA5027" w:rsidRDefault="009B0185" w:rsidP="00D4605E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9B0185" w:rsidRPr="004C4450" w:rsidRDefault="009B0185" w:rsidP="00D4605E">
            <w:r w:rsidRPr="004C4450">
              <w:t>Порядок осуществления текущего контроля за соблюдением и исполнением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D4605E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32</w:t>
            </w:r>
          </w:p>
        </w:tc>
      </w:tr>
      <w:tr w:rsidR="009B0185" w:rsidRPr="00DA5027" w:rsidTr="00D4605E">
        <w:tc>
          <w:tcPr>
            <w:tcW w:w="570" w:type="dxa"/>
            <w:shd w:val="clear" w:color="auto" w:fill="auto"/>
          </w:tcPr>
          <w:p w:rsidR="009B0185" w:rsidRPr="00DA5027" w:rsidRDefault="009B0185" w:rsidP="00D4605E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9B0185" w:rsidRPr="004C4450" w:rsidRDefault="009B0185" w:rsidP="00D4605E">
            <w:r w:rsidRPr="004C4450">
      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D4605E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33</w:t>
            </w:r>
          </w:p>
        </w:tc>
      </w:tr>
      <w:tr w:rsidR="009B0185" w:rsidRPr="00DA5027" w:rsidTr="00D4605E">
        <w:tc>
          <w:tcPr>
            <w:tcW w:w="570" w:type="dxa"/>
            <w:shd w:val="clear" w:color="auto" w:fill="auto"/>
          </w:tcPr>
          <w:p w:rsidR="009B0185" w:rsidRPr="00DA5027" w:rsidRDefault="009B0185" w:rsidP="00D4605E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9B0185" w:rsidRPr="004C4450" w:rsidRDefault="009B0185" w:rsidP="00D4605E">
            <w:r w:rsidRPr="004C4450">
      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D4605E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34</w:t>
            </w:r>
          </w:p>
        </w:tc>
      </w:tr>
      <w:tr w:rsidR="009B0185" w:rsidRPr="00DA5027" w:rsidTr="00D4605E">
        <w:tc>
          <w:tcPr>
            <w:tcW w:w="570" w:type="dxa"/>
            <w:shd w:val="clear" w:color="auto" w:fill="auto"/>
          </w:tcPr>
          <w:p w:rsidR="009B0185" w:rsidRPr="00DA5027" w:rsidRDefault="009B0185" w:rsidP="00D4605E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9B0185" w:rsidRPr="004C4450" w:rsidRDefault="009B0185" w:rsidP="00D4605E">
            <w:r w:rsidRPr="004C4450">
              <w:t xml:space="preserve">Положения, характеризующие требования к порядку и формам контроля </w:t>
            </w:r>
            <w:r>
              <w:t xml:space="preserve"> </w:t>
            </w:r>
            <w:r w:rsidRPr="004C4450">
              <w:t>за предоставлением муниципальной услуги, в том числе со стороны граждан, их объединений и организаций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D4605E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34</w:t>
            </w:r>
          </w:p>
        </w:tc>
      </w:tr>
      <w:tr w:rsidR="009B0185" w:rsidRPr="00D306D7" w:rsidTr="00D4605E">
        <w:trPr>
          <w:trHeight w:val="23"/>
        </w:trPr>
        <w:tc>
          <w:tcPr>
            <w:tcW w:w="570" w:type="dxa"/>
            <w:shd w:val="clear" w:color="auto" w:fill="auto"/>
          </w:tcPr>
          <w:p w:rsidR="009B0185" w:rsidRPr="00D306D7" w:rsidRDefault="009B0185" w:rsidP="00D4605E">
            <w:pPr>
              <w:pStyle w:val="210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9B0185" w:rsidRPr="00D306D7" w:rsidRDefault="009B0185" w:rsidP="00D4605E">
            <w:pPr>
              <w:rPr>
                <w:b/>
              </w:rPr>
            </w:pPr>
          </w:p>
          <w:p w:rsidR="009B0185" w:rsidRPr="00D306D7" w:rsidRDefault="009B0185" w:rsidP="00D4605E">
            <w:pPr>
              <w:rPr>
                <w:b/>
              </w:rPr>
            </w:pPr>
            <w:r w:rsidRPr="00D306D7">
              <w:rPr>
                <w:b/>
              </w:rPr>
              <w:t xml:space="preserve">Раздел </w:t>
            </w:r>
            <w:r w:rsidRPr="00D306D7">
              <w:rPr>
                <w:b/>
                <w:lang w:val="en-US"/>
              </w:rPr>
              <w:t>V</w:t>
            </w:r>
            <w:r w:rsidRPr="00D306D7">
              <w:rPr>
                <w:b/>
              </w:rPr>
              <w:t>. 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306D7" w:rsidRDefault="009B0185" w:rsidP="00D4605E">
            <w:pPr>
              <w:pStyle w:val="21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B0185" w:rsidRPr="00D306D7" w:rsidRDefault="009B0185" w:rsidP="00D4605E">
            <w:pPr>
              <w:shd w:val="clear" w:color="auto" w:fill="FFFFFF"/>
              <w:jc w:val="center"/>
              <w:rPr>
                <w:b/>
                <w:bCs/>
              </w:rPr>
            </w:pPr>
          </w:p>
          <w:p w:rsidR="009B0185" w:rsidRPr="00D306D7" w:rsidRDefault="009B0185" w:rsidP="00D4605E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</w:t>
            </w:r>
          </w:p>
          <w:p w:rsidR="009B0185" w:rsidRPr="00D306D7" w:rsidRDefault="009B0185" w:rsidP="00D4605E">
            <w:pPr>
              <w:widowControl w:val="0"/>
              <w:shd w:val="clear" w:color="auto" w:fill="FFFFFF"/>
              <w:autoSpaceDE w:val="0"/>
              <w:jc w:val="center"/>
              <w:rPr>
                <w:b/>
                <w:bCs/>
              </w:rPr>
            </w:pPr>
          </w:p>
        </w:tc>
      </w:tr>
      <w:tr w:rsidR="009B0185" w:rsidRPr="00DA5027" w:rsidTr="00D4605E">
        <w:trPr>
          <w:trHeight w:val="23"/>
        </w:trPr>
        <w:tc>
          <w:tcPr>
            <w:tcW w:w="570" w:type="dxa"/>
            <w:shd w:val="clear" w:color="auto" w:fill="auto"/>
          </w:tcPr>
          <w:p w:rsidR="009B0185" w:rsidRPr="00DA5027" w:rsidRDefault="009B0185" w:rsidP="00D4605E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9B0185" w:rsidRPr="004C4450" w:rsidRDefault="009B0185" w:rsidP="00D4605E">
            <w:pPr>
              <w:tabs>
                <w:tab w:val="left" w:pos="567"/>
              </w:tabs>
            </w:pPr>
            <w:r w:rsidRPr="004C4450">
              <w:t>Информация для заявителей об их праве подать жалобу на решение и (или) действие (бездействие) органа, предоставляющего муниципальную услугу, и (или) его должностных лиц при предоставлении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D4605E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35</w:t>
            </w:r>
          </w:p>
        </w:tc>
      </w:tr>
      <w:tr w:rsidR="009B0185" w:rsidRPr="00DA5027" w:rsidTr="00D4605E">
        <w:trPr>
          <w:trHeight w:val="23"/>
        </w:trPr>
        <w:tc>
          <w:tcPr>
            <w:tcW w:w="570" w:type="dxa"/>
            <w:shd w:val="clear" w:color="auto" w:fill="auto"/>
          </w:tcPr>
          <w:p w:rsidR="009B0185" w:rsidRPr="00DA5027" w:rsidRDefault="009B0185" w:rsidP="00D4605E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9B0185" w:rsidRPr="004C4450" w:rsidRDefault="009B0185" w:rsidP="00D4605E">
            <w:pPr>
              <w:tabs>
                <w:tab w:val="left" w:pos="0"/>
              </w:tabs>
              <w:rPr>
                <w:bCs/>
              </w:rPr>
            </w:pPr>
            <w:r w:rsidRPr="004C4450">
              <w:rPr>
                <w:bCs/>
              </w:rPr>
              <w:t>Предмет жалобы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D4605E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35</w:t>
            </w:r>
          </w:p>
        </w:tc>
      </w:tr>
      <w:tr w:rsidR="009B0185" w:rsidRPr="00DA5027" w:rsidTr="00D4605E">
        <w:trPr>
          <w:trHeight w:val="23"/>
        </w:trPr>
        <w:tc>
          <w:tcPr>
            <w:tcW w:w="570" w:type="dxa"/>
            <w:shd w:val="clear" w:color="auto" w:fill="auto"/>
          </w:tcPr>
          <w:p w:rsidR="009B0185" w:rsidRPr="00DA5027" w:rsidRDefault="009B0185" w:rsidP="00D4605E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9B0185" w:rsidRPr="004C4450" w:rsidRDefault="009B0185" w:rsidP="00D4605E">
            <w:pPr>
              <w:tabs>
                <w:tab w:val="left" w:pos="567"/>
              </w:tabs>
              <w:rPr>
                <w:bCs/>
              </w:rPr>
            </w:pPr>
            <w:r w:rsidRPr="004C4450">
              <w:rPr>
                <w:bCs/>
              </w:rPr>
              <w:t>Органы местного самоуправления и уполномоченные на рассмотрение жалобы должностные лица, которым может быть направлена жалоба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D4605E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36</w:t>
            </w:r>
          </w:p>
        </w:tc>
      </w:tr>
      <w:tr w:rsidR="009B0185" w:rsidRPr="00DA5027" w:rsidTr="00D4605E">
        <w:trPr>
          <w:trHeight w:val="23"/>
        </w:trPr>
        <w:tc>
          <w:tcPr>
            <w:tcW w:w="570" w:type="dxa"/>
            <w:shd w:val="clear" w:color="auto" w:fill="auto"/>
          </w:tcPr>
          <w:p w:rsidR="009B0185" w:rsidRPr="00DA5027" w:rsidRDefault="009B0185" w:rsidP="00D4605E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9B0185" w:rsidRPr="004C4450" w:rsidRDefault="009B0185" w:rsidP="00D4605E">
            <w:pPr>
              <w:tabs>
                <w:tab w:val="left" w:pos="567"/>
              </w:tabs>
              <w:rPr>
                <w:bCs/>
              </w:rPr>
            </w:pPr>
            <w:r w:rsidRPr="004C4450">
              <w:rPr>
                <w:bCs/>
              </w:rPr>
              <w:t>Порядок подачи и рассмотрения жалобы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D4605E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36</w:t>
            </w:r>
          </w:p>
        </w:tc>
      </w:tr>
      <w:tr w:rsidR="009B0185" w:rsidRPr="00DA5027" w:rsidTr="00D4605E">
        <w:trPr>
          <w:trHeight w:val="23"/>
        </w:trPr>
        <w:tc>
          <w:tcPr>
            <w:tcW w:w="570" w:type="dxa"/>
            <w:shd w:val="clear" w:color="auto" w:fill="auto"/>
          </w:tcPr>
          <w:p w:rsidR="009B0185" w:rsidRPr="00DA5027" w:rsidRDefault="009B0185" w:rsidP="00D4605E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9B0185" w:rsidRPr="004C4450" w:rsidRDefault="009B0185" w:rsidP="00D4605E">
            <w:pPr>
              <w:tabs>
                <w:tab w:val="left" w:pos="567"/>
              </w:tabs>
              <w:rPr>
                <w:bCs/>
              </w:rPr>
            </w:pPr>
            <w:r w:rsidRPr="004C4450">
              <w:rPr>
                <w:bCs/>
              </w:rPr>
              <w:t>Сроки рассмотрения жалобы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D4605E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37</w:t>
            </w:r>
          </w:p>
        </w:tc>
      </w:tr>
      <w:tr w:rsidR="009B0185" w:rsidRPr="00DA5027" w:rsidTr="00D4605E">
        <w:trPr>
          <w:trHeight w:val="23"/>
        </w:trPr>
        <w:tc>
          <w:tcPr>
            <w:tcW w:w="570" w:type="dxa"/>
            <w:shd w:val="clear" w:color="auto" w:fill="auto"/>
          </w:tcPr>
          <w:p w:rsidR="009B0185" w:rsidRPr="00DA5027" w:rsidRDefault="009B0185" w:rsidP="00D4605E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9B0185" w:rsidRPr="004C4450" w:rsidRDefault="009B0185" w:rsidP="00D4605E">
            <w:pPr>
              <w:tabs>
                <w:tab w:val="left" w:pos="567"/>
              </w:tabs>
              <w:rPr>
                <w:bCs/>
              </w:rPr>
            </w:pPr>
            <w:r w:rsidRPr="004C4450">
              <w:rPr>
                <w:bCs/>
              </w:rPr>
              <w:t xml:space="preserve"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D4605E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37</w:t>
            </w:r>
          </w:p>
        </w:tc>
      </w:tr>
      <w:tr w:rsidR="009B0185" w:rsidRPr="00DA5027" w:rsidTr="00D4605E">
        <w:trPr>
          <w:trHeight w:val="23"/>
        </w:trPr>
        <w:tc>
          <w:tcPr>
            <w:tcW w:w="570" w:type="dxa"/>
            <w:shd w:val="clear" w:color="auto" w:fill="auto"/>
          </w:tcPr>
          <w:p w:rsidR="009B0185" w:rsidRPr="00DA5027" w:rsidRDefault="009B0185" w:rsidP="00D4605E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9B0185" w:rsidRPr="004C4450" w:rsidRDefault="009B0185" w:rsidP="00D4605E">
            <w:pPr>
              <w:tabs>
                <w:tab w:val="left" w:pos="567"/>
              </w:tabs>
              <w:rPr>
                <w:bCs/>
              </w:rPr>
            </w:pPr>
            <w:r w:rsidRPr="004C4450">
              <w:rPr>
                <w:bCs/>
              </w:rPr>
              <w:t>Результат рассмотрения жалобы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D4605E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38</w:t>
            </w:r>
          </w:p>
        </w:tc>
      </w:tr>
      <w:tr w:rsidR="009B0185" w:rsidRPr="00DA5027" w:rsidTr="00D4605E">
        <w:trPr>
          <w:trHeight w:val="23"/>
        </w:trPr>
        <w:tc>
          <w:tcPr>
            <w:tcW w:w="570" w:type="dxa"/>
            <w:shd w:val="clear" w:color="auto" w:fill="auto"/>
          </w:tcPr>
          <w:p w:rsidR="009B0185" w:rsidRPr="00DA5027" w:rsidRDefault="009B0185" w:rsidP="00D4605E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9B0185" w:rsidRPr="004C4450" w:rsidRDefault="009B0185" w:rsidP="00D4605E">
            <w:pPr>
              <w:tabs>
                <w:tab w:val="left" w:pos="567"/>
              </w:tabs>
              <w:rPr>
                <w:bCs/>
              </w:rPr>
            </w:pPr>
            <w:r w:rsidRPr="004C4450">
              <w:rPr>
                <w:bCs/>
              </w:rPr>
              <w:t>Порядок информирования заявителя о результатах рассмотрения жалобы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D4605E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39</w:t>
            </w:r>
          </w:p>
        </w:tc>
      </w:tr>
      <w:tr w:rsidR="009B0185" w:rsidRPr="00DA5027" w:rsidTr="00D4605E">
        <w:trPr>
          <w:trHeight w:val="23"/>
        </w:trPr>
        <w:tc>
          <w:tcPr>
            <w:tcW w:w="570" w:type="dxa"/>
            <w:shd w:val="clear" w:color="auto" w:fill="auto"/>
          </w:tcPr>
          <w:p w:rsidR="009B0185" w:rsidRPr="00DA5027" w:rsidRDefault="009B0185" w:rsidP="00D4605E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9B0185" w:rsidRPr="004C4450" w:rsidRDefault="009B0185" w:rsidP="00D4605E">
            <w:pPr>
              <w:tabs>
                <w:tab w:val="left" w:pos="567"/>
              </w:tabs>
              <w:rPr>
                <w:bCs/>
              </w:rPr>
            </w:pPr>
            <w:r w:rsidRPr="004C4450">
              <w:rPr>
                <w:bCs/>
              </w:rPr>
              <w:t>Порядок обжалования решения по жалобе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D4605E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39</w:t>
            </w:r>
          </w:p>
        </w:tc>
      </w:tr>
      <w:tr w:rsidR="009B0185" w:rsidRPr="00DA5027" w:rsidTr="00D4605E">
        <w:trPr>
          <w:trHeight w:val="23"/>
        </w:trPr>
        <w:tc>
          <w:tcPr>
            <w:tcW w:w="570" w:type="dxa"/>
            <w:shd w:val="clear" w:color="auto" w:fill="auto"/>
          </w:tcPr>
          <w:p w:rsidR="009B0185" w:rsidRPr="00DA5027" w:rsidRDefault="009B0185" w:rsidP="00D4605E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9B0185" w:rsidRPr="004C4450" w:rsidRDefault="009B0185" w:rsidP="00D4605E">
            <w:pPr>
              <w:tabs>
                <w:tab w:val="left" w:pos="567"/>
              </w:tabs>
              <w:rPr>
                <w:bCs/>
              </w:rPr>
            </w:pPr>
            <w:r w:rsidRPr="004C4450">
              <w:rPr>
                <w:bCs/>
              </w:rPr>
              <w:t>Право заявителя на получение информации и документов, необходимых для обоснования и рассмотрения жалобы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D4605E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39</w:t>
            </w:r>
          </w:p>
        </w:tc>
      </w:tr>
      <w:tr w:rsidR="009B0185" w:rsidRPr="00DA5027" w:rsidTr="00D4605E">
        <w:trPr>
          <w:trHeight w:val="23"/>
        </w:trPr>
        <w:tc>
          <w:tcPr>
            <w:tcW w:w="570" w:type="dxa"/>
            <w:shd w:val="clear" w:color="auto" w:fill="auto"/>
          </w:tcPr>
          <w:p w:rsidR="009B0185" w:rsidRPr="00DA5027" w:rsidRDefault="009B0185" w:rsidP="00D4605E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9B0185" w:rsidRPr="004C4450" w:rsidRDefault="009B0185" w:rsidP="00D4605E">
            <w:pPr>
              <w:tabs>
                <w:tab w:val="left" w:pos="567"/>
              </w:tabs>
              <w:rPr>
                <w:bCs/>
              </w:rPr>
            </w:pPr>
            <w:r w:rsidRPr="004C4450">
              <w:rPr>
                <w:bCs/>
              </w:rPr>
              <w:t>Способы информирования заявителей о порядке подачи и рассмотрения жалобы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D4605E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39</w:t>
            </w:r>
          </w:p>
        </w:tc>
      </w:tr>
      <w:tr w:rsidR="009B0185" w:rsidRPr="004C4450" w:rsidTr="00D4605E">
        <w:trPr>
          <w:trHeight w:val="23"/>
        </w:trPr>
        <w:tc>
          <w:tcPr>
            <w:tcW w:w="9220" w:type="dxa"/>
            <w:gridSpan w:val="2"/>
            <w:shd w:val="clear" w:color="auto" w:fill="auto"/>
          </w:tcPr>
          <w:p w:rsidR="009B0185" w:rsidRPr="004C4450" w:rsidRDefault="009B0185" w:rsidP="00D4605E">
            <w:pPr>
              <w:pStyle w:val="210"/>
              <w:snapToGrid w:val="0"/>
              <w:ind w:left="36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B0185" w:rsidRPr="004C4450" w:rsidRDefault="009B0185" w:rsidP="00D4605E">
            <w:pPr>
              <w:pStyle w:val="210"/>
              <w:snapToGrid w:val="0"/>
              <w:ind w:left="36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4450">
              <w:rPr>
                <w:rFonts w:ascii="Times New Roman" w:hAnsi="Times New Roman"/>
                <w:b/>
                <w:bCs/>
                <w:sz w:val="24"/>
                <w:szCs w:val="24"/>
              </w:rPr>
              <w:t>ПРИЛОЖЕНИЯ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4C4450" w:rsidRDefault="009B0185" w:rsidP="00D4605E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/>
                <w:bCs/>
              </w:rPr>
            </w:pPr>
          </w:p>
        </w:tc>
      </w:tr>
      <w:tr w:rsidR="009B0185" w:rsidRPr="00DA5027" w:rsidTr="00D4605E">
        <w:trPr>
          <w:trHeight w:val="23"/>
        </w:trPr>
        <w:tc>
          <w:tcPr>
            <w:tcW w:w="570" w:type="dxa"/>
            <w:shd w:val="clear" w:color="auto" w:fill="auto"/>
          </w:tcPr>
          <w:p w:rsidR="009B0185" w:rsidRPr="00DA5027" w:rsidRDefault="009B0185" w:rsidP="00D4605E">
            <w:pPr>
              <w:widowControl w:val="0"/>
              <w:numPr>
                <w:ilvl w:val="0"/>
                <w:numId w:val="27"/>
              </w:numPr>
              <w:autoSpaceDE w:val="0"/>
              <w:snapToGrid w:val="0"/>
              <w:ind w:left="357" w:hanging="357"/>
              <w:jc w:val="center"/>
            </w:pPr>
          </w:p>
        </w:tc>
        <w:tc>
          <w:tcPr>
            <w:tcW w:w="8650" w:type="dxa"/>
            <w:shd w:val="clear" w:color="auto" w:fill="auto"/>
          </w:tcPr>
          <w:p w:rsidR="009B0185" w:rsidRPr="00DA5027" w:rsidRDefault="009B0185" w:rsidP="00D4605E">
            <w:pPr>
              <w:rPr>
                <w:color w:val="000000"/>
              </w:rPr>
            </w:pPr>
            <w:r w:rsidRPr="00DA5027">
              <w:t>Список мест размещения интерактивных информационных терминалов предоставления государственных и муниципальных услуг в Удмуртской Республике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D4605E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40</w:t>
            </w:r>
          </w:p>
        </w:tc>
      </w:tr>
      <w:tr w:rsidR="009B0185" w:rsidRPr="00DA5027" w:rsidTr="00D4605E">
        <w:trPr>
          <w:trHeight w:val="23"/>
        </w:trPr>
        <w:tc>
          <w:tcPr>
            <w:tcW w:w="570" w:type="dxa"/>
            <w:shd w:val="clear" w:color="auto" w:fill="auto"/>
          </w:tcPr>
          <w:p w:rsidR="009B0185" w:rsidRPr="00DA5027" w:rsidRDefault="009B0185" w:rsidP="00D4605E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9B0185" w:rsidRPr="00DA5027" w:rsidRDefault="009B0185" w:rsidP="00D4605E">
            <w:pPr>
              <w:tabs>
                <w:tab w:val="left" w:pos="851"/>
              </w:tabs>
              <w:rPr>
                <w:color w:val="000000"/>
              </w:rPr>
            </w:pPr>
            <w:r w:rsidRPr="00DA5027">
              <w:rPr>
                <w:color w:val="000000"/>
              </w:rPr>
              <w:t xml:space="preserve">Форма заявления о предоставлении муниципальной услуги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D4605E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42</w:t>
            </w:r>
          </w:p>
        </w:tc>
      </w:tr>
      <w:tr w:rsidR="009B0185" w:rsidRPr="00DA5027" w:rsidTr="00D4605E">
        <w:trPr>
          <w:trHeight w:val="23"/>
        </w:trPr>
        <w:tc>
          <w:tcPr>
            <w:tcW w:w="570" w:type="dxa"/>
            <w:shd w:val="clear" w:color="auto" w:fill="auto"/>
          </w:tcPr>
          <w:p w:rsidR="009B0185" w:rsidRPr="00DA5027" w:rsidRDefault="009B0185" w:rsidP="00D4605E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9B0185" w:rsidRPr="00DA5027" w:rsidRDefault="009B0185" w:rsidP="00D4605E">
            <w:pPr>
              <w:tabs>
                <w:tab w:val="left" w:pos="1260"/>
              </w:tabs>
              <w:rPr>
                <w:color w:val="000000"/>
              </w:rPr>
            </w:pPr>
            <w:r w:rsidRPr="00DA5027">
              <w:t>Образец постановления Администрации муниципального образования «Глазовский район», являющегося результатом предоставления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D4605E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43</w:t>
            </w:r>
          </w:p>
        </w:tc>
      </w:tr>
      <w:tr w:rsidR="009B0185" w:rsidRPr="00DA5027" w:rsidTr="00D4605E">
        <w:trPr>
          <w:trHeight w:val="23"/>
        </w:trPr>
        <w:tc>
          <w:tcPr>
            <w:tcW w:w="570" w:type="dxa"/>
            <w:shd w:val="clear" w:color="auto" w:fill="auto"/>
          </w:tcPr>
          <w:p w:rsidR="009B0185" w:rsidRPr="00DA5027" w:rsidRDefault="009B0185" w:rsidP="00D4605E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9B0185" w:rsidRPr="00DA5027" w:rsidRDefault="009B0185" w:rsidP="00D4605E">
            <w:pPr>
              <w:tabs>
                <w:tab w:val="left" w:pos="851"/>
              </w:tabs>
              <w:rPr>
                <w:color w:val="000000"/>
              </w:rPr>
            </w:pPr>
            <w:r w:rsidRPr="00DA5027">
              <w:t>Образец письма Администрации муниципального образования «Глазовский район», содержащего решение об отказе в предоставлении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D4605E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44</w:t>
            </w:r>
          </w:p>
        </w:tc>
      </w:tr>
      <w:tr w:rsidR="009B0185" w:rsidRPr="00DA5027" w:rsidTr="00D4605E">
        <w:trPr>
          <w:trHeight w:val="23"/>
        </w:trPr>
        <w:tc>
          <w:tcPr>
            <w:tcW w:w="570" w:type="dxa"/>
            <w:shd w:val="clear" w:color="auto" w:fill="auto"/>
          </w:tcPr>
          <w:p w:rsidR="009B0185" w:rsidRPr="00DA5027" w:rsidRDefault="009B0185" w:rsidP="00D4605E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9B0185" w:rsidRPr="00DA5027" w:rsidRDefault="009B0185" w:rsidP="00D4605E">
            <w:pPr>
              <w:tabs>
                <w:tab w:val="left" w:pos="851"/>
              </w:tabs>
            </w:pPr>
            <w:r w:rsidRPr="00DA5027">
              <w:rPr>
                <w:color w:val="000000"/>
              </w:rPr>
              <w:t>Форма заявления об отзыве заявления на получение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D4605E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47</w:t>
            </w:r>
          </w:p>
        </w:tc>
      </w:tr>
      <w:tr w:rsidR="009B0185" w:rsidRPr="00DA5027" w:rsidTr="00D4605E">
        <w:trPr>
          <w:trHeight w:val="23"/>
        </w:trPr>
        <w:tc>
          <w:tcPr>
            <w:tcW w:w="570" w:type="dxa"/>
            <w:shd w:val="clear" w:color="auto" w:fill="auto"/>
          </w:tcPr>
          <w:p w:rsidR="009B0185" w:rsidRPr="00DA5027" w:rsidRDefault="009B0185" w:rsidP="00D4605E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9B0185" w:rsidRPr="00DA5027" w:rsidRDefault="009B0185" w:rsidP="00D4605E">
            <w:pPr>
              <w:pStyle w:val="a8"/>
              <w:widowControl w:val="0"/>
              <w:spacing w:after="0"/>
            </w:pPr>
            <w:r w:rsidRPr="00DA5027">
              <w:t>Блок-схема последовательности административных действий при предоставлении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D4605E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48</w:t>
            </w:r>
          </w:p>
        </w:tc>
      </w:tr>
      <w:tr w:rsidR="009B0185" w:rsidRPr="00DA5027" w:rsidTr="00D4605E">
        <w:trPr>
          <w:trHeight w:val="23"/>
        </w:trPr>
        <w:tc>
          <w:tcPr>
            <w:tcW w:w="570" w:type="dxa"/>
            <w:shd w:val="clear" w:color="auto" w:fill="auto"/>
          </w:tcPr>
          <w:p w:rsidR="009B0185" w:rsidRPr="00DA5027" w:rsidRDefault="009B0185" w:rsidP="00D4605E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9B0185" w:rsidRPr="00DA5027" w:rsidRDefault="009B0185" w:rsidP="00D4605E">
            <w:pPr>
              <w:pStyle w:val="a7"/>
              <w:spacing w:before="0" w:after="0"/>
            </w:pPr>
            <w:r w:rsidRPr="00DA5027">
              <w:t>Форма расписки о приеме документов от заявителя на предоставление муниципальной услуги, выдаваемая офисами «Мои документы»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D4605E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49</w:t>
            </w:r>
          </w:p>
        </w:tc>
      </w:tr>
      <w:tr w:rsidR="009B0185" w:rsidRPr="00DA5027" w:rsidTr="00D4605E">
        <w:trPr>
          <w:trHeight w:val="23"/>
        </w:trPr>
        <w:tc>
          <w:tcPr>
            <w:tcW w:w="570" w:type="dxa"/>
            <w:shd w:val="clear" w:color="auto" w:fill="auto"/>
          </w:tcPr>
          <w:p w:rsidR="009B0185" w:rsidRPr="00DA5027" w:rsidRDefault="009B0185" w:rsidP="00D4605E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9B0185" w:rsidRPr="00DA5027" w:rsidRDefault="009B0185" w:rsidP="00D4605E">
            <w:pPr>
              <w:suppressAutoHyphens w:val="0"/>
              <w:autoSpaceDE w:val="0"/>
              <w:autoSpaceDN w:val="0"/>
              <w:adjustRightInd w:val="0"/>
            </w:pPr>
            <w:r w:rsidRPr="00DA5027">
              <w:rPr>
                <w:lang w:eastAsia="ru-RU"/>
              </w:rPr>
              <w:t xml:space="preserve">Форма межведомственного запроса, направляемого в </w:t>
            </w:r>
            <w:r w:rsidRPr="00DA5027">
              <w:t xml:space="preserve">организации, участвующие в предоставлении муниципальной услуги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D4605E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50</w:t>
            </w:r>
          </w:p>
        </w:tc>
      </w:tr>
      <w:tr w:rsidR="009B0185" w:rsidRPr="00DA5027" w:rsidTr="00D4605E">
        <w:trPr>
          <w:trHeight w:val="23"/>
        </w:trPr>
        <w:tc>
          <w:tcPr>
            <w:tcW w:w="570" w:type="dxa"/>
            <w:shd w:val="clear" w:color="auto" w:fill="auto"/>
          </w:tcPr>
          <w:p w:rsidR="009B0185" w:rsidRPr="00DA5027" w:rsidRDefault="009B0185" w:rsidP="00D4605E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9B0185" w:rsidRPr="00DA5027" w:rsidRDefault="009B0185" w:rsidP="00D4605E">
            <w:pPr>
              <w:tabs>
                <w:tab w:val="left" w:pos="851"/>
              </w:tabs>
              <w:rPr>
                <w:lang w:eastAsia="ru-RU"/>
              </w:rPr>
            </w:pPr>
            <w:r w:rsidRPr="00DA5027">
              <w:rPr>
                <w:color w:val="000000"/>
              </w:rPr>
              <w:t>Форма заявления об устранении технических ошибок в документе, являющемся результатом предоставления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D4605E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56</w:t>
            </w:r>
          </w:p>
        </w:tc>
      </w:tr>
      <w:tr w:rsidR="009B0185" w:rsidRPr="00DA5027" w:rsidTr="00D4605E">
        <w:trPr>
          <w:trHeight w:val="23"/>
        </w:trPr>
        <w:tc>
          <w:tcPr>
            <w:tcW w:w="570" w:type="dxa"/>
            <w:shd w:val="clear" w:color="auto" w:fill="auto"/>
          </w:tcPr>
          <w:p w:rsidR="009B0185" w:rsidRPr="00DA5027" w:rsidRDefault="009B0185" w:rsidP="00D4605E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  <w:shd w:val="clear" w:color="auto" w:fill="auto"/>
          </w:tcPr>
          <w:p w:rsidR="009B0185" w:rsidRPr="00DA5027" w:rsidRDefault="009B0185" w:rsidP="00D4605E">
            <w:pPr>
              <w:tabs>
                <w:tab w:val="left" w:pos="851"/>
              </w:tabs>
              <w:rPr>
                <w:lang w:eastAsia="ru-RU"/>
              </w:rPr>
            </w:pPr>
            <w:r w:rsidRPr="00DA5027">
              <w:rPr>
                <w:color w:val="000000"/>
              </w:rPr>
              <w:t>Форма жалобы на действия (бездействие) Администрации Глазовского района, ее должностных лиц при предоставлении муниципальной услуги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0185" w:rsidRPr="00DA5027" w:rsidRDefault="009B0185" w:rsidP="00D4605E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57</w:t>
            </w:r>
          </w:p>
        </w:tc>
      </w:tr>
    </w:tbl>
    <w:p w:rsidR="009B0185" w:rsidRDefault="009B0185" w:rsidP="009B0185">
      <w:pPr>
        <w:jc w:val="center"/>
        <w:rPr>
          <w:b/>
        </w:rPr>
      </w:pPr>
    </w:p>
    <w:p w:rsidR="009B0185" w:rsidRPr="000154A5" w:rsidRDefault="009B0185" w:rsidP="009B0185">
      <w:pPr>
        <w:jc w:val="center"/>
        <w:rPr>
          <w:b/>
        </w:rPr>
      </w:pPr>
      <w:r w:rsidRPr="000154A5">
        <w:rPr>
          <w:b/>
        </w:rPr>
        <w:lastRenderedPageBreak/>
        <w:t xml:space="preserve">Раздел </w:t>
      </w:r>
      <w:r w:rsidRPr="000154A5">
        <w:rPr>
          <w:b/>
          <w:lang w:val="en-US"/>
        </w:rPr>
        <w:t>I</w:t>
      </w:r>
      <w:r w:rsidRPr="000154A5">
        <w:rPr>
          <w:b/>
        </w:rPr>
        <w:t>. ОБЩИЕ ПОЛОЖЕНИЯ</w:t>
      </w:r>
    </w:p>
    <w:p w:rsidR="009B0185" w:rsidRDefault="009B0185" w:rsidP="009B0185">
      <w:pPr>
        <w:jc w:val="center"/>
        <w:rPr>
          <w:b/>
        </w:rPr>
      </w:pPr>
    </w:p>
    <w:p w:rsidR="009B0185" w:rsidRPr="000154A5" w:rsidRDefault="009B0185" w:rsidP="009B0185">
      <w:pPr>
        <w:jc w:val="center"/>
        <w:rPr>
          <w:b/>
        </w:rPr>
      </w:pPr>
    </w:p>
    <w:p w:rsidR="009B0185" w:rsidRPr="000154A5" w:rsidRDefault="009B0185" w:rsidP="009B0185">
      <w:pPr>
        <w:jc w:val="center"/>
        <w:rPr>
          <w:b/>
        </w:rPr>
      </w:pPr>
      <w:r w:rsidRPr="000154A5">
        <w:rPr>
          <w:b/>
        </w:rPr>
        <w:t>Предмет регулирования</w:t>
      </w:r>
    </w:p>
    <w:p w:rsidR="009B0185" w:rsidRPr="008F20ED" w:rsidRDefault="009B0185" w:rsidP="009B0185">
      <w:pPr>
        <w:jc w:val="both"/>
      </w:pPr>
    </w:p>
    <w:p w:rsidR="009B0185" w:rsidRDefault="009B0185" w:rsidP="00582575">
      <w:pPr>
        <w:tabs>
          <w:tab w:val="left" w:pos="851"/>
        </w:tabs>
        <w:spacing w:line="100" w:lineRule="atLeast"/>
        <w:jc w:val="both"/>
        <w:rPr>
          <w:b/>
          <w:color w:val="000000"/>
        </w:rPr>
      </w:pPr>
      <w:r w:rsidRPr="00932E76">
        <w:t>1.</w:t>
      </w:r>
      <w:r>
        <w:t xml:space="preserve"> Административный регламент предоставления муниципальной услуги </w:t>
      </w:r>
      <w:r w:rsidR="00582575">
        <w:rPr>
          <w:b/>
          <w:bCs/>
        </w:rPr>
        <w:t>«Прием заявлений, документов, а также признание граждан нуждающимися в жилых помещениях в целях предоставления мер государственной поддержки в улучшении  жилищных условий</w:t>
      </w:r>
      <w:r w:rsidR="00582575" w:rsidRPr="003C08AA">
        <w:rPr>
          <w:b/>
          <w:bCs/>
        </w:rPr>
        <w:t>»</w:t>
      </w:r>
      <w:r w:rsidR="00582575">
        <w:rPr>
          <w:b/>
          <w:bCs/>
        </w:rPr>
        <w:t xml:space="preserve"> </w:t>
      </w:r>
      <w:r w:rsidR="00D4605E">
        <w:t xml:space="preserve"> </w:t>
      </w:r>
      <w:r>
        <w:t xml:space="preserve">(далее – Административный регламент, муниципальная услуга) разработан в целях повышения качества информационного обеспечения физических и юридических лиц, регламентации сроков, последовательности </w:t>
      </w:r>
      <w:r w:rsidRPr="00717E18">
        <w:t xml:space="preserve">административных </w:t>
      </w:r>
      <w:r>
        <w:t xml:space="preserve">действий (административных процедур) при осуществлении предоставления муниципальной услуги, а также </w:t>
      </w:r>
      <w:r w:rsidRPr="00E10917">
        <w:rPr>
          <w:color w:val="000000"/>
        </w:rPr>
        <w:t xml:space="preserve">соблюдения </w:t>
      </w:r>
      <w:r>
        <w:rPr>
          <w:color w:val="000000"/>
        </w:rPr>
        <w:t>следующих основных</w:t>
      </w:r>
      <w:r w:rsidRPr="00E10917">
        <w:rPr>
          <w:color w:val="000000"/>
        </w:rPr>
        <w:t xml:space="preserve"> принципов предоставления муниципальных услуг</w:t>
      </w:r>
      <w:r>
        <w:rPr>
          <w:color w:val="000000"/>
        </w:rPr>
        <w:t>:</w:t>
      </w:r>
    </w:p>
    <w:p w:rsidR="009B0185" w:rsidRDefault="009B0185" w:rsidP="009B0185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1) </w:t>
      </w:r>
      <w:r w:rsidRPr="00D0528E">
        <w:rPr>
          <w:color w:val="000000"/>
        </w:rPr>
        <w:t>правомерност</w:t>
      </w:r>
      <w:r>
        <w:rPr>
          <w:color w:val="000000"/>
        </w:rPr>
        <w:t>и</w:t>
      </w:r>
      <w:r w:rsidRPr="00D0528E">
        <w:rPr>
          <w:color w:val="000000"/>
        </w:rPr>
        <w:t xml:space="preserve"> предоставления </w:t>
      </w:r>
      <w:r>
        <w:rPr>
          <w:color w:val="000000"/>
        </w:rPr>
        <w:t>м</w:t>
      </w:r>
      <w:r w:rsidRPr="00D0528E">
        <w:rPr>
          <w:color w:val="000000"/>
        </w:rPr>
        <w:t>униципальной услуги;</w:t>
      </w:r>
    </w:p>
    <w:p w:rsidR="009B0185" w:rsidRDefault="009B0185" w:rsidP="009B0185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2) </w:t>
      </w:r>
      <w:r w:rsidRPr="001B405E">
        <w:rPr>
          <w:color w:val="000000"/>
        </w:rPr>
        <w:t>заявительн</w:t>
      </w:r>
      <w:r>
        <w:rPr>
          <w:color w:val="000000"/>
        </w:rPr>
        <w:t>ого</w:t>
      </w:r>
      <w:r w:rsidRPr="001B405E">
        <w:rPr>
          <w:color w:val="000000"/>
        </w:rPr>
        <w:t xml:space="preserve"> порядк</w:t>
      </w:r>
      <w:r>
        <w:rPr>
          <w:color w:val="000000"/>
        </w:rPr>
        <w:t>а</w:t>
      </w:r>
      <w:r w:rsidRPr="001B405E">
        <w:rPr>
          <w:color w:val="000000"/>
        </w:rPr>
        <w:t xml:space="preserve"> обращения за предоставлением </w:t>
      </w:r>
      <w:r>
        <w:rPr>
          <w:color w:val="000000"/>
        </w:rPr>
        <w:t>м</w:t>
      </w:r>
      <w:r w:rsidRPr="001B405E">
        <w:rPr>
          <w:color w:val="000000"/>
        </w:rPr>
        <w:t>униципальн</w:t>
      </w:r>
      <w:r>
        <w:rPr>
          <w:color w:val="000000"/>
        </w:rPr>
        <w:t>ой</w:t>
      </w:r>
      <w:r w:rsidRPr="001B405E">
        <w:rPr>
          <w:color w:val="000000"/>
        </w:rPr>
        <w:t xml:space="preserve"> услуг</w:t>
      </w:r>
      <w:r>
        <w:rPr>
          <w:color w:val="000000"/>
        </w:rPr>
        <w:t>и</w:t>
      </w:r>
      <w:r w:rsidRPr="001B405E">
        <w:rPr>
          <w:color w:val="000000"/>
        </w:rPr>
        <w:t>;</w:t>
      </w:r>
    </w:p>
    <w:p w:rsidR="009B0185" w:rsidRDefault="009B0185" w:rsidP="009B0185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3) </w:t>
      </w:r>
      <w:r w:rsidRPr="00D0528E">
        <w:rPr>
          <w:color w:val="000000"/>
        </w:rPr>
        <w:t>открытост</w:t>
      </w:r>
      <w:r>
        <w:rPr>
          <w:color w:val="000000"/>
        </w:rPr>
        <w:t>и</w:t>
      </w:r>
      <w:r w:rsidRPr="00D0528E">
        <w:rPr>
          <w:color w:val="000000"/>
        </w:rPr>
        <w:t xml:space="preserve"> деятельности органов местного самоуправления;</w:t>
      </w:r>
    </w:p>
    <w:p w:rsidR="009B0185" w:rsidRPr="00D0528E" w:rsidRDefault="009B0185" w:rsidP="009B0185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4) </w:t>
      </w:r>
      <w:r w:rsidRPr="00D0528E">
        <w:rPr>
          <w:color w:val="000000"/>
        </w:rPr>
        <w:t>доступност</w:t>
      </w:r>
      <w:r>
        <w:rPr>
          <w:color w:val="000000"/>
        </w:rPr>
        <w:t>и</w:t>
      </w:r>
      <w:r w:rsidRPr="00D0528E">
        <w:rPr>
          <w:color w:val="000000"/>
        </w:rPr>
        <w:t xml:space="preserve"> обращения за предоставлением </w:t>
      </w:r>
      <w:r>
        <w:rPr>
          <w:color w:val="000000"/>
        </w:rPr>
        <w:t>м</w:t>
      </w:r>
      <w:r w:rsidRPr="00D0528E">
        <w:rPr>
          <w:color w:val="000000"/>
        </w:rPr>
        <w:t xml:space="preserve">униципальной услуги, в том </w:t>
      </w:r>
      <w:r>
        <w:rPr>
          <w:color w:val="000000"/>
        </w:rPr>
        <w:t xml:space="preserve">числе для лиц с ограниченными </w:t>
      </w:r>
      <w:r w:rsidRPr="00D0528E">
        <w:rPr>
          <w:color w:val="000000"/>
        </w:rPr>
        <w:t>возможностями;</w:t>
      </w:r>
    </w:p>
    <w:p w:rsidR="009B0185" w:rsidRPr="00D0528E" w:rsidRDefault="009B0185" w:rsidP="009B0185">
      <w:pPr>
        <w:tabs>
          <w:tab w:val="left" w:pos="540"/>
        </w:tabs>
        <w:ind w:firstLine="709"/>
        <w:jc w:val="both"/>
        <w:rPr>
          <w:color w:val="000000"/>
        </w:rPr>
      </w:pPr>
      <w:r w:rsidRPr="00932E76">
        <w:rPr>
          <w:b/>
          <w:color w:val="000000"/>
        </w:rPr>
        <w:t>2.</w:t>
      </w:r>
      <w:r>
        <w:rPr>
          <w:color w:val="000000"/>
        </w:rPr>
        <w:t xml:space="preserve"> При предоставлении муниципальной услуги должны быть обеспечены следующие права заявителей:</w:t>
      </w:r>
    </w:p>
    <w:p w:rsidR="009B0185" w:rsidRPr="00D0528E" w:rsidRDefault="009B0185" w:rsidP="009B0185">
      <w:pPr>
        <w:ind w:firstLine="709"/>
        <w:jc w:val="both"/>
        <w:rPr>
          <w:color w:val="000000"/>
        </w:rPr>
      </w:pPr>
      <w:r>
        <w:rPr>
          <w:color w:val="000000"/>
        </w:rPr>
        <w:t>1) получение</w:t>
      </w:r>
      <w:r w:rsidRPr="00D0528E">
        <w:rPr>
          <w:color w:val="000000"/>
        </w:rPr>
        <w:t xml:space="preserve"> </w:t>
      </w:r>
      <w:r>
        <w:rPr>
          <w:color w:val="000000"/>
        </w:rPr>
        <w:t>м</w:t>
      </w:r>
      <w:r w:rsidRPr="00D0528E">
        <w:rPr>
          <w:color w:val="000000"/>
        </w:rPr>
        <w:t>униципальн</w:t>
      </w:r>
      <w:r>
        <w:rPr>
          <w:color w:val="000000"/>
        </w:rPr>
        <w:t>ой</w:t>
      </w:r>
      <w:r w:rsidRPr="00D0528E">
        <w:rPr>
          <w:color w:val="000000"/>
        </w:rPr>
        <w:t xml:space="preserve"> услуг</w:t>
      </w:r>
      <w:r>
        <w:rPr>
          <w:color w:val="000000"/>
        </w:rPr>
        <w:t>и</w:t>
      </w:r>
      <w:r w:rsidRPr="00D0528E">
        <w:rPr>
          <w:color w:val="000000"/>
        </w:rPr>
        <w:t xml:space="preserve"> в соответствии со стандартом предоставления </w:t>
      </w:r>
      <w:r>
        <w:rPr>
          <w:color w:val="000000"/>
        </w:rPr>
        <w:t>м</w:t>
      </w:r>
      <w:r w:rsidRPr="00D0528E">
        <w:rPr>
          <w:color w:val="000000"/>
        </w:rPr>
        <w:t>униципальной услуги;</w:t>
      </w:r>
    </w:p>
    <w:p w:rsidR="009B0185" w:rsidRPr="00D0528E" w:rsidRDefault="009B0185" w:rsidP="009B0185">
      <w:pPr>
        <w:ind w:firstLine="708"/>
        <w:jc w:val="both"/>
        <w:rPr>
          <w:color w:val="000000"/>
        </w:rPr>
      </w:pPr>
      <w:r>
        <w:rPr>
          <w:color w:val="000000"/>
        </w:rPr>
        <w:t>2) получение полной, актуальной и</w:t>
      </w:r>
      <w:r w:rsidRPr="00D0528E">
        <w:rPr>
          <w:color w:val="000000"/>
        </w:rPr>
        <w:t xml:space="preserve"> достоверн</w:t>
      </w:r>
      <w:r>
        <w:rPr>
          <w:color w:val="000000"/>
        </w:rPr>
        <w:t>ой</w:t>
      </w:r>
      <w:r w:rsidRPr="00D0528E">
        <w:rPr>
          <w:color w:val="000000"/>
        </w:rPr>
        <w:t xml:space="preserve"> информаци</w:t>
      </w:r>
      <w:r>
        <w:rPr>
          <w:color w:val="000000"/>
        </w:rPr>
        <w:t>и</w:t>
      </w:r>
      <w:r w:rsidRPr="00D0528E">
        <w:rPr>
          <w:color w:val="000000"/>
        </w:rPr>
        <w:t xml:space="preserve"> о порядке предоставления </w:t>
      </w:r>
      <w:r>
        <w:rPr>
          <w:color w:val="000000"/>
        </w:rPr>
        <w:t>м</w:t>
      </w:r>
      <w:r w:rsidRPr="00D0528E">
        <w:rPr>
          <w:color w:val="000000"/>
        </w:rPr>
        <w:t xml:space="preserve">униципальной </w:t>
      </w:r>
      <w:r>
        <w:rPr>
          <w:color w:val="000000"/>
        </w:rPr>
        <w:t>услуги</w:t>
      </w:r>
      <w:r w:rsidRPr="00D0528E">
        <w:rPr>
          <w:color w:val="000000"/>
        </w:rPr>
        <w:t xml:space="preserve">; </w:t>
      </w:r>
    </w:p>
    <w:p w:rsidR="009B0185" w:rsidRPr="00D0528E" w:rsidRDefault="009B0185" w:rsidP="009B0185">
      <w:pPr>
        <w:ind w:firstLine="708"/>
        <w:jc w:val="both"/>
        <w:rPr>
          <w:color w:val="000000"/>
        </w:rPr>
      </w:pPr>
      <w:r>
        <w:rPr>
          <w:color w:val="000000"/>
        </w:rPr>
        <w:t>3) возможность получения муниципальной услуги</w:t>
      </w:r>
      <w:r w:rsidRPr="00D0528E">
        <w:rPr>
          <w:color w:val="000000"/>
        </w:rPr>
        <w:t xml:space="preserve"> по принципу «одного окна»</w:t>
      </w:r>
      <w:r>
        <w:rPr>
          <w:color w:val="000000"/>
        </w:rPr>
        <w:t xml:space="preserve"> и</w:t>
      </w:r>
      <w:r w:rsidRPr="00D0528E">
        <w:rPr>
          <w:color w:val="000000"/>
        </w:rPr>
        <w:t xml:space="preserve"> в электронной форме</w:t>
      </w:r>
      <w:r>
        <w:rPr>
          <w:color w:val="000000"/>
        </w:rPr>
        <w:t>,</w:t>
      </w:r>
      <w:r w:rsidRPr="004E628B">
        <w:rPr>
          <w:color w:val="000000"/>
        </w:rPr>
        <w:t xml:space="preserve"> </w:t>
      </w:r>
      <w:r w:rsidRPr="00D0528E">
        <w:rPr>
          <w:color w:val="000000"/>
        </w:rPr>
        <w:t xml:space="preserve">если это не запрещено </w:t>
      </w:r>
      <w:r>
        <w:rPr>
          <w:color w:val="000000"/>
        </w:rPr>
        <w:t>действующим законодательством;</w:t>
      </w:r>
    </w:p>
    <w:p w:rsidR="009B0185" w:rsidRPr="00D0528E" w:rsidRDefault="009B0185" w:rsidP="009B0185">
      <w:pPr>
        <w:ind w:firstLine="709"/>
        <w:jc w:val="both"/>
        <w:rPr>
          <w:color w:val="000000"/>
        </w:rPr>
      </w:pPr>
      <w:r>
        <w:rPr>
          <w:color w:val="000000"/>
        </w:rPr>
        <w:t>4) реализация</w:t>
      </w:r>
      <w:r w:rsidRPr="00D0528E">
        <w:rPr>
          <w:color w:val="000000"/>
        </w:rPr>
        <w:t xml:space="preserve"> прав</w:t>
      </w:r>
      <w:r>
        <w:rPr>
          <w:color w:val="000000"/>
        </w:rPr>
        <w:t>а заявителей</w:t>
      </w:r>
      <w:r w:rsidRPr="00D0528E">
        <w:rPr>
          <w:color w:val="000000"/>
        </w:rPr>
        <w:t xml:space="preserve"> на досудебное (внесудебное) рассмотрение жалоб (претен</w:t>
      </w:r>
      <w:r>
        <w:rPr>
          <w:color w:val="000000"/>
        </w:rPr>
        <w:t>зий) в процессе предоставления м</w:t>
      </w:r>
      <w:r w:rsidRPr="00D0528E">
        <w:rPr>
          <w:color w:val="000000"/>
        </w:rPr>
        <w:t>униципальной услуги.</w:t>
      </w:r>
    </w:p>
    <w:p w:rsidR="009B0185" w:rsidRDefault="009B0185" w:rsidP="009B0185">
      <w:pPr>
        <w:jc w:val="center"/>
        <w:rPr>
          <w:b/>
        </w:rPr>
      </w:pPr>
    </w:p>
    <w:p w:rsidR="009B0185" w:rsidRDefault="009B0185" w:rsidP="009B0185">
      <w:pPr>
        <w:jc w:val="center"/>
        <w:rPr>
          <w:b/>
        </w:rPr>
      </w:pPr>
    </w:p>
    <w:p w:rsidR="009B0185" w:rsidRPr="00E973AC" w:rsidRDefault="009B0185" w:rsidP="009B0185">
      <w:pPr>
        <w:jc w:val="center"/>
        <w:rPr>
          <w:b/>
        </w:rPr>
      </w:pPr>
      <w:r w:rsidRPr="00E973AC">
        <w:rPr>
          <w:b/>
        </w:rPr>
        <w:t>Круг заявителей</w:t>
      </w:r>
    </w:p>
    <w:p w:rsidR="009B0185" w:rsidRDefault="009B0185" w:rsidP="009B0185">
      <w:pPr>
        <w:jc w:val="center"/>
        <w:rPr>
          <w:b/>
        </w:rPr>
      </w:pPr>
    </w:p>
    <w:p w:rsidR="00582575" w:rsidRDefault="009B0185" w:rsidP="00582575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</w:rPr>
      </w:pPr>
      <w:r w:rsidRPr="00932E76">
        <w:rPr>
          <w:b/>
        </w:rPr>
        <w:t>3.</w:t>
      </w:r>
      <w:r w:rsidR="00D4605E" w:rsidRPr="00A80A8B">
        <w:t xml:space="preserve">    </w:t>
      </w:r>
      <w:r w:rsidR="00582575">
        <w:t xml:space="preserve">    В качестве заявителей могут </w:t>
      </w:r>
      <w:r w:rsidR="00582575">
        <w:rPr>
          <w:rFonts w:cs="Calibri"/>
        </w:rPr>
        <w:t>выступать молодые семьи, в а также неполные молодые семьи, состоящие из одного молодого родителя, являющегося гражданином Российской Федерации, и одного и более детей, соответствующие следующим условиям:</w:t>
      </w:r>
    </w:p>
    <w:p w:rsidR="00582575" w:rsidRDefault="00582575" w:rsidP="00582575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</w:rPr>
      </w:pPr>
      <w:r>
        <w:rPr>
          <w:rFonts w:cs="Calibri"/>
        </w:rPr>
        <w:t xml:space="preserve">а) возраст каждого из супругов либо одного родителя в неполной семье на день принятия Министерством решения о включении молодой семьи - участницы </w:t>
      </w:r>
      <w:hyperlink r:id="rId8" w:history="1">
        <w:r>
          <w:rPr>
            <w:rFonts w:cs="Calibri"/>
            <w:color w:val="0000FF"/>
          </w:rPr>
          <w:t>подпрограммы</w:t>
        </w:r>
      </w:hyperlink>
      <w:r>
        <w:rPr>
          <w:rFonts w:cs="Calibri"/>
        </w:rPr>
        <w:t xml:space="preserve"> в список претендентов на получение социальной выплаты в планируемом году не превышает 35 лет;</w:t>
      </w:r>
    </w:p>
    <w:p w:rsidR="00582575" w:rsidRDefault="00582575" w:rsidP="00582575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</w:rPr>
      </w:pPr>
      <w:r>
        <w:rPr>
          <w:rFonts w:cs="Calibri"/>
        </w:rPr>
        <w:t>б) наличие у семьи доходов, позволяющих получить кредит, либо иных денежных средств, достаточных для оплаты расчетной (средней) стоимости жилья в части, превышающей размер предоставляемой социальной выплаты.</w:t>
      </w:r>
    </w:p>
    <w:p w:rsidR="00582575" w:rsidRPr="00442BBE" w:rsidRDefault="00582575" w:rsidP="00582575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</w:rPr>
      </w:pPr>
      <w:r>
        <w:rPr>
          <w:rFonts w:cs="Calibri"/>
        </w:rPr>
        <w:t>в) супруги (одинокий родитель) молодой семьи ранее не использовали право на улучшение жилищных условий с использованием мер государственной поддержки за счет средств федерального бюджета, бюджета Удмуртской Республики и (или) местных бюджетов.</w:t>
      </w:r>
      <w:r>
        <w:tab/>
      </w:r>
    </w:p>
    <w:p w:rsidR="009B0185" w:rsidRDefault="009B0185" w:rsidP="00582575">
      <w:pPr>
        <w:jc w:val="both"/>
        <w:textAlignment w:val="baseline"/>
      </w:pPr>
    </w:p>
    <w:p w:rsidR="009B0185" w:rsidRDefault="009B0185" w:rsidP="009B0185">
      <w:pPr>
        <w:jc w:val="both"/>
        <w:rPr>
          <w:b/>
        </w:rPr>
      </w:pPr>
    </w:p>
    <w:p w:rsidR="009B0185" w:rsidRPr="00A929B2" w:rsidRDefault="009B0185" w:rsidP="009B0185">
      <w:pPr>
        <w:jc w:val="center"/>
        <w:rPr>
          <w:b/>
        </w:rPr>
      </w:pPr>
      <w:r w:rsidRPr="00A929B2">
        <w:rPr>
          <w:b/>
        </w:rPr>
        <w:t xml:space="preserve">Информация о месте нахождения и графике работы </w:t>
      </w:r>
    </w:p>
    <w:p w:rsidR="009B0185" w:rsidRPr="00A929B2" w:rsidRDefault="009B0185" w:rsidP="009B0185">
      <w:pPr>
        <w:jc w:val="center"/>
        <w:rPr>
          <w:b/>
        </w:rPr>
      </w:pPr>
      <w:r w:rsidRPr="00A929B2">
        <w:rPr>
          <w:b/>
        </w:rPr>
        <w:t>исполнителя муниципальной услуги</w:t>
      </w:r>
    </w:p>
    <w:p w:rsidR="009B0185" w:rsidRDefault="009B0185" w:rsidP="009B0185">
      <w:pPr>
        <w:jc w:val="center"/>
        <w:rPr>
          <w:b/>
        </w:rPr>
      </w:pPr>
    </w:p>
    <w:p w:rsidR="009B0185" w:rsidRDefault="009B0185" w:rsidP="009B0185">
      <w:pPr>
        <w:pStyle w:val="a7"/>
        <w:spacing w:before="0" w:after="0"/>
        <w:ind w:firstLine="708"/>
        <w:jc w:val="both"/>
      </w:pPr>
      <w:r w:rsidRPr="00932E76">
        <w:rPr>
          <w:b/>
        </w:rPr>
        <w:t>4.</w:t>
      </w:r>
      <w:r>
        <w:t xml:space="preserve"> </w:t>
      </w:r>
      <w:r w:rsidRPr="000A29AD">
        <w:t>Исполнителем</w:t>
      </w:r>
      <w:r>
        <w:t xml:space="preserve"> муниципальной услуги является Администрация муниципального образования «Глазовский район» (далее – Администрация Глазовского района). </w:t>
      </w:r>
    </w:p>
    <w:p w:rsidR="009B0185" w:rsidRPr="00521CDF" w:rsidRDefault="009B0185" w:rsidP="009B0185">
      <w:pPr>
        <w:pStyle w:val="a7"/>
        <w:spacing w:before="0" w:after="0"/>
        <w:ind w:firstLine="708"/>
        <w:jc w:val="both"/>
      </w:pPr>
      <w:r>
        <w:lastRenderedPageBreak/>
        <w:t xml:space="preserve">Структурным подразделением Администрации Глазовского района, ответственным за </w:t>
      </w:r>
      <w:r w:rsidRPr="00521CDF">
        <w:t xml:space="preserve">предоставление муниципальной услуги, является отдел </w:t>
      </w:r>
      <w:r>
        <w:t>жилищно-коммунального хозяйства, транспорта и связи</w:t>
      </w:r>
      <w:r w:rsidRPr="00521CDF">
        <w:t xml:space="preserve">. 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 w:rsidRPr="00932E76">
        <w:rPr>
          <w:b/>
        </w:rPr>
        <w:t>5.</w:t>
      </w:r>
      <w:r>
        <w:t xml:space="preserve"> В целях реализации права заявителей на получение муниципальной услуги по принципу «одного окна» прием заявлений, консультирование и выдача результатов предоставления муниципальной услуги обеспечено в </w:t>
      </w:r>
      <w:r w:rsidRPr="00EA57CB">
        <w:t>территориально обособленных структурных подразделени</w:t>
      </w:r>
      <w:r>
        <w:t>ях</w:t>
      </w:r>
      <w:r w:rsidRPr="00EA57CB">
        <w:t xml:space="preserve"> </w:t>
      </w:r>
      <w:r>
        <w:t>автономного учреждения</w:t>
      </w:r>
      <w:r w:rsidRPr="00EA57CB">
        <w:t xml:space="preserve"> «Многофункциональный центр предоставления государственных и муниципальных услуг</w:t>
      </w:r>
      <w:r>
        <w:t xml:space="preserve"> Удмуртской Республики» в Глазовском районе (далее – офисы «Мои документы» в Глазовском районе).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 w:rsidRPr="00932E76">
        <w:rPr>
          <w:b/>
        </w:rPr>
        <w:t>6.</w:t>
      </w:r>
      <w:r>
        <w:t xml:space="preserve"> </w:t>
      </w:r>
      <w:r w:rsidRPr="00EA57CB">
        <w:t xml:space="preserve">Информирование по вопросам предоставления муниципальной услуги </w:t>
      </w:r>
      <w:r w:rsidRPr="00521CDF">
        <w:t xml:space="preserve">осуществляют специалисты отдела </w:t>
      </w:r>
      <w:r>
        <w:t>жилищно-коммунального хозяйства, транспорта и связи</w:t>
      </w:r>
      <w:r w:rsidRPr="00521CDF">
        <w:t xml:space="preserve"> Администрации Глазовского</w:t>
      </w:r>
      <w:r>
        <w:t xml:space="preserve"> района и</w:t>
      </w:r>
      <w:r w:rsidRPr="00EA57CB">
        <w:t xml:space="preserve"> работники </w:t>
      </w:r>
      <w:r>
        <w:t xml:space="preserve">офисов «Мои документы» в Глазовском районе </w:t>
      </w:r>
      <w:r w:rsidRPr="00453535">
        <w:t xml:space="preserve">в местах приема заявлений </w:t>
      </w:r>
      <w:r w:rsidRPr="005479B3">
        <w:rPr>
          <w:color w:val="7030A0"/>
        </w:rPr>
        <w:t xml:space="preserve">(пункт </w:t>
      </w:r>
      <w:r>
        <w:rPr>
          <w:color w:val="7030A0"/>
        </w:rPr>
        <w:t>5</w:t>
      </w:r>
      <w:r w:rsidRPr="005479B3">
        <w:rPr>
          <w:color w:val="7030A0"/>
        </w:rPr>
        <w:t>7 настоящего Административного регламента)</w:t>
      </w:r>
      <w:r w:rsidRPr="00FA0CEC">
        <w:rPr>
          <w:color w:val="FF0000"/>
        </w:rPr>
        <w:t xml:space="preserve"> </w:t>
      </w:r>
      <w:r w:rsidRPr="00453535">
        <w:t xml:space="preserve">при личном обращении заявителей, по телефону или по запросу в порядке, установленном законодательством Российской Федерации. </w:t>
      </w:r>
    </w:p>
    <w:p w:rsidR="009B0185" w:rsidRPr="00D93E7E" w:rsidRDefault="009B0185" w:rsidP="009B0185">
      <w:pPr>
        <w:ind w:firstLine="708"/>
        <w:jc w:val="both"/>
      </w:pPr>
      <w:r w:rsidRPr="00932E76">
        <w:rPr>
          <w:b/>
        </w:rPr>
        <w:t>7.</w:t>
      </w:r>
      <w:r w:rsidRPr="00D93E7E">
        <w:t xml:space="preserve"> </w:t>
      </w:r>
      <w:r>
        <w:t xml:space="preserve">Контактные </w:t>
      </w:r>
      <w:r w:rsidRPr="00521CDF">
        <w:t xml:space="preserve">данные отдела </w:t>
      </w:r>
      <w:r>
        <w:t>жилищно-коммунального хозяйства, транспорта и связи</w:t>
      </w:r>
      <w:r w:rsidRPr="00521CDF">
        <w:t xml:space="preserve"> Администрации</w:t>
      </w:r>
      <w:r w:rsidRPr="00D93E7E">
        <w:t xml:space="preserve"> Глазовского района:</w:t>
      </w:r>
    </w:p>
    <w:p w:rsidR="009B0185" w:rsidRPr="0070069C" w:rsidRDefault="009B0185" w:rsidP="009B0185">
      <w:pPr>
        <w:jc w:val="both"/>
      </w:pPr>
      <w:r w:rsidRPr="0070069C">
        <w:t xml:space="preserve"> </w:t>
      </w:r>
      <w:r w:rsidRPr="0070069C">
        <w:tab/>
        <w:t>1) Адрес: 427621, Удмуртская Республика, г. Глазов, ул. Молодой гвардии, д. 22а, 1 этаж, кабинет № 109.</w:t>
      </w:r>
    </w:p>
    <w:p w:rsidR="009B0185" w:rsidRPr="0070069C" w:rsidRDefault="009B0185" w:rsidP="009B0185">
      <w:pPr>
        <w:ind w:firstLine="708"/>
        <w:jc w:val="both"/>
      </w:pPr>
      <w:r w:rsidRPr="0070069C">
        <w:t>2) Телефон: (341-41) 5-27-70</w:t>
      </w:r>
      <w:r>
        <w:t>, 7-12-47</w:t>
      </w:r>
      <w:r w:rsidRPr="0070069C">
        <w:t>.</w:t>
      </w:r>
    </w:p>
    <w:p w:rsidR="009B0185" w:rsidRPr="0070069C" w:rsidRDefault="009B0185" w:rsidP="009B0185">
      <w:pPr>
        <w:ind w:firstLine="708"/>
        <w:jc w:val="both"/>
      </w:pPr>
      <w:r w:rsidRPr="0070069C">
        <w:t>3) Факс: (341-41) 2-25-75.</w:t>
      </w:r>
    </w:p>
    <w:p w:rsidR="009B0185" w:rsidRPr="0070069C" w:rsidRDefault="009B0185" w:rsidP="009B0185">
      <w:pPr>
        <w:ind w:firstLine="708"/>
        <w:jc w:val="both"/>
      </w:pPr>
      <w:r w:rsidRPr="0070069C">
        <w:t xml:space="preserve">4) Адрес электронной почты: </w:t>
      </w:r>
      <w:hyperlink r:id="rId9" w:history="1">
        <w:r w:rsidRPr="0070069C">
          <w:rPr>
            <w:rStyle w:val="a3"/>
            <w:lang w:val="en-US"/>
          </w:rPr>
          <w:t>gkh</w:t>
        </w:r>
        <w:r w:rsidRPr="0070069C">
          <w:rPr>
            <w:rStyle w:val="a3"/>
          </w:rPr>
          <w:t>@glazrayon.ru</w:t>
        </w:r>
      </w:hyperlink>
      <w:r w:rsidRPr="0070069C">
        <w:t xml:space="preserve">, </w:t>
      </w:r>
      <w:hyperlink r:id="rId10" w:history="1">
        <w:r w:rsidRPr="0070069C">
          <w:rPr>
            <w:rStyle w:val="a3"/>
            <w:lang w:val="en-US"/>
          </w:rPr>
          <w:t>gkh</w:t>
        </w:r>
        <w:r w:rsidRPr="0070069C">
          <w:rPr>
            <w:rStyle w:val="a3"/>
          </w:rPr>
          <w:t>-</w:t>
        </w:r>
        <w:r w:rsidRPr="0070069C">
          <w:rPr>
            <w:rStyle w:val="a3"/>
            <w:lang w:val="en-US"/>
          </w:rPr>
          <w:t>glazrayon</w:t>
        </w:r>
        <w:r w:rsidRPr="0070069C">
          <w:rPr>
            <w:rStyle w:val="a3"/>
          </w:rPr>
          <w:t>@</w:t>
        </w:r>
        <w:r w:rsidRPr="0070069C">
          <w:rPr>
            <w:rStyle w:val="a3"/>
            <w:lang w:val="en-US"/>
          </w:rPr>
          <w:t>mail</w:t>
        </w:r>
        <w:r w:rsidRPr="0070069C">
          <w:rPr>
            <w:rStyle w:val="a3"/>
          </w:rPr>
          <w:t>.</w:t>
        </w:r>
        <w:r w:rsidRPr="0070069C">
          <w:rPr>
            <w:rStyle w:val="a3"/>
            <w:lang w:val="en-US"/>
          </w:rPr>
          <w:t>ru</w:t>
        </w:r>
      </w:hyperlink>
      <w:r w:rsidRPr="0070069C">
        <w:t xml:space="preserve">. </w:t>
      </w:r>
    </w:p>
    <w:p w:rsidR="009B0185" w:rsidRPr="0015618C" w:rsidRDefault="009B0185" w:rsidP="009B0185">
      <w:pPr>
        <w:ind w:firstLine="708"/>
        <w:jc w:val="both"/>
      </w:pPr>
      <w:r w:rsidRPr="0015618C">
        <w:rPr>
          <w:b/>
        </w:rPr>
        <w:t>8.</w:t>
      </w:r>
      <w:r w:rsidRPr="0015618C">
        <w:t xml:space="preserve"> График работы отдела жилищно-коммунального хозяйства, транспорта и связи Администрации Глазовского района: понедельник, вторник  с 8.00 час. до 17.00 час. (перерыв с 12.00 час. до 13.00 час.).  </w:t>
      </w:r>
    </w:p>
    <w:p w:rsidR="009B0185" w:rsidRPr="0015618C" w:rsidRDefault="009B0185" w:rsidP="009B0185">
      <w:pPr>
        <w:ind w:firstLine="708"/>
        <w:jc w:val="both"/>
      </w:pPr>
      <w:r w:rsidRPr="0015618C">
        <w:t>Неприемные дни – среда, четверг, пятница.</w:t>
      </w:r>
    </w:p>
    <w:p w:rsidR="009B0185" w:rsidRDefault="009B0185" w:rsidP="009B0185">
      <w:pPr>
        <w:ind w:firstLine="708"/>
        <w:jc w:val="both"/>
      </w:pPr>
      <w:r>
        <w:t>Выходные дни – суббота, воскресенье, праздничные дни.</w:t>
      </w:r>
    </w:p>
    <w:p w:rsidR="009B0185" w:rsidRDefault="009B0185" w:rsidP="009B0185">
      <w:pPr>
        <w:ind w:firstLine="708"/>
        <w:jc w:val="both"/>
      </w:pPr>
      <w:r>
        <w:t>В предпраздничные дни рабочий день сокращается на 1 час.</w:t>
      </w:r>
    </w:p>
    <w:p w:rsidR="009B0185" w:rsidRPr="0015618C" w:rsidRDefault="009B0185" w:rsidP="009B0185">
      <w:pPr>
        <w:ind w:firstLine="708"/>
        <w:jc w:val="both"/>
      </w:pPr>
      <w:r w:rsidRPr="0015618C">
        <w:t>Время регламентированных перерывов специалистов, оказывающих муниципальную услугу, установлено с 10.00 до 10.15 час., с 15.00 до 15.15 час.</w:t>
      </w:r>
    </w:p>
    <w:p w:rsidR="009B0185" w:rsidRDefault="009B0185" w:rsidP="009B0185">
      <w:pPr>
        <w:ind w:firstLine="708"/>
        <w:jc w:val="both"/>
      </w:pPr>
      <w:r>
        <w:rPr>
          <w:b/>
        </w:rPr>
        <w:t>9</w:t>
      </w:r>
      <w:r w:rsidRPr="00932E76">
        <w:rPr>
          <w:b/>
        </w:rPr>
        <w:t>.</w:t>
      </w:r>
      <w:r>
        <w:t xml:space="preserve"> Контактные данные заместителя главы Администрации Глазовского района, курирующего жилищные вопросы:</w:t>
      </w:r>
    </w:p>
    <w:p w:rsidR="009B0185" w:rsidRPr="00BD565E" w:rsidRDefault="009B0185" w:rsidP="009B0185">
      <w:pPr>
        <w:jc w:val="both"/>
        <w:rPr>
          <w:color w:val="0070C0"/>
        </w:rPr>
      </w:pPr>
      <w:r>
        <w:tab/>
        <w:t xml:space="preserve">1) Адрес: </w:t>
      </w:r>
      <w:r w:rsidRPr="00A032A0">
        <w:t>427621,</w:t>
      </w:r>
      <w:r>
        <w:t xml:space="preserve"> Удмуртская Республика, г. Глазов, ул. Молодой гвардии, д. 22а, </w:t>
      </w:r>
      <w:r>
        <w:rPr>
          <w:color w:val="0070C0"/>
        </w:rPr>
        <w:t>4</w:t>
      </w:r>
      <w:r w:rsidRPr="00BD565E">
        <w:rPr>
          <w:color w:val="0070C0"/>
        </w:rPr>
        <w:t xml:space="preserve"> этаж, кабинет № </w:t>
      </w:r>
      <w:r>
        <w:rPr>
          <w:color w:val="0070C0"/>
        </w:rPr>
        <w:t>413</w:t>
      </w:r>
      <w:r w:rsidRPr="00BD565E">
        <w:rPr>
          <w:color w:val="0070C0"/>
        </w:rPr>
        <w:t>.</w:t>
      </w:r>
    </w:p>
    <w:p w:rsidR="009B0185" w:rsidRPr="00BD565E" w:rsidRDefault="009B0185" w:rsidP="009B0185">
      <w:pPr>
        <w:ind w:firstLine="708"/>
        <w:jc w:val="both"/>
        <w:rPr>
          <w:color w:val="0070C0"/>
        </w:rPr>
      </w:pPr>
      <w:r w:rsidRPr="00BD565E">
        <w:rPr>
          <w:color w:val="0070C0"/>
        </w:rPr>
        <w:t xml:space="preserve">2) Телефон: (341-41) </w:t>
      </w:r>
      <w:r>
        <w:rPr>
          <w:color w:val="0070C0"/>
        </w:rPr>
        <w:t>7-20-52</w:t>
      </w:r>
      <w:r w:rsidRPr="00BD565E">
        <w:rPr>
          <w:color w:val="0070C0"/>
        </w:rPr>
        <w:t xml:space="preserve">. </w:t>
      </w:r>
    </w:p>
    <w:p w:rsidR="009B0185" w:rsidRPr="00BD565E" w:rsidRDefault="009B0185" w:rsidP="009B0185">
      <w:pPr>
        <w:ind w:firstLine="708"/>
        <w:jc w:val="both"/>
        <w:rPr>
          <w:color w:val="0070C0"/>
        </w:rPr>
      </w:pPr>
      <w:r>
        <w:rPr>
          <w:color w:val="0070C0"/>
        </w:rPr>
        <w:t>3</w:t>
      </w:r>
      <w:r w:rsidRPr="00BD565E">
        <w:rPr>
          <w:color w:val="0070C0"/>
        </w:rPr>
        <w:t xml:space="preserve">) Адрес электронной почты: </w:t>
      </w:r>
      <w:hyperlink r:id="rId11" w:history="1">
        <w:r w:rsidRPr="0070069C">
          <w:rPr>
            <w:rStyle w:val="a3"/>
            <w:lang w:val="en-US"/>
          </w:rPr>
          <w:t>gkh</w:t>
        </w:r>
        <w:r w:rsidRPr="0070069C">
          <w:rPr>
            <w:rStyle w:val="a3"/>
          </w:rPr>
          <w:t>@glazrayon.ru</w:t>
        </w:r>
      </w:hyperlink>
      <w:r w:rsidRPr="0070069C">
        <w:t xml:space="preserve">, </w:t>
      </w:r>
      <w:hyperlink r:id="rId12" w:history="1">
        <w:r w:rsidRPr="0070069C">
          <w:rPr>
            <w:rStyle w:val="a3"/>
            <w:lang w:val="en-US"/>
          </w:rPr>
          <w:t>gkh</w:t>
        </w:r>
        <w:r w:rsidRPr="0070069C">
          <w:rPr>
            <w:rStyle w:val="a3"/>
          </w:rPr>
          <w:t>-</w:t>
        </w:r>
        <w:r w:rsidRPr="0070069C">
          <w:rPr>
            <w:rStyle w:val="a3"/>
            <w:lang w:val="en-US"/>
          </w:rPr>
          <w:t>glazrayon</w:t>
        </w:r>
        <w:r w:rsidRPr="0070069C">
          <w:rPr>
            <w:rStyle w:val="a3"/>
          </w:rPr>
          <w:t>@</w:t>
        </w:r>
        <w:r w:rsidRPr="0070069C">
          <w:rPr>
            <w:rStyle w:val="a3"/>
            <w:lang w:val="en-US"/>
          </w:rPr>
          <w:t>mail</w:t>
        </w:r>
        <w:r w:rsidRPr="0070069C">
          <w:rPr>
            <w:rStyle w:val="a3"/>
          </w:rPr>
          <w:t>.</w:t>
        </w:r>
        <w:r w:rsidRPr="0070069C">
          <w:rPr>
            <w:rStyle w:val="a3"/>
            <w:lang w:val="en-US"/>
          </w:rPr>
          <w:t>ru</w:t>
        </w:r>
      </w:hyperlink>
    </w:p>
    <w:p w:rsidR="009B0185" w:rsidRDefault="009B0185" w:rsidP="009B0185"/>
    <w:p w:rsidR="009B0185" w:rsidRDefault="009B0185" w:rsidP="009B0185">
      <w:pPr>
        <w:ind w:firstLine="708"/>
      </w:pPr>
      <w:r w:rsidRPr="00932E76">
        <w:rPr>
          <w:b/>
        </w:rPr>
        <w:t>10.</w:t>
      </w:r>
      <w:r w:rsidRPr="00D93E7E">
        <w:t xml:space="preserve"> </w:t>
      </w:r>
      <w:r>
        <w:t>Контактные данные офисов</w:t>
      </w:r>
      <w:r w:rsidRPr="00D93E7E">
        <w:t xml:space="preserve"> «Мои документы» в Глазовском районе:</w:t>
      </w:r>
    </w:p>
    <w:p w:rsidR="009B0185" w:rsidRPr="00D93E7E" w:rsidRDefault="009B0185" w:rsidP="009B0185">
      <w:pPr>
        <w:ind w:firstLine="708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0"/>
        <w:gridCol w:w="3234"/>
        <w:gridCol w:w="2835"/>
        <w:gridCol w:w="1257"/>
        <w:gridCol w:w="2017"/>
      </w:tblGrid>
      <w:tr w:rsidR="009B0185" w:rsidRPr="00ED1D9A" w:rsidTr="00D4605E">
        <w:trPr>
          <w:tblHeader/>
        </w:trPr>
        <w:tc>
          <w:tcPr>
            <w:tcW w:w="560" w:type="dxa"/>
            <w:shd w:val="clear" w:color="auto" w:fill="auto"/>
            <w:vAlign w:val="center"/>
          </w:tcPr>
          <w:p w:rsidR="009B0185" w:rsidRPr="00ED1D9A" w:rsidRDefault="009B0185" w:rsidP="00D4605E">
            <w:pPr>
              <w:jc w:val="center"/>
              <w:rPr>
                <w:b/>
                <w:sz w:val="20"/>
              </w:rPr>
            </w:pPr>
            <w:r w:rsidRPr="00ED1D9A">
              <w:rPr>
                <w:b/>
                <w:sz w:val="20"/>
              </w:rPr>
              <w:t>№ п/п</w:t>
            </w:r>
          </w:p>
        </w:tc>
        <w:tc>
          <w:tcPr>
            <w:tcW w:w="3234" w:type="dxa"/>
            <w:shd w:val="clear" w:color="auto" w:fill="auto"/>
            <w:vAlign w:val="center"/>
          </w:tcPr>
          <w:p w:rsidR="009B0185" w:rsidRPr="00ED1D9A" w:rsidRDefault="009B0185" w:rsidP="00D4605E">
            <w:pPr>
              <w:jc w:val="center"/>
              <w:rPr>
                <w:b/>
                <w:sz w:val="20"/>
              </w:rPr>
            </w:pPr>
            <w:r w:rsidRPr="00ED1D9A">
              <w:rPr>
                <w:b/>
                <w:sz w:val="20"/>
              </w:rPr>
              <w:t>Наименование муниципального образования, где располагается офис «Мои документы»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0185" w:rsidRDefault="009B0185" w:rsidP="00D4605E">
            <w:pPr>
              <w:jc w:val="center"/>
              <w:rPr>
                <w:b/>
                <w:sz w:val="20"/>
              </w:rPr>
            </w:pPr>
            <w:r w:rsidRPr="00ED1D9A">
              <w:rPr>
                <w:b/>
                <w:sz w:val="20"/>
              </w:rPr>
              <w:t>Адрес</w:t>
            </w:r>
            <w:r>
              <w:rPr>
                <w:b/>
                <w:sz w:val="20"/>
              </w:rPr>
              <w:t xml:space="preserve"> офиса </w:t>
            </w:r>
          </w:p>
          <w:p w:rsidR="009B0185" w:rsidRPr="00ED1D9A" w:rsidRDefault="009B0185" w:rsidP="00D4605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«Мои документы»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9B0185" w:rsidRPr="00ED1D9A" w:rsidRDefault="009B0185" w:rsidP="00D4605E">
            <w:pPr>
              <w:jc w:val="center"/>
              <w:rPr>
                <w:b/>
                <w:sz w:val="20"/>
              </w:rPr>
            </w:pPr>
            <w:r w:rsidRPr="00ED1D9A">
              <w:rPr>
                <w:b/>
                <w:sz w:val="20"/>
              </w:rPr>
              <w:t>Телефон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9B0185" w:rsidRPr="00ED1D9A" w:rsidRDefault="009B0185" w:rsidP="00D4605E">
            <w:pPr>
              <w:jc w:val="center"/>
              <w:rPr>
                <w:b/>
                <w:sz w:val="20"/>
              </w:rPr>
            </w:pPr>
            <w:r w:rsidRPr="00ED1D9A">
              <w:rPr>
                <w:b/>
                <w:sz w:val="20"/>
              </w:rPr>
              <w:t>Адрес электронной почты</w:t>
            </w:r>
          </w:p>
        </w:tc>
      </w:tr>
      <w:tr w:rsidR="009B0185" w:rsidRPr="00ED1D9A" w:rsidTr="00D4605E">
        <w:tc>
          <w:tcPr>
            <w:tcW w:w="560" w:type="dxa"/>
            <w:shd w:val="clear" w:color="auto" w:fill="auto"/>
          </w:tcPr>
          <w:p w:rsidR="009B0185" w:rsidRPr="00CF03F8" w:rsidRDefault="009B0185" w:rsidP="00D4605E">
            <w:r>
              <w:t>1)</w:t>
            </w:r>
          </w:p>
        </w:tc>
        <w:tc>
          <w:tcPr>
            <w:tcW w:w="3234" w:type="dxa"/>
            <w:shd w:val="clear" w:color="auto" w:fill="auto"/>
          </w:tcPr>
          <w:p w:rsidR="009B0185" w:rsidRPr="00ED1D9A" w:rsidRDefault="009B0185" w:rsidP="00D4605E">
            <w:pPr>
              <w:rPr>
                <w:b/>
              </w:rPr>
            </w:pPr>
            <w:r>
              <w:t>Муниципальное образование</w:t>
            </w:r>
            <w:r w:rsidRPr="00D43996">
              <w:t xml:space="preserve"> «Адамское»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0185" w:rsidRPr="00ED1D9A" w:rsidRDefault="009B0185" w:rsidP="00D4605E">
            <w:pPr>
              <w:jc w:val="center"/>
              <w:rPr>
                <w:b/>
              </w:rPr>
            </w:pPr>
            <w:r w:rsidRPr="00D43996">
              <w:t>427611, д. Адам, ул. Советская, д. 18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9B0185" w:rsidRDefault="009B0185" w:rsidP="00D4605E">
            <w:pPr>
              <w:jc w:val="center"/>
            </w:pPr>
            <w:r w:rsidRPr="00D43996">
              <w:t xml:space="preserve">(341-41) </w:t>
            </w:r>
          </w:p>
          <w:p w:rsidR="009B0185" w:rsidRPr="00ED1D9A" w:rsidRDefault="009B0185" w:rsidP="00D4605E">
            <w:pPr>
              <w:jc w:val="center"/>
              <w:rPr>
                <w:b/>
              </w:rPr>
            </w:pPr>
            <w:r w:rsidRPr="00D43996">
              <w:t>90-325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9B0185" w:rsidRPr="00ED1D9A" w:rsidRDefault="00A977E8" w:rsidP="00D4605E">
            <w:pPr>
              <w:jc w:val="center"/>
              <w:rPr>
                <w:b/>
              </w:rPr>
            </w:pPr>
            <w:hyperlink r:id="rId13" w:history="1">
              <w:r w:rsidR="009B0185" w:rsidRPr="00ED1D9A">
                <w:rPr>
                  <w:rStyle w:val="a3"/>
                  <w:lang w:val="en-US"/>
                </w:rPr>
                <w:t>adam</w:t>
              </w:r>
              <w:r w:rsidR="009B0185" w:rsidRPr="00D43996">
                <w:rPr>
                  <w:rStyle w:val="a3"/>
                </w:rPr>
                <w:t>-</w:t>
              </w:r>
              <w:r w:rsidR="009B0185" w:rsidRPr="00ED1D9A">
                <w:rPr>
                  <w:rStyle w:val="a3"/>
                  <w:lang w:val="en-US"/>
                </w:rPr>
                <w:t>mfc</w:t>
              </w:r>
              <w:r w:rsidR="009B0185" w:rsidRPr="00D43996">
                <w:rPr>
                  <w:rStyle w:val="a3"/>
                </w:rPr>
                <w:t>@</w:t>
              </w:r>
              <w:r w:rsidR="009B0185" w:rsidRPr="00ED1D9A">
                <w:rPr>
                  <w:rStyle w:val="a3"/>
                  <w:lang w:val="en-US"/>
                </w:rPr>
                <w:t>glazrayon</w:t>
              </w:r>
              <w:r w:rsidR="009B0185" w:rsidRPr="00D43996">
                <w:rPr>
                  <w:rStyle w:val="a3"/>
                </w:rPr>
                <w:t>.</w:t>
              </w:r>
              <w:r w:rsidR="009B0185" w:rsidRPr="00ED1D9A">
                <w:rPr>
                  <w:rStyle w:val="a3"/>
                  <w:lang w:val="en-US"/>
                </w:rPr>
                <w:t>ru</w:t>
              </w:r>
            </w:hyperlink>
          </w:p>
        </w:tc>
      </w:tr>
      <w:tr w:rsidR="009B0185" w:rsidRPr="00ED1D9A" w:rsidTr="00D4605E">
        <w:tc>
          <w:tcPr>
            <w:tcW w:w="560" w:type="dxa"/>
            <w:shd w:val="clear" w:color="auto" w:fill="auto"/>
          </w:tcPr>
          <w:p w:rsidR="009B0185" w:rsidRPr="00CF03F8" w:rsidRDefault="009B0185" w:rsidP="00D4605E">
            <w:r>
              <w:t>2)</w:t>
            </w:r>
          </w:p>
        </w:tc>
        <w:tc>
          <w:tcPr>
            <w:tcW w:w="3234" w:type="dxa"/>
            <w:shd w:val="clear" w:color="auto" w:fill="auto"/>
          </w:tcPr>
          <w:p w:rsidR="009B0185" w:rsidRPr="00ED1D9A" w:rsidRDefault="009B0185" w:rsidP="00D4605E">
            <w:pPr>
              <w:rPr>
                <w:b/>
              </w:rPr>
            </w:pPr>
            <w:r>
              <w:t>Муниципальное образование</w:t>
            </w:r>
            <w:r w:rsidRPr="00D43996">
              <w:t xml:space="preserve"> «Верхнебогатырское»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0185" w:rsidRPr="00ED1D9A" w:rsidRDefault="009B0185" w:rsidP="00D4605E">
            <w:pPr>
              <w:jc w:val="center"/>
              <w:rPr>
                <w:b/>
              </w:rPr>
            </w:pPr>
            <w:r w:rsidRPr="00D43996">
              <w:t>427601, д. Верхняя Слудка, ул. Садовая, д. 7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9B0185" w:rsidRDefault="009B0185" w:rsidP="00D4605E">
            <w:pPr>
              <w:jc w:val="center"/>
            </w:pPr>
            <w:r w:rsidRPr="00D43996">
              <w:t xml:space="preserve">(341-41) </w:t>
            </w:r>
          </w:p>
          <w:p w:rsidR="009B0185" w:rsidRPr="00ED1D9A" w:rsidRDefault="009B0185" w:rsidP="00D4605E">
            <w:pPr>
              <w:jc w:val="center"/>
              <w:rPr>
                <w:b/>
              </w:rPr>
            </w:pPr>
            <w:r w:rsidRPr="00D43996">
              <w:t>98-152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9B0185" w:rsidRPr="00ED1D9A" w:rsidRDefault="00A977E8" w:rsidP="00D4605E">
            <w:pPr>
              <w:jc w:val="center"/>
              <w:rPr>
                <w:b/>
              </w:rPr>
            </w:pPr>
            <w:hyperlink r:id="rId14" w:history="1">
              <w:r w:rsidR="009B0185" w:rsidRPr="00ED1D9A">
                <w:rPr>
                  <w:rStyle w:val="a3"/>
                  <w:lang w:val="en-US"/>
                </w:rPr>
                <w:t>bogatir</w:t>
              </w:r>
              <w:r w:rsidR="009B0185" w:rsidRPr="00D43996">
                <w:rPr>
                  <w:rStyle w:val="a3"/>
                </w:rPr>
                <w:t>-</w:t>
              </w:r>
              <w:r w:rsidR="009B0185" w:rsidRPr="00ED1D9A">
                <w:rPr>
                  <w:rStyle w:val="a3"/>
                  <w:lang w:val="en-US"/>
                </w:rPr>
                <w:t>mfc</w:t>
              </w:r>
              <w:r w:rsidR="009B0185" w:rsidRPr="00D43996">
                <w:rPr>
                  <w:rStyle w:val="a3"/>
                </w:rPr>
                <w:t>@</w:t>
              </w:r>
              <w:r w:rsidR="009B0185" w:rsidRPr="00ED1D9A">
                <w:rPr>
                  <w:rStyle w:val="a3"/>
                  <w:lang w:val="en-US"/>
                </w:rPr>
                <w:t>glazrayon</w:t>
              </w:r>
              <w:r w:rsidR="009B0185" w:rsidRPr="00D43996">
                <w:rPr>
                  <w:rStyle w:val="a3"/>
                </w:rPr>
                <w:t>.</w:t>
              </w:r>
              <w:r w:rsidR="009B0185" w:rsidRPr="00ED1D9A">
                <w:rPr>
                  <w:rStyle w:val="a3"/>
                  <w:lang w:val="en-US"/>
                </w:rPr>
                <w:t>ru</w:t>
              </w:r>
            </w:hyperlink>
          </w:p>
        </w:tc>
      </w:tr>
      <w:tr w:rsidR="009B0185" w:rsidRPr="00ED1D9A" w:rsidTr="00D4605E">
        <w:tc>
          <w:tcPr>
            <w:tcW w:w="560" w:type="dxa"/>
            <w:shd w:val="clear" w:color="auto" w:fill="auto"/>
          </w:tcPr>
          <w:p w:rsidR="009B0185" w:rsidRPr="00CF03F8" w:rsidRDefault="009B0185" w:rsidP="00D4605E">
            <w:r>
              <w:t>3)</w:t>
            </w:r>
          </w:p>
        </w:tc>
        <w:tc>
          <w:tcPr>
            <w:tcW w:w="3234" w:type="dxa"/>
            <w:shd w:val="clear" w:color="auto" w:fill="auto"/>
          </w:tcPr>
          <w:p w:rsidR="009B0185" w:rsidRPr="00ED1D9A" w:rsidRDefault="009B0185" w:rsidP="00D4605E">
            <w:pPr>
              <w:rPr>
                <w:b/>
              </w:rPr>
            </w:pPr>
            <w:r>
              <w:t>Муниципальное образование</w:t>
            </w:r>
            <w:r w:rsidRPr="00D43996">
              <w:t xml:space="preserve"> «Гулековское»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0185" w:rsidRPr="00ED1D9A" w:rsidRDefault="009B0185" w:rsidP="00D4605E">
            <w:pPr>
              <w:jc w:val="center"/>
              <w:rPr>
                <w:b/>
              </w:rPr>
            </w:pPr>
            <w:r w:rsidRPr="00D43996">
              <w:t>427641, д. Гулеково, ул. Центральная, д. 15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9B0185" w:rsidRPr="00ED1D9A" w:rsidRDefault="009B0185" w:rsidP="00D4605E">
            <w:pPr>
              <w:jc w:val="center"/>
              <w:rPr>
                <w:b/>
              </w:rPr>
            </w:pPr>
            <w:r w:rsidRPr="00D43996">
              <w:t>(341-41) 98-734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9B0185" w:rsidRPr="00ED1D9A" w:rsidRDefault="00A977E8" w:rsidP="00D4605E">
            <w:pPr>
              <w:jc w:val="center"/>
              <w:rPr>
                <w:b/>
              </w:rPr>
            </w:pPr>
            <w:hyperlink r:id="rId15" w:history="1">
              <w:r w:rsidR="009B0185" w:rsidRPr="00ED1D9A">
                <w:rPr>
                  <w:rStyle w:val="a3"/>
                  <w:lang w:val="en-US"/>
                </w:rPr>
                <w:t>gulekovo</w:t>
              </w:r>
              <w:r w:rsidR="009B0185" w:rsidRPr="00D43996">
                <w:rPr>
                  <w:rStyle w:val="a3"/>
                </w:rPr>
                <w:t>-</w:t>
              </w:r>
              <w:r w:rsidR="009B0185" w:rsidRPr="00ED1D9A">
                <w:rPr>
                  <w:rStyle w:val="a3"/>
                  <w:lang w:val="en-US"/>
                </w:rPr>
                <w:t>mfc</w:t>
              </w:r>
              <w:r w:rsidR="009B0185" w:rsidRPr="00D43996">
                <w:rPr>
                  <w:rStyle w:val="a3"/>
                </w:rPr>
                <w:t>@</w:t>
              </w:r>
              <w:r w:rsidR="009B0185" w:rsidRPr="00ED1D9A">
                <w:rPr>
                  <w:rStyle w:val="a3"/>
                  <w:lang w:val="en-US"/>
                </w:rPr>
                <w:t>glazrayon</w:t>
              </w:r>
              <w:r w:rsidR="009B0185" w:rsidRPr="00D43996">
                <w:rPr>
                  <w:rStyle w:val="a3"/>
                </w:rPr>
                <w:t>.</w:t>
              </w:r>
              <w:r w:rsidR="009B0185" w:rsidRPr="00ED1D9A">
                <w:rPr>
                  <w:rStyle w:val="a3"/>
                  <w:lang w:val="en-US"/>
                </w:rPr>
                <w:t>ru</w:t>
              </w:r>
            </w:hyperlink>
          </w:p>
        </w:tc>
      </w:tr>
      <w:tr w:rsidR="009B0185" w:rsidRPr="00ED1D9A" w:rsidTr="00D4605E">
        <w:tc>
          <w:tcPr>
            <w:tcW w:w="560" w:type="dxa"/>
            <w:shd w:val="clear" w:color="auto" w:fill="auto"/>
          </w:tcPr>
          <w:p w:rsidR="009B0185" w:rsidRPr="00CF03F8" w:rsidRDefault="009B0185" w:rsidP="00D4605E">
            <w:r>
              <w:t>4)</w:t>
            </w:r>
          </w:p>
        </w:tc>
        <w:tc>
          <w:tcPr>
            <w:tcW w:w="3234" w:type="dxa"/>
            <w:shd w:val="clear" w:color="auto" w:fill="auto"/>
          </w:tcPr>
          <w:p w:rsidR="009B0185" w:rsidRPr="00ED1D9A" w:rsidRDefault="009B0185" w:rsidP="00D4605E">
            <w:pPr>
              <w:rPr>
                <w:b/>
              </w:rPr>
            </w:pPr>
            <w:r>
              <w:t>Муниципальное образование</w:t>
            </w:r>
            <w:r w:rsidRPr="00D43996">
              <w:t xml:space="preserve"> «Качкашурское»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0185" w:rsidRPr="00ED1D9A" w:rsidRDefault="009B0185" w:rsidP="00D4605E">
            <w:pPr>
              <w:jc w:val="center"/>
              <w:rPr>
                <w:b/>
              </w:rPr>
            </w:pPr>
            <w:r w:rsidRPr="00D43996">
              <w:t>427616, д Качкашур, ул. Центральная, д. 3а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9B0185" w:rsidRPr="00ED1D9A" w:rsidRDefault="009B0185" w:rsidP="00D4605E">
            <w:pPr>
              <w:jc w:val="center"/>
              <w:rPr>
                <w:b/>
              </w:rPr>
            </w:pPr>
            <w:r w:rsidRPr="00D43996">
              <w:t>(341-41) 99-12</w:t>
            </w:r>
            <w:r>
              <w:t>5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9B0185" w:rsidRPr="00ED1D9A" w:rsidRDefault="00A977E8" w:rsidP="00D4605E">
            <w:pPr>
              <w:jc w:val="center"/>
              <w:rPr>
                <w:b/>
              </w:rPr>
            </w:pPr>
            <w:hyperlink r:id="rId16" w:history="1">
              <w:r w:rsidR="009B0185" w:rsidRPr="00ED1D9A">
                <w:rPr>
                  <w:rStyle w:val="a3"/>
                  <w:lang w:val="en-US"/>
                </w:rPr>
                <w:t>kachkashur</w:t>
              </w:r>
              <w:r w:rsidR="009B0185" w:rsidRPr="00D43996">
                <w:rPr>
                  <w:rStyle w:val="a3"/>
                </w:rPr>
                <w:t>-</w:t>
              </w:r>
              <w:r w:rsidR="009B0185" w:rsidRPr="00ED1D9A">
                <w:rPr>
                  <w:rStyle w:val="a3"/>
                  <w:lang w:val="en-US"/>
                </w:rPr>
                <w:t>mfc</w:t>
              </w:r>
              <w:r w:rsidR="009B0185" w:rsidRPr="00D43996">
                <w:rPr>
                  <w:rStyle w:val="a3"/>
                </w:rPr>
                <w:t>@</w:t>
              </w:r>
              <w:r w:rsidR="009B0185" w:rsidRPr="00ED1D9A">
                <w:rPr>
                  <w:rStyle w:val="a3"/>
                  <w:lang w:val="en-US"/>
                </w:rPr>
                <w:t>glazrayon</w:t>
              </w:r>
              <w:r w:rsidR="009B0185" w:rsidRPr="00D43996">
                <w:rPr>
                  <w:rStyle w:val="a3"/>
                </w:rPr>
                <w:t>.</w:t>
              </w:r>
              <w:r w:rsidR="009B0185" w:rsidRPr="00ED1D9A">
                <w:rPr>
                  <w:rStyle w:val="a3"/>
                  <w:lang w:val="en-US"/>
                </w:rPr>
                <w:t>ru</w:t>
              </w:r>
            </w:hyperlink>
          </w:p>
        </w:tc>
      </w:tr>
      <w:tr w:rsidR="009B0185" w:rsidRPr="00ED1D9A" w:rsidTr="00D4605E">
        <w:tc>
          <w:tcPr>
            <w:tcW w:w="560" w:type="dxa"/>
            <w:shd w:val="clear" w:color="auto" w:fill="auto"/>
          </w:tcPr>
          <w:p w:rsidR="009B0185" w:rsidRPr="00CF03F8" w:rsidRDefault="009B0185" w:rsidP="00D4605E">
            <w:r>
              <w:t>5)</w:t>
            </w:r>
          </w:p>
        </w:tc>
        <w:tc>
          <w:tcPr>
            <w:tcW w:w="3234" w:type="dxa"/>
            <w:shd w:val="clear" w:color="auto" w:fill="auto"/>
          </w:tcPr>
          <w:p w:rsidR="009B0185" w:rsidRPr="00ED1D9A" w:rsidRDefault="009B0185" w:rsidP="00D4605E">
            <w:pPr>
              <w:rPr>
                <w:b/>
              </w:rPr>
            </w:pPr>
            <w:r>
              <w:t>Муниципальное образование</w:t>
            </w:r>
            <w:r w:rsidRPr="00D43996">
              <w:t xml:space="preserve"> «Кожильское»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0185" w:rsidRPr="00ED1D9A" w:rsidRDefault="009B0185" w:rsidP="00D4605E">
            <w:pPr>
              <w:jc w:val="center"/>
              <w:rPr>
                <w:b/>
              </w:rPr>
            </w:pPr>
            <w:r w:rsidRPr="00D43996">
              <w:t>427606, д. Кожиль, ул. Кировская, д. 35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9B0185" w:rsidRPr="00ED1D9A" w:rsidRDefault="009B0185" w:rsidP="00D4605E">
            <w:pPr>
              <w:jc w:val="center"/>
              <w:rPr>
                <w:b/>
              </w:rPr>
            </w:pPr>
            <w:r w:rsidRPr="00D43996">
              <w:t>(341-41) 90-117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9B0185" w:rsidRPr="00ED1D9A" w:rsidRDefault="00A977E8" w:rsidP="00D4605E">
            <w:pPr>
              <w:jc w:val="center"/>
              <w:rPr>
                <w:b/>
              </w:rPr>
            </w:pPr>
            <w:hyperlink r:id="rId17" w:history="1">
              <w:r w:rsidR="009B0185" w:rsidRPr="00ED1D9A">
                <w:rPr>
                  <w:rStyle w:val="a3"/>
                  <w:lang w:val="en-US"/>
                </w:rPr>
                <w:t>kozhil</w:t>
              </w:r>
              <w:r w:rsidR="009B0185" w:rsidRPr="00D43996">
                <w:rPr>
                  <w:rStyle w:val="a3"/>
                </w:rPr>
                <w:t>-</w:t>
              </w:r>
              <w:r w:rsidR="009B0185" w:rsidRPr="00ED1D9A">
                <w:rPr>
                  <w:rStyle w:val="a3"/>
                  <w:lang w:val="en-US"/>
                </w:rPr>
                <w:t>mfc</w:t>
              </w:r>
              <w:r w:rsidR="009B0185" w:rsidRPr="00D43996">
                <w:rPr>
                  <w:rStyle w:val="a3"/>
                </w:rPr>
                <w:t>@</w:t>
              </w:r>
              <w:r w:rsidR="009B0185" w:rsidRPr="00ED1D9A">
                <w:rPr>
                  <w:rStyle w:val="a3"/>
                  <w:lang w:val="en-US"/>
                </w:rPr>
                <w:t>glazrayon</w:t>
              </w:r>
              <w:r w:rsidR="009B0185" w:rsidRPr="00D43996">
                <w:rPr>
                  <w:rStyle w:val="a3"/>
                </w:rPr>
                <w:t>.</w:t>
              </w:r>
              <w:r w:rsidR="009B0185" w:rsidRPr="00ED1D9A">
                <w:rPr>
                  <w:rStyle w:val="a3"/>
                  <w:lang w:val="en-US"/>
                </w:rPr>
                <w:t>ru</w:t>
              </w:r>
            </w:hyperlink>
          </w:p>
        </w:tc>
      </w:tr>
      <w:tr w:rsidR="009B0185" w:rsidRPr="00ED1D9A" w:rsidTr="00D4605E">
        <w:tc>
          <w:tcPr>
            <w:tcW w:w="560" w:type="dxa"/>
            <w:shd w:val="clear" w:color="auto" w:fill="auto"/>
          </w:tcPr>
          <w:p w:rsidR="009B0185" w:rsidRPr="00CF03F8" w:rsidRDefault="009B0185" w:rsidP="00D4605E">
            <w:r>
              <w:t>6)</w:t>
            </w:r>
          </w:p>
        </w:tc>
        <w:tc>
          <w:tcPr>
            <w:tcW w:w="3234" w:type="dxa"/>
            <w:shd w:val="clear" w:color="auto" w:fill="auto"/>
          </w:tcPr>
          <w:p w:rsidR="009B0185" w:rsidRPr="00ED1D9A" w:rsidRDefault="009B0185" w:rsidP="00D4605E">
            <w:pPr>
              <w:rPr>
                <w:b/>
              </w:rPr>
            </w:pPr>
            <w:r>
              <w:t>Муниципальное образование</w:t>
            </w:r>
            <w:r w:rsidRPr="00D43996">
              <w:t xml:space="preserve"> </w:t>
            </w:r>
            <w:r w:rsidRPr="00D43996">
              <w:lastRenderedPageBreak/>
              <w:t>«Куреговское»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0185" w:rsidRPr="00ED1D9A" w:rsidRDefault="009B0185" w:rsidP="00D4605E">
            <w:pPr>
              <w:jc w:val="center"/>
              <w:rPr>
                <w:b/>
              </w:rPr>
            </w:pPr>
            <w:r w:rsidRPr="00D43996">
              <w:lastRenderedPageBreak/>
              <w:t xml:space="preserve">427646, д. Курегово, пер. </w:t>
            </w:r>
            <w:r w:rsidRPr="00D43996">
              <w:lastRenderedPageBreak/>
              <w:t>Школьный, д. 2а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9B0185" w:rsidRPr="00ED1D9A" w:rsidRDefault="009B0185" w:rsidP="00D4605E">
            <w:pPr>
              <w:jc w:val="center"/>
              <w:rPr>
                <w:b/>
              </w:rPr>
            </w:pPr>
            <w:r w:rsidRPr="00D43996">
              <w:lastRenderedPageBreak/>
              <w:t xml:space="preserve">(341-41) </w:t>
            </w:r>
            <w:r w:rsidRPr="00D43996">
              <w:lastRenderedPageBreak/>
              <w:t>90-021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9B0185" w:rsidRPr="00ED1D9A" w:rsidRDefault="00A977E8" w:rsidP="00D4605E">
            <w:pPr>
              <w:jc w:val="center"/>
              <w:rPr>
                <w:b/>
              </w:rPr>
            </w:pPr>
            <w:hyperlink r:id="rId18" w:history="1">
              <w:r w:rsidR="009B0185" w:rsidRPr="00ED1D9A">
                <w:rPr>
                  <w:rStyle w:val="a3"/>
                  <w:lang w:val="en-US"/>
                </w:rPr>
                <w:t>kuregovo</w:t>
              </w:r>
              <w:r w:rsidR="009B0185" w:rsidRPr="00D43996">
                <w:rPr>
                  <w:rStyle w:val="a3"/>
                </w:rPr>
                <w:t>-</w:t>
              </w:r>
              <w:r w:rsidR="009B0185" w:rsidRPr="00ED1D9A">
                <w:rPr>
                  <w:rStyle w:val="a3"/>
                  <w:lang w:val="en-US"/>
                </w:rPr>
                <w:lastRenderedPageBreak/>
                <w:t>mfc</w:t>
              </w:r>
              <w:r w:rsidR="009B0185" w:rsidRPr="00D43996">
                <w:rPr>
                  <w:rStyle w:val="a3"/>
                </w:rPr>
                <w:t>@</w:t>
              </w:r>
              <w:r w:rsidR="009B0185" w:rsidRPr="00ED1D9A">
                <w:rPr>
                  <w:rStyle w:val="a3"/>
                  <w:lang w:val="en-US"/>
                </w:rPr>
                <w:t>glazrayon</w:t>
              </w:r>
              <w:r w:rsidR="009B0185" w:rsidRPr="00D43996">
                <w:rPr>
                  <w:rStyle w:val="a3"/>
                </w:rPr>
                <w:t>.</w:t>
              </w:r>
              <w:r w:rsidR="009B0185" w:rsidRPr="00ED1D9A">
                <w:rPr>
                  <w:rStyle w:val="a3"/>
                  <w:lang w:val="en-US"/>
                </w:rPr>
                <w:t>ru</w:t>
              </w:r>
            </w:hyperlink>
          </w:p>
        </w:tc>
      </w:tr>
      <w:tr w:rsidR="009B0185" w:rsidRPr="00ED1D9A" w:rsidTr="00D4605E">
        <w:tc>
          <w:tcPr>
            <w:tcW w:w="560" w:type="dxa"/>
            <w:shd w:val="clear" w:color="auto" w:fill="auto"/>
          </w:tcPr>
          <w:p w:rsidR="009B0185" w:rsidRPr="00CF03F8" w:rsidRDefault="009B0185" w:rsidP="00D4605E">
            <w:r>
              <w:lastRenderedPageBreak/>
              <w:t>7)</w:t>
            </w:r>
          </w:p>
        </w:tc>
        <w:tc>
          <w:tcPr>
            <w:tcW w:w="3234" w:type="dxa"/>
            <w:shd w:val="clear" w:color="auto" w:fill="auto"/>
          </w:tcPr>
          <w:p w:rsidR="009B0185" w:rsidRPr="00ED1D9A" w:rsidRDefault="009B0185" w:rsidP="00D4605E">
            <w:pPr>
              <w:rPr>
                <w:b/>
              </w:rPr>
            </w:pPr>
            <w:r>
              <w:t>Муниципальное образование</w:t>
            </w:r>
            <w:r w:rsidRPr="00D43996">
              <w:t xml:space="preserve"> «Октябрьское»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0185" w:rsidRPr="00ED1D9A" w:rsidRDefault="009B0185" w:rsidP="00D4605E">
            <w:pPr>
              <w:jc w:val="center"/>
              <w:rPr>
                <w:b/>
              </w:rPr>
            </w:pPr>
            <w:r w:rsidRPr="00D43996">
              <w:t>427617, с. Октябрьский, ул. Наговицына, д.</w:t>
            </w:r>
            <w:r>
              <w:t>3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9B0185" w:rsidRPr="00ED1D9A" w:rsidRDefault="009B0185" w:rsidP="00D4605E">
            <w:pPr>
              <w:jc w:val="center"/>
              <w:rPr>
                <w:b/>
              </w:rPr>
            </w:pPr>
            <w:r w:rsidRPr="00D43996">
              <w:t>(341-41) 99-505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9B0185" w:rsidRPr="00ED1D9A" w:rsidRDefault="00A977E8" w:rsidP="00D4605E">
            <w:pPr>
              <w:jc w:val="center"/>
              <w:rPr>
                <w:b/>
              </w:rPr>
            </w:pPr>
            <w:hyperlink r:id="rId19" w:history="1">
              <w:r w:rsidR="009B0185" w:rsidRPr="00ED1D9A">
                <w:rPr>
                  <w:rStyle w:val="a3"/>
                  <w:lang w:val="en-US"/>
                </w:rPr>
                <w:t>oktyabr</w:t>
              </w:r>
              <w:r w:rsidR="009B0185" w:rsidRPr="00D43996">
                <w:rPr>
                  <w:rStyle w:val="a3"/>
                </w:rPr>
                <w:t>-</w:t>
              </w:r>
              <w:r w:rsidR="009B0185" w:rsidRPr="00ED1D9A">
                <w:rPr>
                  <w:rStyle w:val="a3"/>
                  <w:lang w:val="en-US"/>
                </w:rPr>
                <w:t>mfc</w:t>
              </w:r>
              <w:r w:rsidR="009B0185" w:rsidRPr="00D43996">
                <w:rPr>
                  <w:rStyle w:val="a3"/>
                </w:rPr>
                <w:t>@</w:t>
              </w:r>
              <w:r w:rsidR="009B0185" w:rsidRPr="00ED1D9A">
                <w:rPr>
                  <w:rStyle w:val="a3"/>
                  <w:lang w:val="en-US"/>
                </w:rPr>
                <w:t>glazrayon</w:t>
              </w:r>
              <w:r w:rsidR="009B0185" w:rsidRPr="00D43996">
                <w:rPr>
                  <w:rStyle w:val="a3"/>
                </w:rPr>
                <w:t>.</w:t>
              </w:r>
              <w:r w:rsidR="009B0185" w:rsidRPr="00ED1D9A">
                <w:rPr>
                  <w:rStyle w:val="a3"/>
                  <w:lang w:val="en-US"/>
                </w:rPr>
                <w:t>ru</w:t>
              </w:r>
            </w:hyperlink>
          </w:p>
        </w:tc>
      </w:tr>
      <w:tr w:rsidR="009B0185" w:rsidRPr="00ED1D9A" w:rsidTr="00D4605E">
        <w:tc>
          <w:tcPr>
            <w:tcW w:w="560" w:type="dxa"/>
            <w:shd w:val="clear" w:color="auto" w:fill="auto"/>
          </w:tcPr>
          <w:p w:rsidR="009B0185" w:rsidRPr="00CF03F8" w:rsidRDefault="009B0185" w:rsidP="00D4605E">
            <w:r>
              <w:t>8)</w:t>
            </w:r>
          </w:p>
        </w:tc>
        <w:tc>
          <w:tcPr>
            <w:tcW w:w="3234" w:type="dxa"/>
            <w:shd w:val="clear" w:color="auto" w:fill="auto"/>
          </w:tcPr>
          <w:p w:rsidR="009B0185" w:rsidRPr="00ED1D9A" w:rsidRDefault="009B0185" w:rsidP="00D4605E">
            <w:pPr>
              <w:rPr>
                <w:b/>
              </w:rPr>
            </w:pPr>
            <w:r>
              <w:t>Муниципальное образование</w:t>
            </w:r>
            <w:r w:rsidRPr="00D43996">
              <w:t xml:space="preserve"> «Парзинское»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0185" w:rsidRPr="00ED1D9A" w:rsidRDefault="009B0185" w:rsidP="00D4605E">
            <w:pPr>
              <w:jc w:val="center"/>
              <w:rPr>
                <w:b/>
              </w:rPr>
            </w:pPr>
            <w:r w:rsidRPr="00D43996">
              <w:t>427643, с. Парзи, ул. Новая, д. 1</w:t>
            </w:r>
            <w:r>
              <w:t>1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9B0185" w:rsidRPr="00ED1D9A" w:rsidRDefault="009B0185" w:rsidP="00D4605E">
            <w:pPr>
              <w:jc w:val="center"/>
              <w:rPr>
                <w:b/>
              </w:rPr>
            </w:pPr>
            <w:r w:rsidRPr="00D43996">
              <w:t>(341-41) 90-510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9B0185" w:rsidRPr="00ED1D9A" w:rsidRDefault="00A977E8" w:rsidP="00D4605E">
            <w:pPr>
              <w:jc w:val="center"/>
              <w:rPr>
                <w:b/>
              </w:rPr>
            </w:pPr>
            <w:hyperlink r:id="rId20" w:history="1">
              <w:r w:rsidR="009B0185" w:rsidRPr="00ED1D9A">
                <w:rPr>
                  <w:rStyle w:val="a3"/>
                  <w:lang w:val="en-US"/>
                </w:rPr>
                <w:t>parzi</w:t>
              </w:r>
              <w:r w:rsidR="009B0185" w:rsidRPr="00D43996">
                <w:rPr>
                  <w:rStyle w:val="a3"/>
                </w:rPr>
                <w:t>-</w:t>
              </w:r>
              <w:r w:rsidR="009B0185" w:rsidRPr="00ED1D9A">
                <w:rPr>
                  <w:rStyle w:val="a3"/>
                  <w:lang w:val="en-US"/>
                </w:rPr>
                <w:t>mfc</w:t>
              </w:r>
              <w:r w:rsidR="009B0185" w:rsidRPr="00D43996">
                <w:rPr>
                  <w:rStyle w:val="a3"/>
                </w:rPr>
                <w:t>@</w:t>
              </w:r>
              <w:r w:rsidR="009B0185" w:rsidRPr="00ED1D9A">
                <w:rPr>
                  <w:rStyle w:val="a3"/>
                  <w:lang w:val="en-US"/>
                </w:rPr>
                <w:t>glazrayon</w:t>
              </w:r>
              <w:r w:rsidR="009B0185" w:rsidRPr="00D43996">
                <w:rPr>
                  <w:rStyle w:val="a3"/>
                </w:rPr>
                <w:t>.</w:t>
              </w:r>
              <w:r w:rsidR="009B0185" w:rsidRPr="00ED1D9A">
                <w:rPr>
                  <w:rStyle w:val="a3"/>
                  <w:lang w:val="en-US"/>
                </w:rPr>
                <w:t>ru</w:t>
              </w:r>
            </w:hyperlink>
          </w:p>
        </w:tc>
      </w:tr>
      <w:tr w:rsidR="009B0185" w:rsidRPr="00ED1D9A" w:rsidTr="00D4605E">
        <w:tc>
          <w:tcPr>
            <w:tcW w:w="560" w:type="dxa"/>
            <w:shd w:val="clear" w:color="auto" w:fill="auto"/>
          </w:tcPr>
          <w:p w:rsidR="009B0185" w:rsidRPr="00CF03F8" w:rsidRDefault="009B0185" w:rsidP="00D4605E">
            <w:r>
              <w:t>9)</w:t>
            </w:r>
          </w:p>
        </w:tc>
        <w:tc>
          <w:tcPr>
            <w:tcW w:w="3234" w:type="dxa"/>
            <w:shd w:val="clear" w:color="auto" w:fill="auto"/>
          </w:tcPr>
          <w:p w:rsidR="009B0185" w:rsidRPr="00ED1D9A" w:rsidRDefault="009B0185" w:rsidP="00D4605E">
            <w:pPr>
              <w:rPr>
                <w:b/>
              </w:rPr>
            </w:pPr>
            <w:r>
              <w:t>Муниципальное образование</w:t>
            </w:r>
            <w:r w:rsidRPr="00D43996">
              <w:t xml:space="preserve"> «Понинское»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0185" w:rsidRPr="00ED1D9A" w:rsidRDefault="009B0185" w:rsidP="00D4605E">
            <w:pPr>
              <w:jc w:val="center"/>
              <w:rPr>
                <w:b/>
              </w:rPr>
            </w:pPr>
            <w:r w:rsidRPr="00D43996">
              <w:t>427612,  с. Понино, ул. Коммунальная, д. 7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9B0185" w:rsidRPr="00ED1D9A" w:rsidRDefault="009B0185" w:rsidP="00D4605E">
            <w:pPr>
              <w:jc w:val="center"/>
              <w:rPr>
                <w:b/>
              </w:rPr>
            </w:pPr>
            <w:r w:rsidRPr="00D43996">
              <w:t>(341-41) 97-125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9B0185" w:rsidRPr="00ED1D9A" w:rsidRDefault="00A977E8" w:rsidP="00D4605E">
            <w:pPr>
              <w:jc w:val="center"/>
              <w:rPr>
                <w:b/>
              </w:rPr>
            </w:pPr>
            <w:hyperlink r:id="rId21" w:history="1">
              <w:r w:rsidR="009B0185" w:rsidRPr="00ED1D9A">
                <w:rPr>
                  <w:rStyle w:val="a3"/>
                  <w:lang w:val="en-US"/>
                </w:rPr>
                <w:t>ponino</w:t>
              </w:r>
              <w:r w:rsidR="009B0185" w:rsidRPr="00D43996">
                <w:rPr>
                  <w:rStyle w:val="a3"/>
                </w:rPr>
                <w:t>-</w:t>
              </w:r>
              <w:r w:rsidR="009B0185" w:rsidRPr="00ED1D9A">
                <w:rPr>
                  <w:rStyle w:val="a3"/>
                  <w:lang w:val="en-US"/>
                </w:rPr>
                <w:t>mfc</w:t>
              </w:r>
              <w:r w:rsidR="009B0185" w:rsidRPr="00D43996">
                <w:rPr>
                  <w:rStyle w:val="a3"/>
                </w:rPr>
                <w:t>@</w:t>
              </w:r>
              <w:r w:rsidR="009B0185" w:rsidRPr="00ED1D9A">
                <w:rPr>
                  <w:rStyle w:val="a3"/>
                  <w:lang w:val="en-US"/>
                </w:rPr>
                <w:t>glazrayon</w:t>
              </w:r>
              <w:r w:rsidR="009B0185" w:rsidRPr="00D43996">
                <w:rPr>
                  <w:rStyle w:val="a3"/>
                </w:rPr>
                <w:t>.</w:t>
              </w:r>
              <w:r w:rsidR="009B0185" w:rsidRPr="00ED1D9A">
                <w:rPr>
                  <w:rStyle w:val="a3"/>
                  <w:lang w:val="en-US"/>
                </w:rPr>
                <w:t>ru</w:t>
              </w:r>
            </w:hyperlink>
          </w:p>
        </w:tc>
      </w:tr>
      <w:tr w:rsidR="009B0185" w:rsidRPr="00ED1D9A" w:rsidTr="00D4605E">
        <w:tc>
          <w:tcPr>
            <w:tcW w:w="560" w:type="dxa"/>
            <w:shd w:val="clear" w:color="auto" w:fill="auto"/>
          </w:tcPr>
          <w:p w:rsidR="009B0185" w:rsidRPr="00CF03F8" w:rsidRDefault="009B0185" w:rsidP="00D4605E">
            <w:r>
              <w:t>10)</w:t>
            </w:r>
          </w:p>
        </w:tc>
        <w:tc>
          <w:tcPr>
            <w:tcW w:w="3234" w:type="dxa"/>
            <w:shd w:val="clear" w:color="auto" w:fill="auto"/>
          </w:tcPr>
          <w:p w:rsidR="009B0185" w:rsidRPr="00ED1D9A" w:rsidRDefault="009B0185" w:rsidP="00D4605E">
            <w:pPr>
              <w:rPr>
                <w:b/>
              </w:rPr>
            </w:pPr>
            <w:r>
              <w:t>Муниципальное образование</w:t>
            </w:r>
            <w:r w:rsidRPr="00D43996">
              <w:t xml:space="preserve"> «Ураковское»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0185" w:rsidRPr="00ED1D9A" w:rsidRDefault="009B0185" w:rsidP="00D4605E">
            <w:pPr>
              <w:jc w:val="center"/>
              <w:rPr>
                <w:b/>
              </w:rPr>
            </w:pPr>
            <w:r w:rsidRPr="00D43996">
              <w:t>427644, д. Кочишево, ул. Ленина, д. 3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9B0185" w:rsidRPr="00ED1D9A" w:rsidRDefault="009B0185" w:rsidP="00D4605E">
            <w:pPr>
              <w:jc w:val="center"/>
              <w:rPr>
                <w:b/>
              </w:rPr>
            </w:pPr>
            <w:r w:rsidRPr="00D43996">
              <w:t>(341-41) 90-738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9B0185" w:rsidRPr="00ED1D9A" w:rsidRDefault="00A977E8" w:rsidP="00D4605E">
            <w:pPr>
              <w:jc w:val="center"/>
              <w:rPr>
                <w:b/>
              </w:rPr>
            </w:pPr>
            <w:hyperlink r:id="rId22" w:history="1">
              <w:r w:rsidR="009B0185" w:rsidRPr="00ED1D9A">
                <w:rPr>
                  <w:rStyle w:val="a3"/>
                  <w:lang w:val="en-US"/>
                </w:rPr>
                <w:t>urakovo</w:t>
              </w:r>
              <w:r w:rsidR="009B0185" w:rsidRPr="00D43996">
                <w:rPr>
                  <w:rStyle w:val="a3"/>
                </w:rPr>
                <w:t>-</w:t>
              </w:r>
              <w:r w:rsidR="009B0185" w:rsidRPr="00ED1D9A">
                <w:rPr>
                  <w:rStyle w:val="a3"/>
                  <w:lang w:val="en-US"/>
                </w:rPr>
                <w:t>mfc</w:t>
              </w:r>
              <w:r w:rsidR="009B0185" w:rsidRPr="00D43996">
                <w:rPr>
                  <w:rStyle w:val="a3"/>
                </w:rPr>
                <w:t>@</w:t>
              </w:r>
              <w:r w:rsidR="009B0185" w:rsidRPr="00ED1D9A">
                <w:rPr>
                  <w:rStyle w:val="a3"/>
                  <w:lang w:val="en-US"/>
                </w:rPr>
                <w:t>glazrayon</w:t>
              </w:r>
              <w:r w:rsidR="009B0185" w:rsidRPr="00D43996">
                <w:rPr>
                  <w:rStyle w:val="a3"/>
                </w:rPr>
                <w:t>.</w:t>
              </w:r>
              <w:r w:rsidR="009B0185" w:rsidRPr="00ED1D9A">
                <w:rPr>
                  <w:rStyle w:val="a3"/>
                  <w:lang w:val="en-US"/>
                </w:rPr>
                <w:t>ru</w:t>
              </w:r>
            </w:hyperlink>
          </w:p>
        </w:tc>
      </w:tr>
      <w:tr w:rsidR="009B0185" w:rsidRPr="00ED1D9A" w:rsidTr="00D4605E">
        <w:tc>
          <w:tcPr>
            <w:tcW w:w="560" w:type="dxa"/>
            <w:shd w:val="clear" w:color="auto" w:fill="auto"/>
          </w:tcPr>
          <w:p w:rsidR="009B0185" w:rsidRPr="00CF03F8" w:rsidRDefault="009B0185" w:rsidP="00D4605E">
            <w:r>
              <w:t>11)</w:t>
            </w:r>
          </w:p>
        </w:tc>
        <w:tc>
          <w:tcPr>
            <w:tcW w:w="3234" w:type="dxa"/>
            <w:shd w:val="clear" w:color="auto" w:fill="auto"/>
          </w:tcPr>
          <w:p w:rsidR="009B0185" w:rsidRPr="00ED1D9A" w:rsidRDefault="009B0185" w:rsidP="00D4605E">
            <w:pPr>
              <w:rPr>
                <w:b/>
              </w:rPr>
            </w:pPr>
            <w:r>
              <w:t>Муниципальное образование</w:t>
            </w:r>
            <w:r w:rsidRPr="00D43996">
              <w:t xml:space="preserve"> «Штанигуртское»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B0185" w:rsidRPr="00ED1D9A" w:rsidRDefault="009B0185" w:rsidP="00D4605E">
            <w:pPr>
              <w:jc w:val="center"/>
              <w:rPr>
                <w:b/>
              </w:rPr>
            </w:pPr>
            <w:r w:rsidRPr="00D43996">
              <w:t>427630, д. Штанигурт, ул. Глазовская, д. 3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9B0185" w:rsidRPr="00ED1D9A" w:rsidRDefault="009B0185" w:rsidP="00D4605E">
            <w:pPr>
              <w:jc w:val="center"/>
              <w:rPr>
                <w:b/>
              </w:rPr>
            </w:pPr>
            <w:r w:rsidRPr="00D43996">
              <w:t>(341-41) 97-639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9B0185" w:rsidRPr="00ED1D9A" w:rsidRDefault="00A977E8" w:rsidP="00D4605E">
            <w:pPr>
              <w:jc w:val="center"/>
              <w:rPr>
                <w:b/>
              </w:rPr>
            </w:pPr>
            <w:hyperlink r:id="rId23" w:history="1">
              <w:r w:rsidR="009B0185" w:rsidRPr="00ED1D9A">
                <w:rPr>
                  <w:rStyle w:val="a3"/>
                  <w:lang w:val="en-US"/>
                </w:rPr>
                <w:t>shtanigurt</w:t>
              </w:r>
              <w:r w:rsidR="009B0185" w:rsidRPr="00D43996">
                <w:rPr>
                  <w:rStyle w:val="a3"/>
                </w:rPr>
                <w:t>-</w:t>
              </w:r>
              <w:r w:rsidR="009B0185" w:rsidRPr="00ED1D9A">
                <w:rPr>
                  <w:rStyle w:val="a3"/>
                  <w:lang w:val="en-US"/>
                </w:rPr>
                <w:t>mfc</w:t>
              </w:r>
              <w:r w:rsidR="009B0185" w:rsidRPr="00D43996">
                <w:rPr>
                  <w:rStyle w:val="a3"/>
                </w:rPr>
                <w:t>@</w:t>
              </w:r>
              <w:r w:rsidR="009B0185" w:rsidRPr="00ED1D9A">
                <w:rPr>
                  <w:rStyle w:val="a3"/>
                  <w:lang w:val="en-US"/>
                </w:rPr>
                <w:t>glazrayon</w:t>
              </w:r>
              <w:r w:rsidR="009B0185" w:rsidRPr="00D43996">
                <w:rPr>
                  <w:rStyle w:val="a3"/>
                </w:rPr>
                <w:t>.</w:t>
              </w:r>
              <w:r w:rsidR="009B0185" w:rsidRPr="00ED1D9A">
                <w:rPr>
                  <w:rStyle w:val="a3"/>
                  <w:lang w:val="en-US"/>
                </w:rPr>
                <w:t>ru</w:t>
              </w:r>
            </w:hyperlink>
          </w:p>
        </w:tc>
      </w:tr>
    </w:tbl>
    <w:p w:rsidR="009B0185" w:rsidRDefault="009B0185" w:rsidP="009B0185">
      <w:pPr>
        <w:ind w:firstLine="708"/>
        <w:jc w:val="both"/>
      </w:pPr>
    </w:p>
    <w:p w:rsidR="009B0185" w:rsidRDefault="009B0185" w:rsidP="009B0185">
      <w:pPr>
        <w:ind w:firstLine="708"/>
        <w:jc w:val="both"/>
      </w:pPr>
      <w:r w:rsidRPr="00932E76">
        <w:rPr>
          <w:b/>
        </w:rPr>
        <w:t>11.</w:t>
      </w:r>
      <w:r>
        <w:t xml:space="preserve"> График работы офисов «Мои документы» в Глазовском районе: ежедневно с 8.00 час. до 16.00 час. (перерыв с 12.00 час. до 13.00 час.). </w:t>
      </w:r>
    </w:p>
    <w:p w:rsidR="009B0185" w:rsidRDefault="009B0185" w:rsidP="009B0185">
      <w:pPr>
        <w:ind w:firstLine="708"/>
        <w:jc w:val="both"/>
      </w:pPr>
      <w:r>
        <w:t>Выходные дни – суббота, воскресенье, праздничные дни.</w:t>
      </w:r>
    </w:p>
    <w:p w:rsidR="009B0185" w:rsidRDefault="009B0185" w:rsidP="009B0185">
      <w:pPr>
        <w:ind w:firstLine="708"/>
        <w:jc w:val="both"/>
      </w:pPr>
      <w:r>
        <w:t>В предпраздничные дни рабочий день сокращается на 1 час.</w:t>
      </w:r>
    </w:p>
    <w:p w:rsidR="009B0185" w:rsidRDefault="009B0185" w:rsidP="009B0185">
      <w:pPr>
        <w:pStyle w:val="ConsPlusNormal"/>
        <w:ind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B0185" w:rsidRDefault="009B0185" w:rsidP="009B0185">
      <w:pPr>
        <w:pStyle w:val="ConsPlusNormal"/>
        <w:ind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B0185" w:rsidRPr="00E96150" w:rsidRDefault="009B0185" w:rsidP="009B0185">
      <w:pPr>
        <w:pStyle w:val="ConsPlusNormal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6150">
        <w:rPr>
          <w:rFonts w:ascii="Times New Roman" w:eastAsia="Times New Roman" w:hAnsi="Times New Roman" w:cs="Times New Roman"/>
          <w:b/>
          <w:sz w:val="24"/>
          <w:szCs w:val="24"/>
        </w:rPr>
        <w:t>Порядок получения информации заявителями по вопросам предоставления муниципальной услуги</w:t>
      </w:r>
    </w:p>
    <w:p w:rsidR="009B0185" w:rsidRPr="002666E5" w:rsidRDefault="009B0185" w:rsidP="009B0185">
      <w:pPr>
        <w:pStyle w:val="ConsPlusNormal"/>
        <w:ind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B0185" w:rsidRDefault="009B0185" w:rsidP="009B0185">
      <w:pPr>
        <w:pStyle w:val="a7"/>
        <w:spacing w:before="0" w:after="0"/>
        <w:ind w:firstLine="708"/>
        <w:jc w:val="both"/>
        <w:rPr>
          <w:color w:val="000000"/>
        </w:rPr>
      </w:pPr>
      <w:r w:rsidRPr="005E1194">
        <w:rPr>
          <w:b/>
        </w:rPr>
        <w:t>12.</w:t>
      </w:r>
      <w:r>
        <w:t xml:space="preserve"> </w:t>
      </w:r>
      <w:r w:rsidRPr="00AD405A">
        <w:t>Информация о порядке предоставления муниципальной услуги является открытой и</w:t>
      </w:r>
      <w:r>
        <w:rPr>
          <w:color w:val="000000"/>
        </w:rPr>
        <w:t xml:space="preserve"> общедоступной. </w:t>
      </w:r>
    </w:p>
    <w:p w:rsidR="009B0185" w:rsidRPr="00F41ABD" w:rsidRDefault="009B0185" w:rsidP="009B0185">
      <w:pPr>
        <w:pStyle w:val="a7"/>
        <w:spacing w:before="0" w:after="0"/>
        <w:ind w:firstLine="708"/>
        <w:jc w:val="both"/>
      </w:pPr>
      <w:r w:rsidRPr="005E1194">
        <w:rPr>
          <w:b/>
        </w:rPr>
        <w:t>13.</w:t>
      </w:r>
      <w:r>
        <w:t xml:space="preserve"> </w:t>
      </w:r>
      <w:r w:rsidRPr="00F41ABD">
        <w:t xml:space="preserve">Основными требованиями к информированию заявителей являются: </w:t>
      </w:r>
    </w:p>
    <w:p w:rsidR="009B0185" w:rsidRDefault="009B0185" w:rsidP="009B0185">
      <w:pPr>
        <w:ind w:firstLine="708"/>
        <w:jc w:val="both"/>
      </w:pPr>
      <w:r>
        <w:t>1)</w:t>
      </w:r>
      <w:r w:rsidRPr="00F41ABD">
        <w:t xml:space="preserve"> актуальность </w:t>
      </w:r>
      <w:r>
        <w:t xml:space="preserve">и достоверность </w:t>
      </w:r>
      <w:r w:rsidRPr="00F41ABD">
        <w:t xml:space="preserve">предоставляемой информации; </w:t>
      </w:r>
    </w:p>
    <w:p w:rsidR="009B0185" w:rsidRDefault="009B0185" w:rsidP="009B0185">
      <w:pPr>
        <w:ind w:firstLine="708"/>
        <w:jc w:val="both"/>
      </w:pPr>
      <w:r>
        <w:t>2)</w:t>
      </w:r>
      <w:r w:rsidRPr="00F41ABD">
        <w:t xml:space="preserve"> четкость в изложении информации; </w:t>
      </w:r>
    </w:p>
    <w:p w:rsidR="009B0185" w:rsidRPr="00F41ABD" w:rsidRDefault="009B0185" w:rsidP="009B0185">
      <w:pPr>
        <w:ind w:firstLine="708"/>
        <w:jc w:val="both"/>
      </w:pPr>
      <w:r>
        <w:t>3) полнота информирования;</w:t>
      </w:r>
    </w:p>
    <w:p w:rsidR="009B0185" w:rsidRPr="00F41ABD" w:rsidRDefault="009B0185" w:rsidP="009B0185">
      <w:pPr>
        <w:ind w:firstLine="708"/>
        <w:jc w:val="both"/>
      </w:pPr>
      <w:r>
        <w:t>4)</w:t>
      </w:r>
      <w:r w:rsidRPr="00F41ABD">
        <w:t xml:space="preserve"> наглядность форм предоставляемой информации; </w:t>
      </w:r>
    </w:p>
    <w:p w:rsidR="009B0185" w:rsidRDefault="009B0185" w:rsidP="009B0185">
      <w:pPr>
        <w:ind w:firstLine="708"/>
        <w:jc w:val="both"/>
      </w:pPr>
      <w:r>
        <w:t>5)</w:t>
      </w:r>
      <w:r w:rsidRPr="00F41ABD">
        <w:t xml:space="preserve"> удобство и доступность пол</w:t>
      </w:r>
      <w:r>
        <w:t>учения информации;</w:t>
      </w:r>
    </w:p>
    <w:p w:rsidR="009B0185" w:rsidRPr="00F41ABD" w:rsidRDefault="009B0185" w:rsidP="009B0185">
      <w:pPr>
        <w:ind w:firstLine="708"/>
        <w:jc w:val="both"/>
      </w:pPr>
      <w:r>
        <w:t>6) оперативность предоставления информации</w:t>
      </w:r>
      <w:r>
        <w:rPr>
          <w:b/>
        </w:rPr>
        <w:t>.</w:t>
      </w:r>
    </w:p>
    <w:p w:rsidR="009B0185" w:rsidRDefault="009B0185" w:rsidP="009B0185">
      <w:pPr>
        <w:ind w:firstLine="708"/>
        <w:jc w:val="both"/>
      </w:pPr>
      <w:r w:rsidRPr="001F05AB">
        <w:rPr>
          <w:b/>
        </w:rPr>
        <w:t>14.</w:t>
      </w:r>
      <w:r>
        <w:t xml:space="preserve"> Работники </w:t>
      </w:r>
      <w:r w:rsidRPr="00D07546">
        <w:rPr>
          <w:color w:val="0070C0"/>
        </w:rPr>
        <w:t xml:space="preserve">отдела </w:t>
      </w:r>
      <w:r>
        <w:rPr>
          <w:color w:val="0070C0"/>
        </w:rPr>
        <w:t>жилищно-коммунального хозяйства, транспорта и связи</w:t>
      </w:r>
      <w:r>
        <w:t xml:space="preserve"> и офисов «Мои документы» в Глазовском районе предоставляют информацию по следующим вопросам:</w:t>
      </w:r>
    </w:p>
    <w:p w:rsidR="009B0185" w:rsidRDefault="009B0185" w:rsidP="009B0185">
      <w:pPr>
        <w:ind w:firstLine="708"/>
        <w:jc w:val="both"/>
      </w:pPr>
      <w:r>
        <w:t>1) о способах получения муниципальной услуги;</w:t>
      </w:r>
    </w:p>
    <w:p w:rsidR="009B0185" w:rsidRDefault="009B0185" w:rsidP="009B0185">
      <w:pPr>
        <w:ind w:firstLine="708"/>
        <w:jc w:val="both"/>
      </w:pPr>
      <w:r>
        <w:t>2) о процедуре предоставления муниципальной услуги;</w:t>
      </w:r>
    </w:p>
    <w:p w:rsidR="009B0185" w:rsidRDefault="009B0185" w:rsidP="009B0185">
      <w:pPr>
        <w:ind w:firstLine="708"/>
        <w:jc w:val="both"/>
      </w:pPr>
      <w:r>
        <w:t>3) об услугах, которые являются необходимыми и обязательными для предоставления муниципальной услуги;</w:t>
      </w:r>
    </w:p>
    <w:p w:rsidR="009B0185" w:rsidRDefault="009B0185" w:rsidP="009B0185">
      <w:pPr>
        <w:ind w:firstLine="708"/>
        <w:jc w:val="both"/>
      </w:pPr>
      <w:r>
        <w:t>4) о перечне нормативных правовых актов, регламентирующих предоставление муниципальной услуги;</w:t>
      </w:r>
    </w:p>
    <w:p w:rsidR="009B0185" w:rsidRDefault="009B0185" w:rsidP="009B0185">
      <w:pPr>
        <w:ind w:firstLine="708"/>
        <w:jc w:val="both"/>
      </w:pPr>
      <w:r>
        <w:t>5) о перечне документов, предоставляемых для предоставления муниципальной услуги, и предъявляемых к ним требованиям;</w:t>
      </w:r>
    </w:p>
    <w:p w:rsidR="009B0185" w:rsidRPr="00327A05" w:rsidRDefault="009B0185" w:rsidP="009B0185">
      <w:pPr>
        <w:ind w:firstLine="708"/>
        <w:jc w:val="both"/>
      </w:pPr>
      <w:r>
        <w:t xml:space="preserve">6) </w:t>
      </w:r>
      <w:r w:rsidRPr="00327A05">
        <w:t xml:space="preserve">о графике работы специалистов, оказывающих предоставление муниципальной услуги; </w:t>
      </w:r>
    </w:p>
    <w:p w:rsidR="009B0185" w:rsidRPr="00327A05" w:rsidRDefault="009B0185" w:rsidP="009B0185">
      <w:pPr>
        <w:ind w:firstLine="708"/>
        <w:jc w:val="both"/>
      </w:pPr>
      <w:r>
        <w:t>7)</w:t>
      </w:r>
      <w:r w:rsidRPr="00327A05">
        <w:t xml:space="preserve"> об основаниях отказа в приеме заявления;</w:t>
      </w:r>
    </w:p>
    <w:p w:rsidR="009B0185" w:rsidRDefault="009B0185" w:rsidP="009B0185">
      <w:pPr>
        <w:ind w:firstLine="708"/>
        <w:jc w:val="both"/>
      </w:pPr>
      <w:r>
        <w:t>8) о сроке предоставления услуги;</w:t>
      </w:r>
    </w:p>
    <w:p w:rsidR="009B0185" w:rsidRDefault="009B0185" w:rsidP="009B0185">
      <w:pPr>
        <w:ind w:firstLine="708"/>
        <w:jc w:val="both"/>
      </w:pPr>
      <w:r>
        <w:t>9) о ходе предоставления муниципальной услуги;</w:t>
      </w:r>
    </w:p>
    <w:p w:rsidR="009B0185" w:rsidRDefault="009B0185" w:rsidP="009B0185">
      <w:pPr>
        <w:ind w:firstLine="708"/>
        <w:jc w:val="both"/>
      </w:pPr>
      <w:r>
        <w:t>10) о порядке обжалования действий (бездействия) и решений, осуществляемых и принимаемых в ходе исполнения муниципальной услуги.</w:t>
      </w:r>
    </w:p>
    <w:p w:rsidR="009B0185" w:rsidRDefault="009B0185" w:rsidP="009B0185">
      <w:pPr>
        <w:ind w:firstLine="708"/>
        <w:jc w:val="both"/>
      </w:pPr>
      <w:r w:rsidRPr="00875B1C">
        <w:rPr>
          <w:b/>
        </w:rPr>
        <w:t>15.</w:t>
      </w:r>
      <w:r>
        <w:t xml:space="preserve"> </w:t>
      </w:r>
      <w:r w:rsidRPr="00025B40">
        <w:t xml:space="preserve">Заявитель имеет право на получение сведений </w:t>
      </w:r>
      <w:r>
        <w:t xml:space="preserve">о </w:t>
      </w:r>
      <w:r w:rsidRPr="00025B40">
        <w:t xml:space="preserve">ходе предоставления муниципальной услуги с момента приема его заявления на предоставление муниципальной </w:t>
      </w:r>
      <w:r w:rsidRPr="00025B40">
        <w:lastRenderedPageBreak/>
        <w:t xml:space="preserve">услуги. Заявителю предоставляются сведения о том, на каком этапе (в процессе выполнения какой административной процедуры) муниципальной услуги находится рассмотрение представленного запроса. </w:t>
      </w:r>
    </w:p>
    <w:p w:rsidR="009B0185" w:rsidRPr="00875B1C" w:rsidRDefault="009B0185" w:rsidP="009B0185">
      <w:pPr>
        <w:ind w:firstLine="708"/>
        <w:jc w:val="both"/>
        <w:rPr>
          <w:color w:val="7030A0"/>
        </w:rPr>
      </w:pPr>
      <w:r>
        <w:t xml:space="preserve">Информация о ходе предоставления муниципальной услуги доводится работниками </w:t>
      </w:r>
      <w:r w:rsidRPr="00E96150">
        <w:rPr>
          <w:color w:val="0070C0"/>
        </w:rPr>
        <w:t xml:space="preserve">отдела </w:t>
      </w:r>
      <w:r>
        <w:rPr>
          <w:color w:val="0070C0"/>
        </w:rPr>
        <w:t>жилищно-коммунального хозяйства, транспорта и связи</w:t>
      </w:r>
      <w:r>
        <w:t xml:space="preserve"> или офисов «Мои документы» в Глазовском районе в форме индивидуального устного и письменного информирования. </w:t>
      </w:r>
    </w:p>
    <w:p w:rsidR="009B0185" w:rsidRPr="001B30B8" w:rsidRDefault="009B0185" w:rsidP="009B0185">
      <w:pPr>
        <w:ind w:firstLine="708"/>
        <w:jc w:val="both"/>
      </w:pPr>
      <w:r w:rsidRPr="00875B1C">
        <w:rPr>
          <w:b/>
        </w:rPr>
        <w:t>16.</w:t>
      </w:r>
      <w:r>
        <w:t xml:space="preserve"> </w:t>
      </w:r>
      <w:r w:rsidRPr="001B30B8">
        <w:t>Информирование о порядке предоставления муниципальной услуги предусматривается в форме:</w:t>
      </w:r>
    </w:p>
    <w:p w:rsidR="009B0185" w:rsidRPr="001B30B8" w:rsidRDefault="009B0185" w:rsidP="009B0185">
      <w:pPr>
        <w:ind w:firstLine="708"/>
        <w:jc w:val="both"/>
      </w:pPr>
      <w:r>
        <w:t>1)</w:t>
      </w:r>
      <w:r w:rsidRPr="001B30B8">
        <w:t xml:space="preserve"> индивидуального </w:t>
      </w:r>
      <w:r>
        <w:t xml:space="preserve">устного </w:t>
      </w:r>
      <w:r w:rsidRPr="001B30B8">
        <w:t xml:space="preserve">информирования; </w:t>
      </w:r>
    </w:p>
    <w:p w:rsidR="009B0185" w:rsidRPr="001B30B8" w:rsidRDefault="009B0185" w:rsidP="009B0185">
      <w:pPr>
        <w:ind w:firstLine="708"/>
        <w:jc w:val="both"/>
      </w:pPr>
      <w:r>
        <w:t>2)</w:t>
      </w:r>
      <w:r w:rsidRPr="001B30B8">
        <w:t xml:space="preserve"> индивидуального </w:t>
      </w:r>
      <w:r>
        <w:t xml:space="preserve">письменного </w:t>
      </w:r>
      <w:r w:rsidRPr="001B30B8">
        <w:t xml:space="preserve">информирования; </w:t>
      </w:r>
    </w:p>
    <w:p w:rsidR="009B0185" w:rsidRDefault="009B0185" w:rsidP="009B0185">
      <w:pPr>
        <w:ind w:firstLine="708"/>
        <w:jc w:val="both"/>
      </w:pPr>
      <w:r>
        <w:t>3)</w:t>
      </w:r>
      <w:r w:rsidRPr="001B30B8">
        <w:t xml:space="preserve"> </w:t>
      </w:r>
      <w:r>
        <w:t>публичного письменного информирования.</w:t>
      </w:r>
    </w:p>
    <w:p w:rsidR="009B0185" w:rsidRPr="00AA4691" w:rsidRDefault="009B0185" w:rsidP="009B0185">
      <w:pPr>
        <w:ind w:firstLine="708"/>
        <w:jc w:val="both"/>
      </w:pPr>
      <w:r w:rsidRPr="00875B1C">
        <w:rPr>
          <w:b/>
        </w:rPr>
        <w:t>17.</w:t>
      </w:r>
      <w:r w:rsidRPr="008277EA">
        <w:t xml:space="preserve"> Индивидуальное устное информирование</w:t>
      </w:r>
      <w:r>
        <w:t xml:space="preserve"> по предоставлению муниципальной услуги </w:t>
      </w:r>
      <w:r w:rsidRPr="00B47818">
        <w:t>(в том числе и об этапах предоставления муниципальной услуги, если заявитель подал заявление на предоставление муниципальной услуги)</w:t>
      </w:r>
      <w:r>
        <w:t xml:space="preserve"> заявители вправе получить в Администрации Глазовского района или в офисах «Мои документы» в Глазовском районе лично или по телефону, в соответствии с графиками работы указанных организаций </w:t>
      </w:r>
      <w:r w:rsidRPr="00AA4691">
        <w:t>(пункты 8 и 11 настоящего Административного регламента).</w:t>
      </w:r>
    </w:p>
    <w:p w:rsidR="009B0185" w:rsidRDefault="009B0185" w:rsidP="009B0185">
      <w:pPr>
        <w:ind w:firstLine="708"/>
        <w:jc w:val="both"/>
      </w:pPr>
      <w:r w:rsidRPr="009376C2">
        <w:t>При личном обращении время ожидания заявителей для получения индивидуального устного информирования о муниципальной услуге не может превышать 15 минут. Время приема заявителя устанавливается до 15 минут. Должностное лицо подробно и в вежливой</w:t>
      </w:r>
      <w:r>
        <w:t xml:space="preserve"> (корректной) форме информирует заявителей по вопросам предоставления муниципальной услуги.</w:t>
      </w:r>
    </w:p>
    <w:p w:rsidR="009B0185" w:rsidRDefault="009B0185" w:rsidP="009B0185">
      <w:pPr>
        <w:ind w:firstLine="708"/>
        <w:jc w:val="both"/>
      </w:pPr>
      <w:r w:rsidRPr="001662F8">
        <w:t>При индивидуальном информировании по телефону ответ на телефонный звонок должен начинаться с информации о наименовании орган</w:t>
      </w:r>
      <w:r>
        <w:t>изации, в которую</w:t>
      </w:r>
      <w:r w:rsidRPr="001662F8">
        <w:t xml:space="preserve"> позвонил заявитель, фамилии, имени, отчестве (при наличии) и должности должностного лица, </w:t>
      </w:r>
      <w:r w:rsidRPr="00A63E9D">
        <w:t xml:space="preserve">осуществляющего индивидуальное информирование по телефону. Время разговора не </w:t>
      </w:r>
      <w:r w:rsidRPr="009376C2">
        <w:t>должно превышать 10 минут. Во время разговора необходимо произносить слова четко,</w:t>
      </w:r>
      <w:r w:rsidRPr="00A63E9D">
        <w:t xml:space="preserve">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должностное лицо, осуществляющее информирование, должно кратко подвести итоги и перечислить меры, которые необходимо принять. В случае, если должностное лицо, осуществляющее информирование по телефону, не может ответить на вопрос по содержанию, связанному с</w:t>
      </w:r>
      <w:r w:rsidRPr="001662F8">
        <w:t xml:space="preserve"> предоставлением муниципальной услуги, оно обязано проинформировать заявителя об организациях, либо структурных подразделениях, которые располагают необходимыми сведениями.</w:t>
      </w:r>
      <w:r w:rsidRPr="009B6604">
        <w:t xml:space="preserve"> </w:t>
      </w:r>
    </w:p>
    <w:p w:rsidR="009B0185" w:rsidRDefault="009B0185" w:rsidP="009B0185">
      <w:pPr>
        <w:ind w:firstLine="708"/>
        <w:jc w:val="both"/>
      </w:pPr>
      <w:r w:rsidRPr="007E589E">
        <w:rPr>
          <w:b/>
        </w:rPr>
        <w:t>18.</w:t>
      </w:r>
      <w:r>
        <w:t xml:space="preserve"> Для и</w:t>
      </w:r>
      <w:r w:rsidRPr="002466AD">
        <w:t>ндивидуально</w:t>
      </w:r>
      <w:r>
        <w:t>го</w:t>
      </w:r>
      <w:r w:rsidRPr="002466AD">
        <w:t xml:space="preserve"> информировани</w:t>
      </w:r>
      <w:r>
        <w:t>я</w:t>
      </w:r>
      <w:r w:rsidRPr="002466AD">
        <w:t xml:space="preserve"> в письменной форме</w:t>
      </w:r>
      <w:r>
        <w:t xml:space="preserve"> заявители могут направить свои обращения: </w:t>
      </w:r>
    </w:p>
    <w:p w:rsidR="009B0185" w:rsidRPr="007E589E" w:rsidRDefault="009B0185" w:rsidP="009B0185">
      <w:pPr>
        <w:ind w:firstLine="708"/>
        <w:jc w:val="both"/>
        <w:rPr>
          <w:color w:val="7030A0"/>
        </w:rPr>
      </w:pPr>
      <w:r>
        <w:t xml:space="preserve">1) </w:t>
      </w:r>
      <w:r w:rsidRPr="00A9101F">
        <w:t>посредством почтовой связи (письма, телеграммы, бандероли и т.д.</w:t>
      </w:r>
      <w:r>
        <w:t xml:space="preserve">) на адреса, указанные в пунктах </w:t>
      </w:r>
      <w:r w:rsidRPr="007E589E">
        <w:rPr>
          <w:color w:val="7030A0"/>
        </w:rPr>
        <w:t>7 и 10 настоящего Административного регламента;</w:t>
      </w:r>
    </w:p>
    <w:p w:rsidR="009B0185" w:rsidRPr="007E589E" w:rsidRDefault="009B0185" w:rsidP="009B0185">
      <w:pPr>
        <w:ind w:firstLine="708"/>
        <w:jc w:val="both"/>
        <w:rPr>
          <w:color w:val="7030A0"/>
        </w:rPr>
      </w:pPr>
      <w:r>
        <w:t xml:space="preserve">2) по электронной почте на электронные адреса, указанные в пунктах </w:t>
      </w:r>
      <w:r w:rsidRPr="007E589E">
        <w:rPr>
          <w:color w:val="7030A0"/>
        </w:rPr>
        <w:t>7</w:t>
      </w:r>
      <w:r>
        <w:rPr>
          <w:color w:val="7030A0"/>
        </w:rPr>
        <w:t xml:space="preserve"> и 10</w:t>
      </w:r>
      <w:r w:rsidRPr="007E589E">
        <w:rPr>
          <w:color w:val="7030A0"/>
        </w:rPr>
        <w:t xml:space="preserve"> настоящего Административного регламента;</w:t>
      </w:r>
    </w:p>
    <w:p w:rsidR="009B0185" w:rsidRPr="00806511" w:rsidRDefault="009B0185" w:rsidP="009B0185">
      <w:pPr>
        <w:ind w:firstLine="708"/>
        <w:jc w:val="both"/>
        <w:rPr>
          <w:color w:val="7030A0"/>
        </w:rPr>
      </w:pPr>
      <w:r>
        <w:t xml:space="preserve">3) посредством факсимильной связи на номер, указанный в пункте </w:t>
      </w:r>
      <w:r w:rsidRPr="00806511">
        <w:rPr>
          <w:color w:val="7030A0"/>
        </w:rPr>
        <w:t>7 настоящего Административного регламента;</w:t>
      </w:r>
    </w:p>
    <w:p w:rsidR="009B0185" w:rsidRDefault="009B0185" w:rsidP="009B0185">
      <w:pPr>
        <w:autoSpaceDE w:val="0"/>
        <w:autoSpaceDN w:val="0"/>
        <w:adjustRightInd w:val="0"/>
        <w:ind w:firstLine="708"/>
        <w:jc w:val="both"/>
      </w:pPr>
      <w:r>
        <w:t xml:space="preserve">4) через интернет-приемную официального портала муниципального образования «Глазовский район» в информационно-телекоммуникационной сети «Интернет» (далее – официальный портал Глазовского района) </w:t>
      </w:r>
      <w:hyperlink r:id="rId24" w:history="1">
        <w:r w:rsidRPr="009D4B83">
          <w:rPr>
            <w:rStyle w:val="a3"/>
          </w:rPr>
          <w:t>http://glazrayon.ru/feedback/new.php</w:t>
        </w:r>
      </w:hyperlink>
      <w:r>
        <w:t>.</w:t>
      </w:r>
    </w:p>
    <w:p w:rsidR="009B0185" w:rsidRDefault="009B0185" w:rsidP="009B0185">
      <w:pPr>
        <w:ind w:firstLine="708"/>
        <w:jc w:val="both"/>
      </w:pPr>
      <w:r w:rsidRPr="00025B40">
        <w:t xml:space="preserve">Ответы на письменные обращения даются в простой, четкой и понятной форме в письменном виде и должны содержать: </w:t>
      </w:r>
      <w:r>
        <w:t>ответы на поставленные вопросы, фамилию, инициалы и номер телефона исполнителя. Ответ подписывается Главой Глазовского района или его заместителем.</w:t>
      </w:r>
    </w:p>
    <w:p w:rsidR="009B0185" w:rsidRDefault="009B0185" w:rsidP="009B0185">
      <w:pPr>
        <w:ind w:firstLine="708"/>
        <w:jc w:val="both"/>
      </w:pPr>
      <w:r>
        <w:t>О</w:t>
      </w:r>
      <w:r w:rsidRPr="007021AD">
        <w:t>твет</w:t>
      </w:r>
      <w:r>
        <w:t xml:space="preserve"> на обращение</w:t>
      </w:r>
      <w:r w:rsidRPr="007021AD">
        <w:t xml:space="preserve"> </w:t>
      </w:r>
      <w:r>
        <w:t>направляется на адрес, указанный в форме обращения</w:t>
      </w:r>
      <w:r w:rsidRPr="002466AD">
        <w:t xml:space="preserve"> в </w:t>
      </w:r>
      <w:r>
        <w:t>течение 30 дней со дня получения запроса</w:t>
      </w:r>
      <w:r w:rsidRPr="00025B40">
        <w:t xml:space="preserve">. </w:t>
      </w:r>
    </w:p>
    <w:p w:rsidR="009B0185" w:rsidRPr="00AD405A" w:rsidRDefault="009B0185" w:rsidP="009B0185">
      <w:pPr>
        <w:pStyle w:val="a7"/>
        <w:spacing w:before="0" w:after="0"/>
        <w:ind w:firstLine="708"/>
        <w:jc w:val="both"/>
      </w:pPr>
      <w:r w:rsidRPr="00B24D06">
        <w:rPr>
          <w:b/>
        </w:rPr>
        <w:lastRenderedPageBreak/>
        <w:t>19.</w:t>
      </w:r>
      <w:r w:rsidRPr="006A4091">
        <w:t xml:space="preserve"> Публичное письменное информирование</w:t>
      </w:r>
      <w:r>
        <w:t xml:space="preserve"> </w:t>
      </w:r>
      <w:r w:rsidRPr="00AD405A">
        <w:t>о предоставлении муниципальной услуги осуществляется посредством размещения соответствующей информации:</w:t>
      </w:r>
    </w:p>
    <w:p w:rsidR="009B0185" w:rsidRPr="00AD405A" w:rsidRDefault="009B0185" w:rsidP="009B0185">
      <w:pPr>
        <w:pStyle w:val="a7"/>
        <w:spacing w:before="0" w:after="0"/>
        <w:ind w:firstLine="708"/>
        <w:jc w:val="both"/>
      </w:pPr>
      <w:r>
        <w:t xml:space="preserve">1) </w:t>
      </w:r>
      <w:r w:rsidRPr="00AD405A">
        <w:t xml:space="preserve">на Едином портале государственных и муниципальных услуг (функций) </w:t>
      </w:r>
      <w:r>
        <w:t xml:space="preserve">в сети Интернет </w:t>
      </w:r>
      <w:hyperlink r:id="rId25" w:history="1">
        <w:r w:rsidRPr="0076734D">
          <w:rPr>
            <w:rStyle w:val="a3"/>
          </w:rPr>
          <w:t>www.gosuslugi.ru</w:t>
        </w:r>
      </w:hyperlink>
      <w:r>
        <w:t xml:space="preserve"> </w:t>
      </w:r>
      <w:r w:rsidRPr="00AD405A">
        <w:t xml:space="preserve">(далее – </w:t>
      </w:r>
      <w:r>
        <w:t>ЕПГУ</w:t>
      </w:r>
      <w:r w:rsidRPr="00AD405A">
        <w:t xml:space="preserve">); </w:t>
      </w:r>
    </w:p>
    <w:p w:rsidR="009B0185" w:rsidRPr="00AA4691" w:rsidRDefault="009B0185" w:rsidP="009B0185">
      <w:pPr>
        <w:shd w:val="clear" w:color="auto" w:fill="FFFFFF"/>
        <w:spacing w:line="255" w:lineRule="atLeast"/>
        <w:ind w:firstLine="708"/>
        <w:jc w:val="both"/>
      </w:pPr>
      <w:r>
        <w:t xml:space="preserve">2) </w:t>
      </w:r>
      <w:r w:rsidRPr="00AD405A">
        <w:t xml:space="preserve">на </w:t>
      </w:r>
      <w:r>
        <w:t xml:space="preserve">Региональном </w:t>
      </w:r>
      <w:r w:rsidRPr="00AD405A">
        <w:t xml:space="preserve">портале государственных и муниципальных услуг (функций) Удмуртской </w:t>
      </w:r>
      <w:r>
        <w:t>Р</w:t>
      </w:r>
      <w:r w:rsidRPr="00AD405A">
        <w:t>еспублики</w:t>
      </w:r>
      <w:r w:rsidRPr="00893C18">
        <w:t xml:space="preserve"> </w:t>
      </w:r>
      <w:hyperlink r:id="rId26" w:history="1">
        <w:r w:rsidRPr="0076734D">
          <w:rPr>
            <w:rStyle w:val="a3"/>
          </w:rPr>
          <w:t>http://uslugi.udmurt.ru/</w:t>
        </w:r>
      </w:hyperlink>
      <w:r>
        <w:t xml:space="preserve">  </w:t>
      </w:r>
      <w:r w:rsidRPr="00AD405A">
        <w:t xml:space="preserve">(далее – </w:t>
      </w:r>
      <w:r>
        <w:t>РПГУ</w:t>
      </w:r>
      <w:r w:rsidRPr="00AD405A">
        <w:t>)</w:t>
      </w:r>
      <w:r>
        <w:t xml:space="preserve">, в том числе через </w:t>
      </w:r>
      <w:r w:rsidRPr="004C7829">
        <w:t>интерактивны</w:t>
      </w:r>
      <w:r>
        <w:t>е</w:t>
      </w:r>
      <w:r w:rsidRPr="004C7829">
        <w:t xml:space="preserve"> информационны</w:t>
      </w:r>
      <w:r>
        <w:t>е</w:t>
      </w:r>
      <w:r w:rsidRPr="004C7829">
        <w:t xml:space="preserve"> терминал</w:t>
      </w:r>
      <w:r>
        <w:t>ы</w:t>
      </w:r>
      <w:r w:rsidRPr="004C7829">
        <w:t xml:space="preserve"> предоставления государственных и муниципальны</w:t>
      </w:r>
      <w:r>
        <w:t xml:space="preserve">х услуг в Удмуртской Республике (далее – инфоматы). </w:t>
      </w:r>
      <w:r w:rsidRPr="00717F02">
        <w:t>Список мест размещения инфоматов</w:t>
      </w:r>
      <w:r>
        <w:t xml:space="preserve"> представлен в </w:t>
      </w:r>
      <w:r w:rsidRPr="00AA4691">
        <w:t xml:space="preserve">приложении № 1 к настоящему Административному регламенту; </w:t>
      </w:r>
    </w:p>
    <w:p w:rsidR="009B0185" w:rsidRPr="00AD405A" w:rsidRDefault="009B0185" w:rsidP="009B0185">
      <w:pPr>
        <w:pStyle w:val="a7"/>
        <w:spacing w:before="0" w:after="0"/>
        <w:ind w:firstLine="708"/>
        <w:jc w:val="both"/>
      </w:pPr>
      <w:r>
        <w:t xml:space="preserve">3) </w:t>
      </w:r>
      <w:r w:rsidRPr="00AD405A">
        <w:t xml:space="preserve">на официальном портале </w:t>
      </w:r>
      <w:r>
        <w:t xml:space="preserve">Глазовского района </w:t>
      </w:r>
      <w:hyperlink r:id="rId27" w:history="1">
        <w:r w:rsidRPr="0076734D">
          <w:rPr>
            <w:rStyle w:val="a3"/>
          </w:rPr>
          <w:t>http://glazrayon.ru</w:t>
        </w:r>
      </w:hyperlink>
      <w:r>
        <w:t>;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t>4) на информационных стендах, расположенных в здании Администрации Глазовского района и в офисах «Мои документы» в Глазовском районе.</w:t>
      </w:r>
    </w:p>
    <w:p w:rsidR="009B0185" w:rsidRDefault="009B0185" w:rsidP="009B0185">
      <w:pPr>
        <w:ind w:firstLine="708"/>
        <w:jc w:val="both"/>
      </w:pPr>
      <w:r w:rsidRPr="00D84E00">
        <w:rPr>
          <w:b/>
        </w:rPr>
        <w:t>20.</w:t>
      </w:r>
      <w:r>
        <w:t xml:space="preserve"> Публичное письменное информирование</w:t>
      </w:r>
      <w:r w:rsidRPr="00025B40">
        <w:t xml:space="preserve"> </w:t>
      </w:r>
      <w:r>
        <w:t xml:space="preserve">о </w:t>
      </w:r>
      <w:r w:rsidRPr="00025B40">
        <w:t>предоставлени</w:t>
      </w:r>
      <w:r>
        <w:t>и</w:t>
      </w:r>
      <w:r w:rsidRPr="00025B40">
        <w:t xml:space="preserve"> муниципальной услуги </w:t>
      </w:r>
      <w:r>
        <w:t xml:space="preserve">также возможно в форме изготовления </w:t>
      </w:r>
      <w:r w:rsidRPr="00025B40">
        <w:t>буклет</w:t>
      </w:r>
      <w:r>
        <w:t xml:space="preserve">ов, </w:t>
      </w:r>
      <w:r w:rsidRPr="00025B40">
        <w:t>листов</w:t>
      </w:r>
      <w:r>
        <w:t>ок, брошюр, плакатов, а также</w:t>
      </w:r>
      <w:r w:rsidRPr="00025B40">
        <w:t xml:space="preserve"> </w:t>
      </w:r>
      <w:r>
        <w:t>публикации</w:t>
      </w:r>
      <w:r w:rsidRPr="00025B40">
        <w:t xml:space="preserve"> в средствах массовой информации.</w:t>
      </w:r>
    </w:p>
    <w:p w:rsidR="009B0185" w:rsidRPr="00B60E17" w:rsidRDefault="009B0185" w:rsidP="009B0185">
      <w:pPr>
        <w:ind w:firstLine="708"/>
        <w:jc w:val="both"/>
        <w:rPr>
          <w:color w:val="7030A0"/>
        </w:rPr>
      </w:pPr>
      <w:r w:rsidRPr="00D84E00">
        <w:rPr>
          <w:b/>
        </w:rPr>
        <w:t>21.</w:t>
      </w:r>
      <w:r>
        <w:t xml:space="preserve"> Требования к качеству информационных стендов указаны </w:t>
      </w:r>
      <w:r w:rsidRPr="00B60E17">
        <w:rPr>
          <w:color w:val="7030A0"/>
        </w:rPr>
        <w:t>в пункте 58 настоящего Административного регламента.</w:t>
      </w:r>
    </w:p>
    <w:p w:rsidR="009B0185" w:rsidRDefault="009B0185" w:rsidP="009B0185">
      <w:pPr>
        <w:ind w:firstLine="708"/>
        <w:jc w:val="both"/>
      </w:pPr>
      <w:r w:rsidRPr="00ED59AB">
        <w:rPr>
          <w:b/>
        </w:rPr>
        <w:t>22.</w:t>
      </w:r>
      <w:r>
        <w:t xml:space="preserve"> </w:t>
      </w:r>
      <w:r w:rsidRPr="0071020E">
        <w:t>Публичное письменное информирование о предоставлении муниципальной услуги включает в себя следующую информацию:</w:t>
      </w:r>
    </w:p>
    <w:p w:rsidR="009B0185" w:rsidRPr="0071020E" w:rsidRDefault="009B0185" w:rsidP="009B0185">
      <w:pPr>
        <w:ind w:firstLine="708"/>
        <w:jc w:val="both"/>
      </w:pPr>
      <w:r>
        <w:t>1) почтовый адрес, адрес электронной почты,</w:t>
      </w:r>
      <w:r w:rsidRPr="0071020E">
        <w:t xml:space="preserve"> номера </w:t>
      </w:r>
      <w:r>
        <w:t>телефонов, график работы, график приема заявителей, сведения о руководителях Администрации Глазовского района и офисов «Мои документы»;</w:t>
      </w:r>
      <w:r w:rsidRPr="0071020E">
        <w:t xml:space="preserve"> </w:t>
      </w:r>
    </w:p>
    <w:p w:rsidR="009B0185" w:rsidRPr="0071020E" w:rsidRDefault="009B0185" w:rsidP="009B0185">
      <w:pPr>
        <w:ind w:firstLine="708"/>
        <w:jc w:val="both"/>
      </w:pPr>
      <w:r>
        <w:t>2)</w:t>
      </w:r>
      <w:r w:rsidRPr="0071020E">
        <w:t xml:space="preserve"> адреса </w:t>
      </w:r>
      <w:r>
        <w:t>ЕПГУ и РПГУ</w:t>
      </w:r>
      <w:r w:rsidRPr="0071020E">
        <w:t xml:space="preserve">, официального портала Глазовского района; </w:t>
      </w:r>
    </w:p>
    <w:p w:rsidR="009B0185" w:rsidRPr="00B60E17" w:rsidRDefault="009B0185" w:rsidP="009B0185">
      <w:pPr>
        <w:ind w:firstLine="708"/>
        <w:jc w:val="both"/>
        <w:rPr>
          <w:color w:val="7030A0"/>
        </w:rPr>
      </w:pPr>
      <w:r>
        <w:t>3)</w:t>
      </w:r>
      <w:r w:rsidRPr="0071020E">
        <w:t xml:space="preserve"> время ожидания в очереди на прием заявления для предоставления муниципальной услуги в соответствии </w:t>
      </w:r>
      <w:r w:rsidRPr="00B60E17">
        <w:rPr>
          <w:color w:val="7030A0"/>
        </w:rPr>
        <w:t xml:space="preserve">с пунктом 53 настоящего Административного регламента; </w:t>
      </w:r>
    </w:p>
    <w:p w:rsidR="009B0185" w:rsidRPr="0071020E" w:rsidRDefault="009B0185" w:rsidP="009B0185">
      <w:pPr>
        <w:ind w:firstLine="708"/>
        <w:jc w:val="both"/>
      </w:pPr>
      <w:r>
        <w:t>4) об услугах, которые являются необходимыми и обязательными для предоставления муниципальной услуги;</w:t>
      </w:r>
    </w:p>
    <w:p w:rsidR="009B0185" w:rsidRPr="0071020E" w:rsidRDefault="009B0185" w:rsidP="009B0185">
      <w:pPr>
        <w:ind w:firstLine="708"/>
        <w:jc w:val="both"/>
      </w:pPr>
      <w:r>
        <w:t>5)</w:t>
      </w:r>
      <w:r w:rsidRPr="0071020E">
        <w:t xml:space="preserve"> сроки предоставления муниципальной услуги; </w:t>
      </w:r>
    </w:p>
    <w:p w:rsidR="009B0185" w:rsidRPr="00BA03B8" w:rsidRDefault="009B0185" w:rsidP="009B0185">
      <w:pPr>
        <w:ind w:firstLine="708"/>
        <w:jc w:val="both"/>
      </w:pPr>
      <w:r>
        <w:t>6)</w:t>
      </w:r>
      <w:r w:rsidRPr="00BA03B8">
        <w:t xml:space="preserve"> нормативные правовые акты, регулирующие предоставление муниципальной услуги, в том числе </w:t>
      </w:r>
      <w:r>
        <w:t xml:space="preserve">настоящий </w:t>
      </w:r>
      <w:r w:rsidRPr="00BA03B8">
        <w:t xml:space="preserve">Административный регламент с приложениями; </w:t>
      </w:r>
    </w:p>
    <w:p w:rsidR="009B0185" w:rsidRPr="009F3801" w:rsidRDefault="009B0185" w:rsidP="009B0185">
      <w:pPr>
        <w:ind w:firstLine="708"/>
        <w:jc w:val="both"/>
      </w:pPr>
      <w:r w:rsidRPr="009F3801">
        <w:t xml:space="preserve">7) форма заявления о предоставлении </w:t>
      </w:r>
      <w:r>
        <w:t>муниципальной услуги</w:t>
      </w:r>
      <w:r w:rsidRPr="009F3801">
        <w:t xml:space="preserve"> </w:t>
      </w:r>
      <w:r w:rsidRPr="00AA4691">
        <w:t>(Приложение  №2 к настоящему Административному регламенту)</w:t>
      </w:r>
      <w:r w:rsidRPr="009F3801">
        <w:t xml:space="preserve"> и требования к его заполнению и оформлению;</w:t>
      </w:r>
    </w:p>
    <w:p w:rsidR="009B0185" w:rsidRPr="0071020E" w:rsidRDefault="009B0185" w:rsidP="009B0185">
      <w:pPr>
        <w:ind w:firstLine="708"/>
        <w:jc w:val="both"/>
      </w:pPr>
      <w:r>
        <w:t xml:space="preserve">8) </w:t>
      </w:r>
      <w:r w:rsidRPr="0071020E">
        <w:t xml:space="preserve">порядок и способы подачи заявления о предоставлении муниципальной услуги; </w:t>
      </w:r>
    </w:p>
    <w:p w:rsidR="009B0185" w:rsidRPr="0071020E" w:rsidRDefault="009B0185" w:rsidP="009B0185">
      <w:pPr>
        <w:ind w:firstLine="708"/>
        <w:jc w:val="both"/>
      </w:pPr>
      <w:r>
        <w:t>9)</w:t>
      </w:r>
      <w:r w:rsidRPr="0071020E">
        <w:t xml:space="preserve"> порядок и способы получения информации по порядку предоставления муниципальной услуги; </w:t>
      </w:r>
    </w:p>
    <w:p w:rsidR="009B0185" w:rsidRPr="0071020E" w:rsidRDefault="009B0185" w:rsidP="009B0185">
      <w:pPr>
        <w:ind w:firstLine="708"/>
        <w:jc w:val="both"/>
      </w:pPr>
      <w:r>
        <w:t xml:space="preserve">10) </w:t>
      </w:r>
      <w:r w:rsidRPr="0071020E">
        <w:t xml:space="preserve">порядок информирования о ходе рассмотрения заявления о предоставлении муниципальной услуги и о результатах предоставления муниципальной услуги; </w:t>
      </w:r>
    </w:p>
    <w:p w:rsidR="009B0185" w:rsidRPr="0071020E" w:rsidRDefault="009B0185" w:rsidP="009B0185">
      <w:pPr>
        <w:ind w:firstLine="708"/>
        <w:jc w:val="both"/>
      </w:pPr>
      <w:r>
        <w:t>11)</w:t>
      </w:r>
      <w:r w:rsidRPr="0071020E">
        <w:t xml:space="preserve"> порядок записи на личный прием к должностным лицам; </w:t>
      </w:r>
    </w:p>
    <w:p w:rsidR="009B0185" w:rsidRPr="0071020E" w:rsidRDefault="009B0185" w:rsidP="009B0185">
      <w:pPr>
        <w:ind w:firstLine="708"/>
        <w:jc w:val="both"/>
      </w:pPr>
      <w:r>
        <w:t>12)</w:t>
      </w:r>
      <w:r w:rsidRPr="0071020E">
        <w:t xml:space="preserve"> порядок получения книги отзывов и предложений </w:t>
      </w:r>
      <w:r>
        <w:t>по вопросам организации приема з</w:t>
      </w:r>
      <w:r w:rsidRPr="0071020E">
        <w:t xml:space="preserve">аявителей; </w:t>
      </w:r>
    </w:p>
    <w:p w:rsidR="009B0185" w:rsidRPr="009152FE" w:rsidRDefault="009B0185" w:rsidP="009B0185">
      <w:pPr>
        <w:ind w:firstLine="708"/>
        <w:jc w:val="both"/>
      </w:pPr>
      <w:r>
        <w:t xml:space="preserve">13) </w:t>
      </w:r>
      <w:r w:rsidRPr="0071020E">
        <w:t>порядок обжалования решений, действий (бездействия) должностных лиц, ответственных за предоставление муниципальной услуги</w:t>
      </w:r>
      <w:r>
        <w:rPr>
          <w:color w:val="FF0000"/>
        </w:rPr>
        <w:t>.</w:t>
      </w:r>
    </w:p>
    <w:p w:rsidR="009B0185" w:rsidRDefault="009B0185" w:rsidP="009B0185">
      <w:pPr>
        <w:ind w:firstLine="708"/>
        <w:jc w:val="both"/>
        <w:rPr>
          <w:b/>
        </w:rPr>
      </w:pPr>
    </w:p>
    <w:p w:rsidR="009B0185" w:rsidRDefault="009B0185" w:rsidP="009B0185">
      <w:pPr>
        <w:ind w:firstLine="708"/>
        <w:jc w:val="both"/>
        <w:rPr>
          <w:b/>
        </w:rPr>
      </w:pPr>
    </w:p>
    <w:p w:rsidR="009B0185" w:rsidRDefault="009B0185" w:rsidP="009B0185">
      <w:pPr>
        <w:ind w:firstLine="708"/>
        <w:jc w:val="both"/>
        <w:rPr>
          <w:b/>
        </w:rPr>
      </w:pPr>
    </w:p>
    <w:p w:rsidR="009B0185" w:rsidRPr="00430FA9" w:rsidRDefault="009B0185" w:rsidP="009B0185">
      <w:pPr>
        <w:ind w:firstLine="6"/>
        <w:jc w:val="center"/>
        <w:rPr>
          <w:b/>
        </w:rPr>
      </w:pPr>
      <w:r w:rsidRPr="00430FA9">
        <w:rPr>
          <w:b/>
        </w:rPr>
        <w:t>Раздел II. СТАНДАРТ ПРЕДОСТАВЛЕНИЯ МУНИЦИПАЛЬНОЙ УСЛУГИ</w:t>
      </w:r>
    </w:p>
    <w:p w:rsidR="009B0185" w:rsidRDefault="009B0185" w:rsidP="009B0185">
      <w:pPr>
        <w:ind w:hanging="6"/>
        <w:jc w:val="both"/>
        <w:rPr>
          <w:b/>
        </w:rPr>
      </w:pPr>
    </w:p>
    <w:p w:rsidR="009B0185" w:rsidRPr="00430FA9" w:rsidRDefault="009B0185" w:rsidP="009B0185">
      <w:pPr>
        <w:ind w:hanging="6"/>
        <w:jc w:val="both"/>
        <w:rPr>
          <w:b/>
        </w:rPr>
      </w:pPr>
    </w:p>
    <w:p w:rsidR="009B0185" w:rsidRPr="00430FA9" w:rsidRDefault="009B0185" w:rsidP="009B0185">
      <w:pPr>
        <w:ind w:hanging="6"/>
        <w:jc w:val="center"/>
        <w:rPr>
          <w:b/>
        </w:rPr>
      </w:pPr>
      <w:r w:rsidRPr="00430FA9">
        <w:rPr>
          <w:b/>
        </w:rPr>
        <w:t>Наименование муниципальной услуги</w:t>
      </w:r>
    </w:p>
    <w:p w:rsidR="009B0185" w:rsidRDefault="009B0185" w:rsidP="009B0185">
      <w:pPr>
        <w:ind w:firstLine="708"/>
        <w:jc w:val="center"/>
        <w:rPr>
          <w:b/>
        </w:rPr>
      </w:pPr>
    </w:p>
    <w:p w:rsidR="00582575" w:rsidRDefault="009B0185" w:rsidP="00582575">
      <w:pPr>
        <w:ind w:firstLine="708"/>
        <w:jc w:val="both"/>
      </w:pPr>
      <w:r>
        <w:rPr>
          <w:b/>
          <w:color w:val="000000"/>
        </w:rPr>
        <w:lastRenderedPageBreak/>
        <w:t>23</w:t>
      </w:r>
      <w:r w:rsidRPr="00BC3F81">
        <w:rPr>
          <w:b/>
          <w:color w:val="000000"/>
        </w:rPr>
        <w:t>.</w:t>
      </w:r>
      <w:r>
        <w:rPr>
          <w:color w:val="000000"/>
        </w:rPr>
        <w:t xml:space="preserve"> </w:t>
      </w:r>
      <w:r w:rsidR="00582575">
        <w:t>«Прием заявлений, документов, а также признание граждан нуждающимися в жилых помещениях в целях предоставления мер государственной поддержки в улучшении жилищных условий».</w:t>
      </w:r>
    </w:p>
    <w:p w:rsidR="009B0185" w:rsidRPr="00BC3F81" w:rsidRDefault="009B0185" w:rsidP="00582575">
      <w:pPr>
        <w:ind w:firstLine="708"/>
        <w:jc w:val="both"/>
        <w:rPr>
          <w:color w:val="0070C0"/>
        </w:rPr>
      </w:pPr>
    </w:p>
    <w:p w:rsidR="009B0185" w:rsidRDefault="009B0185" w:rsidP="009B0185">
      <w:pPr>
        <w:tabs>
          <w:tab w:val="left" w:pos="851"/>
        </w:tabs>
        <w:jc w:val="both"/>
        <w:rPr>
          <w:color w:val="FF0000"/>
        </w:rPr>
      </w:pPr>
    </w:p>
    <w:p w:rsidR="009B0185" w:rsidRPr="00877282" w:rsidRDefault="009B0185" w:rsidP="009B0185">
      <w:pPr>
        <w:tabs>
          <w:tab w:val="left" w:pos="851"/>
        </w:tabs>
        <w:jc w:val="both"/>
        <w:rPr>
          <w:bCs/>
        </w:rPr>
      </w:pPr>
    </w:p>
    <w:p w:rsidR="009B0185" w:rsidRPr="00430FA9" w:rsidRDefault="009B0185" w:rsidP="009B0185">
      <w:pPr>
        <w:ind w:firstLine="6"/>
        <w:jc w:val="center"/>
        <w:rPr>
          <w:b/>
        </w:rPr>
      </w:pPr>
      <w:r w:rsidRPr="00430FA9">
        <w:rPr>
          <w:b/>
        </w:rPr>
        <w:t>Наименование органа, предоставляющего муниципальную услугу</w:t>
      </w:r>
    </w:p>
    <w:p w:rsidR="009B0185" w:rsidRDefault="009B0185" w:rsidP="009B0185">
      <w:pPr>
        <w:ind w:firstLine="708"/>
        <w:jc w:val="center"/>
        <w:rPr>
          <w:b/>
        </w:rPr>
      </w:pP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rPr>
          <w:b/>
        </w:rPr>
        <w:t>24</w:t>
      </w:r>
      <w:r w:rsidRPr="00B8128E">
        <w:rPr>
          <w:b/>
        </w:rPr>
        <w:t>.</w:t>
      </w:r>
      <w:r>
        <w:t xml:space="preserve"> Муниципальную услугу предоставляет Администрация Глазовского района. Структурным подразделением Администрации Глазовского района, ответственным за предоставление муниципальной услуги, является </w:t>
      </w:r>
      <w:r w:rsidRPr="00B8128E">
        <w:rPr>
          <w:color w:val="0070C0"/>
        </w:rPr>
        <w:t xml:space="preserve">отдел </w:t>
      </w:r>
      <w:r>
        <w:rPr>
          <w:color w:val="0070C0"/>
        </w:rPr>
        <w:t>жилищно-коммунального хозяйства, транспорта и связи.</w:t>
      </w:r>
    </w:p>
    <w:p w:rsidR="009B0185" w:rsidRPr="003365A6" w:rsidRDefault="009B0185" w:rsidP="009B0185">
      <w:pPr>
        <w:ind w:firstLine="708"/>
        <w:jc w:val="both"/>
      </w:pPr>
      <w:r w:rsidRPr="001472FE">
        <w:rPr>
          <w:b/>
        </w:rPr>
        <w:t>25.</w:t>
      </w:r>
      <w:r>
        <w:t xml:space="preserve"> </w:t>
      </w:r>
      <w:r w:rsidRPr="00C61756">
        <w:t xml:space="preserve">При предоставлении муниципальной услуги </w:t>
      </w:r>
      <w:r w:rsidRPr="001472FE">
        <w:rPr>
          <w:color w:val="0070C0"/>
        </w:rPr>
        <w:t xml:space="preserve">отдел </w:t>
      </w:r>
      <w:r>
        <w:rPr>
          <w:color w:val="0070C0"/>
        </w:rPr>
        <w:t xml:space="preserve">жилищно-коммунального </w:t>
      </w:r>
      <w:r w:rsidRPr="003365A6">
        <w:t>хозяйства, транспорта и связи  осуществляет  взаимодействие:</w:t>
      </w:r>
    </w:p>
    <w:p w:rsidR="009B0185" w:rsidRPr="003365A6" w:rsidRDefault="009B0185" w:rsidP="009B0185">
      <w:pPr>
        <w:ind w:firstLine="708"/>
        <w:jc w:val="both"/>
      </w:pPr>
      <w:r w:rsidRPr="003365A6">
        <w:t>1) с офисами «Мои документы» в Глазовском районе в части приема, регистрации заявления и прилагаемых к нему документов от заявителя, необходимых для предоставления муниципальной услуги, запроса и получения в рамках межведомственного информационного взаимодействия недостающих документов и информации, указанных в пунктах: 32, 33 настоящего Административного регламента, выдачи заявителю результата муниципальной услуги;</w:t>
      </w:r>
    </w:p>
    <w:p w:rsidR="009B0185" w:rsidRPr="003365A6" w:rsidRDefault="009B0185" w:rsidP="009B0185">
      <w:pPr>
        <w:pStyle w:val="a7"/>
        <w:spacing w:before="0" w:after="0"/>
        <w:ind w:firstLine="708"/>
        <w:jc w:val="both"/>
      </w:pPr>
      <w:r w:rsidRPr="003365A6">
        <w:t xml:space="preserve">2) со структурными подразделениями Администрации Глазовского района в части приема, регистрации заявления и прилагаемых к нему документов от заявителя, необходимых для предоставления муниципальной услуги, запроса и получения в рамках внутриведомственного информационного взаимодействия недостающих документов и информации, указанных в </w:t>
      </w:r>
      <w:r>
        <w:t xml:space="preserve">пункте </w:t>
      </w:r>
      <w:r w:rsidRPr="003365A6">
        <w:t xml:space="preserve">32 настоящего Административного регламента, выдачи заявителю результата предоставления муниципальной услуги; </w:t>
      </w:r>
    </w:p>
    <w:p w:rsidR="009B0185" w:rsidRPr="003365A6" w:rsidRDefault="009B0185" w:rsidP="009B0185">
      <w:pPr>
        <w:pStyle w:val="a7"/>
        <w:spacing w:before="0" w:after="0"/>
        <w:ind w:firstLine="851"/>
        <w:jc w:val="both"/>
      </w:pPr>
      <w:r>
        <w:t>3</w:t>
      </w:r>
      <w:r w:rsidRPr="003365A6">
        <w:t>) с Управлением Федеральной службы государственной регистрации, кадастра и картографии по Удмуртской Республике участвует в части предоставления документов, указанных в пункте 32 настоящего Административного регламента;</w:t>
      </w:r>
    </w:p>
    <w:p w:rsidR="009B0185" w:rsidRDefault="009B0185" w:rsidP="009B0185">
      <w:pPr>
        <w:pStyle w:val="a7"/>
        <w:spacing w:before="0" w:after="0"/>
        <w:ind w:firstLine="851"/>
        <w:jc w:val="both"/>
      </w:pPr>
      <w:r>
        <w:t>4</w:t>
      </w:r>
      <w:r w:rsidRPr="003365A6">
        <w:t>) с Филиалом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Удмуртской Республике (далее – филиал ФГБУ «ФКП Росреестра» по Удмуртской Республике) в части предоставления документов, указанных в пункте 32 настоящего Административного регламента;</w:t>
      </w:r>
    </w:p>
    <w:p w:rsidR="009B0185" w:rsidRDefault="009B0185" w:rsidP="009B0185">
      <w:pPr>
        <w:pStyle w:val="a7"/>
        <w:spacing w:before="0" w:after="0"/>
        <w:ind w:firstLine="851"/>
        <w:jc w:val="both"/>
      </w:pPr>
      <w:r>
        <w:t>5) с МАУ «МФЦ города Глазова» в части предоставления документов, указанных в пункте 32 настояще</w:t>
      </w:r>
      <w:r w:rsidR="00582575">
        <w:t>го Административного регламента</w:t>
      </w:r>
    </w:p>
    <w:p w:rsidR="00582575" w:rsidRPr="003365A6" w:rsidRDefault="00582575" w:rsidP="009B0185">
      <w:pPr>
        <w:pStyle w:val="a7"/>
        <w:spacing w:before="0" w:after="0"/>
        <w:ind w:firstLine="851"/>
        <w:jc w:val="both"/>
      </w:pPr>
      <w:r>
        <w:t>6) с Министерством строительства, жилищной политики и архитектуры Удмуртской Республики в части передачи учетного дела.</w:t>
      </w:r>
    </w:p>
    <w:p w:rsidR="009B0185" w:rsidRDefault="009B0185" w:rsidP="009B0185">
      <w:pPr>
        <w:ind w:firstLine="708"/>
        <w:jc w:val="both"/>
      </w:pPr>
      <w:r w:rsidRPr="006663EC">
        <w:rPr>
          <w:b/>
        </w:rPr>
        <w:t>26.</w:t>
      </w:r>
      <w:r>
        <w:t xml:space="preserve"> Процедуры взаимодействия с указанными организациями определяются муниципальными правовыми актами, соглашениями, принимаемыми в соответствии с действующим законодательством.</w:t>
      </w:r>
    </w:p>
    <w:p w:rsidR="009B0185" w:rsidRDefault="009B0185" w:rsidP="009B0185">
      <w:pPr>
        <w:ind w:firstLine="708"/>
        <w:jc w:val="both"/>
      </w:pPr>
      <w:r w:rsidRPr="006663EC">
        <w:rPr>
          <w:b/>
        </w:rPr>
        <w:t>27.</w:t>
      </w:r>
      <w:r w:rsidRPr="006663EC">
        <w:t xml:space="preserve"> Администрация Глазовского района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решением Совета депутатов муниципального образования «Глазовский район».</w:t>
      </w:r>
    </w:p>
    <w:p w:rsidR="009B0185" w:rsidRDefault="009B0185" w:rsidP="009B0185">
      <w:pPr>
        <w:ind w:firstLine="708"/>
        <w:jc w:val="both"/>
      </w:pPr>
    </w:p>
    <w:p w:rsidR="009B0185" w:rsidRDefault="009B0185" w:rsidP="009B0185">
      <w:pPr>
        <w:ind w:firstLine="708"/>
        <w:jc w:val="both"/>
      </w:pPr>
    </w:p>
    <w:p w:rsidR="009B0185" w:rsidRPr="006663EC" w:rsidRDefault="009B0185" w:rsidP="009B0185">
      <w:pPr>
        <w:ind w:hanging="24"/>
        <w:jc w:val="center"/>
        <w:rPr>
          <w:b/>
        </w:rPr>
      </w:pPr>
      <w:r w:rsidRPr="006663EC">
        <w:rPr>
          <w:b/>
        </w:rPr>
        <w:t>Результат предоставления муниципальной услуги</w:t>
      </w:r>
    </w:p>
    <w:p w:rsidR="009B0185" w:rsidRDefault="009B0185" w:rsidP="009B0185">
      <w:pPr>
        <w:ind w:firstLine="708"/>
        <w:jc w:val="center"/>
        <w:rPr>
          <w:b/>
        </w:rPr>
      </w:pPr>
    </w:p>
    <w:p w:rsidR="009B0185" w:rsidRPr="003365A6" w:rsidRDefault="009B0185" w:rsidP="009B0185">
      <w:pPr>
        <w:tabs>
          <w:tab w:val="left" w:pos="1260"/>
        </w:tabs>
        <w:ind w:firstLine="851"/>
        <w:jc w:val="both"/>
      </w:pPr>
      <w:r w:rsidRPr="003365A6">
        <w:rPr>
          <w:b/>
        </w:rPr>
        <w:t>28.</w:t>
      </w:r>
      <w:r w:rsidRPr="003365A6">
        <w:t xml:space="preserve"> Конечным результатом предоставления муниципальной услуги являются:</w:t>
      </w:r>
    </w:p>
    <w:p w:rsidR="00582575" w:rsidRPr="00FB5AFF" w:rsidRDefault="00582575" w:rsidP="00582575">
      <w:pPr>
        <w:ind w:firstLine="708"/>
        <w:jc w:val="both"/>
      </w:pPr>
      <w:r w:rsidRPr="00531DF2">
        <w:lastRenderedPageBreak/>
        <w:t xml:space="preserve">Результатом  предоставления  муниципальной услуги  </w:t>
      </w:r>
      <w:r>
        <w:t xml:space="preserve"> «Прием заявлений, документов, а также признание граждан нуждающимися в жилых помещениях в целях предоставления мер государственной поддержки в улучшении жилищных условий»   является признание граждан нуждающимися в жилом помещении и постановка в очередь на получение мер государственной поддержки в улучшении жилищных условий.</w:t>
      </w:r>
    </w:p>
    <w:p w:rsidR="009B0185" w:rsidRDefault="00582575" w:rsidP="00582575">
      <w:pPr>
        <w:ind w:firstLine="708"/>
        <w:jc w:val="both"/>
      </w:pPr>
      <w:r w:rsidRPr="00384CB2">
        <w:rPr>
          <w:highlight w:val="yellow"/>
        </w:rPr>
        <w:t xml:space="preserve"> </w:t>
      </w:r>
      <w:r w:rsidR="009B0185" w:rsidRPr="00384CB2">
        <w:rPr>
          <w:highlight w:val="yellow"/>
        </w:rPr>
        <w:t>(образец в приложении № 3 к настоящем</w:t>
      </w:r>
      <w:r w:rsidR="00474A27">
        <w:rPr>
          <w:highlight w:val="yellow"/>
        </w:rPr>
        <w:t>у Административному регламенту)</w:t>
      </w:r>
      <w:r w:rsidR="00474A27">
        <w:t>.</w:t>
      </w:r>
    </w:p>
    <w:p w:rsidR="009B0185" w:rsidRDefault="009B0185" w:rsidP="009B0185">
      <w:pPr>
        <w:ind w:firstLine="24"/>
        <w:jc w:val="center"/>
        <w:rPr>
          <w:b/>
        </w:rPr>
      </w:pPr>
    </w:p>
    <w:p w:rsidR="009B0185" w:rsidRDefault="009B0185" w:rsidP="009B0185">
      <w:pPr>
        <w:ind w:firstLine="24"/>
        <w:jc w:val="center"/>
        <w:rPr>
          <w:b/>
        </w:rPr>
      </w:pPr>
    </w:p>
    <w:p w:rsidR="009B0185" w:rsidRDefault="009B0185" w:rsidP="009B0185">
      <w:pPr>
        <w:ind w:firstLine="24"/>
        <w:jc w:val="center"/>
        <w:rPr>
          <w:b/>
          <w:color w:val="000000"/>
        </w:rPr>
      </w:pPr>
      <w:r w:rsidRPr="006F36C4">
        <w:rPr>
          <w:b/>
          <w:color w:val="000000"/>
        </w:rPr>
        <w:t xml:space="preserve">Срок предоставления муниципальной услуги, срок выдачи (направления), </w:t>
      </w:r>
    </w:p>
    <w:p w:rsidR="009B0185" w:rsidRPr="006F36C4" w:rsidRDefault="009B0185" w:rsidP="009B0185">
      <w:pPr>
        <w:ind w:firstLine="24"/>
        <w:jc w:val="center"/>
        <w:rPr>
          <w:b/>
          <w:color w:val="000000"/>
        </w:rPr>
      </w:pPr>
      <w:r w:rsidRPr="006F36C4">
        <w:rPr>
          <w:b/>
          <w:color w:val="000000"/>
        </w:rPr>
        <w:t>документов, являющихся результатом предоставления муниципальной услуги</w:t>
      </w:r>
    </w:p>
    <w:p w:rsidR="009B0185" w:rsidRDefault="009B0185" w:rsidP="009B0185">
      <w:pPr>
        <w:ind w:firstLine="24"/>
        <w:jc w:val="center"/>
      </w:pPr>
    </w:p>
    <w:p w:rsidR="009B0185" w:rsidRPr="006E3E26" w:rsidRDefault="009B0185" w:rsidP="009B0185">
      <w:pPr>
        <w:ind w:firstLine="708"/>
        <w:jc w:val="both"/>
      </w:pPr>
      <w:r w:rsidRPr="001838A5">
        <w:rPr>
          <w:b/>
        </w:rPr>
        <w:t>29.</w:t>
      </w:r>
      <w:r>
        <w:t xml:space="preserve"> Срок предоставления муниципальной услуги и срок выдачи (направления), документов, являющихся результатом предоставления муниципальной услуги, составляет </w:t>
      </w:r>
      <w:r w:rsidRPr="003365A6">
        <w:t>не более 30 календарных дней</w:t>
      </w:r>
      <w:r w:rsidRPr="00CE727F">
        <w:rPr>
          <w:color w:val="FF0000"/>
        </w:rPr>
        <w:t xml:space="preserve"> </w:t>
      </w:r>
      <w:r>
        <w:t xml:space="preserve">и складывается из сроков выполнения административных процедур, указанных в </w:t>
      </w:r>
      <w:r w:rsidRPr="006E3E26">
        <w:t>пункте 72 настоящего Административного регламента.</w:t>
      </w:r>
    </w:p>
    <w:p w:rsidR="009B0185" w:rsidRPr="00C85028" w:rsidRDefault="009B0185" w:rsidP="009B0185">
      <w:pPr>
        <w:ind w:firstLine="708"/>
        <w:jc w:val="both"/>
        <w:rPr>
          <w:b/>
          <w:i/>
          <w:sz w:val="20"/>
        </w:rPr>
      </w:pPr>
      <w:r w:rsidRPr="00C85028">
        <w:t xml:space="preserve">При наличии обоснованных причин, </w:t>
      </w:r>
      <w:r>
        <w:t xml:space="preserve">предусмотренных законодательством Российской Федерации, Удмуртской Республики и </w:t>
      </w:r>
      <w:r w:rsidRPr="00C85028">
        <w:t xml:space="preserve">не позволяющих подготовить ответ на запрос заявителя в установленный </w:t>
      </w:r>
      <w:r>
        <w:t xml:space="preserve">настоящим административным регламентом </w:t>
      </w:r>
      <w:r w:rsidRPr="00C85028">
        <w:t>срок, срок предоставления муниципальной услуги может быть продлен не более чем на 30 календарных дней, о чем письменно уведомляется заявитель.</w:t>
      </w:r>
      <w:r w:rsidRPr="00C85028">
        <w:rPr>
          <w:b/>
          <w:i/>
          <w:sz w:val="20"/>
        </w:rPr>
        <w:t xml:space="preserve"> </w:t>
      </w:r>
    </w:p>
    <w:p w:rsidR="009B0185" w:rsidRPr="006E3E26" w:rsidRDefault="009B0185" w:rsidP="009B0185">
      <w:pPr>
        <w:ind w:firstLine="708"/>
        <w:jc w:val="both"/>
        <w:rPr>
          <w:b/>
          <w:i/>
          <w:sz w:val="20"/>
        </w:rPr>
      </w:pPr>
      <w:r w:rsidRPr="006E3E26">
        <w:rPr>
          <w:b/>
        </w:rPr>
        <w:t>30</w:t>
      </w:r>
      <w:r w:rsidRPr="006E3E26">
        <w:rPr>
          <w:b/>
          <w:i/>
        </w:rPr>
        <w:t>.</w:t>
      </w:r>
      <w:r w:rsidRPr="006E3E26">
        <w:rPr>
          <w:i/>
        </w:rPr>
        <w:t xml:space="preserve"> </w:t>
      </w:r>
      <w:r w:rsidRPr="006E3E26">
        <w:rPr>
          <w:bCs/>
          <w:lang w:eastAsia="ru-RU"/>
        </w:rPr>
        <w:t xml:space="preserve">В указанные сроки не включается сроки выполнения работ, предусмотренных предоставлением услуг, </w:t>
      </w:r>
      <w:r w:rsidRPr="006E3E26">
        <w:t xml:space="preserve">которые являются необходимыми и обязательными для предоставления муниципальной услуги. </w:t>
      </w:r>
    </w:p>
    <w:p w:rsidR="009B0185" w:rsidRPr="006E3E26" w:rsidRDefault="009B0185" w:rsidP="009B0185">
      <w:pPr>
        <w:ind w:hanging="24"/>
        <w:jc w:val="center"/>
        <w:rPr>
          <w:b/>
        </w:rPr>
      </w:pPr>
    </w:p>
    <w:p w:rsidR="009B0185" w:rsidRDefault="009B0185" w:rsidP="009B0185">
      <w:pPr>
        <w:ind w:hanging="24"/>
        <w:jc w:val="center"/>
        <w:rPr>
          <w:b/>
        </w:rPr>
      </w:pPr>
    </w:p>
    <w:p w:rsidR="009B0185" w:rsidRPr="00175169" w:rsidRDefault="009B0185" w:rsidP="009B0185">
      <w:pPr>
        <w:ind w:hanging="24"/>
        <w:jc w:val="center"/>
        <w:rPr>
          <w:b/>
        </w:rPr>
      </w:pPr>
      <w:r w:rsidRPr="00175169">
        <w:rPr>
          <w:b/>
        </w:rPr>
        <w:t xml:space="preserve">Перечень нормативных правовых актов, регулирующих отношения, </w:t>
      </w:r>
    </w:p>
    <w:p w:rsidR="009B0185" w:rsidRPr="00175169" w:rsidRDefault="009B0185" w:rsidP="009B0185">
      <w:pPr>
        <w:ind w:hanging="24"/>
        <w:jc w:val="center"/>
        <w:rPr>
          <w:b/>
        </w:rPr>
      </w:pPr>
      <w:r w:rsidRPr="00175169">
        <w:rPr>
          <w:b/>
        </w:rPr>
        <w:t>возникающие в связи с предоставлением муниципальной услуги</w:t>
      </w:r>
    </w:p>
    <w:p w:rsidR="009B0185" w:rsidRPr="000C32EE" w:rsidRDefault="009B0185" w:rsidP="009B0185">
      <w:pPr>
        <w:ind w:firstLine="708"/>
        <w:jc w:val="center"/>
      </w:pPr>
    </w:p>
    <w:p w:rsidR="009B0185" w:rsidRPr="006E3E26" w:rsidRDefault="009B0185" w:rsidP="009B0185">
      <w:pPr>
        <w:ind w:firstLine="708"/>
        <w:jc w:val="both"/>
      </w:pPr>
      <w:r w:rsidRPr="006E3E26">
        <w:rPr>
          <w:b/>
        </w:rPr>
        <w:t>31.</w:t>
      </w:r>
      <w:r w:rsidRPr="006E3E26">
        <w:t xml:space="preserve"> Предоставление муниципальной услуги регулируется:</w:t>
      </w:r>
    </w:p>
    <w:p w:rsidR="009B0185" w:rsidRPr="006E3E26" w:rsidRDefault="009B0185" w:rsidP="009B0185">
      <w:pPr>
        <w:numPr>
          <w:ilvl w:val="0"/>
          <w:numId w:val="24"/>
        </w:numPr>
        <w:tabs>
          <w:tab w:val="left" w:pos="1134"/>
        </w:tabs>
        <w:ind w:left="0" w:firstLine="709"/>
        <w:jc w:val="both"/>
      </w:pPr>
      <w:r w:rsidRPr="006E3E26">
        <w:t>Конституцией Российской Федерации;</w:t>
      </w:r>
    </w:p>
    <w:p w:rsidR="009B0185" w:rsidRPr="006E3E26" w:rsidRDefault="009B0185" w:rsidP="009B0185">
      <w:pPr>
        <w:numPr>
          <w:ilvl w:val="0"/>
          <w:numId w:val="24"/>
        </w:numPr>
        <w:tabs>
          <w:tab w:val="left" w:pos="1134"/>
        </w:tabs>
        <w:ind w:left="0" w:firstLine="709"/>
        <w:jc w:val="both"/>
      </w:pPr>
      <w:r w:rsidRPr="006E3E26">
        <w:t>Конституцией Удмуртской Республики;</w:t>
      </w:r>
    </w:p>
    <w:p w:rsidR="009B0185" w:rsidRPr="006E3E26" w:rsidRDefault="009B0185" w:rsidP="009B0185">
      <w:pPr>
        <w:numPr>
          <w:ilvl w:val="0"/>
          <w:numId w:val="24"/>
        </w:numPr>
        <w:tabs>
          <w:tab w:val="left" w:pos="1134"/>
        </w:tabs>
        <w:ind w:left="0" w:firstLine="709"/>
        <w:jc w:val="both"/>
      </w:pPr>
      <w:r w:rsidRPr="006E3E26">
        <w:t>Жилищным Кодеком Российской Федерации;</w:t>
      </w:r>
    </w:p>
    <w:p w:rsidR="009B0185" w:rsidRPr="006E3E26" w:rsidRDefault="009B0185" w:rsidP="009B0185">
      <w:pPr>
        <w:numPr>
          <w:ilvl w:val="0"/>
          <w:numId w:val="24"/>
        </w:numPr>
        <w:tabs>
          <w:tab w:val="left" w:pos="1134"/>
        </w:tabs>
        <w:ind w:left="0" w:firstLine="709"/>
        <w:jc w:val="both"/>
      </w:pPr>
      <w:r w:rsidRPr="006E3E26"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9B0185" w:rsidRPr="006E3E26" w:rsidRDefault="009B0185" w:rsidP="009B0185">
      <w:pPr>
        <w:numPr>
          <w:ilvl w:val="0"/>
          <w:numId w:val="24"/>
        </w:numPr>
        <w:tabs>
          <w:tab w:val="left" w:pos="1134"/>
        </w:tabs>
        <w:ind w:left="0" w:firstLine="709"/>
        <w:jc w:val="both"/>
      </w:pPr>
      <w:r w:rsidRPr="006E3E26">
        <w:t xml:space="preserve">Федеральным законом от 02.05.2006 № 59-ФЗ «О порядке рассмотрения обращений граждан Российской Федерации»; </w:t>
      </w:r>
    </w:p>
    <w:p w:rsidR="009B0185" w:rsidRPr="006E3E26" w:rsidRDefault="009B0185" w:rsidP="009B0185">
      <w:pPr>
        <w:numPr>
          <w:ilvl w:val="0"/>
          <w:numId w:val="24"/>
        </w:numPr>
        <w:tabs>
          <w:tab w:val="left" w:pos="1134"/>
        </w:tabs>
        <w:autoSpaceDE w:val="0"/>
        <w:ind w:left="0" w:firstLine="709"/>
        <w:jc w:val="both"/>
      </w:pPr>
      <w:r w:rsidRPr="006E3E26">
        <w:t>Федеральным законом от 27.07.2010 № 210-ФЗ «Об организации предоставления государственных и муниципальных услуг»;</w:t>
      </w:r>
    </w:p>
    <w:p w:rsidR="009B0185" w:rsidRPr="006E3E26" w:rsidRDefault="009B0185" w:rsidP="009B0185">
      <w:pPr>
        <w:numPr>
          <w:ilvl w:val="0"/>
          <w:numId w:val="24"/>
        </w:numPr>
        <w:tabs>
          <w:tab w:val="left" w:pos="1134"/>
        </w:tabs>
        <w:autoSpaceDE w:val="0"/>
        <w:ind w:left="0" w:firstLine="709"/>
        <w:jc w:val="both"/>
      </w:pPr>
      <w:r w:rsidRPr="006E3E26">
        <w:t>Федеральным Законом от 27.07.2006 № 152-ФЗ «О персональных данных»;</w:t>
      </w:r>
    </w:p>
    <w:p w:rsidR="009B0185" w:rsidRPr="006E3E26" w:rsidRDefault="009B0185" w:rsidP="009B0185">
      <w:pPr>
        <w:numPr>
          <w:ilvl w:val="0"/>
          <w:numId w:val="24"/>
        </w:numPr>
        <w:tabs>
          <w:tab w:val="left" w:pos="1134"/>
        </w:tabs>
        <w:ind w:left="0" w:firstLine="709"/>
        <w:jc w:val="both"/>
      </w:pPr>
      <w:r w:rsidRPr="006E3E26">
        <w:rPr>
          <w:bCs/>
          <w:shd w:val="clear" w:color="auto" w:fill="FFFFFF"/>
        </w:rPr>
        <w:t xml:space="preserve">Федеральным </w:t>
      </w:r>
      <w:hyperlink r:id="rId28" w:history="1">
        <w:r w:rsidRPr="006E3E26">
          <w:rPr>
            <w:bCs/>
            <w:shd w:val="clear" w:color="auto" w:fill="FFFFFF"/>
          </w:rPr>
          <w:t>законом</w:t>
        </w:r>
      </w:hyperlink>
      <w:r w:rsidRPr="006E3E26">
        <w:rPr>
          <w:bCs/>
          <w:shd w:val="clear" w:color="auto" w:fill="FFFFFF"/>
        </w:rPr>
        <w:t xml:space="preserve"> от 6 апреля 2011 года № 63-ФЗ «Об электронной подписи»;</w:t>
      </w:r>
    </w:p>
    <w:p w:rsidR="009B0185" w:rsidRPr="006E3E26" w:rsidRDefault="00A977E8" w:rsidP="009B0185">
      <w:pPr>
        <w:pStyle w:val="ConsPlusNormal"/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</w:pPr>
      <w:hyperlink r:id="rId29" w:history="1">
        <w:r w:rsidR="009B0185" w:rsidRPr="006E3E26">
          <w:rPr>
            <w:rFonts w:ascii="Times New Roman" w:eastAsia="Times New Roman" w:hAnsi="Times New Roman" w:cs="Times New Roman"/>
            <w:bCs/>
            <w:sz w:val="24"/>
            <w:szCs w:val="24"/>
            <w:shd w:val="clear" w:color="auto" w:fill="FFFFFF"/>
          </w:rPr>
          <w:t>Постановлением</w:t>
        </w:r>
      </w:hyperlink>
      <w:r w:rsidR="009B0185" w:rsidRPr="006E3E2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 xml:space="preserve"> Правительства Российской Федерации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услуг»;</w:t>
      </w:r>
    </w:p>
    <w:p w:rsidR="009B0185" w:rsidRPr="006C3C75" w:rsidRDefault="009B0185" w:rsidP="009B0185">
      <w:pPr>
        <w:pStyle w:val="ConsPlusNormal"/>
        <w:numPr>
          <w:ilvl w:val="0"/>
          <w:numId w:val="24"/>
        </w:numPr>
        <w:tabs>
          <w:tab w:val="left" w:pos="1134"/>
        </w:tabs>
        <w:jc w:val="both"/>
      </w:pPr>
      <w:r w:rsidRPr="00384CB2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 xml:space="preserve">Постановлением Правительства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услуг»; </w:t>
      </w:r>
    </w:p>
    <w:p w:rsidR="006C3C75" w:rsidRPr="00384CB2" w:rsidRDefault="006C3C75" w:rsidP="009B0185">
      <w:pPr>
        <w:pStyle w:val="ConsPlusNormal"/>
        <w:numPr>
          <w:ilvl w:val="0"/>
          <w:numId w:val="24"/>
        </w:numPr>
        <w:tabs>
          <w:tab w:val="left" w:pos="1134"/>
        </w:tabs>
        <w:jc w:val="both"/>
      </w:pPr>
      <w:r>
        <w:t>постановление Правительства Удмуртской Республики от 16 ноября 2009 года № 329 «О мерах по реализации в Удмуртской Республике подпрограммы «Обеспечение жильем молодых семей» федеральной целевой программы «Жилище» на 2015-2020 годы»;</w:t>
      </w:r>
    </w:p>
    <w:p w:rsidR="009B0185" w:rsidRDefault="009B0185" w:rsidP="009B0185">
      <w:pPr>
        <w:pStyle w:val="ConsPlusNormal"/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lastRenderedPageBreak/>
        <w:t>Законом Удмуртской Республики №58-РЗ  от 19.10.2005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найма»;</w:t>
      </w:r>
    </w:p>
    <w:p w:rsidR="009B0185" w:rsidRDefault="009B0185" w:rsidP="009B0185">
      <w:pPr>
        <w:numPr>
          <w:ilvl w:val="0"/>
          <w:numId w:val="24"/>
        </w:numPr>
        <w:tabs>
          <w:tab w:val="left" w:pos="1134"/>
        </w:tabs>
        <w:ind w:left="0" w:firstLine="709"/>
        <w:jc w:val="both"/>
      </w:pPr>
      <w:r w:rsidRPr="006E3E26">
        <w:t>Уставом муниципального образования «Глазовский район»</w:t>
      </w:r>
      <w:r>
        <w:t>;</w:t>
      </w:r>
    </w:p>
    <w:p w:rsidR="009B0185" w:rsidRDefault="009B0185" w:rsidP="009B0185">
      <w:pPr>
        <w:numPr>
          <w:ilvl w:val="0"/>
          <w:numId w:val="24"/>
        </w:numPr>
        <w:tabs>
          <w:tab w:val="left" w:pos="1134"/>
        </w:tabs>
        <w:ind w:left="0" w:firstLine="709"/>
        <w:jc w:val="both"/>
      </w:pPr>
      <w:r>
        <w:t>Решением Глазовского районного Совета депутатов от 26.11.2015 №348 «Об утверждении учетной нормы площади жилого помещения и нормы предоставления площади жилого помещения по договору социального найма на территории муниципального</w:t>
      </w:r>
      <w:r w:rsidR="00681520">
        <w:t xml:space="preserve"> образования «Глазовский район»</w:t>
      </w:r>
    </w:p>
    <w:p w:rsidR="00681520" w:rsidRPr="006E3E26" w:rsidRDefault="00681520" w:rsidP="00681520">
      <w:pPr>
        <w:tabs>
          <w:tab w:val="left" w:pos="1134"/>
        </w:tabs>
        <w:ind w:left="709"/>
        <w:jc w:val="both"/>
      </w:pPr>
    </w:p>
    <w:p w:rsidR="009B0185" w:rsidRDefault="009B0185" w:rsidP="009B0185">
      <w:pPr>
        <w:ind w:firstLine="6"/>
        <w:jc w:val="center"/>
        <w:rPr>
          <w:b/>
        </w:rPr>
      </w:pPr>
    </w:p>
    <w:p w:rsidR="009B0185" w:rsidRDefault="009B0185" w:rsidP="009B0185">
      <w:pPr>
        <w:ind w:firstLine="6"/>
        <w:jc w:val="center"/>
        <w:rPr>
          <w:b/>
        </w:rPr>
      </w:pPr>
    </w:p>
    <w:p w:rsidR="009B0185" w:rsidRDefault="009B0185" w:rsidP="009B0185">
      <w:pPr>
        <w:ind w:firstLine="6"/>
        <w:jc w:val="center"/>
        <w:rPr>
          <w:b/>
        </w:rPr>
      </w:pPr>
      <w:r w:rsidRPr="00D05B2E">
        <w:rPr>
          <w:b/>
        </w:rPr>
        <w:t xml:space="preserve">Исчерпывающий перечень документов, необходимых </w:t>
      </w:r>
      <w:r w:rsidRPr="00ED2634">
        <w:rPr>
          <w:b/>
        </w:rPr>
        <w:t xml:space="preserve">в соответствии </w:t>
      </w:r>
    </w:p>
    <w:p w:rsidR="009B0185" w:rsidRDefault="009B0185" w:rsidP="009B0185">
      <w:pPr>
        <w:ind w:firstLine="6"/>
        <w:jc w:val="center"/>
        <w:rPr>
          <w:b/>
        </w:rPr>
      </w:pPr>
      <w:r w:rsidRPr="00ED2634">
        <w:rPr>
          <w:b/>
        </w:rPr>
        <w:t>с нормативными правовыми актами</w:t>
      </w:r>
      <w:r>
        <w:rPr>
          <w:b/>
        </w:rPr>
        <w:t xml:space="preserve"> </w:t>
      </w:r>
      <w:r w:rsidRPr="00D05B2E">
        <w:rPr>
          <w:b/>
        </w:rPr>
        <w:t xml:space="preserve">для предоставления муниципальной услуги </w:t>
      </w:r>
    </w:p>
    <w:p w:rsidR="009B0185" w:rsidRPr="00D05B2E" w:rsidRDefault="009B0185" w:rsidP="009B0185">
      <w:pPr>
        <w:ind w:firstLine="6"/>
        <w:jc w:val="center"/>
        <w:rPr>
          <w:b/>
        </w:rPr>
      </w:pPr>
      <w:r w:rsidRPr="00D05B2E">
        <w:rPr>
          <w:b/>
        </w:rPr>
        <w:t>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и порядок их представления</w:t>
      </w:r>
    </w:p>
    <w:p w:rsidR="009B0185" w:rsidRDefault="009B0185" w:rsidP="009B0185">
      <w:pPr>
        <w:ind w:firstLine="6"/>
        <w:jc w:val="center"/>
        <w:rPr>
          <w:b/>
        </w:rPr>
      </w:pPr>
    </w:p>
    <w:p w:rsidR="009B0185" w:rsidRPr="00EA4DEB" w:rsidRDefault="009B0185" w:rsidP="009B0185">
      <w:pPr>
        <w:ind w:firstLine="6"/>
        <w:jc w:val="both"/>
      </w:pPr>
      <w:r>
        <w:tab/>
      </w:r>
      <w:r>
        <w:rPr>
          <w:b/>
        </w:rPr>
        <w:t>32</w:t>
      </w:r>
      <w:r w:rsidRPr="009F6AE2">
        <w:rPr>
          <w:b/>
        </w:rPr>
        <w:t>.</w:t>
      </w:r>
      <w:r>
        <w:t xml:space="preserve"> Для получения муниципальной услуги заявитель должен представить следующие документы:</w:t>
      </w:r>
    </w:p>
    <w:p w:rsidR="007A69B1" w:rsidRDefault="007A69B1" w:rsidP="007A69B1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д</w:t>
      </w:r>
      <w:r w:rsidR="006C3C75">
        <w:rPr>
          <w:rFonts w:eastAsiaTheme="minorHAnsi"/>
          <w:lang w:eastAsia="en-US"/>
        </w:rPr>
        <w:t xml:space="preserve">ля участия в подпрограмме в целях использования социальной выплаты в соответствии с </w:t>
      </w:r>
      <w:hyperlink r:id="rId30" w:history="1">
        <w:r w:rsidR="006C3C75">
          <w:rPr>
            <w:rFonts w:eastAsiaTheme="minorHAnsi"/>
            <w:color w:val="0000FF"/>
            <w:lang w:eastAsia="en-US"/>
          </w:rPr>
          <w:t>подпунктами "а"</w:t>
        </w:r>
      </w:hyperlink>
      <w:r w:rsidR="006C3C75">
        <w:rPr>
          <w:rFonts w:eastAsiaTheme="minorHAnsi"/>
          <w:lang w:eastAsia="en-US"/>
        </w:rPr>
        <w:t xml:space="preserve"> - </w:t>
      </w:r>
      <w:hyperlink r:id="rId31" w:history="1">
        <w:r w:rsidR="006C3C75">
          <w:rPr>
            <w:rFonts w:eastAsiaTheme="minorHAnsi"/>
            <w:color w:val="0000FF"/>
            <w:lang w:eastAsia="en-US"/>
          </w:rPr>
          <w:t>"д" пункта 2</w:t>
        </w:r>
      </w:hyperlink>
      <w:r w:rsidR="006C3C75">
        <w:rPr>
          <w:rFonts w:eastAsiaTheme="minorHAnsi"/>
          <w:lang w:eastAsia="en-US"/>
        </w:rPr>
        <w:t xml:space="preserve"> Правил</w:t>
      </w:r>
      <w:r>
        <w:rPr>
          <w:rFonts w:eastAsiaTheme="minorHAnsi"/>
          <w:lang w:eastAsia="en-US"/>
        </w:rPr>
        <w:t xml:space="preserve">: </w:t>
      </w:r>
    </w:p>
    <w:p w:rsidR="007A69B1" w:rsidRPr="007A69B1" w:rsidRDefault="007A69B1" w:rsidP="007A69B1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i/>
          <w:sz w:val="20"/>
          <w:szCs w:val="20"/>
          <w:lang w:eastAsia="en-US"/>
        </w:rPr>
      </w:pPr>
      <w:r w:rsidRPr="007A69B1">
        <w:rPr>
          <w:rFonts w:eastAsiaTheme="minorHAnsi"/>
          <w:i/>
          <w:sz w:val="20"/>
          <w:szCs w:val="20"/>
          <w:lang w:eastAsia="en-US"/>
        </w:rPr>
        <w:t>а) для оплаты цены договора купли-продажи жилого помещения (за исключением случаев, когда оплата цены договора купли-продажи предусматривается в составе цены договора с уполномоченной организацией на приобретение жилого помещения экономкласса на первичном рынке жилья);</w:t>
      </w:r>
    </w:p>
    <w:p w:rsidR="007A69B1" w:rsidRPr="007A69B1" w:rsidRDefault="007A69B1" w:rsidP="007A69B1">
      <w:pPr>
        <w:suppressAutoHyphens w:val="0"/>
        <w:autoSpaceDE w:val="0"/>
        <w:autoSpaceDN w:val="0"/>
        <w:adjustRightInd w:val="0"/>
        <w:jc w:val="both"/>
        <w:rPr>
          <w:rFonts w:eastAsiaTheme="minorHAnsi"/>
          <w:i/>
          <w:sz w:val="20"/>
          <w:szCs w:val="20"/>
          <w:lang w:eastAsia="en-US"/>
        </w:rPr>
      </w:pPr>
      <w:r w:rsidRPr="007A69B1">
        <w:rPr>
          <w:rFonts w:eastAsiaTheme="minorHAnsi"/>
          <w:i/>
          <w:sz w:val="20"/>
          <w:szCs w:val="20"/>
          <w:lang w:eastAsia="en-US"/>
        </w:rPr>
        <w:t xml:space="preserve">(в ред. </w:t>
      </w:r>
      <w:hyperlink r:id="rId32" w:history="1">
        <w:r w:rsidRPr="007A69B1">
          <w:rPr>
            <w:rFonts w:eastAsiaTheme="minorHAnsi"/>
            <w:i/>
            <w:color w:val="0000FF"/>
            <w:sz w:val="20"/>
            <w:szCs w:val="20"/>
            <w:lang w:eastAsia="en-US"/>
          </w:rPr>
          <w:t>Постановления</w:t>
        </w:r>
      </w:hyperlink>
      <w:r w:rsidRPr="007A69B1">
        <w:rPr>
          <w:rFonts w:eastAsiaTheme="minorHAnsi"/>
          <w:i/>
          <w:sz w:val="20"/>
          <w:szCs w:val="20"/>
          <w:lang w:eastAsia="en-US"/>
        </w:rPr>
        <w:t xml:space="preserve"> Правительства РФ от 30.12.2016 N 1562)</w:t>
      </w:r>
    </w:p>
    <w:p w:rsidR="007A69B1" w:rsidRPr="007A69B1" w:rsidRDefault="007A69B1" w:rsidP="007A69B1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i/>
          <w:sz w:val="20"/>
          <w:szCs w:val="20"/>
          <w:lang w:eastAsia="en-US"/>
        </w:rPr>
      </w:pPr>
      <w:r w:rsidRPr="007A69B1">
        <w:rPr>
          <w:rFonts w:eastAsiaTheme="minorHAnsi"/>
          <w:i/>
          <w:sz w:val="20"/>
          <w:szCs w:val="20"/>
          <w:lang w:eastAsia="en-US"/>
        </w:rPr>
        <w:t>б) для оплаты цены договора строительного подряда на строительство жилого дома (далее - договор строительного подряда);</w:t>
      </w:r>
    </w:p>
    <w:p w:rsidR="007A69B1" w:rsidRPr="007A69B1" w:rsidRDefault="007A69B1" w:rsidP="007A69B1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i/>
          <w:sz w:val="20"/>
          <w:szCs w:val="20"/>
          <w:lang w:eastAsia="en-US"/>
        </w:rPr>
      </w:pPr>
      <w:r w:rsidRPr="007A69B1">
        <w:rPr>
          <w:rFonts w:eastAsiaTheme="minorHAnsi"/>
          <w:i/>
          <w:sz w:val="20"/>
          <w:szCs w:val="20"/>
          <w:lang w:eastAsia="en-US"/>
        </w:rPr>
        <w:t>в) для осуществления последнего платежа в счет уплаты паевого взноса в полном размере, после уплаты которого жилое помещение переходит в собственность молодой семьи (в случае если молодая семья или один из супругов в молодой семье является членом жилищного, жилищно-строительного, жилищного накопительного кооператива (далее - кооператив);</w:t>
      </w:r>
    </w:p>
    <w:p w:rsidR="007A69B1" w:rsidRPr="007A69B1" w:rsidRDefault="007A69B1" w:rsidP="007A69B1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i/>
          <w:sz w:val="20"/>
          <w:szCs w:val="20"/>
          <w:lang w:eastAsia="en-US"/>
        </w:rPr>
      </w:pPr>
      <w:r w:rsidRPr="007A69B1">
        <w:rPr>
          <w:rFonts w:eastAsiaTheme="minorHAnsi"/>
          <w:i/>
          <w:sz w:val="20"/>
          <w:szCs w:val="20"/>
          <w:lang w:eastAsia="en-US"/>
        </w:rPr>
        <w:t>г) для уплаты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жилого дома;</w:t>
      </w:r>
    </w:p>
    <w:p w:rsidR="007A69B1" w:rsidRPr="007A69B1" w:rsidRDefault="007A69B1" w:rsidP="007A69B1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i/>
          <w:sz w:val="20"/>
          <w:szCs w:val="20"/>
          <w:lang w:eastAsia="en-US"/>
        </w:rPr>
      </w:pPr>
      <w:r w:rsidRPr="007A69B1">
        <w:rPr>
          <w:rFonts w:eastAsiaTheme="minorHAnsi"/>
          <w:i/>
          <w:sz w:val="20"/>
          <w:szCs w:val="20"/>
          <w:lang w:eastAsia="en-US"/>
        </w:rPr>
        <w:t>д) для оплаты цены договора с уполномоченной организацией на приобретение в интересах молодой семьи жилого помещения экономкласса на первичном рынке жилья, в том числе на оплату цены договора купли-продажи жилого помещения (в случаях, когда это предусмотрено договором с уполномоченной организацией) и (или) оплату услуг указанной организации;</w:t>
      </w:r>
    </w:p>
    <w:p w:rsidR="006C3C75" w:rsidRDefault="006C3C75" w:rsidP="006C3C75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молодая семья подает в орган местного самоуправления по месту жительства следующие документы:</w:t>
      </w:r>
    </w:p>
    <w:p w:rsidR="006C3C75" w:rsidRDefault="006C3C75" w:rsidP="006C3C75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а) заявление по форме в 2 экземплярах (один экземпляр возвращается заявителю с указанием даты принятия заявления и приложенных к нему документов);</w:t>
      </w:r>
    </w:p>
    <w:p w:rsidR="006C3C75" w:rsidRDefault="006C3C75" w:rsidP="006C3C75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б) копия документов, удостоверяющих личность каждого члена семьи;</w:t>
      </w:r>
    </w:p>
    <w:p w:rsidR="006C3C75" w:rsidRDefault="006C3C75" w:rsidP="006C3C75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в) копия свидетельства о браке (на неполную семью не распространяется);</w:t>
      </w:r>
    </w:p>
    <w:p w:rsidR="006C3C75" w:rsidRDefault="006C3C75" w:rsidP="006C3C75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г) документ, подтверждающий признание молодой семьи нуждающейся в жилых помещениях;</w:t>
      </w:r>
    </w:p>
    <w:p w:rsidR="006C3C75" w:rsidRDefault="006C3C75" w:rsidP="006C3C75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д) документы, подтверждающие признание молодой семьи имеющей доходы, позволяющие получить кредит, либо иные денежные средства </w:t>
      </w:r>
    </w:p>
    <w:p w:rsidR="006C3C75" w:rsidRDefault="006C3C75" w:rsidP="006C3C75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19. Для участия в подпрограмме в целях использования социальной выплаты в соответствии с </w:t>
      </w:r>
      <w:hyperlink r:id="rId33" w:history="1">
        <w:r>
          <w:rPr>
            <w:rFonts w:eastAsiaTheme="minorHAnsi"/>
            <w:color w:val="0000FF"/>
            <w:lang w:eastAsia="en-US"/>
          </w:rPr>
          <w:t>подпунктом "е" пункта 2</w:t>
        </w:r>
      </w:hyperlink>
      <w:r>
        <w:rPr>
          <w:rFonts w:eastAsiaTheme="minorHAnsi"/>
          <w:lang w:eastAsia="en-US"/>
        </w:rPr>
        <w:t xml:space="preserve"> Правил </w:t>
      </w:r>
      <w:r w:rsidR="007A69B1">
        <w:rPr>
          <w:rFonts w:eastAsiaTheme="minorHAnsi"/>
          <w:lang w:eastAsia="en-US"/>
        </w:rPr>
        <w:t>(</w:t>
      </w:r>
      <w:r w:rsidR="007A69B1">
        <w:rPr>
          <w:rFonts w:eastAsiaTheme="minorHAnsi"/>
          <w:i/>
          <w:iCs/>
          <w:sz w:val="20"/>
          <w:szCs w:val="20"/>
          <w:lang w:eastAsia="en-US"/>
        </w:rPr>
        <w:t xml:space="preserve">е) для погашения основной суммы долга и уплаты процентов по жилищным кредитам, в том числе ипотечным, или жилищным займам на приобретение жилого помещения или строительство жилого дома, за исключением иных процентов, штрафов, комиссий и пеней за просрочку исполнения обязательств по этим кредитам или займам) </w:t>
      </w:r>
      <w:r>
        <w:rPr>
          <w:rFonts w:eastAsiaTheme="minorHAnsi"/>
          <w:lang w:eastAsia="en-US"/>
        </w:rPr>
        <w:t>молодая семья подает в орган местного самоуправления по месту жительства следующие документы:</w:t>
      </w:r>
    </w:p>
    <w:p w:rsidR="006C3C75" w:rsidRDefault="006C3C75" w:rsidP="006C3C75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а) заявление по форме в 2 экземплярах (один экземпляр возвращается заявителю с указанием даты принятия заявления и приложенных к нему документов);</w:t>
      </w:r>
    </w:p>
    <w:p w:rsidR="006C3C75" w:rsidRDefault="006C3C75" w:rsidP="006C3C75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б) копии документов, удостоверяющих личность каждого члена семьи;</w:t>
      </w:r>
    </w:p>
    <w:p w:rsidR="006C3C75" w:rsidRDefault="006C3C75" w:rsidP="006C3C75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в) копия свидетельства о браке (на неполную семью не распространяется);</w:t>
      </w:r>
    </w:p>
    <w:p w:rsidR="006C3C75" w:rsidRDefault="006C3C75" w:rsidP="006C3C75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г) выписка (выписки) из Единого государственного реестра недвижимости о правах на жилое помещение (жилой дом), приобретенное (построенное) с использованием средств ипотечного жилищного кредита (займа), либо договор строительного подряда или иные документы, подтверждающие расходы по строительству жилого дома (далее - документы на строительство), - при незавершенном строительстве жилого дома;</w:t>
      </w:r>
    </w:p>
    <w:p w:rsidR="006C3C75" w:rsidRDefault="006C3C75" w:rsidP="006C3C75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(в ред. </w:t>
      </w:r>
      <w:hyperlink r:id="rId34" w:history="1">
        <w:r>
          <w:rPr>
            <w:rFonts w:eastAsiaTheme="minorHAnsi"/>
            <w:color w:val="0000FF"/>
            <w:lang w:eastAsia="en-US"/>
          </w:rPr>
          <w:t>Постановления</w:t>
        </w:r>
      </w:hyperlink>
      <w:r>
        <w:rPr>
          <w:rFonts w:eastAsiaTheme="minorHAnsi"/>
          <w:lang w:eastAsia="en-US"/>
        </w:rPr>
        <w:t xml:space="preserve"> Правительства РФ от 30.12.2016 N 1562)</w:t>
      </w:r>
    </w:p>
    <w:p w:rsidR="006C3C75" w:rsidRDefault="006C3C75" w:rsidP="006C3C75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bookmarkStart w:id="0" w:name="Par12"/>
      <w:bookmarkEnd w:id="0"/>
      <w:r>
        <w:rPr>
          <w:rFonts w:eastAsiaTheme="minorHAnsi"/>
          <w:lang w:eastAsia="en-US"/>
        </w:rPr>
        <w:t>д) копия кредитного договора (договора займа);</w:t>
      </w:r>
    </w:p>
    <w:p w:rsidR="006C3C75" w:rsidRDefault="006C3C75" w:rsidP="006C3C75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(в ред. </w:t>
      </w:r>
      <w:hyperlink r:id="rId35" w:history="1">
        <w:r>
          <w:rPr>
            <w:rFonts w:eastAsiaTheme="minorHAnsi"/>
            <w:color w:val="0000FF"/>
            <w:lang w:eastAsia="en-US"/>
          </w:rPr>
          <w:t>Постановления</w:t>
        </w:r>
      </w:hyperlink>
      <w:r>
        <w:rPr>
          <w:rFonts w:eastAsiaTheme="minorHAnsi"/>
          <w:lang w:eastAsia="en-US"/>
        </w:rPr>
        <w:t xml:space="preserve"> Правительства РФ от 26.05.2016 N 466)</w:t>
      </w:r>
    </w:p>
    <w:p w:rsidR="006C3C75" w:rsidRDefault="006C3C75" w:rsidP="006C3C75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е) документ, подтверждающий, что молодая семья была признана нуждающейся в жилом помещении в соответствии с </w:t>
      </w:r>
      <w:hyperlink r:id="rId36" w:history="1">
        <w:r>
          <w:rPr>
            <w:rFonts w:eastAsiaTheme="minorHAnsi"/>
            <w:color w:val="0000FF"/>
            <w:lang w:eastAsia="en-US"/>
          </w:rPr>
          <w:t>пунктом 7</w:t>
        </w:r>
      </w:hyperlink>
      <w:r>
        <w:rPr>
          <w:rFonts w:eastAsiaTheme="minorHAnsi"/>
          <w:lang w:eastAsia="en-US"/>
        </w:rPr>
        <w:t xml:space="preserve"> настоящих Правил на момент заключения кредитного договора (договора займа), указанного в </w:t>
      </w:r>
      <w:hyperlink w:anchor="Par12" w:history="1">
        <w:r>
          <w:rPr>
            <w:rFonts w:eastAsiaTheme="minorHAnsi"/>
            <w:color w:val="0000FF"/>
            <w:lang w:eastAsia="en-US"/>
          </w:rPr>
          <w:t>подпункте "д"</w:t>
        </w:r>
      </w:hyperlink>
      <w:r>
        <w:rPr>
          <w:rFonts w:eastAsiaTheme="minorHAnsi"/>
          <w:lang w:eastAsia="en-US"/>
        </w:rPr>
        <w:t xml:space="preserve"> настоящего пункта;</w:t>
      </w:r>
    </w:p>
    <w:p w:rsidR="006C3C75" w:rsidRDefault="006C3C75" w:rsidP="006C3C75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ж) справка кредитора (заимодавца) о сумме остатка основного долга и сумме задолженности по выплате процентов за пользование ипотечным жилищным кредитом (займом).</w:t>
      </w:r>
    </w:p>
    <w:p w:rsidR="009B0185" w:rsidRDefault="009B0185" w:rsidP="009B0185">
      <w:pPr>
        <w:ind w:firstLine="708"/>
        <w:jc w:val="both"/>
      </w:pPr>
      <w:r w:rsidRPr="00C003BF">
        <w:rPr>
          <w:b/>
        </w:rPr>
        <w:t>33.</w:t>
      </w:r>
      <w:r w:rsidRPr="00C003BF">
        <w:t xml:space="preserve"> </w:t>
      </w:r>
      <w:r w:rsidRPr="00C003BF">
        <w:rPr>
          <w:b/>
          <w:sz w:val="20"/>
        </w:rPr>
        <w:t>Д</w:t>
      </w:r>
      <w:r w:rsidRPr="00C003BF">
        <w:t>ля получения услуг, которые являются необходимыми и обязательными для предоставления муниципальной услуги, заявитель должен представить следующие документы:</w:t>
      </w:r>
    </w:p>
    <w:p w:rsidR="007A69B1" w:rsidRDefault="007A69B1" w:rsidP="007A69B1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копия кредитного договора (договора займа);</w:t>
      </w:r>
    </w:p>
    <w:p w:rsidR="007A69B1" w:rsidRDefault="007A69B1" w:rsidP="007A69B1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копия свидетельства о браке (на неполную семью не распространяется);</w:t>
      </w:r>
    </w:p>
    <w:p w:rsidR="007A69B1" w:rsidRPr="00C003BF" w:rsidRDefault="007A69B1" w:rsidP="007A69B1">
      <w:pPr>
        <w:suppressAutoHyphens w:val="0"/>
        <w:autoSpaceDE w:val="0"/>
        <w:autoSpaceDN w:val="0"/>
        <w:adjustRightInd w:val="0"/>
        <w:jc w:val="both"/>
      </w:pPr>
      <w:r>
        <w:rPr>
          <w:rFonts w:eastAsiaTheme="minorHAnsi"/>
          <w:lang w:eastAsia="en-US"/>
        </w:rPr>
        <w:t>копия документов, удостоверяющих личность каждого члена семьи.</w:t>
      </w:r>
    </w:p>
    <w:p w:rsidR="009B0185" w:rsidRDefault="009B0185" w:rsidP="009B0185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03BF">
        <w:rPr>
          <w:rFonts w:ascii="Times New Roman" w:hAnsi="Times New Roman" w:cs="Times New Roman"/>
          <w:b/>
          <w:sz w:val="24"/>
          <w:szCs w:val="24"/>
        </w:rPr>
        <w:t>34.</w:t>
      </w:r>
      <w:r w:rsidRPr="00C003BF">
        <w:rPr>
          <w:rFonts w:ascii="Times New Roman" w:hAnsi="Times New Roman" w:cs="Times New Roman"/>
          <w:sz w:val="24"/>
          <w:szCs w:val="24"/>
        </w:rPr>
        <w:t xml:space="preserve"> Заявление заполняется рукописным или машинописным способом. При</w:t>
      </w:r>
      <w:r>
        <w:rPr>
          <w:rFonts w:ascii="Times New Roman" w:hAnsi="Times New Roman" w:cs="Times New Roman"/>
          <w:sz w:val="24"/>
          <w:szCs w:val="24"/>
        </w:rPr>
        <w:t xml:space="preserve"> рукописном способе заявление заполняется </w:t>
      </w:r>
      <w:r w:rsidRPr="00854A06">
        <w:rPr>
          <w:rFonts w:ascii="Times New Roman" w:hAnsi="Times New Roman" w:cs="Times New Roman"/>
          <w:sz w:val="24"/>
          <w:szCs w:val="24"/>
        </w:rPr>
        <w:t>чернила</w:t>
      </w:r>
      <w:r>
        <w:rPr>
          <w:rFonts w:ascii="Times New Roman" w:hAnsi="Times New Roman" w:cs="Times New Roman"/>
          <w:sz w:val="24"/>
          <w:szCs w:val="24"/>
        </w:rPr>
        <w:t>ми</w:t>
      </w:r>
      <w:r w:rsidRPr="00854A06">
        <w:rPr>
          <w:rFonts w:ascii="Times New Roman" w:hAnsi="Times New Roman" w:cs="Times New Roman"/>
          <w:sz w:val="24"/>
          <w:szCs w:val="24"/>
        </w:rPr>
        <w:t xml:space="preserve"> или паст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854A06">
        <w:rPr>
          <w:rFonts w:ascii="Times New Roman" w:hAnsi="Times New Roman" w:cs="Times New Roman"/>
          <w:sz w:val="24"/>
          <w:szCs w:val="24"/>
        </w:rPr>
        <w:t xml:space="preserve"> синего или черного цвета </w:t>
      </w:r>
      <w:r w:rsidRPr="00695761">
        <w:rPr>
          <w:rFonts w:ascii="Times New Roman" w:hAnsi="Times New Roman" w:cs="Times New Roman"/>
          <w:sz w:val="24"/>
          <w:szCs w:val="24"/>
        </w:rPr>
        <w:t>разборчиво, чётко, без сокращений и исправлени</w:t>
      </w:r>
      <w:r>
        <w:rPr>
          <w:rFonts w:ascii="Times New Roman" w:hAnsi="Times New Roman" w:cs="Times New Roman"/>
          <w:sz w:val="24"/>
          <w:szCs w:val="24"/>
        </w:rPr>
        <w:t xml:space="preserve">й. </w:t>
      </w:r>
      <w:r w:rsidRPr="00CC4FF1">
        <w:rPr>
          <w:rFonts w:ascii="Times New Roman" w:hAnsi="Times New Roman" w:cs="Times New Roman"/>
          <w:sz w:val="24"/>
          <w:szCs w:val="24"/>
        </w:rPr>
        <w:t xml:space="preserve">В случае, если </w:t>
      </w:r>
      <w:r>
        <w:rPr>
          <w:rFonts w:ascii="Times New Roman" w:hAnsi="Times New Roman" w:cs="Times New Roman"/>
          <w:sz w:val="24"/>
          <w:szCs w:val="24"/>
        </w:rPr>
        <w:t>заявление</w:t>
      </w:r>
      <w:r w:rsidRPr="00CC4F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исполнено машинописным способом, з</w:t>
      </w:r>
      <w:r w:rsidRPr="00CC4FF1">
        <w:rPr>
          <w:rFonts w:ascii="Times New Roman" w:hAnsi="Times New Roman" w:cs="Times New Roman"/>
          <w:sz w:val="24"/>
          <w:szCs w:val="24"/>
        </w:rPr>
        <w:t xml:space="preserve">аявитель дополнительно в нижней части </w:t>
      </w:r>
      <w:r>
        <w:rPr>
          <w:rFonts w:ascii="Times New Roman" w:hAnsi="Times New Roman" w:cs="Times New Roman"/>
          <w:sz w:val="24"/>
          <w:szCs w:val="24"/>
        </w:rPr>
        <w:t>документа</w:t>
      </w:r>
      <w:r w:rsidRPr="00CC4FF1">
        <w:rPr>
          <w:rFonts w:ascii="Times New Roman" w:hAnsi="Times New Roman" w:cs="Times New Roman"/>
          <w:sz w:val="24"/>
          <w:szCs w:val="24"/>
        </w:rPr>
        <w:t xml:space="preserve"> р</w:t>
      </w:r>
      <w:r>
        <w:rPr>
          <w:rFonts w:ascii="Times New Roman" w:hAnsi="Times New Roman" w:cs="Times New Roman"/>
          <w:sz w:val="24"/>
          <w:szCs w:val="24"/>
        </w:rPr>
        <w:t>азборчиво от руки указывает свои</w:t>
      </w:r>
      <w:r w:rsidRPr="00CC4FF1">
        <w:rPr>
          <w:rFonts w:ascii="Times New Roman" w:hAnsi="Times New Roman" w:cs="Times New Roman"/>
          <w:sz w:val="24"/>
          <w:szCs w:val="24"/>
        </w:rPr>
        <w:t xml:space="preserve"> фамилию, имя и отчество (полностью)</w:t>
      </w:r>
      <w:r>
        <w:rPr>
          <w:rFonts w:ascii="Times New Roman" w:hAnsi="Times New Roman" w:cs="Times New Roman"/>
          <w:sz w:val="24"/>
          <w:szCs w:val="24"/>
        </w:rPr>
        <w:t>, подпись и дату.</w:t>
      </w:r>
    </w:p>
    <w:p w:rsidR="009B0185" w:rsidRDefault="009B0185" w:rsidP="009B0185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4A06">
        <w:rPr>
          <w:rFonts w:ascii="Times New Roman" w:hAnsi="Times New Roman" w:cs="Times New Roman"/>
          <w:b/>
          <w:sz w:val="24"/>
          <w:szCs w:val="24"/>
        </w:rPr>
        <w:t>35.</w:t>
      </w:r>
      <w:r>
        <w:rPr>
          <w:rFonts w:ascii="Times New Roman" w:hAnsi="Times New Roman" w:cs="Times New Roman"/>
          <w:sz w:val="24"/>
          <w:szCs w:val="24"/>
        </w:rPr>
        <w:t xml:space="preserve"> В заявлении указывается один из следующих способов получения</w:t>
      </w:r>
      <w:r w:rsidRPr="0000408A">
        <w:rPr>
          <w:rFonts w:ascii="Times New Roman" w:hAnsi="Times New Roman" w:cs="Times New Roman"/>
          <w:sz w:val="24"/>
          <w:szCs w:val="24"/>
        </w:rPr>
        <w:t xml:space="preserve"> документа, являющегося результатом предоставления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00408A">
        <w:rPr>
          <w:rFonts w:ascii="Times New Roman" w:hAnsi="Times New Roman" w:cs="Times New Roman"/>
          <w:sz w:val="24"/>
          <w:szCs w:val="24"/>
        </w:rPr>
        <w:t xml:space="preserve"> услуги, удобн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00408A">
        <w:rPr>
          <w:rFonts w:ascii="Times New Roman" w:hAnsi="Times New Roman" w:cs="Times New Roman"/>
          <w:sz w:val="24"/>
          <w:szCs w:val="24"/>
        </w:rPr>
        <w:t xml:space="preserve"> для заявителя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B0185" w:rsidRDefault="009B0185" w:rsidP="009B0185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лично в Администрации Глазовского района;</w:t>
      </w:r>
    </w:p>
    <w:p w:rsidR="009B0185" w:rsidRDefault="009B0185" w:rsidP="009B0185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лично в офисах «Мои документы» в Глазовском районе (указать конкретный офис);</w:t>
      </w:r>
    </w:p>
    <w:p w:rsidR="009B0185" w:rsidRDefault="009B0185" w:rsidP="009B0185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C80526">
        <w:rPr>
          <w:rFonts w:ascii="Times New Roman" w:hAnsi="Times New Roman" w:cs="Times New Roman"/>
          <w:sz w:val="24"/>
          <w:szCs w:val="24"/>
        </w:rPr>
        <w:t>пос</w:t>
      </w:r>
      <w:r>
        <w:rPr>
          <w:rFonts w:ascii="Times New Roman" w:hAnsi="Times New Roman" w:cs="Times New Roman"/>
          <w:sz w:val="24"/>
          <w:szCs w:val="24"/>
        </w:rPr>
        <w:t>редством почтовой связи.</w:t>
      </w:r>
    </w:p>
    <w:p w:rsidR="009B0185" w:rsidRDefault="009B0185" w:rsidP="009B0185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408A">
        <w:rPr>
          <w:rFonts w:ascii="Times New Roman" w:hAnsi="Times New Roman" w:cs="Times New Roman"/>
          <w:sz w:val="24"/>
          <w:szCs w:val="24"/>
        </w:rPr>
        <w:t xml:space="preserve">В случае, если в </w:t>
      </w:r>
      <w:r>
        <w:rPr>
          <w:rFonts w:ascii="Times New Roman" w:hAnsi="Times New Roman" w:cs="Times New Roman"/>
          <w:sz w:val="24"/>
          <w:szCs w:val="24"/>
        </w:rPr>
        <w:t>заявлении</w:t>
      </w:r>
      <w:r w:rsidRPr="0000408A">
        <w:rPr>
          <w:rFonts w:ascii="Times New Roman" w:hAnsi="Times New Roman" w:cs="Times New Roman"/>
          <w:sz w:val="24"/>
          <w:szCs w:val="24"/>
        </w:rPr>
        <w:t xml:space="preserve"> отсутствует информация о способе получения документа, являющегося результатом предоставления </w:t>
      </w:r>
      <w:r w:rsidRPr="0025040A">
        <w:rPr>
          <w:rFonts w:ascii="Times New Roman" w:hAnsi="Times New Roman" w:cs="Times New Roman"/>
          <w:sz w:val="24"/>
          <w:szCs w:val="24"/>
        </w:rPr>
        <w:t>муниципальной</w:t>
      </w:r>
      <w:r w:rsidRPr="0000408A">
        <w:rPr>
          <w:rFonts w:ascii="Times New Roman" w:hAnsi="Times New Roman" w:cs="Times New Roman"/>
          <w:sz w:val="24"/>
          <w:szCs w:val="24"/>
        </w:rPr>
        <w:t xml:space="preserve"> услуги, у</w:t>
      </w:r>
      <w:r w:rsidRPr="0025040A">
        <w:rPr>
          <w:rFonts w:ascii="Times New Roman" w:hAnsi="Times New Roman" w:cs="Times New Roman"/>
          <w:sz w:val="24"/>
          <w:szCs w:val="24"/>
        </w:rPr>
        <w:t xml:space="preserve">казанный документ направляется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00408A">
        <w:rPr>
          <w:rFonts w:ascii="Times New Roman" w:hAnsi="Times New Roman" w:cs="Times New Roman"/>
          <w:sz w:val="24"/>
          <w:szCs w:val="24"/>
        </w:rPr>
        <w:t xml:space="preserve">аявителю </w:t>
      </w:r>
      <w:r>
        <w:rPr>
          <w:rFonts w:ascii="Times New Roman" w:hAnsi="Times New Roman" w:cs="Times New Roman"/>
          <w:sz w:val="24"/>
          <w:szCs w:val="24"/>
        </w:rPr>
        <w:t>заказным письмом</w:t>
      </w:r>
      <w:r w:rsidRPr="0000408A">
        <w:rPr>
          <w:rFonts w:ascii="Times New Roman" w:hAnsi="Times New Roman" w:cs="Times New Roman"/>
          <w:sz w:val="24"/>
          <w:szCs w:val="24"/>
        </w:rPr>
        <w:t xml:space="preserve"> по</w:t>
      </w:r>
      <w:r>
        <w:rPr>
          <w:rFonts w:ascii="Times New Roman" w:hAnsi="Times New Roman" w:cs="Times New Roman"/>
          <w:sz w:val="24"/>
          <w:szCs w:val="24"/>
        </w:rPr>
        <w:t xml:space="preserve">средством почтовой связи. </w:t>
      </w:r>
    </w:p>
    <w:p w:rsidR="009B0185" w:rsidRPr="00C435C9" w:rsidRDefault="009B0185" w:rsidP="009B0185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2E98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762E98">
        <w:rPr>
          <w:rFonts w:ascii="Times New Roman" w:hAnsi="Times New Roman" w:cs="Times New Roman"/>
          <w:b/>
          <w:sz w:val="24"/>
          <w:szCs w:val="24"/>
        </w:rPr>
        <w:t>.</w:t>
      </w:r>
      <w:r w:rsidRPr="00C435C9">
        <w:rPr>
          <w:rFonts w:ascii="Times New Roman" w:hAnsi="Times New Roman" w:cs="Times New Roman"/>
          <w:sz w:val="24"/>
          <w:szCs w:val="24"/>
        </w:rPr>
        <w:t xml:space="preserve"> Заявление и документы для предоставления муниципальной услуги, указанные в пункт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435C9">
        <w:rPr>
          <w:rFonts w:ascii="Times New Roman" w:hAnsi="Times New Roman" w:cs="Times New Roman"/>
          <w:sz w:val="24"/>
          <w:szCs w:val="24"/>
        </w:rPr>
        <w:t xml:space="preserve"> </w:t>
      </w:r>
      <w:r w:rsidRPr="00523B7D">
        <w:rPr>
          <w:rFonts w:ascii="Times New Roman" w:hAnsi="Times New Roman" w:cs="Times New Roman"/>
          <w:color w:val="7030A0"/>
          <w:sz w:val="24"/>
          <w:szCs w:val="24"/>
        </w:rPr>
        <w:t>32 настоящего Административного регламента</w:t>
      </w:r>
      <w:r w:rsidRPr="00C435C9">
        <w:rPr>
          <w:rFonts w:ascii="Times New Roman" w:hAnsi="Times New Roman" w:cs="Times New Roman"/>
          <w:sz w:val="24"/>
          <w:szCs w:val="24"/>
        </w:rPr>
        <w:t xml:space="preserve">, заявителями могут быть представлены: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0185" w:rsidRDefault="009B0185" w:rsidP="009B0185">
      <w:pPr>
        <w:autoSpaceDE w:val="0"/>
        <w:autoSpaceDN w:val="0"/>
        <w:adjustRightInd w:val="0"/>
        <w:ind w:firstLine="708"/>
        <w:jc w:val="both"/>
      </w:pPr>
      <w:r>
        <w:t>1) лично самим заявителем, либо его представителем;</w:t>
      </w:r>
    </w:p>
    <w:p w:rsidR="009B0185" w:rsidRPr="00DF1ECF" w:rsidRDefault="009B0185" w:rsidP="009B0185">
      <w:pPr>
        <w:autoSpaceDE w:val="0"/>
        <w:autoSpaceDN w:val="0"/>
        <w:adjustRightInd w:val="0"/>
        <w:ind w:firstLine="708"/>
        <w:jc w:val="both"/>
      </w:pPr>
      <w:r>
        <w:t>2)</w:t>
      </w:r>
      <w:r w:rsidRPr="00DF1ECF">
        <w:t xml:space="preserve"> посредством курьерской доставки;</w:t>
      </w:r>
    </w:p>
    <w:p w:rsidR="009B0185" w:rsidRDefault="009B0185" w:rsidP="009B0185">
      <w:pPr>
        <w:autoSpaceDE w:val="0"/>
        <w:autoSpaceDN w:val="0"/>
        <w:adjustRightInd w:val="0"/>
        <w:ind w:firstLine="708"/>
        <w:jc w:val="both"/>
      </w:pPr>
      <w:r>
        <w:t xml:space="preserve">3) </w:t>
      </w:r>
      <w:r w:rsidRPr="00A9101F">
        <w:t>посредством почтовой связи (письма, бандероли и т.д.)</w:t>
      </w:r>
      <w:r>
        <w:t>;</w:t>
      </w:r>
    </w:p>
    <w:p w:rsidR="009B0185" w:rsidRDefault="009B0185" w:rsidP="009B0185">
      <w:pPr>
        <w:autoSpaceDE w:val="0"/>
        <w:autoSpaceDN w:val="0"/>
        <w:adjustRightInd w:val="0"/>
        <w:ind w:firstLine="708"/>
        <w:jc w:val="both"/>
      </w:pPr>
      <w:r>
        <w:t>4) в электронной форме через ЕПГУ, РПГУ и инфоматы.</w:t>
      </w:r>
    </w:p>
    <w:p w:rsidR="009B0185" w:rsidRPr="0086374A" w:rsidRDefault="009B0185" w:rsidP="009B0185">
      <w:pPr>
        <w:autoSpaceDE w:val="0"/>
        <w:autoSpaceDN w:val="0"/>
        <w:adjustRightInd w:val="0"/>
        <w:ind w:firstLine="708"/>
        <w:jc w:val="both"/>
      </w:pPr>
      <w:r>
        <w:t xml:space="preserve">В электронной форме заявление и документы также могут быть представлены на адреса электронной почты Администрации Глазовского района и офисов «Мои документы» в Глазовском районе, через интернет-приемную официального портала Глазовского района. В этом случае документы должны быть подписаны усиленной квалифицированной электронной подписью, соответствующей требованиям </w:t>
      </w:r>
      <w:r w:rsidRPr="00897546">
        <w:t xml:space="preserve">Федерального закона от 6 апреля 2011 года </w:t>
      </w:r>
      <w:r>
        <w:t>№</w:t>
      </w:r>
      <w:r w:rsidRPr="00897546">
        <w:t xml:space="preserve"> 63-ФЗ «Об электронной подписи» и статей 21.1 и 21.2 Федерального закона от 27 июля 2010 года </w:t>
      </w:r>
      <w:r>
        <w:t>№</w:t>
      </w:r>
      <w:r w:rsidRPr="00897546">
        <w:t xml:space="preserve"> 210-ФЗ «Об организации предоставления государственных и </w:t>
      </w:r>
      <w:r w:rsidRPr="0086374A">
        <w:t>муниципальных услуг».</w:t>
      </w:r>
    </w:p>
    <w:p w:rsidR="009B0185" w:rsidRPr="0086374A" w:rsidRDefault="009B0185" w:rsidP="009B0185">
      <w:pPr>
        <w:ind w:firstLine="708"/>
        <w:jc w:val="both"/>
      </w:pPr>
      <w:r w:rsidRPr="0086374A">
        <w:rPr>
          <w:b/>
        </w:rPr>
        <w:t>37.</w:t>
      </w:r>
      <w:r w:rsidRPr="0086374A">
        <w:t xml:space="preserve"> При подаче заявления на предоставление муниципальной услуги в электронной форме действует упрощенный порядок работы с заявителями (пункт 71 настоящего Административного регламента).</w:t>
      </w:r>
    </w:p>
    <w:p w:rsidR="009B0185" w:rsidRPr="005479B3" w:rsidRDefault="009B0185" w:rsidP="009B0185">
      <w:pPr>
        <w:ind w:firstLine="708"/>
        <w:jc w:val="both"/>
        <w:rPr>
          <w:color w:val="7030A0"/>
        </w:rPr>
      </w:pPr>
      <w:r w:rsidRPr="0086374A">
        <w:rPr>
          <w:b/>
        </w:rPr>
        <w:lastRenderedPageBreak/>
        <w:t>38.</w:t>
      </w:r>
      <w:r w:rsidRPr="0086374A">
        <w:t xml:space="preserve"> Прием документов на предоставление муниципальной услуги осуществляется в Администрации Глазовского района и в офисах «Мои документы» в Глазовском районе по</w:t>
      </w:r>
      <w:r>
        <w:t xml:space="preserve"> адресам и в соответствии с графиками работы, указанными в </w:t>
      </w:r>
      <w:r w:rsidRPr="005479B3">
        <w:rPr>
          <w:color w:val="7030A0"/>
        </w:rPr>
        <w:t>пунктах 7-8</w:t>
      </w:r>
      <w:r>
        <w:rPr>
          <w:color w:val="7030A0"/>
        </w:rPr>
        <w:t>, 10-11</w:t>
      </w:r>
      <w:r w:rsidRPr="005479B3">
        <w:rPr>
          <w:color w:val="7030A0"/>
        </w:rPr>
        <w:t xml:space="preserve"> настоящего Административного регламента.</w:t>
      </w:r>
    </w:p>
    <w:p w:rsidR="009B0185" w:rsidRPr="0086374A" w:rsidRDefault="009B0185" w:rsidP="009B0185">
      <w:pPr>
        <w:pStyle w:val="a7"/>
        <w:spacing w:before="0" w:after="0"/>
        <w:ind w:firstLine="708"/>
        <w:jc w:val="both"/>
      </w:pPr>
      <w:r w:rsidRPr="00762E98">
        <w:rPr>
          <w:b/>
        </w:rPr>
        <w:t>3</w:t>
      </w:r>
      <w:r>
        <w:rPr>
          <w:b/>
        </w:rPr>
        <w:t>9</w:t>
      </w:r>
      <w:r w:rsidRPr="00762E98">
        <w:rPr>
          <w:b/>
        </w:rPr>
        <w:t>.</w:t>
      </w:r>
      <w:r>
        <w:t xml:space="preserve"> При направлении документов на предоставление муниципальной услуги посредством курьерской доставки или </w:t>
      </w:r>
      <w:r w:rsidRPr="00DF1ECF">
        <w:t xml:space="preserve">почтового отправления </w:t>
      </w:r>
      <w:r>
        <w:t xml:space="preserve">заявителем должно быть </w:t>
      </w:r>
      <w:r w:rsidRPr="0086374A">
        <w:t>обеспечено удостоверение верности копий документов и свидетельствование подлинности подписи заявителя в порядке, установленном федеральным законодательством.</w:t>
      </w:r>
    </w:p>
    <w:p w:rsidR="009B0185" w:rsidRDefault="009B0185" w:rsidP="009B0185">
      <w:pPr>
        <w:ind w:firstLine="708"/>
        <w:jc w:val="both"/>
      </w:pPr>
      <w:r w:rsidRPr="00517721">
        <w:rPr>
          <w:b/>
        </w:rPr>
        <w:t>40.</w:t>
      </w:r>
      <w:r>
        <w:rPr>
          <w:color w:val="FF0000"/>
        </w:rPr>
        <w:t xml:space="preserve"> </w:t>
      </w:r>
      <w:r w:rsidRPr="00517721">
        <w:t xml:space="preserve">Заявитель вправе отозвать своё заявление на получение муниципальной услуги в любой момент </w:t>
      </w:r>
      <w:r>
        <w:t>исполнения</w:t>
      </w:r>
      <w:r w:rsidRPr="00517721">
        <w:t xml:space="preserve"> муниципальной услуги, обратившись с заявлением</w:t>
      </w:r>
      <w:r>
        <w:t xml:space="preserve"> по форме, </w:t>
      </w:r>
      <w:r w:rsidRPr="0086374A">
        <w:t>представленной в приложении № 5 к настоящему Административному регламенту, в</w:t>
      </w:r>
      <w:r w:rsidRPr="00517721">
        <w:t xml:space="preserve"> </w:t>
      </w:r>
      <w:r>
        <w:t>Администрацию Глазовского района или офис «Мои документы» в Глазовском районе, в который им было подано заявление на предоставление муниципальной услуги.</w:t>
      </w:r>
    </w:p>
    <w:p w:rsidR="009B0185" w:rsidRDefault="009B0185" w:rsidP="009B0185">
      <w:pPr>
        <w:ind w:firstLine="6"/>
        <w:jc w:val="center"/>
        <w:rPr>
          <w:b/>
        </w:rPr>
      </w:pPr>
    </w:p>
    <w:p w:rsidR="009B0185" w:rsidRDefault="009B0185" w:rsidP="009B0185">
      <w:pPr>
        <w:ind w:firstLine="6"/>
        <w:jc w:val="center"/>
        <w:rPr>
          <w:b/>
        </w:rPr>
      </w:pPr>
    </w:p>
    <w:p w:rsidR="009B0185" w:rsidRPr="009C42B2" w:rsidRDefault="009B0185" w:rsidP="009B0185">
      <w:pPr>
        <w:ind w:firstLine="6"/>
        <w:jc w:val="center"/>
        <w:rPr>
          <w:b/>
        </w:rPr>
      </w:pPr>
      <w:r w:rsidRPr="009C42B2">
        <w:rPr>
          <w:b/>
        </w:rPr>
        <w:t xml:space="preserve">Исчерпывающий перечень документов, необходимых в соответствии </w:t>
      </w:r>
    </w:p>
    <w:p w:rsidR="009B0185" w:rsidRDefault="009B0185" w:rsidP="009B0185">
      <w:pPr>
        <w:ind w:firstLine="6"/>
        <w:jc w:val="center"/>
        <w:rPr>
          <w:b/>
        </w:rPr>
      </w:pPr>
      <w:r w:rsidRPr="009C42B2">
        <w:rPr>
          <w:b/>
        </w:rPr>
        <w:t xml:space="preserve">с нормативными правовыми актами для предоставления муниципальной </w:t>
      </w:r>
    </w:p>
    <w:p w:rsidR="009B0185" w:rsidRDefault="009B0185" w:rsidP="009B0185">
      <w:pPr>
        <w:ind w:firstLine="6"/>
        <w:jc w:val="center"/>
        <w:rPr>
          <w:b/>
        </w:rPr>
      </w:pPr>
      <w:r w:rsidRPr="009C42B2">
        <w:rPr>
          <w:b/>
        </w:rPr>
        <w:t xml:space="preserve">услуги, которые находятся в распоряжении государственных органов, органов </w:t>
      </w:r>
    </w:p>
    <w:p w:rsidR="009B0185" w:rsidRDefault="009B0185" w:rsidP="009B0185">
      <w:pPr>
        <w:ind w:firstLine="6"/>
        <w:jc w:val="center"/>
        <w:rPr>
          <w:b/>
        </w:rPr>
      </w:pPr>
      <w:r w:rsidRPr="009C42B2">
        <w:rPr>
          <w:b/>
        </w:rPr>
        <w:t xml:space="preserve">местного самоуправления и иных органов, участвующих в предоставлении </w:t>
      </w:r>
    </w:p>
    <w:p w:rsidR="009B0185" w:rsidRDefault="009B0185" w:rsidP="009B0185">
      <w:pPr>
        <w:ind w:firstLine="6"/>
        <w:jc w:val="center"/>
        <w:rPr>
          <w:b/>
        </w:rPr>
      </w:pPr>
      <w:r w:rsidRPr="009C42B2">
        <w:rPr>
          <w:b/>
        </w:rPr>
        <w:t xml:space="preserve">государственных и муниципальных услуг,  и которые заявитель вправе представить </w:t>
      </w:r>
    </w:p>
    <w:p w:rsidR="009B0185" w:rsidRDefault="009B0185" w:rsidP="009B0185">
      <w:pPr>
        <w:ind w:firstLine="6"/>
        <w:jc w:val="center"/>
        <w:rPr>
          <w:b/>
        </w:rPr>
      </w:pPr>
      <w:r w:rsidRPr="009C42B2">
        <w:rPr>
          <w:b/>
        </w:rPr>
        <w:t xml:space="preserve">по собственной инициативе, а также способы их получения заявителем, </w:t>
      </w:r>
    </w:p>
    <w:p w:rsidR="009B0185" w:rsidRPr="009C42B2" w:rsidRDefault="009B0185" w:rsidP="009B0185">
      <w:pPr>
        <w:ind w:firstLine="6"/>
        <w:jc w:val="center"/>
        <w:rPr>
          <w:b/>
        </w:rPr>
      </w:pPr>
      <w:r w:rsidRPr="009C42B2">
        <w:rPr>
          <w:b/>
        </w:rPr>
        <w:t>в том числе в электронной форме</w:t>
      </w:r>
    </w:p>
    <w:p w:rsidR="009B0185" w:rsidRDefault="009B0185" w:rsidP="009B0185">
      <w:pPr>
        <w:pStyle w:val="s1"/>
        <w:spacing w:before="0" w:beforeAutospacing="0" w:after="0" w:afterAutospacing="0"/>
        <w:ind w:firstLine="708"/>
        <w:jc w:val="both"/>
      </w:pPr>
    </w:p>
    <w:p w:rsidR="009B0185" w:rsidRDefault="009B0185" w:rsidP="009B0185">
      <w:pPr>
        <w:pStyle w:val="s1"/>
        <w:spacing w:before="0" w:beforeAutospacing="0" w:after="0" w:afterAutospacing="0"/>
        <w:ind w:firstLine="708"/>
        <w:jc w:val="both"/>
      </w:pPr>
      <w:r>
        <w:rPr>
          <w:b/>
        </w:rPr>
        <w:t>41</w:t>
      </w:r>
      <w:r w:rsidRPr="00BB31C5">
        <w:rPr>
          <w:b/>
        </w:rPr>
        <w:t>.</w:t>
      </w:r>
      <w:r w:rsidRPr="00BB31C5">
        <w:t xml:space="preserve"> </w:t>
      </w:r>
      <w:r>
        <w:t>Заявитель,</w:t>
      </w:r>
      <w:r w:rsidRPr="006230EC">
        <w:t xml:space="preserve"> одновременно с заявлением </w:t>
      </w:r>
      <w:r>
        <w:t>и документами</w:t>
      </w:r>
      <w:r w:rsidRPr="006230EC">
        <w:t>, указанным</w:t>
      </w:r>
      <w:r>
        <w:t xml:space="preserve">и </w:t>
      </w:r>
      <w:r w:rsidRPr="006C3EBF">
        <w:rPr>
          <w:color w:val="7030A0"/>
        </w:rPr>
        <w:t>в пункте</w:t>
      </w:r>
      <w:r>
        <w:t xml:space="preserve"> </w:t>
      </w:r>
      <w:r w:rsidRPr="00B650C1">
        <w:rPr>
          <w:color w:val="7030A0"/>
        </w:rPr>
        <w:t>32 настоящего Административного регламента,</w:t>
      </w:r>
      <w:r w:rsidRPr="006230EC">
        <w:t xml:space="preserve"> вправе по собственной инициативе представить следующие документы:</w:t>
      </w:r>
    </w:p>
    <w:p w:rsidR="009B0185" w:rsidRPr="0086374A" w:rsidRDefault="009B0185" w:rsidP="009B0185">
      <w:pPr>
        <w:jc w:val="both"/>
      </w:pPr>
      <w:r w:rsidRPr="0086374A">
        <w:tab/>
        <w:t>1) сведения из Единого государственного реестра прав на недвижимое имущество</w:t>
      </w:r>
    </w:p>
    <w:p w:rsidR="009B0185" w:rsidRPr="0086374A" w:rsidRDefault="009B0185" w:rsidP="009B0185">
      <w:pPr>
        <w:ind w:firstLine="708"/>
        <w:jc w:val="both"/>
      </w:pPr>
      <w:r w:rsidRPr="0086374A">
        <w:t>2) сведения о наличии либо отсутствии недвижимого имущества, зарегистрированного до 1999 года в АУ «Многофункциональный центр г. Глазова»</w:t>
      </w:r>
    </w:p>
    <w:p w:rsidR="009B0185" w:rsidRPr="0086374A" w:rsidRDefault="009B0185" w:rsidP="009B0185">
      <w:pPr>
        <w:ind w:firstLine="708"/>
        <w:jc w:val="both"/>
      </w:pPr>
    </w:p>
    <w:p w:rsidR="009B0185" w:rsidRPr="004A32CC" w:rsidRDefault="009B0185" w:rsidP="009B0185">
      <w:pPr>
        <w:jc w:val="both"/>
        <w:rPr>
          <w:rFonts w:eastAsia="Arial"/>
        </w:rPr>
      </w:pPr>
      <w:r w:rsidRPr="004A32CC">
        <w:rPr>
          <w:b/>
        </w:rPr>
        <w:tab/>
      </w:r>
      <w:r>
        <w:rPr>
          <w:b/>
        </w:rPr>
        <w:t>42</w:t>
      </w:r>
      <w:r w:rsidRPr="004A32CC">
        <w:rPr>
          <w:b/>
        </w:rPr>
        <w:t>.</w:t>
      </w:r>
      <w:r w:rsidRPr="004A32CC">
        <w:t xml:space="preserve"> </w:t>
      </w:r>
      <w:r w:rsidRPr="004A32CC">
        <w:rPr>
          <w:rFonts w:eastAsia="Arial"/>
        </w:rPr>
        <w:t xml:space="preserve">Непредставление заявителем документов, указанных в пункте </w:t>
      </w:r>
      <w:r>
        <w:rPr>
          <w:rFonts w:eastAsia="Arial"/>
          <w:color w:val="7030A0"/>
        </w:rPr>
        <w:t>39</w:t>
      </w:r>
      <w:r w:rsidRPr="004A32CC">
        <w:rPr>
          <w:rFonts w:eastAsia="Arial"/>
          <w:color w:val="7030A0"/>
        </w:rPr>
        <w:t xml:space="preserve"> настоящего Административного регламента</w:t>
      </w:r>
      <w:r w:rsidRPr="004A32CC">
        <w:rPr>
          <w:rFonts w:eastAsia="Arial"/>
        </w:rPr>
        <w:t xml:space="preserve"> не является основанием для отказа в предоставлении муниципальной услуги. </w:t>
      </w:r>
    </w:p>
    <w:p w:rsidR="009B0185" w:rsidRDefault="009B0185" w:rsidP="009B0185">
      <w:pPr>
        <w:pStyle w:val="s1"/>
        <w:spacing w:before="0" w:beforeAutospacing="0" w:after="0" w:afterAutospacing="0"/>
        <w:ind w:firstLine="709"/>
        <w:jc w:val="both"/>
      </w:pPr>
      <w:r>
        <w:rPr>
          <w:b/>
        </w:rPr>
        <w:t>43</w:t>
      </w:r>
      <w:r w:rsidRPr="001B2254">
        <w:rPr>
          <w:b/>
        </w:rPr>
        <w:t>.</w:t>
      </w:r>
      <w:r w:rsidRPr="00F869BD">
        <w:t xml:space="preserve"> </w:t>
      </w:r>
      <w:r w:rsidRPr="00322D36">
        <w:t xml:space="preserve">В случае если документы, указанные в </w:t>
      </w:r>
      <w:r w:rsidRPr="00B650C1">
        <w:rPr>
          <w:color w:val="7030A0"/>
        </w:rPr>
        <w:t xml:space="preserve">пункте </w:t>
      </w:r>
      <w:r>
        <w:rPr>
          <w:color w:val="7030A0"/>
        </w:rPr>
        <w:t>39</w:t>
      </w:r>
      <w:r w:rsidRPr="00B650C1">
        <w:rPr>
          <w:color w:val="7030A0"/>
        </w:rPr>
        <w:t xml:space="preserve"> настоящего Административного регламента</w:t>
      </w:r>
      <w:r w:rsidRPr="00476717">
        <w:rPr>
          <w:color w:val="FF0000"/>
        </w:rPr>
        <w:t xml:space="preserve"> </w:t>
      </w:r>
      <w:r w:rsidRPr="00322D36">
        <w:t xml:space="preserve">не представлены заявителем по собственной инициативе, </w:t>
      </w:r>
      <w:r>
        <w:t xml:space="preserve">работники </w:t>
      </w:r>
      <w:r w:rsidRPr="00F869BD">
        <w:t>Администраци</w:t>
      </w:r>
      <w:r>
        <w:t>и</w:t>
      </w:r>
      <w:r w:rsidRPr="00F869BD">
        <w:t xml:space="preserve"> Глазовского района</w:t>
      </w:r>
      <w:r w:rsidRPr="00322D36">
        <w:t xml:space="preserve"> </w:t>
      </w:r>
      <w:r>
        <w:t>или офисов «Мои документы» в Глазовском районе проверяю</w:t>
      </w:r>
      <w:r w:rsidRPr="00DD52FA">
        <w:t>т наличие и (или) достоверность таких докум</w:t>
      </w:r>
      <w:r>
        <w:t>ентов в собственном распоряжении</w:t>
      </w:r>
      <w:r w:rsidRPr="00DD52FA">
        <w:t>, или запрашива</w:t>
      </w:r>
      <w:r>
        <w:t>ю</w:t>
      </w:r>
      <w:r w:rsidRPr="00DD52FA">
        <w:t>т докумен</w:t>
      </w:r>
      <w:r>
        <w:t>ты</w:t>
      </w:r>
      <w:r w:rsidRPr="00DD52FA">
        <w:t xml:space="preserve"> у соответствующих </w:t>
      </w:r>
      <w:r>
        <w:t>государственных органов, органов местного самоуправления и иных органов, участвующих в предоставлении государственных и муниципальных услуг,</w:t>
      </w:r>
      <w:r w:rsidRPr="00DD52FA">
        <w:t xml:space="preserve"> посредством межведомственного электронного взаимодействия.</w:t>
      </w:r>
    </w:p>
    <w:p w:rsidR="009B0185" w:rsidRPr="00E84E3A" w:rsidRDefault="009B0185" w:rsidP="009B0185">
      <w:pPr>
        <w:pStyle w:val="s1"/>
        <w:spacing w:before="0" w:beforeAutospacing="0" w:after="0" w:afterAutospacing="0"/>
        <w:ind w:firstLine="708"/>
        <w:jc w:val="both"/>
      </w:pPr>
      <w:r>
        <w:rPr>
          <w:b/>
        </w:rPr>
        <w:t>44</w:t>
      </w:r>
      <w:r w:rsidRPr="00D00ED7">
        <w:rPr>
          <w:b/>
        </w:rPr>
        <w:t>.</w:t>
      </w:r>
      <w:r w:rsidRPr="00E84E3A">
        <w:t xml:space="preserve"> Запрещается требовать от заявителя:</w:t>
      </w:r>
    </w:p>
    <w:p w:rsidR="009B0185" w:rsidRPr="00E84E3A" w:rsidRDefault="009B0185" w:rsidP="009B0185">
      <w:pPr>
        <w:pStyle w:val="s1"/>
        <w:spacing w:before="0" w:beforeAutospacing="0" w:after="0" w:afterAutospacing="0"/>
        <w:ind w:firstLine="708"/>
        <w:jc w:val="both"/>
      </w:pPr>
      <w:r w:rsidRPr="00E84E3A"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9B0185" w:rsidRDefault="009B0185" w:rsidP="009B0185">
      <w:pPr>
        <w:pStyle w:val="s1"/>
        <w:spacing w:before="0" w:beforeAutospacing="0" w:after="0" w:afterAutospacing="0"/>
        <w:ind w:firstLine="708"/>
        <w:jc w:val="both"/>
      </w:pPr>
      <w:r w:rsidRPr="00E84E3A">
        <w:t xml:space="preserve">2)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органов,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государственной услуги, за исключением документов, указанных в </w:t>
      </w:r>
      <w:hyperlink r:id="rId37" w:history="1">
        <w:r w:rsidRPr="00E84E3A">
          <w:t>части 6 статьи 7</w:t>
        </w:r>
      </w:hyperlink>
      <w:r w:rsidRPr="00E84E3A">
        <w:t xml:space="preserve"> Федерального закона № 210-ФЗ «Об организации предоставления государственных и муниципальных услуг».</w:t>
      </w:r>
    </w:p>
    <w:p w:rsidR="009B0185" w:rsidRDefault="009B0185" w:rsidP="009B0185">
      <w:pPr>
        <w:shd w:val="clear" w:color="auto" w:fill="FFFFFF"/>
        <w:jc w:val="both"/>
        <w:rPr>
          <w:color w:val="000000"/>
        </w:rPr>
      </w:pPr>
    </w:p>
    <w:p w:rsidR="009B0185" w:rsidRDefault="009B0185" w:rsidP="009B0185">
      <w:pPr>
        <w:ind w:firstLine="708"/>
        <w:jc w:val="both"/>
      </w:pPr>
    </w:p>
    <w:p w:rsidR="009B0185" w:rsidRPr="00DB202E" w:rsidRDefault="009B0185" w:rsidP="009B0185">
      <w:pPr>
        <w:jc w:val="center"/>
        <w:rPr>
          <w:b/>
        </w:rPr>
      </w:pPr>
      <w:r w:rsidRPr="00DB202E">
        <w:rPr>
          <w:b/>
        </w:rPr>
        <w:t xml:space="preserve">Перечень услуг, которые являются необходимыми и обязательными </w:t>
      </w:r>
    </w:p>
    <w:p w:rsidR="009B0185" w:rsidRPr="00DB202E" w:rsidRDefault="009B0185" w:rsidP="009B0185">
      <w:pPr>
        <w:jc w:val="center"/>
        <w:rPr>
          <w:b/>
        </w:rPr>
      </w:pPr>
      <w:r w:rsidRPr="00DB202E">
        <w:rPr>
          <w:b/>
        </w:rPr>
        <w:t>для предоставления муниципальной услуги, в том числе сведения о документах, выдаваемых организациями, участвующими в предоставлении муниципальной услуги</w:t>
      </w:r>
    </w:p>
    <w:p w:rsidR="009B0185" w:rsidRPr="002E2F21" w:rsidRDefault="009B0185" w:rsidP="009B0185">
      <w:pPr>
        <w:jc w:val="center"/>
        <w:rPr>
          <w:b/>
        </w:rPr>
      </w:pPr>
    </w:p>
    <w:p w:rsidR="009B0185" w:rsidRDefault="009B0185" w:rsidP="009B0185">
      <w:pPr>
        <w:ind w:firstLine="708"/>
        <w:jc w:val="both"/>
        <w:rPr>
          <w:lang w:eastAsia="ru-RU"/>
        </w:rPr>
      </w:pPr>
      <w:r>
        <w:rPr>
          <w:b/>
        </w:rPr>
        <w:t>45</w:t>
      </w:r>
      <w:r w:rsidRPr="00D962EF">
        <w:rPr>
          <w:b/>
        </w:rPr>
        <w:t>.</w:t>
      </w:r>
      <w:r w:rsidRPr="00D962EF">
        <w:t xml:space="preserve"> </w:t>
      </w:r>
      <w:r w:rsidRPr="00B21833">
        <w:rPr>
          <w:lang w:eastAsia="ru-RU"/>
        </w:rPr>
        <w:t xml:space="preserve">Для получения муниципальной услуги заявителю необходимо </w:t>
      </w:r>
      <w:r>
        <w:rPr>
          <w:lang w:eastAsia="ru-RU"/>
        </w:rPr>
        <w:t>дополнительно получить следующие услуги, которые являются необходимыми и обязательными для предоставления муниципальной услуги:</w:t>
      </w:r>
    </w:p>
    <w:p w:rsidR="009B0185" w:rsidRPr="0086374A" w:rsidRDefault="009B0185" w:rsidP="009B0185">
      <w:pPr>
        <w:ind w:firstLine="708"/>
        <w:jc w:val="both"/>
        <w:rPr>
          <w:lang w:eastAsia="ru-RU"/>
        </w:rPr>
      </w:pPr>
      <w:r w:rsidRPr="0086374A">
        <w:rPr>
          <w:lang w:eastAsia="ru-RU"/>
        </w:rPr>
        <w:t>1) Нотариальное подтверждение прав (полномочий) представителя заявителя;</w:t>
      </w:r>
    </w:p>
    <w:p w:rsidR="009B0185" w:rsidRPr="0086374A" w:rsidRDefault="009B0185" w:rsidP="009B0185">
      <w:pPr>
        <w:ind w:firstLine="708"/>
        <w:jc w:val="both"/>
        <w:rPr>
          <w:lang w:eastAsia="ru-RU"/>
        </w:rPr>
      </w:pPr>
      <w:r w:rsidRPr="0086374A">
        <w:rPr>
          <w:lang w:eastAsia="ru-RU"/>
        </w:rPr>
        <w:t>2) Сведения о наличии либо отсутствии в собственности заявителя и членов его семьи недвижимого имущества, зарегистрированного в органах технической инвентаризации на территории Российской Федерации, кроме г. Глазова и Глазовского района.</w:t>
      </w:r>
    </w:p>
    <w:p w:rsidR="009B0185" w:rsidRDefault="009B0185" w:rsidP="009B0185">
      <w:pPr>
        <w:ind w:firstLine="708"/>
        <w:jc w:val="both"/>
        <w:rPr>
          <w:lang w:eastAsia="ru-RU"/>
        </w:rPr>
      </w:pPr>
      <w:r>
        <w:rPr>
          <w:b/>
          <w:lang w:eastAsia="ru-RU"/>
        </w:rPr>
        <w:t>46</w:t>
      </w:r>
      <w:r w:rsidRPr="003F76C5">
        <w:rPr>
          <w:b/>
          <w:lang w:eastAsia="ru-RU"/>
        </w:rPr>
        <w:t>.</w:t>
      </w:r>
      <w:r>
        <w:rPr>
          <w:lang w:eastAsia="ru-RU"/>
        </w:rPr>
        <w:t xml:space="preserve"> Информация о получении услуг, которые являются необходимыми и обязательными:</w:t>
      </w:r>
    </w:p>
    <w:p w:rsidR="009B0185" w:rsidRDefault="009B0185" w:rsidP="009B0185">
      <w:pPr>
        <w:ind w:firstLine="708"/>
        <w:jc w:val="both"/>
        <w:rPr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4"/>
        <w:gridCol w:w="2131"/>
        <w:gridCol w:w="2273"/>
        <w:gridCol w:w="1701"/>
        <w:gridCol w:w="2126"/>
        <w:gridCol w:w="1148"/>
      </w:tblGrid>
      <w:tr w:rsidR="009B0185" w:rsidRPr="00206D02" w:rsidTr="00D4605E">
        <w:trPr>
          <w:tblHeader/>
        </w:trPr>
        <w:tc>
          <w:tcPr>
            <w:tcW w:w="524" w:type="dxa"/>
            <w:shd w:val="clear" w:color="auto" w:fill="auto"/>
            <w:vAlign w:val="center"/>
          </w:tcPr>
          <w:p w:rsidR="009B0185" w:rsidRPr="00206D02" w:rsidRDefault="009B0185" w:rsidP="00D4605E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206D02">
              <w:rPr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9B0185" w:rsidRPr="00206D02" w:rsidRDefault="009B0185" w:rsidP="00D4605E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206D02">
              <w:rPr>
                <w:b/>
                <w:sz w:val="20"/>
                <w:szCs w:val="20"/>
                <w:lang w:eastAsia="ru-RU"/>
              </w:rPr>
              <w:t>Услуга, которая является необходимой и обязательной</w:t>
            </w:r>
          </w:p>
        </w:tc>
        <w:tc>
          <w:tcPr>
            <w:tcW w:w="2273" w:type="dxa"/>
            <w:shd w:val="clear" w:color="auto" w:fill="auto"/>
            <w:vAlign w:val="center"/>
          </w:tcPr>
          <w:p w:rsidR="009B0185" w:rsidRPr="00206D02" w:rsidRDefault="009B0185" w:rsidP="00D4605E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206D02">
              <w:rPr>
                <w:b/>
                <w:sz w:val="20"/>
                <w:szCs w:val="20"/>
                <w:lang w:eastAsia="ru-RU"/>
              </w:rPr>
              <w:t>Результат предоставления услуги, которая является необходимой и обязательной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0185" w:rsidRPr="00206D02" w:rsidRDefault="009B0185" w:rsidP="00D4605E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206D02">
              <w:rPr>
                <w:b/>
                <w:sz w:val="20"/>
                <w:szCs w:val="20"/>
                <w:lang w:eastAsia="ru-RU"/>
              </w:rPr>
              <w:t>Физическое и юридическое лицо, предоставляющее услугу, которая является необходимой и обязательной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B0185" w:rsidRPr="00206D02" w:rsidRDefault="009B0185" w:rsidP="00D4605E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206D02">
              <w:rPr>
                <w:b/>
                <w:sz w:val="20"/>
                <w:szCs w:val="20"/>
                <w:lang w:eastAsia="ru-RU"/>
              </w:rPr>
              <w:t>Нормативный правовой акт, устанавливающий предоставление услуги, которая является необходимой и обязательной</w:t>
            </w:r>
          </w:p>
        </w:tc>
        <w:tc>
          <w:tcPr>
            <w:tcW w:w="1148" w:type="dxa"/>
            <w:shd w:val="clear" w:color="auto" w:fill="auto"/>
            <w:vAlign w:val="center"/>
          </w:tcPr>
          <w:p w:rsidR="009B0185" w:rsidRPr="00206D02" w:rsidRDefault="009B0185" w:rsidP="00D460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06D02">
              <w:rPr>
                <w:rFonts w:ascii="Times New Roman" w:hAnsi="Times New Roman" w:cs="Times New Roman"/>
                <w:b/>
              </w:rPr>
              <w:t>Информация о платности услуги</w:t>
            </w:r>
          </w:p>
        </w:tc>
      </w:tr>
      <w:tr w:rsidR="009B0185" w:rsidRPr="00EE6150" w:rsidTr="00D4605E">
        <w:tc>
          <w:tcPr>
            <w:tcW w:w="524" w:type="dxa"/>
            <w:shd w:val="clear" w:color="auto" w:fill="auto"/>
          </w:tcPr>
          <w:p w:rsidR="009B0185" w:rsidRPr="00EE6150" w:rsidRDefault="009B0185" w:rsidP="00D4605E">
            <w:pPr>
              <w:jc w:val="both"/>
              <w:rPr>
                <w:lang w:eastAsia="ru-RU"/>
              </w:rPr>
            </w:pPr>
            <w:r w:rsidRPr="00EE6150">
              <w:rPr>
                <w:lang w:eastAsia="ru-RU"/>
              </w:rPr>
              <w:t>1.</w:t>
            </w:r>
          </w:p>
        </w:tc>
        <w:tc>
          <w:tcPr>
            <w:tcW w:w="2131" w:type="dxa"/>
            <w:shd w:val="clear" w:color="auto" w:fill="auto"/>
          </w:tcPr>
          <w:p w:rsidR="009B0185" w:rsidRPr="00EE6150" w:rsidRDefault="009B0185" w:rsidP="00D4605E">
            <w:pPr>
              <w:rPr>
                <w:lang w:eastAsia="ru-RU"/>
              </w:rPr>
            </w:pPr>
            <w:r w:rsidRPr="00EE6150">
              <w:rPr>
                <w:lang w:eastAsia="ru-RU"/>
              </w:rPr>
              <w:t>Нотариальное подтверждение прав (полномочий) представителя заявителя</w:t>
            </w:r>
          </w:p>
        </w:tc>
        <w:tc>
          <w:tcPr>
            <w:tcW w:w="2273" w:type="dxa"/>
            <w:shd w:val="clear" w:color="auto" w:fill="auto"/>
          </w:tcPr>
          <w:p w:rsidR="009B0185" w:rsidRPr="00EE6150" w:rsidRDefault="009B0185" w:rsidP="00D4605E">
            <w:pPr>
              <w:rPr>
                <w:lang w:eastAsia="ru-RU"/>
              </w:rPr>
            </w:pPr>
            <w:r w:rsidRPr="00EE6150">
              <w:rPr>
                <w:lang w:eastAsia="ru-RU"/>
              </w:rPr>
              <w:t xml:space="preserve">Нотариально заверенная доверенность </w:t>
            </w:r>
          </w:p>
        </w:tc>
        <w:tc>
          <w:tcPr>
            <w:tcW w:w="1701" w:type="dxa"/>
            <w:shd w:val="clear" w:color="auto" w:fill="auto"/>
          </w:tcPr>
          <w:p w:rsidR="009B0185" w:rsidRPr="00EE6150" w:rsidRDefault="009B0185" w:rsidP="00D4605E">
            <w:pPr>
              <w:rPr>
                <w:lang w:eastAsia="ru-RU"/>
              </w:rPr>
            </w:pPr>
            <w:r w:rsidRPr="00EE6150">
              <w:rPr>
                <w:lang w:eastAsia="ru-RU"/>
              </w:rPr>
              <w:t>Нотариус</w:t>
            </w:r>
          </w:p>
        </w:tc>
        <w:tc>
          <w:tcPr>
            <w:tcW w:w="2126" w:type="dxa"/>
            <w:shd w:val="clear" w:color="auto" w:fill="auto"/>
          </w:tcPr>
          <w:p w:rsidR="009B0185" w:rsidRPr="00EE6150" w:rsidRDefault="009B0185" w:rsidP="00D4605E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EE6150">
              <w:rPr>
                <w:lang w:eastAsia="ru-RU"/>
              </w:rPr>
              <w:t xml:space="preserve">"Основы законодательства Российской Федерации о нотариате" (утв. ВС РФ 11.02.1993 N 4462-1) (ред. от 03.07.2016) </w:t>
            </w:r>
          </w:p>
        </w:tc>
        <w:tc>
          <w:tcPr>
            <w:tcW w:w="1148" w:type="dxa"/>
            <w:shd w:val="clear" w:color="auto" w:fill="auto"/>
          </w:tcPr>
          <w:p w:rsidR="009B0185" w:rsidRPr="00EE6150" w:rsidRDefault="009B0185" w:rsidP="00D4605E">
            <w:pPr>
              <w:rPr>
                <w:lang w:eastAsia="ru-RU"/>
              </w:rPr>
            </w:pPr>
            <w:r w:rsidRPr="00EE6150">
              <w:rPr>
                <w:lang w:eastAsia="ru-RU"/>
              </w:rPr>
              <w:t>платно</w:t>
            </w:r>
          </w:p>
        </w:tc>
      </w:tr>
      <w:tr w:rsidR="009B0185" w:rsidRPr="00EE6150" w:rsidTr="00D4605E">
        <w:tc>
          <w:tcPr>
            <w:tcW w:w="524" w:type="dxa"/>
            <w:shd w:val="clear" w:color="auto" w:fill="auto"/>
          </w:tcPr>
          <w:p w:rsidR="009B0185" w:rsidRPr="00EE6150" w:rsidRDefault="009B0185" w:rsidP="00D4605E">
            <w:pPr>
              <w:jc w:val="both"/>
              <w:rPr>
                <w:lang w:eastAsia="ru-RU"/>
              </w:rPr>
            </w:pPr>
            <w:r w:rsidRPr="00EE6150">
              <w:rPr>
                <w:lang w:eastAsia="ru-RU"/>
              </w:rPr>
              <w:t>2.</w:t>
            </w:r>
          </w:p>
        </w:tc>
        <w:tc>
          <w:tcPr>
            <w:tcW w:w="2131" w:type="dxa"/>
            <w:shd w:val="clear" w:color="auto" w:fill="auto"/>
          </w:tcPr>
          <w:p w:rsidR="009B0185" w:rsidRPr="00EE6150" w:rsidRDefault="009B0185" w:rsidP="00D4605E">
            <w:pPr>
              <w:rPr>
                <w:lang w:eastAsia="ru-RU"/>
              </w:rPr>
            </w:pPr>
            <w:r w:rsidRPr="00EE6150">
              <w:rPr>
                <w:lang w:eastAsia="ru-RU"/>
              </w:rPr>
              <w:t>Сведения о наличии либо отсутствии в собственности заявителя и членов его семьи недвижимого имущества, зарегистрированного в органах технической инвентаризации на территории Российской Федерации, кроме г. Глазова и Глазовского района.</w:t>
            </w:r>
          </w:p>
        </w:tc>
        <w:tc>
          <w:tcPr>
            <w:tcW w:w="2273" w:type="dxa"/>
            <w:shd w:val="clear" w:color="auto" w:fill="auto"/>
          </w:tcPr>
          <w:p w:rsidR="009B0185" w:rsidRPr="00EE6150" w:rsidRDefault="009B0185" w:rsidP="00D4605E">
            <w:pPr>
              <w:rPr>
                <w:lang w:eastAsia="ru-RU"/>
              </w:rPr>
            </w:pPr>
            <w:r w:rsidRPr="00EE6150">
              <w:rPr>
                <w:lang w:eastAsia="ru-RU"/>
              </w:rPr>
              <w:t>Справка о наличии либо отсутствии в собственности недвижимого имущества</w:t>
            </w:r>
          </w:p>
        </w:tc>
        <w:tc>
          <w:tcPr>
            <w:tcW w:w="1701" w:type="dxa"/>
            <w:shd w:val="clear" w:color="auto" w:fill="auto"/>
          </w:tcPr>
          <w:p w:rsidR="009B0185" w:rsidRPr="00EE6150" w:rsidRDefault="009B0185" w:rsidP="00D4605E">
            <w:pPr>
              <w:rPr>
                <w:lang w:eastAsia="ru-RU"/>
              </w:rPr>
            </w:pPr>
            <w:r w:rsidRPr="00EE6150">
              <w:rPr>
                <w:lang w:eastAsia="ru-RU"/>
              </w:rPr>
              <w:t xml:space="preserve">Органы технической инвентаризации </w:t>
            </w:r>
          </w:p>
        </w:tc>
        <w:tc>
          <w:tcPr>
            <w:tcW w:w="2126" w:type="dxa"/>
            <w:shd w:val="clear" w:color="auto" w:fill="auto"/>
          </w:tcPr>
          <w:p w:rsidR="009B0185" w:rsidRPr="00EE6150" w:rsidRDefault="009B0185" w:rsidP="00D4605E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EE6150">
              <w:rPr>
                <w:lang w:eastAsia="ru-RU"/>
              </w:rPr>
              <w:t>Постановление Правительства РФ от 13.10.1997 N 1301 (ред. от 30.01.2013) "О государственном учете жилищного фонда в Российской Федерации"</w:t>
            </w:r>
          </w:p>
          <w:p w:rsidR="009B0185" w:rsidRPr="00EE6150" w:rsidRDefault="009B0185" w:rsidP="00D4605E">
            <w:pPr>
              <w:rPr>
                <w:lang w:eastAsia="ru-RU"/>
              </w:rPr>
            </w:pPr>
          </w:p>
        </w:tc>
        <w:tc>
          <w:tcPr>
            <w:tcW w:w="1148" w:type="dxa"/>
            <w:shd w:val="clear" w:color="auto" w:fill="auto"/>
          </w:tcPr>
          <w:p w:rsidR="009B0185" w:rsidRPr="00EE6150" w:rsidRDefault="009B0185" w:rsidP="00D4605E">
            <w:pPr>
              <w:rPr>
                <w:lang w:eastAsia="ru-RU"/>
              </w:rPr>
            </w:pPr>
            <w:r w:rsidRPr="00EE6150">
              <w:rPr>
                <w:lang w:eastAsia="ru-RU"/>
              </w:rPr>
              <w:t>платно</w:t>
            </w:r>
          </w:p>
        </w:tc>
      </w:tr>
    </w:tbl>
    <w:p w:rsidR="009B0185" w:rsidRDefault="009B0185" w:rsidP="009B0185">
      <w:pPr>
        <w:jc w:val="both"/>
        <w:rPr>
          <w:lang w:eastAsia="ru-RU"/>
        </w:rPr>
      </w:pPr>
    </w:p>
    <w:p w:rsidR="009B0185" w:rsidRDefault="009B0185" w:rsidP="009B0185">
      <w:pPr>
        <w:jc w:val="both"/>
        <w:rPr>
          <w:lang w:eastAsia="ru-RU"/>
        </w:rPr>
      </w:pPr>
    </w:p>
    <w:p w:rsidR="009B0185" w:rsidRPr="00206D02" w:rsidRDefault="009B0185" w:rsidP="009B0185">
      <w:pPr>
        <w:jc w:val="center"/>
        <w:rPr>
          <w:b/>
          <w:color w:val="000000"/>
        </w:rPr>
      </w:pPr>
      <w:r w:rsidRPr="00206D02">
        <w:rPr>
          <w:b/>
          <w:color w:val="000000"/>
        </w:rPr>
        <w:t>Исчерпывающий перечень оснований для отказа в приеме документов,</w:t>
      </w:r>
    </w:p>
    <w:p w:rsidR="009B0185" w:rsidRPr="00206D02" w:rsidRDefault="009B0185" w:rsidP="009B0185">
      <w:pPr>
        <w:jc w:val="center"/>
        <w:rPr>
          <w:b/>
          <w:color w:val="000000"/>
        </w:rPr>
      </w:pPr>
      <w:r w:rsidRPr="00206D02">
        <w:rPr>
          <w:b/>
          <w:color w:val="000000"/>
        </w:rPr>
        <w:lastRenderedPageBreak/>
        <w:t xml:space="preserve"> необходимых для предоставления муниципальной услуги</w:t>
      </w:r>
    </w:p>
    <w:p w:rsidR="009B0185" w:rsidRDefault="009B0185" w:rsidP="009B0185">
      <w:pPr>
        <w:jc w:val="center"/>
        <w:rPr>
          <w:b/>
        </w:rPr>
      </w:pPr>
    </w:p>
    <w:p w:rsidR="009B0185" w:rsidRDefault="009B0185" w:rsidP="009B0185">
      <w:pPr>
        <w:ind w:firstLine="708"/>
        <w:jc w:val="both"/>
      </w:pPr>
      <w:r w:rsidRPr="00540377">
        <w:rPr>
          <w:b/>
        </w:rPr>
        <w:t>4</w:t>
      </w:r>
      <w:r>
        <w:rPr>
          <w:b/>
        </w:rPr>
        <w:t>8</w:t>
      </w:r>
      <w:r w:rsidRPr="00540377">
        <w:rPr>
          <w:b/>
        </w:rPr>
        <w:t>.</w:t>
      </w:r>
      <w:r>
        <w:t xml:space="preserve"> Основанием для отказа в приёме документов является:</w:t>
      </w:r>
    </w:p>
    <w:p w:rsidR="009B0185" w:rsidRPr="00CB6E42" w:rsidRDefault="009B0185" w:rsidP="009B0185">
      <w:pPr>
        <w:ind w:firstLine="708"/>
        <w:jc w:val="both"/>
        <w:rPr>
          <w:color w:val="FF0000"/>
        </w:rPr>
      </w:pPr>
      <w:r>
        <w:t xml:space="preserve">1) отсутствие одного из документов, указанных </w:t>
      </w:r>
      <w:r w:rsidRPr="0020125B">
        <w:rPr>
          <w:color w:val="7030A0"/>
        </w:rPr>
        <w:t>в пункте 32 настоящего Административного регламента</w:t>
      </w:r>
      <w:r>
        <w:rPr>
          <w:color w:val="FF0000"/>
        </w:rPr>
        <w:t xml:space="preserve"> </w:t>
      </w:r>
      <w:r w:rsidRPr="00206D02">
        <w:rPr>
          <w:color w:val="000000"/>
        </w:rPr>
        <w:t>и (или)</w:t>
      </w:r>
      <w:r>
        <w:rPr>
          <w:color w:val="FF0000"/>
        </w:rPr>
        <w:t xml:space="preserve"> </w:t>
      </w:r>
      <w:r w:rsidRPr="00540377">
        <w:rPr>
          <w:color w:val="000000"/>
        </w:rPr>
        <w:t xml:space="preserve">нарушение требований к </w:t>
      </w:r>
      <w:r>
        <w:rPr>
          <w:color w:val="000000"/>
        </w:rPr>
        <w:t xml:space="preserve">их </w:t>
      </w:r>
      <w:r w:rsidRPr="00540377">
        <w:rPr>
          <w:color w:val="000000"/>
        </w:rPr>
        <w:t>форме и содержанию</w:t>
      </w:r>
      <w:r>
        <w:rPr>
          <w:color w:val="000000"/>
        </w:rPr>
        <w:t>;</w:t>
      </w:r>
    </w:p>
    <w:p w:rsidR="009B0185" w:rsidRDefault="009B0185" w:rsidP="009B0185">
      <w:pPr>
        <w:ind w:firstLine="708"/>
        <w:jc w:val="both"/>
      </w:pPr>
      <w:r>
        <w:t xml:space="preserve">2) текст запроса не поддается прочтению, а также </w:t>
      </w:r>
      <w:r w:rsidRPr="00540377">
        <w:rPr>
          <w:color w:val="000000"/>
        </w:rPr>
        <w:t>наличие фактических ошибок в указанных заявителем персональных данных</w:t>
      </w:r>
      <w:r>
        <w:t>;</w:t>
      </w:r>
    </w:p>
    <w:p w:rsidR="009B0185" w:rsidRDefault="009B0185" w:rsidP="009B0185">
      <w:pPr>
        <w:ind w:firstLine="708"/>
        <w:jc w:val="both"/>
      </w:pPr>
      <w:r>
        <w:t>3) запрос содержит нецензурные либо оскорбительные выражения, угрозу жизни, здоровью и имуществу должностного лица, а также членов его семьи;</w:t>
      </w:r>
    </w:p>
    <w:p w:rsidR="009B0185" w:rsidRDefault="009B0185" w:rsidP="009B0185">
      <w:pPr>
        <w:autoSpaceDE w:val="0"/>
        <w:ind w:firstLine="708"/>
        <w:jc w:val="both"/>
        <w:rPr>
          <w:color w:val="000000"/>
        </w:rPr>
      </w:pPr>
      <w:r>
        <w:rPr>
          <w:color w:val="000000"/>
        </w:rPr>
        <w:t>4) непредставление заявителем согласия на обработку его персональных данных, а также согласия на получение его персональных данных у третьей стороны;</w:t>
      </w:r>
    </w:p>
    <w:p w:rsidR="009B0185" w:rsidRPr="00564659" w:rsidRDefault="009B0185" w:rsidP="009B0185">
      <w:pPr>
        <w:ind w:firstLine="708"/>
        <w:jc w:val="both"/>
      </w:pPr>
      <w:r w:rsidRPr="00564659">
        <w:t>5) выявление в результате проверки усиленной квалифицированной электронной подписи несоблюдения установленных условий признания её действительности в соответствии с постановлением Правительства РФ от 25.08.2012 № 852 (в случае представления документов в электронной форме, подписанных усиленной квалифицированной электронной подписью).</w:t>
      </w:r>
    </w:p>
    <w:p w:rsidR="009B0185" w:rsidRPr="00206D02" w:rsidRDefault="009B0185" w:rsidP="009B0185">
      <w:pPr>
        <w:jc w:val="both"/>
        <w:rPr>
          <w:color w:val="000000"/>
        </w:rPr>
      </w:pPr>
    </w:p>
    <w:p w:rsidR="009B0185" w:rsidRPr="00206D02" w:rsidRDefault="009B0185" w:rsidP="009B0185">
      <w:pPr>
        <w:jc w:val="both"/>
        <w:rPr>
          <w:color w:val="000000"/>
        </w:rPr>
      </w:pPr>
    </w:p>
    <w:p w:rsidR="009B0185" w:rsidRPr="00206D02" w:rsidRDefault="009B0185" w:rsidP="009B0185">
      <w:pPr>
        <w:jc w:val="center"/>
        <w:rPr>
          <w:b/>
          <w:color w:val="000000"/>
        </w:rPr>
      </w:pPr>
      <w:r w:rsidRPr="00206D02">
        <w:rPr>
          <w:b/>
          <w:color w:val="000000"/>
        </w:rPr>
        <w:t xml:space="preserve">Исчерпывающий перечень оснований для приостановления или отказа </w:t>
      </w:r>
    </w:p>
    <w:p w:rsidR="009B0185" w:rsidRPr="00206D02" w:rsidRDefault="009B0185" w:rsidP="009B0185">
      <w:pPr>
        <w:jc w:val="center"/>
        <w:rPr>
          <w:b/>
          <w:color w:val="000000"/>
        </w:rPr>
      </w:pPr>
      <w:r w:rsidRPr="00206D02">
        <w:rPr>
          <w:b/>
          <w:color w:val="000000"/>
        </w:rPr>
        <w:t>в предоставлении муниципальной услуги</w:t>
      </w:r>
    </w:p>
    <w:p w:rsidR="009B0185" w:rsidRPr="00206D02" w:rsidRDefault="009B0185" w:rsidP="009B0185">
      <w:pPr>
        <w:jc w:val="both"/>
        <w:rPr>
          <w:b/>
          <w:color w:val="000000"/>
        </w:rPr>
      </w:pPr>
    </w:p>
    <w:p w:rsidR="009B0185" w:rsidRPr="00CB2D26" w:rsidRDefault="009B0185" w:rsidP="009B0185">
      <w:pPr>
        <w:jc w:val="both"/>
      </w:pPr>
      <w:r w:rsidRPr="00CB2D26">
        <w:tab/>
      </w:r>
      <w:r>
        <w:rPr>
          <w:b/>
        </w:rPr>
        <w:t>49</w:t>
      </w:r>
      <w:r w:rsidRPr="00BA259A">
        <w:rPr>
          <w:b/>
        </w:rPr>
        <w:t>.</w:t>
      </w:r>
      <w:r w:rsidRPr="00CB2D26">
        <w:t xml:space="preserve"> Основания для приостановления предоставления муниципальной услуги отсутствуют.</w:t>
      </w:r>
    </w:p>
    <w:p w:rsidR="009B0185" w:rsidRDefault="009B0185" w:rsidP="009B0185">
      <w:pPr>
        <w:ind w:firstLine="708"/>
        <w:jc w:val="both"/>
      </w:pPr>
      <w:r>
        <w:rPr>
          <w:b/>
        </w:rPr>
        <w:t>50</w:t>
      </w:r>
      <w:r w:rsidRPr="00540377">
        <w:rPr>
          <w:b/>
        </w:rPr>
        <w:t>.</w:t>
      </w:r>
      <w:r>
        <w:t xml:space="preserve"> </w:t>
      </w:r>
      <w:r w:rsidRPr="005F7EBC">
        <w:t>Основанием для отказа в предоставлении муниципальной услуги является:</w:t>
      </w:r>
    </w:p>
    <w:p w:rsidR="009B0185" w:rsidRDefault="009B0185" w:rsidP="009B0185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 xml:space="preserve">1) не представлены предусмотренные </w:t>
      </w:r>
      <w:hyperlink r:id="rId38" w:history="1">
        <w:r>
          <w:rPr>
            <w:color w:val="0000FF"/>
            <w:lang w:eastAsia="ru-RU"/>
          </w:rPr>
          <w:t>пунктом 32</w:t>
        </w:r>
      </w:hyperlink>
      <w:r>
        <w:rPr>
          <w:lang w:eastAsia="ru-RU"/>
        </w:rPr>
        <w:t xml:space="preserve"> настоящего административного регламента документы, обязанность по представлению которых возложена на заявителя;</w:t>
      </w:r>
    </w:p>
    <w:p w:rsidR="009B0185" w:rsidRDefault="009B0185" w:rsidP="009B0185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 xml:space="preserve">(в ред. Федерального </w:t>
      </w:r>
      <w:hyperlink r:id="rId39" w:history="1">
        <w:r>
          <w:rPr>
            <w:color w:val="0000FF"/>
            <w:lang w:eastAsia="ru-RU"/>
          </w:rPr>
          <w:t>закона</w:t>
        </w:r>
      </w:hyperlink>
      <w:r>
        <w:rPr>
          <w:lang w:eastAsia="ru-RU"/>
        </w:rPr>
        <w:t xml:space="preserve"> от 03.12.2011 N 383-ФЗ)</w:t>
      </w:r>
    </w:p>
    <w:p w:rsidR="009B0185" w:rsidRDefault="009B0185" w:rsidP="009B0185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1.1) ответ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(или) информации, необходимых для принятия граждан на учет в качестве нуждающихся в жилых помещениях в соответствии пунктом 32 настоящего Административного регламента, если соответствующий документ не был представлен заявителем по собственной инициативе, за исключением случаев,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помещениях;</w:t>
      </w:r>
    </w:p>
    <w:p w:rsidR="009B0185" w:rsidRDefault="009B0185" w:rsidP="009B0185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 xml:space="preserve">(п. 1.1 введен Федеральным </w:t>
      </w:r>
      <w:hyperlink r:id="rId40" w:history="1">
        <w:r>
          <w:rPr>
            <w:color w:val="0000FF"/>
            <w:lang w:eastAsia="ru-RU"/>
          </w:rPr>
          <w:t>законом</w:t>
        </w:r>
      </w:hyperlink>
      <w:r>
        <w:rPr>
          <w:lang w:eastAsia="ru-RU"/>
        </w:rPr>
        <w:t xml:space="preserve"> от 03.12.2011 N 383-ФЗ)</w:t>
      </w:r>
    </w:p>
    <w:p w:rsidR="009B0185" w:rsidRDefault="009B0185" w:rsidP="009B0185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>2) представлены документы, которые не подтверждают право соответствующих граждан состоять на учете в качестве нуждающихся в жилых помещениях;</w:t>
      </w:r>
    </w:p>
    <w:p w:rsidR="009B0185" w:rsidRDefault="009B0185" w:rsidP="009B0185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>
        <w:rPr>
          <w:lang w:eastAsia="ru-RU"/>
        </w:rPr>
        <w:t xml:space="preserve">3) не истек предусмотренный </w:t>
      </w:r>
      <w:hyperlink r:id="rId41" w:history="1">
        <w:r>
          <w:rPr>
            <w:color w:val="0000FF"/>
            <w:lang w:eastAsia="ru-RU"/>
          </w:rPr>
          <w:t>статьей 53</w:t>
        </w:r>
      </w:hyperlink>
      <w:r>
        <w:rPr>
          <w:lang w:eastAsia="ru-RU"/>
        </w:rPr>
        <w:t xml:space="preserve"> Жилищного кодекса РФ срок (последствия намеренного ухудшения заявителями своих жилищных условий, пять лет со дня совершения указанных намеренных действий).</w:t>
      </w:r>
    </w:p>
    <w:p w:rsidR="009B0185" w:rsidRPr="00961E3F" w:rsidRDefault="009B0185" w:rsidP="009B0185">
      <w:pPr>
        <w:ind w:firstLine="708"/>
        <w:jc w:val="both"/>
      </w:pPr>
      <w:r>
        <w:rPr>
          <w:b/>
        </w:rPr>
        <w:t>51</w:t>
      </w:r>
      <w:r w:rsidRPr="00F75B0F">
        <w:rPr>
          <w:b/>
        </w:rPr>
        <w:t>.</w:t>
      </w:r>
      <w:r>
        <w:t xml:space="preserve"> Решение об отказе в предоставлении муниципальной услуги оформляется письменно с указанием причин, послуживших основанием для отказа в предоставлении муниципальной услуги, и в течение трех рабочих дней с момента принятия </w:t>
      </w:r>
      <w:r w:rsidRPr="00961E3F">
        <w:t>соответствующего решения направляется заявителю (Приложение № 4 к настоящему Административному регламенту).</w:t>
      </w:r>
    </w:p>
    <w:p w:rsidR="009B0185" w:rsidRDefault="009B0185" w:rsidP="009B0185">
      <w:pPr>
        <w:ind w:firstLine="708"/>
        <w:jc w:val="both"/>
      </w:pPr>
      <w:r>
        <w:rPr>
          <w:b/>
        </w:rPr>
        <w:t>52.</w:t>
      </w:r>
      <w:r>
        <w:t xml:space="preserve"> Отказ в предоставлении муниципальной услуги должен содержать рекомендации о том, что необходимо предпринять заявителю, чтобы муниципальная услуга была предоставлена. </w:t>
      </w:r>
    </w:p>
    <w:p w:rsidR="009B0185" w:rsidRDefault="009B0185" w:rsidP="009B0185">
      <w:pPr>
        <w:ind w:firstLine="708"/>
        <w:jc w:val="both"/>
      </w:pPr>
      <w:r>
        <w:rPr>
          <w:b/>
        </w:rPr>
        <w:t>53</w:t>
      </w:r>
      <w:r w:rsidRPr="00BA259A">
        <w:rPr>
          <w:b/>
        </w:rPr>
        <w:t>.</w:t>
      </w:r>
      <w:r>
        <w:t xml:space="preserve"> Отказ в предоставлении муниципальной услуги не препятствует заявителю повторно обратиться за ее предоставлением после устранения причин, послуживших основанием для отказа.</w:t>
      </w:r>
    </w:p>
    <w:p w:rsidR="009B0185" w:rsidRPr="00F5496F" w:rsidRDefault="009B0185" w:rsidP="009B0185">
      <w:pPr>
        <w:jc w:val="both"/>
        <w:rPr>
          <w:rFonts w:ascii="Arial" w:hAnsi="Arial" w:cs="Arial"/>
          <w:spacing w:val="2"/>
          <w:sz w:val="21"/>
          <w:szCs w:val="21"/>
          <w:shd w:val="clear" w:color="auto" w:fill="FFFFFF"/>
        </w:rPr>
      </w:pPr>
    </w:p>
    <w:p w:rsidR="009B0185" w:rsidRPr="00F5496F" w:rsidRDefault="009B0185" w:rsidP="009B0185">
      <w:pPr>
        <w:jc w:val="both"/>
      </w:pPr>
    </w:p>
    <w:p w:rsidR="009B0185" w:rsidRPr="00F5496F" w:rsidRDefault="009B0185" w:rsidP="009B0185">
      <w:pPr>
        <w:jc w:val="center"/>
        <w:rPr>
          <w:b/>
        </w:rPr>
      </w:pPr>
      <w:r w:rsidRPr="00F5496F">
        <w:rPr>
          <w:b/>
        </w:rPr>
        <w:t xml:space="preserve">Порядок, размер и основания платы, взимаемой с заявителя </w:t>
      </w:r>
    </w:p>
    <w:p w:rsidR="009B0185" w:rsidRPr="00F5496F" w:rsidRDefault="009B0185" w:rsidP="009B0185">
      <w:pPr>
        <w:jc w:val="center"/>
        <w:rPr>
          <w:b/>
        </w:rPr>
      </w:pPr>
      <w:r w:rsidRPr="00F5496F">
        <w:rPr>
          <w:b/>
        </w:rPr>
        <w:t>за предоставление муниципальной услуги</w:t>
      </w:r>
    </w:p>
    <w:p w:rsidR="009B0185" w:rsidRPr="00F5496F" w:rsidRDefault="009B0185" w:rsidP="009B0185">
      <w:pPr>
        <w:ind w:firstLine="708"/>
        <w:jc w:val="center"/>
        <w:rPr>
          <w:b/>
        </w:rPr>
      </w:pPr>
    </w:p>
    <w:p w:rsidR="009B0185" w:rsidRDefault="009B0185" w:rsidP="009B0185">
      <w:pPr>
        <w:ind w:firstLine="708"/>
        <w:jc w:val="both"/>
      </w:pPr>
      <w:r>
        <w:rPr>
          <w:b/>
        </w:rPr>
        <w:t>54</w:t>
      </w:r>
      <w:r w:rsidRPr="00F5496F">
        <w:rPr>
          <w:b/>
        </w:rPr>
        <w:t>.</w:t>
      </w:r>
      <w:r>
        <w:t xml:space="preserve"> </w:t>
      </w:r>
      <w:r w:rsidRPr="002E2F21">
        <w:t xml:space="preserve">Предоставление муниципальной услуги осуществляется </w:t>
      </w:r>
      <w:r>
        <w:t>бесплатно</w:t>
      </w:r>
      <w:r w:rsidRPr="002E2F21">
        <w:t>.</w:t>
      </w:r>
    </w:p>
    <w:p w:rsidR="009B0185" w:rsidRDefault="009B0185" w:rsidP="009B0185">
      <w:pPr>
        <w:ind w:firstLine="708"/>
        <w:jc w:val="both"/>
        <w:rPr>
          <w:b/>
          <w:color w:val="7030A0"/>
        </w:rPr>
      </w:pPr>
    </w:p>
    <w:p w:rsidR="009B0185" w:rsidRDefault="009B0185" w:rsidP="009B0185">
      <w:pPr>
        <w:jc w:val="center"/>
        <w:rPr>
          <w:b/>
        </w:rPr>
      </w:pPr>
    </w:p>
    <w:p w:rsidR="009B0185" w:rsidRPr="00781854" w:rsidRDefault="009B0185" w:rsidP="009B0185">
      <w:pPr>
        <w:jc w:val="center"/>
        <w:rPr>
          <w:b/>
        </w:rPr>
      </w:pPr>
      <w:r w:rsidRPr="00781854">
        <w:rPr>
          <w:b/>
        </w:rPr>
        <w:t xml:space="preserve">Порядок, размер и основания взимания платы с заявителя </w:t>
      </w:r>
    </w:p>
    <w:p w:rsidR="009B0185" w:rsidRPr="00781854" w:rsidRDefault="009B0185" w:rsidP="009B0185">
      <w:pPr>
        <w:jc w:val="center"/>
        <w:rPr>
          <w:b/>
        </w:rPr>
      </w:pPr>
      <w:r w:rsidRPr="00781854">
        <w:rPr>
          <w:b/>
        </w:rPr>
        <w:t xml:space="preserve">за предоставление услуг, которые являются необходимыми и обязательными </w:t>
      </w:r>
    </w:p>
    <w:p w:rsidR="009B0185" w:rsidRPr="00781854" w:rsidRDefault="009B0185" w:rsidP="009B0185">
      <w:pPr>
        <w:jc w:val="center"/>
        <w:rPr>
          <w:b/>
        </w:rPr>
      </w:pPr>
      <w:r w:rsidRPr="00781854">
        <w:rPr>
          <w:b/>
        </w:rPr>
        <w:t>для предоставления муниципальной услуги</w:t>
      </w:r>
    </w:p>
    <w:p w:rsidR="009B0185" w:rsidRPr="00781854" w:rsidRDefault="009B0185" w:rsidP="009B0185">
      <w:pPr>
        <w:jc w:val="center"/>
        <w:rPr>
          <w:b/>
        </w:rPr>
      </w:pPr>
    </w:p>
    <w:p w:rsidR="009B0185" w:rsidRDefault="009B0185" w:rsidP="009B0185">
      <w:pPr>
        <w:ind w:firstLine="708"/>
        <w:jc w:val="both"/>
        <w:rPr>
          <w:lang w:eastAsia="ru-RU"/>
        </w:rPr>
      </w:pPr>
      <w:r>
        <w:rPr>
          <w:b/>
        </w:rPr>
        <w:t>55</w:t>
      </w:r>
      <w:r w:rsidRPr="00D962EF">
        <w:rPr>
          <w:b/>
        </w:rPr>
        <w:t>.</w:t>
      </w:r>
      <w:r w:rsidRPr="00D962EF">
        <w:t xml:space="preserve"> </w:t>
      </w:r>
      <w:r>
        <w:t xml:space="preserve">Информация о </w:t>
      </w:r>
      <w:r w:rsidRPr="001E52CD">
        <w:rPr>
          <w:lang w:eastAsia="ru-RU"/>
        </w:rPr>
        <w:t>поряд</w:t>
      </w:r>
      <w:r>
        <w:rPr>
          <w:lang w:eastAsia="ru-RU"/>
        </w:rPr>
        <w:t>ке</w:t>
      </w:r>
      <w:r w:rsidRPr="001E52CD">
        <w:rPr>
          <w:lang w:eastAsia="ru-RU"/>
        </w:rPr>
        <w:t>, размер</w:t>
      </w:r>
      <w:r>
        <w:rPr>
          <w:lang w:eastAsia="ru-RU"/>
        </w:rPr>
        <w:t>е</w:t>
      </w:r>
      <w:r w:rsidRPr="001E52CD">
        <w:rPr>
          <w:lang w:eastAsia="ru-RU"/>
        </w:rPr>
        <w:t xml:space="preserve"> и основани</w:t>
      </w:r>
      <w:r>
        <w:rPr>
          <w:lang w:eastAsia="ru-RU"/>
        </w:rPr>
        <w:t>и</w:t>
      </w:r>
      <w:r w:rsidRPr="001E52CD">
        <w:rPr>
          <w:lang w:eastAsia="ru-RU"/>
        </w:rPr>
        <w:t xml:space="preserve"> взимания платы за предоставление услуг, которые являются необходимыми и обязательными для предоставления </w:t>
      </w:r>
      <w:r>
        <w:rPr>
          <w:lang w:eastAsia="ru-RU"/>
        </w:rPr>
        <w:t>муниципальной</w:t>
      </w:r>
      <w:r w:rsidRPr="001E52CD">
        <w:rPr>
          <w:lang w:eastAsia="ru-RU"/>
        </w:rPr>
        <w:t xml:space="preserve"> услуги, </w:t>
      </w:r>
      <w:r>
        <w:rPr>
          <w:lang w:eastAsia="ru-RU"/>
        </w:rPr>
        <w:t>а также</w:t>
      </w:r>
      <w:r w:rsidRPr="001E52CD">
        <w:rPr>
          <w:lang w:eastAsia="ru-RU"/>
        </w:rPr>
        <w:t xml:space="preserve"> информацию о методике расчета размера такой платы</w:t>
      </w:r>
      <w:r>
        <w:rPr>
          <w:lang w:eastAsia="ru-RU"/>
        </w:rPr>
        <w:t>:</w:t>
      </w:r>
    </w:p>
    <w:p w:rsidR="009B0185" w:rsidRDefault="009B0185" w:rsidP="009B0185">
      <w:pPr>
        <w:ind w:firstLine="708"/>
        <w:jc w:val="both"/>
        <w:rPr>
          <w:b/>
          <w:color w:val="FF0000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4"/>
        <w:gridCol w:w="2131"/>
        <w:gridCol w:w="1989"/>
        <w:gridCol w:w="1276"/>
        <w:gridCol w:w="1843"/>
        <w:gridCol w:w="2126"/>
      </w:tblGrid>
      <w:tr w:rsidR="009B0185" w:rsidRPr="00206D02" w:rsidTr="00D4605E">
        <w:trPr>
          <w:tblHeader/>
        </w:trPr>
        <w:tc>
          <w:tcPr>
            <w:tcW w:w="524" w:type="dxa"/>
            <w:shd w:val="clear" w:color="auto" w:fill="auto"/>
            <w:vAlign w:val="center"/>
          </w:tcPr>
          <w:p w:rsidR="009B0185" w:rsidRPr="00206D02" w:rsidRDefault="009B0185" w:rsidP="00D4605E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206D02">
              <w:rPr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9B0185" w:rsidRPr="00206D02" w:rsidRDefault="009B0185" w:rsidP="00D4605E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206D02">
              <w:rPr>
                <w:b/>
                <w:sz w:val="20"/>
                <w:szCs w:val="20"/>
                <w:lang w:eastAsia="ru-RU"/>
              </w:rPr>
              <w:t>Услуга, которая является необходимой и обязательной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9B0185" w:rsidRPr="00206D02" w:rsidRDefault="009B0185" w:rsidP="00D4605E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206D02">
              <w:rPr>
                <w:b/>
                <w:sz w:val="20"/>
                <w:szCs w:val="20"/>
                <w:lang w:eastAsia="ru-RU"/>
              </w:rPr>
              <w:t>Физическое и юридическое лицо, предоставляющее услугу, которая является необходимой и обязательной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B0185" w:rsidRPr="00206D02" w:rsidRDefault="009B0185" w:rsidP="00D460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06D02">
              <w:rPr>
                <w:rFonts w:ascii="Times New Roman" w:hAnsi="Times New Roman" w:cs="Times New Roman"/>
                <w:b/>
              </w:rPr>
              <w:t>Информация о платности услуги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B0185" w:rsidRPr="00206D02" w:rsidRDefault="009B0185" w:rsidP="00D4605E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206D02">
              <w:rPr>
                <w:b/>
                <w:sz w:val="20"/>
                <w:szCs w:val="20"/>
                <w:lang w:eastAsia="ru-RU"/>
              </w:rPr>
              <w:t>Нормативный правовой акт, являющийся основанием для взимания платы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B0185" w:rsidRPr="00206D02" w:rsidRDefault="009B0185" w:rsidP="00D4605E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206D02">
              <w:rPr>
                <w:b/>
                <w:sz w:val="20"/>
                <w:szCs w:val="20"/>
                <w:lang w:eastAsia="ru-RU"/>
              </w:rPr>
              <w:t>Порядок и размер взимания платы, методика расчета размера платы</w:t>
            </w:r>
          </w:p>
        </w:tc>
      </w:tr>
      <w:tr w:rsidR="009B0185" w:rsidRPr="00206D02" w:rsidTr="00D4605E">
        <w:tc>
          <w:tcPr>
            <w:tcW w:w="524" w:type="dxa"/>
            <w:shd w:val="clear" w:color="auto" w:fill="auto"/>
          </w:tcPr>
          <w:p w:rsidR="009B0185" w:rsidRPr="00206D02" w:rsidRDefault="009B0185" w:rsidP="00D4605E">
            <w:pPr>
              <w:jc w:val="both"/>
              <w:rPr>
                <w:color w:val="FF0000"/>
                <w:lang w:eastAsia="ru-RU"/>
              </w:rPr>
            </w:pPr>
            <w:r>
              <w:rPr>
                <w:color w:val="FF0000"/>
                <w:lang w:eastAsia="ru-RU"/>
              </w:rPr>
              <w:t>1</w:t>
            </w:r>
          </w:p>
        </w:tc>
        <w:tc>
          <w:tcPr>
            <w:tcW w:w="2131" w:type="dxa"/>
            <w:shd w:val="clear" w:color="auto" w:fill="auto"/>
          </w:tcPr>
          <w:p w:rsidR="009B0185" w:rsidRPr="00EE6150" w:rsidRDefault="009B0185" w:rsidP="00D4605E">
            <w:pPr>
              <w:rPr>
                <w:lang w:eastAsia="ru-RU"/>
              </w:rPr>
            </w:pPr>
            <w:r w:rsidRPr="00EE6150">
              <w:rPr>
                <w:lang w:eastAsia="ru-RU"/>
              </w:rPr>
              <w:t>Нотариальное подтверждение прав (полномочий) представителя заявителя</w:t>
            </w:r>
            <w:r>
              <w:rPr>
                <w:lang w:eastAsia="ru-RU"/>
              </w:rPr>
              <w:t>, заверение заявление о выдаче сертификата</w:t>
            </w:r>
          </w:p>
        </w:tc>
        <w:tc>
          <w:tcPr>
            <w:tcW w:w="1989" w:type="dxa"/>
            <w:shd w:val="clear" w:color="auto" w:fill="auto"/>
          </w:tcPr>
          <w:p w:rsidR="009B0185" w:rsidRPr="00EE6150" w:rsidRDefault="009B0185" w:rsidP="00D4605E">
            <w:pPr>
              <w:rPr>
                <w:lang w:eastAsia="ru-RU"/>
              </w:rPr>
            </w:pPr>
            <w:r w:rsidRPr="00EE6150">
              <w:rPr>
                <w:lang w:eastAsia="ru-RU"/>
              </w:rPr>
              <w:t>Нота</w:t>
            </w:r>
            <w:r>
              <w:rPr>
                <w:lang w:eastAsia="ru-RU"/>
              </w:rPr>
              <w:t>риально заверенная доверенность, заверенное заявление о выдаче сертификата</w:t>
            </w:r>
          </w:p>
        </w:tc>
        <w:tc>
          <w:tcPr>
            <w:tcW w:w="1276" w:type="dxa"/>
            <w:shd w:val="clear" w:color="auto" w:fill="auto"/>
          </w:tcPr>
          <w:p w:rsidR="009B0185" w:rsidRPr="00EE6150" w:rsidRDefault="009B0185" w:rsidP="00D4605E">
            <w:pPr>
              <w:rPr>
                <w:lang w:eastAsia="ru-RU"/>
              </w:rPr>
            </w:pPr>
            <w:r w:rsidRPr="00EE6150">
              <w:rPr>
                <w:lang w:eastAsia="ru-RU"/>
              </w:rPr>
              <w:t>Нотариус</w:t>
            </w:r>
          </w:p>
        </w:tc>
        <w:tc>
          <w:tcPr>
            <w:tcW w:w="1843" w:type="dxa"/>
            <w:shd w:val="clear" w:color="auto" w:fill="auto"/>
          </w:tcPr>
          <w:p w:rsidR="009B0185" w:rsidRPr="00EE6150" w:rsidRDefault="009B0185" w:rsidP="00D4605E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EE6150">
              <w:rPr>
                <w:lang w:eastAsia="ru-RU"/>
              </w:rPr>
              <w:t xml:space="preserve">"Основы законодательства Российской Федерации о нотариате" (утв. ВС РФ 11.02.1993 N 4462-1) (ред. от 03.07.2016) </w:t>
            </w:r>
          </w:p>
        </w:tc>
        <w:tc>
          <w:tcPr>
            <w:tcW w:w="2126" w:type="dxa"/>
            <w:shd w:val="clear" w:color="auto" w:fill="auto"/>
          </w:tcPr>
          <w:p w:rsidR="009B0185" w:rsidRPr="00206D02" w:rsidRDefault="009B0185" w:rsidP="00D4605E">
            <w:pPr>
              <w:rPr>
                <w:color w:val="FF0000"/>
                <w:lang w:eastAsia="ru-RU"/>
              </w:rPr>
            </w:pPr>
            <w:r>
              <w:rPr>
                <w:color w:val="FF0000"/>
                <w:lang w:eastAsia="ru-RU"/>
              </w:rPr>
              <w:t>согласно утверждённым тарифам</w:t>
            </w:r>
          </w:p>
        </w:tc>
      </w:tr>
      <w:tr w:rsidR="009B0185" w:rsidRPr="00206D02" w:rsidTr="00D4605E">
        <w:tc>
          <w:tcPr>
            <w:tcW w:w="524" w:type="dxa"/>
            <w:shd w:val="clear" w:color="auto" w:fill="auto"/>
          </w:tcPr>
          <w:p w:rsidR="009B0185" w:rsidRPr="00206D02" w:rsidRDefault="009B0185" w:rsidP="00D4605E">
            <w:pPr>
              <w:jc w:val="both"/>
              <w:rPr>
                <w:color w:val="FF0000"/>
                <w:lang w:eastAsia="ru-RU"/>
              </w:rPr>
            </w:pPr>
            <w:r>
              <w:rPr>
                <w:color w:val="FF0000"/>
                <w:lang w:eastAsia="ru-RU"/>
              </w:rPr>
              <w:t>2</w:t>
            </w:r>
          </w:p>
        </w:tc>
        <w:tc>
          <w:tcPr>
            <w:tcW w:w="2131" w:type="dxa"/>
            <w:shd w:val="clear" w:color="auto" w:fill="auto"/>
          </w:tcPr>
          <w:p w:rsidR="009B0185" w:rsidRPr="00EE6150" w:rsidRDefault="009B0185" w:rsidP="00D4605E">
            <w:pPr>
              <w:rPr>
                <w:lang w:eastAsia="ru-RU"/>
              </w:rPr>
            </w:pPr>
            <w:r w:rsidRPr="00EE6150">
              <w:rPr>
                <w:lang w:eastAsia="ru-RU"/>
              </w:rPr>
              <w:t>Сведения о наличии либо отсутствии в собственности заявителя и членов его семьи недвижимого имущества, зарегистрированного в органах технической инвентаризации на территории Российской Федерации, кроме г. Глазова и Глазовского района.</w:t>
            </w:r>
          </w:p>
        </w:tc>
        <w:tc>
          <w:tcPr>
            <w:tcW w:w="1989" w:type="dxa"/>
            <w:shd w:val="clear" w:color="auto" w:fill="auto"/>
          </w:tcPr>
          <w:p w:rsidR="009B0185" w:rsidRPr="00EE6150" w:rsidRDefault="009B0185" w:rsidP="00D4605E">
            <w:pPr>
              <w:rPr>
                <w:lang w:eastAsia="ru-RU"/>
              </w:rPr>
            </w:pPr>
            <w:r w:rsidRPr="00EE6150">
              <w:rPr>
                <w:lang w:eastAsia="ru-RU"/>
              </w:rPr>
              <w:t>Справка о наличии либо отсутствии в собственности недвижимого имущества</w:t>
            </w:r>
          </w:p>
        </w:tc>
        <w:tc>
          <w:tcPr>
            <w:tcW w:w="1276" w:type="dxa"/>
            <w:shd w:val="clear" w:color="auto" w:fill="auto"/>
          </w:tcPr>
          <w:p w:rsidR="009B0185" w:rsidRPr="00EE6150" w:rsidRDefault="009B0185" w:rsidP="00D4605E">
            <w:pPr>
              <w:rPr>
                <w:lang w:eastAsia="ru-RU"/>
              </w:rPr>
            </w:pPr>
            <w:r w:rsidRPr="00EE6150">
              <w:rPr>
                <w:lang w:eastAsia="ru-RU"/>
              </w:rPr>
              <w:t xml:space="preserve">Органы технической инвентаризации </w:t>
            </w:r>
          </w:p>
        </w:tc>
        <w:tc>
          <w:tcPr>
            <w:tcW w:w="1843" w:type="dxa"/>
            <w:shd w:val="clear" w:color="auto" w:fill="auto"/>
          </w:tcPr>
          <w:p w:rsidR="009B0185" w:rsidRPr="00EE6150" w:rsidRDefault="009B0185" w:rsidP="00D4605E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EE6150">
              <w:rPr>
                <w:lang w:eastAsia="ru-RU"/>
              </w:rPr>
              <w:t>Постановление Правительства РФ от 13.10.1997 N 1301 (ред. от 30.01.2013) "О государственном учете жилищного фонда в Российской Федерации"</w:t>
            </w:r>
          </w:p>
          <w:p w:rsidR="009B0185" w:rsidRPr="00EE6150" w:rsidRDefault="009B0185" w:rsidP="00D4605E">
            <w:pPr>
              <w:rPr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9B0185" w:rsidRPr="00206D02" w:rsidRDefault="009B0185" w:rsidP="00D4605E">
            <w:pPr>
              <w:rPr>
                <w:color w:val="FF0000"/>
                <w:lang w:eastAsia="ru-RU"/>
              </w:rPr>
            </w:pPr>
          </w:p>
        </w:tc>
      </w:tr>
    </w:tbl>
    <w:p w:rsidR="009B0185" w:rsidRPr="007C6082" w:rsidRDefault="009B0185" w:rsidP="009B0185">
      <w:pPr>
        <w:jc w:val="both"/>
      </w:pPr>
    </w:p>
    <w:p w:rsidR="009B0185" w:rsidRPr="007C6082" w:rsidRDefault="009B0185" w:rsidP="009B0185">
      <w:pPr>
        <w:jc w:val="both"/>
      </w:pPr>
    </w:p>
    <w:p w:rsidR="009B0185" w:rsidRPr="00E973AC" w:rsidRDefault="009B0185" w:rsidP="009B0185">
      <w:pPr>
        <w:jc w:val="center"/>
        <w:rPr>
          <w:b/>
        </w:rPr>
      </w:pPr>
      <w:r w:rsidRPr="00E973AC">
        <w:rPr>
          <w:b/>
        </w:rPr>
        <w:lastRenderedPageBreak/>
        <w:t xml:space="preserve">Максимальный срок ожидания в очереди при подаче запроса о предоставлении муниципальной услуги и при получении результата предоставления </w:t>
      </w:r>
    </w:p>
    <w:p w:rsidR="009B0185" w:rsidRPr="00E973AC" w:rsidRDefault="009B0185" w:rsidP="009B0185">
      <w:pPr>
        <w:jc w:val="center"/>
        <w:rPr>
          <w:b/>
        </w:rPr>
      </w:pPr>
      <w:r w:rsidRPr="00E973AC">
        <w:rPr>
          <w:b/>
        </w:rPr>
        <w:t>муниципальной услуги</w:t>
      </w:r>
    </w:p>
    <w:p w:rsidR="009B0185" w:rsidRPr="007C6082" w:rsidRDefault="009B0185" w:rsidP="009B0185">
      <w:pPr>
        <w:jc w:val="center"/>
        <w:rPr>
          <w:b/>
        </w:rPr>
      </w:pPr>
    </w:p>
    <w:p w:rsidR="009B0185" w:rsidRDefault="009B0185" w:rsidP="009B0185">
      <w:pPr>
        <w:ind w:firstLine="708"/>
        <w:jc w:val="both"/>
      </w:pPr>
      <w:r>
        <w:rPr>
          <w:b/>
        </w:rPr>
        <w:t>56</w:t>
      </w:r>
      <w:r w:rsidRPr="007C6082">
        <w:rPr>
          <w:b/>
        </w:rPr>
        <w:t>.</w:t>
      </w:r>
      <w:r w:rsidRPr="007C6082">
        <w:t xml:space="preserve"> Максимальное время ожидания заявителя в очереди при подаче запроса о</w:t>
      </w:r>
      <w:r>
        <w:t xml:space="preserve"> предоставлении муниципальной услуги и при получении результата предоставления муниципальной услуги  – 15 минут.</w:t>
      </w:r>
    </w:p>
    <w:p w:rsidR="009B0185" w:rsidRDefault="009B0185" w:rsidP="009B0185">
      <w:pPr>
        <w:jc w:val="both"/>
      </w:pPr>
    </w:p>
    <w:p w:rsidR="009B0185" w:rsidRDefault="009B0185" w:rsidP="009B0185">
      <w:pPr>
        <w:ind w:hanging="6"/>
        <w:jc w:val="center"/>
      </w:pPr>
    </w:p>
    <w:p w:rsidR="009B0185" w:rsidRPr="00E973AC" w:rsidRDefault="009B0185" w:rsidP="009B0185">
      <w:pPr>
        <w:ind w:hanging="6"/>
        <w:jc w:val="center"/>
        <w:rPr>
          <w:b/>
        </w:rPr>
      </w:pPr>
      <w:r w:rsidRPr="00E973AC">
        <w:rPr>
          <w:b/>
        </w:rPr>
        <w:t>Срок и порядок регистрации запроса заявителя о предоставлении муниципальной услуги, в том числе в электронной форме</w:t>
      </w:r>
    </w:p>
    <w:p w:rsidR="009B0185" w:rsidRPr="00E973AC" w:rsidRDefault="009B0185" w:rsidP="009B0185">
      <w:pPr>
        <w:ind w:firstLine="708"/>
        <w:jc w:val="both"/>
        <w:rPr>
          <w:b/>
        </w:rPr>
      </w:pPr>
    </w:p>
    <w:p w:rsidR="009B0185" w:rsidRDefault="009B0185" w:rsidP="009B0185">
      <w:pPr>
        <w:ind w:firstLine="708"/>
        <w:jc w:val="both"/>
      </w:pPr>
      <w:r>
        <w:rPr>
          <w:b/>
        </w:rPr>
        <w:t>57</w:t>
      </w:r>
      <w:r w:rsidRPr="00954796">
        <w:rPr>
          <w:b/>
        </w:rPr>
        <w:t>.</w:t>
      </w:r>
      <w:r>
        <w:t xml:space="preserve"> </w:t>
      </w:r>
      <w:r w:rsidRPr="00AE5F5A">
        <w:t>Заявление о предоставлении муниципальной услуги</w:t>
      </w:r>
      <w:r w:rsidRPr="00886191">
        <w:t>, в том числе в электронной форме, и прилагаемые к нему документы, необходимые для пред</w:t>
      </w:r>
      <w:r>
        <w:t>оставления муниципальной услуги, регистрируются в день их поступления.</w:t>
      </w:r>
    </w:p>
    <w:p w:rsidR="009B0185" w:rsidRDefault="009B0185" w:rsidP="009B0185">
      <w:pPr>
        <w:ind w:firstLine="708"/>
        <w:jc w:val="both"/>
      </w:pPr>
      <w:r>
        <w:rPr>
          <w:b/>
        </w:rPr>
        <w:t>58</w:t>
      </w:r>
      <w:r w:rsidRPr="00954796">
        <w:rPr>
          <w:b/>
        </w:rPr>
        <w:t>.</w:t>
      </w:r>
      <w:r>
        <w:t xml:space="preserve"> Регистрация заявления осуществляется посредством системы электронного документооборота </w:t>
      </w:r>
      <w:r w:rsidRPr="00C67571">
        <w:t>DIRECTUM</w:t>
      </w:r>
      <w:r>
        <w:t xml:space="preserve"> (далее – СЭД), действующей в Администрации Глазовского района и офисах «Мои документы».</w:t>
      </w:r>
    </w:p>
    <w:p w:rsidR="009B0185" w:rsidRDefault="009B0185" w:rsidP="009B0185">
      <w:pPr>
        <w:ind w:firstLine="708"/>
        <w:jc w:val="both"/>
      </w:pPr>
      <w:r>
        <w:t>В СЭД вводятся реквизиты обращения. Дата поступления обращения и  регистрационный номер входящей корреспонденции определяются автоматически.</w:t>
      </w:r>
    </w:p>
    <w:p w:rsidR="009B0185" w:rsidRPr="000C0253" w:rsidRDefault="009B0185" w:rsidP="009B0185">
      <w:pPr>
        <w:ind w:firstLine="708"/>
        <w:jc w:val="both"/>
      </w:pPr>
    </w:p>
    <w:p w:rsidR="009B0185" w:rsidRPr="000C0253" w:rsidRDefault="009B0185" w:rsidP="009B0185">
      <w:pPr>
        <w:ind w:firstLine="708"/>
        <w:jc w:val="both"/>
      </w:pPr>
    </w:p>
    <w:p w:rsidR="009B0185" w:rsidRPr="000C0253" w:rsidRDefault="009B0185" w:rsidP="009B0185">
      <w:pPr>
        <w:jc w:val="center"/>
        <w:rPr>
          <w:b/>
        </w:rPr>
      </w:pPr>
      <w:r w:rsidRPr="000C0253">
        <w:rPr>
          <w:b/>
        </w:rPr>
        <w:t>Требования к помещениям, в которых предоставляются муниципальная</w:t>
      </w:r>
    </w:p>
    <w:p w:rsidR="009B0185" w:rsidRDefault="009B0185" w:rsidP="009B0185">
      <w:pPr>
        <w:jc w:val="center"/>
        <w:rPr>
          <w:b/>
        </w:rPr>
      </w:pPr>
      <w:r w:rsidRPr="000C0253">
        <w:rPr>
          <w:b/>
        </w:rPr>
        <w:t xml:space="preserve">услуга, к местам ожидания и приема заявителей, местам для заполнения запросов </w:t>
      </w:r>
    </w:p>
    <w:p w:rsidR="009B0185" w:rsidRDefault="009B0185" w:rsidP="009B0185">
      <w:pPr>
        <w:jc w:val="center"/>
        <w:rPr>
          <w:b/>
        </w:rPr>
      </w:pPr>
      <w:r w:rsidRPr="000C0253">
        <w:rPr>
          <w:b/>
        </w:rPr>
        <w:t xml:space="preserve">о предоставлении муниципальной услуги, размещению и оформлению визуальной, текстовой и мультимедийной информации о порядке предоставления </w:t>
      </w:r>
    </w:p>
    <w:p w:rsidR="009B0185" w:rsidRPr="000C0253" w:rsidRDefault="009B0185" w:rsidP="009B0185">
      <w:pPr>
        <w:jc w:val="center"/>
        <w:rPr>
          <w:b/>
        </w:rPr>
      </w:pPr>
      <w:r>
        <w:rPr>
          <w:b/>
        </w:rPr>
        <w:t>муниципальной услуги</w:t>
      </w:r>
      <w:r w:rsidRPr="000C0253">
        <w:rPr>
          <w:b/>
        </w:rPr>
        <w:t xml:space="preserve"> </w:t>
      </w:r>
    </w:p>
    <w:p w:rsidR="009B0185" w:rsidRDefault="009B0185" w:rsidP="009B0185">
      <w:pPr>
        <w:jc w:val="center"/>
        <w:rPr>
          <w:b/>
        </w:rPr>
      </w:pPr>
    </w:p>
    <w:p w:rsidR="009B0185" w:rsidRPr="00D1126E" w:rsidRDefault="009B0185" w:rsidP="009B0185">
      <w:pPr>
        <w:widowControl w:val="0"/>
        <w:tabs>
          <w:tab w:val="left" w:pos="709"/>
          <w:tab w:val="left" w:pos="969"/>
        </w:tabs>
        <w:jc w:val="both"/>
      </w:pPr>
      <w:r>
        <w:tab/>
      </w:r>
      <w:r w:rsidRPr="00F84A32">
        <w:rPr>
          <w:b/>
        </w:rPr>
        <w:t>5</w:t>
      </w:r>
      <w:r>
        <w:rPr>
          <w:b/>
        </w:rPr>
        <w:t>9</w:t>
      </w:r>
      <w:r w:rsidRPr="00F84A32">
        <w:rPr>
          <w:b/>
        </w:rPr>
        <w:t>.</w:t>
      </w:r>
      <w:r>
        <w:t xml:space="preserve"> Требование к зданиям, в которых предоставляется муниципальная услуга, и </w:t>
      </w:r>
      <w:r w:rsidRPr="00D1126E">
        <w:t>прилегающим к ним территориям:</w:t>
      </w:r>
    </w:p>
    <w:p w:rsidR="009B0185" w:rsidRPr="00D1126E" w:rsidRDefault="009B0185" w:rsidP="009B0185">
      <w:pPr>
        <w:widowControl w:val="0"/>
        <w:tabs>
          <w:tab w:val="left" w:pos="709"/>
          <w:tab w:val="left" w:pos="969"/>
        </w:tabs>
        <w:jc w:val="both"/>
      </w:pPr>
      <w:r w:rsidRPr="00D1126E">
        <w:tab/>
        <w:t>1) Здания, где осуществляется прием посетителей, должны соответствовать Своду правил СП 118.13330.2012 «СНиП 31-06-2009. Общественные здания и сооружения».</w:t>
      </w:r>
    </w:p>
    <w:p w:rsidR="009B0185" w:rsidRPr="00D1126E" w:rsidRDefault="009B0185" w:rsidP="009B0185">
      <w:pPr>
        <w:widowControl w:val="0"/>
        <w:tabs>
          <w:tab w:val="left" w:pos="709"/>
          <w:tab w:val="left" w:pos="969"/>
        </w:tabs>
        <w:jc w:val="both"/>
      </w:pPr>
      <w:r w:rsidRPr="00D1126E">
        <w:tab/>
        <w:t xml:space="preserve">2) </w:t>
      </w:r>
      <w:r w:rsidRPr="00D1126E">
        <w:tab/>
        <w:t>Здания оборудуются противопожарной системой, средствами пожаротушения и системой оповещения о возникновении чрезвычайных ситуаций. В зданиях должна быть предусмотрена возможность эвакуационного выхода.</w:t>
      </w:r>
    </w:p>
    <w:p w:rsidR="009B0185" w:rsidRPr="00821980" w:rsidRDefault="009B0185" w:rsidP="009B0185">
      <w:pPr>
        <w:widowControl w:val="0"/>
        <w:tabs>
          <w:tab w:val="left" w:pos="709"/>
          <w:tab w:val="left" w:pos="969"/>
        </w:tabs>
        <w:jc w:val="both"/>
      </w:pPr>
      <w:r w:rsidRPr="00821980">
        <w:tab/>
        <w:t>3) Центральный вход в здания должен быть оборудован информационной табличкой (вывеской) с указанием наименования организации, режима работы, пандусом или кнопкой вызова. Оборудование входной группы должно обеспечивать свободный доступ заявителей в помещения</w:t>
      </w:r>
      <w:r>
        <w:t xml:space="preserve"> </w:t>
      </w:r>
      <w:r w:rsidRPr="00821980">
        <w:t xml:space="preserve">для самостоятельного входа и выхода маломобильных </w:t>
      </w:r>
      <w:r>
        <w:t>групп населения, в том числе инвалидов, использующих кресла-коляски.</w:t>
      </w:r>
      <w:r w:rsidRPr="00821980">
        <w:t xml:space="preserve"> </w:t>
      </w:r>
    </w:p>
    <w:p w:rsidR="009B0185" w:rsidRPr="00821980" w:rsidRDefault="009B0185" w:rsidP="009B0185">
      <w:pPr>
        <w:widowControl w:val="0"/>
        <w:tabs>
          <w:tab w:val="left" w:pos="709"/>
          <w:tab w:val="left" w:pos="969"/>
        </w:tabs>
        <w:jc w:val="both"/>
      </w:pPr>
      <w:r w:rsidRPr="00821980">
        <w:tab/>
        <w:t>При необходимости, инвалиду при входе в объект и выходе из него, должно быть оказано содействие со стороны должностных лиц, а также сопровождение инвалидов, имеющих стойкие расстройства функции зрения и самостоятельного передвижения, к месту предоставления муниципальной услуги.</w:t>
      </w:r>
    </w:p>
    <w:p w:rsidR="009B0185" w:rsidRPr="00821980" w:rsidRDefault="009B0185" w:rsidP="009B0185">
      <w:pPr>
        <w:widowControl w:val="0"/>
        <w:tabs>
          <w:tab w:val="left" w:pos="709"/>
          <w:tab w:val="left" w:pos="969"/>
        </w:tabs>
        <w:jc w:val="both"/>
      </w:pPr>
      <w:r w:rsidRPr="00821980">
        <w:tab/>
        <w:t xml:space="preserve">4) На территории, прилегающей к зданию, оборудуются места для парковки автотранспортных средств. Количество парковочных мест определяется, исходя из интенсивности и количества обратившихся заявителей за определенный период. </w:t>
      </w:r>
    </w:p>
    <w:p w:rsidR="009B0185" w:rsidRDefault="009B0185" w:rsidP="009B0185">
      <w:pPr>
        <w:widowControl w:val="0"/>
        <w:tabs>
          <w:tab w:val="left" w:pos="709"/>
          <w:tab w:val="left" w:pos="969"/>
        </w:tabs>
        <w:jc w:val="both"/>
      </w:pPr>
      <w:r w:rsidRPr="00821980">
        <w:tab/>
        <w:t xml:space="preserve">Должны быть предусмотрены места для парковки специальных транспортных средств инвалидов в количестве не менее трех. </w:t>
      </w:r>
    </w:p>
    <w:p w:rsidR="009B0185" w:rsidRPr="00821980" w:rsidRDefault="009B0185" w:rsidP="009B0185">
      <w:pPr>
        <w:widowControl w:val="0"/>
        <w:tabs>
          <w:tab w:val="left" w:pos="709"/>
          <w:tab w:val="left" w:pos="969"/>
        </w:tabs>
        <w:jc w:val="both"/>
      </w:pPr>
      <w:r>
        <w:tab/>
      </w:r>
      <w:r w:rsidRPr="00821980">
        <w:t>Доступ заявителей к парковочным местам является бесплатным.</w:t>
      </w:r>
    </w:p>
    <w:p w:rsidR="009B0185" w:rsidRPr="00087067" w:rsidRDefault="009B0185" w:rsidP="009B0185">
      <w:pPr>
        <w:widowControl w:val="0"/>
        <w:tabs>
          <w:tab w:val="left" w:pos="709"/>
          <w:tab w:val="left" w:pos="969"/>
        </w:tabs>
        <w:jc w:val="both"/>
      </w:pPr>
      <w:r w:rsidRPr="00087067">
        <w:tab/>
        <w:t xml:space="preserve">5) Для инвалидов должны быть созданы условия для их самостоятельной посадки в транспортное средство и высадки из него, самостоятельного передвижения по объекту в целях доступа к месту предоставления муниципальной услуги, </w:t>
      </w:r>
      <w:r w:rsidRPr="00087067">
        <w:rPr>
          <w:rFonts w:eastAsia="Apple Color Emoji"/>
          <w:lang w:eastAsia="ru-RU"/>
        </w:rPr>
        <w:t xml:space="preserve">в том числе с использованием </w:t>
      </w:r>
      <w:r w:rsidRPr="00087067">
        <w:rPr>
          <w:rFonts w:eastAsia="Apple Color Emoji"/>
          <w:lang w:eastAsia="ru-RU"/>
        </w:rPr>
        <w:lastRenderedPageBreak/>
        <w:t xml:space="preserve">кресла-коляски, </w:t>
      </w:r>
      <w:r w:rsidRPr="00087067">
        <w:t>с помощью должностных лиц учреждения, ассистивных и вспомогательных технологий.</w:t>
      </w:r>
    </w:p>
    <w:p w:rsidR="009B0185" w:rsidRPr="00087067" w:rsidRDefault="009B0185" w:rsidP="009B0185">
      <w:pPr>
        <w:widowControl w:val="0"/>
        <w:tabs>
          <w:tab w:val="left" w:pos="709"/>
          <w:tab w:val="left" w:pos="969"/>
        </w:tabs>
        <w:jc w:val="both"/>
      </w:pPr>
      <w:r w:rsidRPr="00087067">
        <w:tab/>
      </w:r>
      <w:r>
        <w:t>6</w:t>
      </w:r>
      <w:r w:rsidRPr="00087067">
        <w:t>) Должно быть обеспечено надлежащее размещение оборудования и носителей информации, необходимых для обеспечения беспрепятственного доступа инвалидов к объектам, в которых предоставляется муниципальная услуга, с учетом ограничений их жизнедеятельности.</w:t>
      </w:r>
    </w:p>
    <w:p w:rsidR="009B0185" w:rsidRPr="00D1126E" w:rsidRDefault="009B0185" w:rsidP="009B0185">
      <w:pPr>
        <w:widowControl w:val="0"/>
        <w:tabs>
          <w:tab w:val="left" w:pos="732"/>
          <w:tab w:val="left" w:pos="969"/>
        </w:tabs>
        <w:jc w:val="both"/>
        <w:rPr>
          <w:color w:val="00B050"/>
        </w:rPr>
      </w:pPr>
    </w:p>
    <w:p w:rsidR="009B0185" w:rsidRPr="00D37062" w:rsidRDefault="009B0185" w:rsidP="009B0185">
      <w:pPr>
        <w:widowControl w:val="0"/>
        <w:tabs>
          <w:tab w:val="left" w:pos="732"/>
          <w:tab w:val="left" w:pos="969"/>
        </w:tabs>
        <w:jc w:val="both"/>
      </w:pPr>
      <w:r w:rsidRPr="00D37062">
        <w:tab/>
      </w:r>
      <w:r w:rsidRPr="00F84A32">
        <w:rPr>
          <w:b/>
        </w:rPr>
        <w:t>57.</w:t>
      </w:r>
      <w:r w:rsidRPr="00D37062">
        <w:t xml:space="preserve"> Требования к помещениям, местам ожидания и приема заявителей, местам для заполнения запросов о предоставлении муниципальной услуг, в которых предоставляется муниципальная услуга:</w:t>
      </w:r>
    </w:p>
    <w:p w:rsidR="009B0185" w:rsidRPr="00D37062" w:rsidRDefault="009B0185" w:rsidP="009B0185">
      <w:pPr>
        <w:widowControl w:val="0"/>
        <w:tabs>
          <w:tab w:val="left" w:pos="732"/>
          <w:tab w:val="left" w:pos="969"/>
        </w:tabs>
        <w:jc w:val="both"/>
      </w:pPr>
      <w:r w:rsidRPr="00D37062">
        <w:tab/>
        <w:t>1) Помещения для предоставления государственной услуги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9B0185" w:rsidRPr="00D37062" w:rsidRDefault="009B0185" w:rsidP="009B0185">
      <w:pPr>
        <w:widowControl w:val="0"/>
        <w:tabs>
          <w:tab w:val="left" w:pos="732"/>
          <w:tab w:val="left" w:pos="969"/>
        </w:tabs>
        <w:jc w:val="both"/>
      </w:pPr>
      <w:r w:rsidRPr="00D37062">
        <w:tab/>
        <w:t xml:space="preserve">2) В помещениях предусматриваются места ожидания, информирования, приема заявителей, места для заполнения запросов о предоставлении муниципальной услуги, а также оборудование доступных мест общественного пользования и хранения верхней одежды заявителей. </w:t>
      </w:r>
    </w:p>
    <w:p w:rsidR="009B0185" w:rsidRPr="00087067" w:rsidRDefault="009B0185" w:rsidP="009B0185">
      <w:pPr>
        <w:widowControl w:val="0"/>
        <w:tabs>
          <w:tab w:val="left" w:pos="732"/>
          <w:tab w:val="left" w:pos="969"/>
        </w:tabs>
        <w:jc w:val="both"/>
      </w:pPr>
      <w:r w:rsidRPr="00087067">
        <w:tab/>
        <w:t>3) В помещениях должна быть создана безбарьерная среда для инвалидов и маломобильных граждан для получения ими муниципальной услуги наравне с другими лицами.</w:t>
      </w:r>
    </w:p>
    <w:p w:rsidR="009B0185" w:rsidRPr="00D37062" w:rsidRDefault="009B0185" w:rsidP="009B0185">
      <w:pPr>
        <w:tabs>
          <w:tab w:val="left" w:pos="709"/>
          <w:tab w:val="left" w:pos="969"/>
        </w:tabs>
        <w:jc w:val="both"/>
      </w:pPr>
      <w:r w:rsidRPr="00087067">
        <w:tab/>
        <w:t>4) Офисы «Мои документы» в Глазовском районе должны быть оформлены в едином</w:t>
      </w:r>
      <w:r w:rsidRPr="00D37062">
        <w:t xml:space="preserve"> фирменном стиле «Мои документы».</w:t>
      </w:r>
    </w:p>
    <w:p w:rsidR="009B0185" w:rsidRPr="00D37062" w:rsidRDefault="009B0185" w:rsidP="009B0185">
      <w:pPr>
        <w:tabs>
          <w:tab w:val="left" w:pos="709"/>
          <w:tab w:val="left" w:pos="969"/>
        </w:tabs>
        <w:jc w:val="both"/>
      </w:pPr>
      <w:r w:rsidRPr="00D37062">
        <w:tab/>
        <w:t>5) Помещения, в которых осуществляется прием заявителей, по возможности, располагаются на 1-ых этажах зданий.</w:t>
      </w:r>
    </w:p>
    <w:p w:rsidR="009B0185" w:rsidRPr="00D37062" w:rsidRDefault="009B0185" w:rsidP="009B0185">
      <w:pPr>
        <w:tabs>
          <w:tab w:val="left" w:pos="709"/>
          <w:tab w:val="left" w:pos="969"/>
        </w:tabs>
        <w:jc w:val="both"/>
      </w:pPr>
      <w:r w:rsidRPr="00D37062">
        <w:tab/>
        <w:t>При невозможности размещения помещений на 1-ых этажах, здания оборудуются доступными для инвалидов лифтами или подъемниками или обеспечивается прием заявителей на 1-ом этаже здания при соблюдении комфортных условий пребывания.</w:t>
      </w:r>
    </w:p>
    <w:p w:rsidR="009B0185" w:rsidRPr="00DA4580" w:rsidRDefault="009B0185" w:rsidP="009B0185">
      <w:pPr>
        <w:tabs>
          <w:tab w:val="left" w:pos="732"/>
          <w:tab w:val="left" w:pos="969"/>
        </w:tabs>
        <w:jc w:val="both"/>
      </w:pPr>
      <w:r w:rsidRPr="00DA4580">
        <w:tab/>
        <w:t>6) Прием заявителей осуществляется в специально предназначенных для этих целей помещениях (кабинетах), имеющих оптимальные условия для работы, оборудованные офисной мебелью, системой кондиционирования воздуха (при возможности), средствами связи.</w:t>
      </w:r>
    </w:p>
    <w:p w:rsidR="009B0185" w:rsidRPr="00E82434" w:rsidRDefault="009B0185" w:rsidP="009B0185">
      <w:pPr>
        <w:widowControl w:val="0"/>
        <w:tabs>
          <w:tab w:val="left" w:pos="709"/>
          <w:tab w:val="left" w:pos="969"/>
        </w:tabs>
        <w:jc w:val="both"/>
      </w:pPr>
      <w:r w:rsidRPr="00E82434">
        <w:tab/>
        <w:t xml:space="preserve">7) У входа в помещение для приема заявителей должны быть размещены информационные таблички с указанием номера кабинета, наименования отдела (учреждения), режима работы, в том числе часов приема. </w:t>
      </w:r>
    </w:p>
    <w:p w:rsidR="009B0185" w:rsidRPr="00E82434" w:rsidRDefault="009B0185" w:rsidP="009B0185">
      <w:pPr>
        <w:tabs>
          <w:tab w:val="left" w:pos="709"/>
          <w:tab w:val="left" w:pos="969"/>
        </w:tabs>
        <w:jc w:val="both"/>
      </w:pPr>
      <w:r w:rsidRPr="00E82434">
        <w:tab/>
        <w:t xml:space="preserve">8) </w:t>
      </w:r>
      <w:r w:rsidRPr="00E82434">
        <w:tab/>
        <w:t>Рабочее место должно соответствовать действующему законодательству в области охраны труда, должна быть проведена специальная оценка условий труда.</w:t>
      </w:r>
    </w:p>
    <w:p w:rsidR="009B0185" w:rsidRPr="00E82434" w:rsidRDefault="009B0185" w:rsidP="009B0185">
      <w:pPr>
        <w:tabs>
          <w:tab w:val="left" w:pos="709"/>
          <w:tab w:val="left" w:pos="969"/>
        </w:tabs>
        <w:jc w:val="both"/>
      </w:pPr>
      <w:r w:rsidRPr="00E82434">
        <w:tab/>
        <w:t>9) Оборудованное рабочее место должно соответствовать требованиям по защите информации при обработке персональных данных.</w:t>
      </w:r>
    </w:p>
    <w:p w:rsidR="009B0185" w:rsidRPr="00E82434" w:rsidRDefault="009B0185" w:rsidP="009B0185">
      <w:pPr>
        <w:tabs>
          <w:tab w:val="left" w:pos="709"/>
          <w:tab w:val="left" w:pos="969"/>
        </w:tabs>
        <w:jc w:val="both"/>
      </w:pPr>
      <w:r w:rsidRPr="00E82434">
        <w:tab/>
        <w:t>10) Рабочее место должно быть удобно расположено для приема посетителей, оборудовано персональным компьютером с возможностью доступа к необходимым информационным базам данных, печатающим, ксерокопирующим и сканирующим устройствам, канцелярскими принадлежностями, иметь информацию о фамилии, имени и отчестве должностного лица, осуществляющего прием заявителей.</w:t>
      </w:r>
    </w:p>
    <w:p w:rsidR="009B0185" w:rsidRPr="00E82434" w:rsidRDefault="009B0185" w:rsidP="009B0185">
      <w:pPr>
        <w:tabs>
          <w:tab w:val="left" w:pos="709"/>
          <w:tab w:val="left" w:pos="969"/>
        </w:tabs>
        <w:jc w:val="both"/>
      </w:pPr>
      <w:r w:rsidRPr="00E82434">
        <w:tab/>
        <w:t xml:space="preserve">11) Должностные лица, предоставляющие муниципальную услугу, должны </w:t>
      </w:r>
      <w:r>
        <w:t>быть проинструктированы или обучены по вопросам, связанным с обеспечением доступности для инвалидов объектов социальной, инженерной и транспортной инфраструктуры.</w:t>
      </w:r>
    </w:p>
    <w:p w:rsidR="009B0185" w:rsidRPr="007F6CF8" w:rsidRDefault="009B0185" w:rsidP="009B0185">
      <w:pPr>
        <w:tabs>
          <w:tab w:val="left" w:pos="709"/>
          <w:tab w:val="left" w:pos="969"/>
        </w:tabs>
        <w:jc w:val="both"/>
      </w:pPr>
      <w:r w:rsidRPr="007F6CF8">
        <w:tab/>
        <w:t>12) Должно быть обеспечено дублирование необходимой для инвалидов звуковой и зрительной информации, а также надписей, знаков и иной текстовой и графической информации, необходимой для получения муниципальной услуги, знаками, выполненными рельефно-точечным шрифтом Брайля.</w:t>
      </w:r>
    </w:p>
    <w:p w:rsidR="009B0185" w:rsidRPr="007F6CF8" w:rsidRDefault="009B0185" w:rsidP="009B0185">
      <w:pPr>
        <w:tabs>
          <w:tab w:val="left" w:pos="709"/>
          <w:tab w:val="left" w:pos="969"/>
        </w:tabs>
        <w:jc w:val="both"/>
      </w:pPr>
      <w:r w:rsidRPr="007F6CF8">
        <w:lastRenderedPageBreak/>
        <w:tab/>
        <w:t>13) Должны быть обеспечены условия для сопровождения инвалидов, имеющих стойкие расстройства функции зрения и самостоятельного передвижения, и оказание им помощи в помещениях, в которых предоставляется муниципальная услуга.</w:t>
      </w:r>
    </w:p>
    <w:p w:rsidR="009B0185" w:rsidRPr="007F6CF8" w:rsidRDefault="009B0185" w:rsidP="009B0185">
      <w:pPr>
        <w:tabs>
          <w:tab w:val="left" w:pos="709"/>
          <w:tab w:val="left" w:pos="969"/>
        </w:tabs>
        <w:jc w:val="both"/>
      </w:pPr>
      <w:r w:rsidRPr="007F6CF8">
        <w:tab/>
        <w:t>14) В помещения должны быть созданы условия для беспрепятственной работы сурдопереводчика и тифлосурдопереводчика.</w:t>
      </w:r>
    </w:p>
    <w:p w:rsidR="009B0185" w:rsidRPr="007F6CF8" w:rsidRDefault="009B0185" w:rsidP="009B0185">
      <w:pPr>
        <w:tabs>
          <w:tab w:val="left" w:pos="709"/>
          <w:tab w:val="left" w:pos="969"/>
        </w:tabs>
        <w:jc w:val="both"/>
      </w:pPr>
      <w:r w:rsidRPr="007F6CF8">
        <w:tab/>
        <w:t>15) В помещения должен быть обеспечен доступ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населения.</w:t>
      </w:r>
    </w:p>
    <w:p w:rsidR="009B0185" w:rsidRPr="007F6CF8" w:rsidRDefault="009B0185" w:rsidP="009B0185">
      <w:pPr>
        <w:tabs>
          <w:tab w:val="left" w:pos="709"/>
          <w:tab w:val="left" w:pos="969"/>
        </w:tabs>
        <w:jc w:val="both"/>
      </w:pPr>
      <w:r w:rsidRPr="007F6CF8">
        <w:tab/>
        <w:t>16) При необходимости, должно быть обеспечено предоставление муниципальной услуги по месту жительства инвалида или в дистанционном режиме.</w:t>
      </w:r>
    </w:p>
    <w:p w:rsidR="009B0185" w:rsidRDefault="009B0185" w:rsidP="009B0185">
      <w:pPr>
        <w:widowControl w:val="0"/>
        <w:tabs>
          <w:tab w:val="left" w:pos="709"/>
          <w:tab w:val="left" w:pos="969"/>
        </w:tabs>
        <w:jc w:val="both"/>
      </w:pPr>
      <w:r w:rsidRPr="00DA4580">
        <w:tab/>
        <w:t xml:space="preserve">17) Места ожидания в очереди на предоставление документов или получения результатов предоставления муниципальной услуги должны соответствовать комфортным условиям для заявителей, оборудованы стульями или кресельными секциями. Количество мест определяется исходя из фактической нагрузки и возможностей для их размещения в здании, но не может составлять менее </w:t>
      </w:r>
      <w:r>
        <w:t>пяти мест</w:t>
      </w:r>
      <w:r w:rsidRPr="00DA4580">
        <w:t>.</w:t>
      </w:r>
    </w:p>
    <w:p w:rsidR="009B0185" w:rsidRDefault="009B0185" w:rsidP="009B0185">
      <w:pPr>
        <w:widowControl w:val="0"/>
        <w:tabs>
          <w:tab w:val="left" w:pos="709"/>
          <w:tab w:val="left" w:pos="969"/>
        </w:tabs>
        <w:jc w:val="both"/>
      </w:pPr>
      <w:r>
        <w:tab/>
        <w:t>Места для ожидания должны быть комфортными для пребывания маломобильных граждан, в том числе инвалидов, использующих кресла-коляски.</w:t>
      </w:r>
    </w:p>
    <w:p w:rsidR="009B0185" w:rsidRPr="00DA4580" w:rsidRDefault="009B0185" w:rsidP="009B0185">
      <w:pPr>
        <w:widowControl w:val="0"/>
        <w:tabs>
          <w:tab w:val="left" w:pos="709"/>
          <w:tab w:val="left" w:pos="969"/>
        </w:tabs>
        <w:jc w:val="both"/>
      </w:pPr>
      <w:r>
        <w:tab/>
        <w:t xml:space="preserve">В местах ожидания на видном месте должны быть расположены схемы размещения средств пожаторушения и путей эвакуации посетителей из здания. </w:t>
      </w:r>
    </w:p>
    <w:p w:rsidR="009B0185" w:rsidRDefault="009B0185" w:rsidP="009B0185">
      <w:pPr>
        <w:tabs>
          <w:tab w:val="left" w:pos="709"/>
          <w:tab w:val="left" w:pos="969"/>
        </w:tabs>
        <w:jc w:val="both"/>
      </w:pPr>
      <w:r w:rsidRPr="00DA4580">
        <w:tab/>
        <w:t>18) Места для заполнения запросов о предоставлении муниципальной услуги должны быть оснащены стульями и столами (стойками) для оформления документов и обеспечиваются писчей бумагой и письменными принадлежностями.</w:t>
      </w:r>
    </w:p>
    <w:p w:rsidR="009B0185" w:rsidRPr="00087067" w:rsidRDefault="009B0185" w:rsidP="009B0185">
      <w:pPr>
        <w:widowControl w:val="0"/>
        <w:suppressAutoHyphens w:val="0"/>
        <w:autoSpaceDE w:val="0"/>
        <w:autoSpaceDN w:val="0"/>
        <w:adjustRightInd w:val="0"/>
        <w:jc w:val="both"/>
      </w:pPr>
      <w:r w:rsidRPr="00087067">
        <w:tab/>
        <w:t>19) Должны быть обеспечены условия по оказанию должностными лицами инвалидам необходимой помощи, связанной с разъяснением в доступной для них форме порядка предоставления и получения муниципальной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муниципальной услуги.</w:t>
      </w:r>
    </w:p>
    <w:p w:rsidR="009B0185" w:rsidRDefault="009B0185" w:rsidP="009B0185">
      <w:pPr>
        <w:widowControl w:val="0"/>
        <w:tabs>
          <w:tab w:val="left" w:pos="709"/>
          <w:tab w:val="left" w:pos="969"/>
        </w:tabs>
        <w:jc w:val="both"/>
      </w:pPr>
    </w:p>
    <w:p w:rsidR="009B0185" w:rsidRDefault="009B0185" w:rsidP="009B0185">
      <w:pPr>
        <w:widowControl w:val="0"/>
        <w:tabs>
          <w:tab w:val="left" w:pos="709"/>
          <w:tab w:val="left" w:pos="969"/>
        </w:tabs>
        <w:jc w:val="both"/>
      </w:pPr>
      <w:r>
        <w:tab/>
      </w:r>
      <w:r>
        <w:rPr>
          <w:b/>
        </w:rPr>
        <w:t>60</w:t>
      </w:r>
      <w:r w:rsidRPr="00F84A32">
        <w:rPr>
          <w:b/>
        </w:rPr>
        <w:t>.</w:t>
      </w:r>
      <w:r>
        <w:t xml:space="preserve"> Требования к </w:t>
      </w:r>
      <w:r w:rsidRPr="003672B7">
        <w:t xml:space="preserve">размещению и оформлению визуальной, текстовой и мультимедийной информации о порядке предоставления </w:t>
      </w:r>
      <w:r>
        <w:t>муниципальной услуги:</w:t>
      </w:r>
    </w:p>
    <w:p w:rsidR="009B0185" w:rsidRDefault="009B0185" w:rsidP="009B0185">
      <w:pPr>
        <w:widowControl w:val="0"/>
        <w:tabs>
          <w:tab w:val="left" w:pos="709"/>
          <w:tab w:val="left" w:pos="969"/>
        </w:tabs>
        <w:jc w:val="both"/>
      </w:pPr>
      <w:r>
        <w:tab/>
        <w:t>1) Информационные стенды, а также столы (стойки) для оформления документов должны быть размещены в местах, обеспечивающих свободный доступ к ним граждан, в том числе инвалидов, использующих кресла-коляски.</w:t>
      </w:r>
    </w:p>
    <w:p w:rsidR="009B0185" w:rsidRPr="00DF791A" w:rsidRDefault="009B0185" w:rsidP="009B0185">
      <w:pPr>
        <w:widowControl w:val="0"/>
        <w:tabs>
          <w:tab w:val="left" w:pos="709"/>
          <w:tab w:val="left" w:pos="969"/>
        </w:tabs>
        <w:jc w:val="both"/>
        <w:rPr>
          <w:color w:val="7030A0"/>
        </w:rPr>
      </w:pPr>
      <w:r>
        <w:tab/>
        <w:t xml:space="preserve">2) Информация о порядке </w:t>
      </w:r>
      <w:r w:rsidRPr="003672B7">
        <w:t xml:space="preserve">предоставления </w:t>
      </w:r>
      <w:r>
        <w:t>муниципальной услуги размещается в м</w:t>
      </w:r>
      <w:r w:rsidRPr="009839FF">
        <w:t>еста</w:t>
      </w:r>
      <w:r>
        <w:t xml:space="preserve">х, указанных в </w:t>
      </w:r>
      <w:r w:rsidRPr="00DF791A">
        <w:rPr>
          <w:color w:val="7030A0"/>
        </w:rPr>
        <w:t>пункте 37 настоящего Административного регламента.</w:t>
      </w:r>
    </w:p>
    <w:p w:rsidR="009B0185" w:rsidRPr="00B60E17" w:rsidRDefault="009B0185" w:rsidP="009B0185">
      <w:pPr>
        <w:widowControl w:val="0"/>
        <w:tabs>
          <w:tab w:val="left" w:pos="709"/>
          <w:tab w:val="left" w:pos="969"/>
        </w:tabs>
        <w:jc w:val="both"/>
        <w:rPr>
          <w:color w:val="7030A0"/>
        </w:rPr>
      </w:pPr>
      <w:r>
        <w:tab/>
        <w:t xml:space="preserve">3) Размещаемая информация должна отвечать требованиям, указанным </w:t>
      </w:r>
      <w:r w:rsidRPr="00B60E17">
        <w:rPr>
          <w:color w:val="7030A0"/>
        </w:rPr>
        <w:t>в пункте 22 настоящего Административного регламента.</w:t>
      </w:r>
    </w:p>
    <w:p w:rsidR="009B0185" w:rsidRDefault="009B0185" w:rsidP="009B0185">
      <w:pPr>
        <w:widowControl w:val="0"/>
        <w:tabs>
          <w:tab w:val="left" w:pos="709"/>
          <w:tab w:val="left" w:pos="969"/>
        </w:tabs>
        <w:jc w:val="both"/>
      </w:pPr>
      <w:r>
        <w:tab/>
        <w:t>4) Информационные стенды</w:t>
      </w:r>
      <w:r w:rsidRPr="003B705A">
        <w:t xml:space="preserve"> должны быть</w:t>
      </w:r>
      <w:r>
        <w:t xml:space="preserve"> максимально заметны, функциональны,</w:t>
      </w:r>
      <w:r w:rsidRPr="003B705A">
        <w:t xml:space="preserve"> освещены и хорошо просматриваемы. </w:t>
      </w:r>
      <w:r>
        <w:t>Они</w:t>
      </w:r>
      <w:r w:rsidRPr="003B705A">
        <w:t xml:space="preserve"> могут быть </w:t>
      </w:r>
      <w:r>
        <w:t>оборудованы карманами формата А4</w:t>
      </w:r>
      <w:r w:rsidRPr="003B705A">
        <w:t xml:space="preserve">. </w:t>
      </w:r>
    </w:p>
    <w:p w:rsidR="009B0185" w:rsidRDefault="009B0185" w:rsidP="009B0185">
      <w:pPr>
        <w:widowControl w:val="0"/>
        <w:tabs>
          <w:tab w:val="left" w:pos="709"/>
          <w:tab w:val="left" w:pos="969"/>
        </w:tabs>
        <w:jc w:val="both"/>
      </w:pPr>
      <w:r>
        <w:tab/>
      </w:r>
      <w:r w:rsidRPr="003B705A">
        <w:t>Тексты материалов печатаются удобным для чтения шрифтом, без исправлений.</w:t>
      </w:r>
      <w:r>
        <w:t xml:space="preserve"> Наиболее важные места в тексте выделяются жирным шрифтом или подчеркиваются.</w:t>
      </w:r>
    </w:p>
    <w:p w:rsidR="009B0185" w:rsidRDefault="009B0185" w:rsidP="009B0185">
      <w:pPr>
        <w:widowControl w:val="0"/>
        <w:tabs>
          <w:tab w:val="left" w:pos="709"/>
          <w:tab w:val="left" w:pos="969"/>
        </w:tabs>
        <w:jc w:val="both"/>
      </w:pPr>
      <w:r>
        <w:tab/>
        <w:t xml:space="preserve">5) На информационных стендах размещается информация, указанная в </w:t>
      </w:r>
      <w:r w:rsidRPr="00B60E17">
        <w:rPr>
          <w:color w:val="7030A0"/>
        </w:rPr>
        <w:t xml:space="preserve">пункте </w:t>
      </w:r>
      <w:r>
        <w:rPr>
          <w:color w:val="7030A0"/>
        </w:rPr>
        <w:t>22</w:t>
      </w:r>
      <w:r w:rsidRPr="00B60E17">
        <w:rPr>
          <w:color w:val="7030A0"/>
        </w:rPr>
        <w:t xml:space="preserve"> настоящего Административного регламента,</w:t>
      </w:r>
      <w:r>
        <w:t xml:space="preserve"> перечень государственных и муниципальных услуг, предоставляемых в Администрации Глазовского района и в офисах «Мои документы» в Глазовском районе, текст настоящего Административного регламента с приложениями.</w:t>
      </w:r>
    </w:p>
    <w:p w:rsidR="009B0185" w:rsidRPr="00B60E17" w:rsidRDefault="009B0185" w:rsidP="009B0185">
      <w:pPr>
        <w:widowControl w:val="0"/>
        <w:tabs>
          <w:tab w:val="left" w:pos="709"/>
          <w:tab w:val="left" w:pos="969"/>
        </w:tabs>
        <w:jc w:val="both"/>
        <w:rPr>
          <w:color w:val="7030A0"/>
        </w:rPr>
      </w:pPr>
      <w:r>
        <w:tab/>
        <w:t>6) Иные информационные материалы (</w:t>
      </w:r>
      <w:r w:rsidRPr="00B60E17">
        <w:t xml:space="preserve">буклеты, листовки, брошюры, плакаты), должны содержать сведения, указанные </w:t>
      </w:r>
      <w:r w:rsidRPr="00B60E17">
        <w:rPr>
          <w:color w:val="7030A0"/>
        </w:rPr>
        <w:t>в пункте 22 настоящего Административного регламента.</w:t>
      </w:r>
    </w:p>
    <w:p w:rsidR="009B0185" w:rsidRDefault="009B0185" w:rsidP="009B0185">
      <w:pPr>
        <w:widowControl w:val="0"/>
        <w:tabs>
          <w:tab w:val="left" w:pos="709"/>
          <w:tab w:val="left" w:pos="969"/>
        </w:tabs>
        <w:jc w:val="both"/>
      </w:pPr>
    </w:p>
    <w:p w:rsidR="009B0185" w:rsidRDefault="009B0185" w:rsidP="009B0185">
      <w:pPr>
        <w:jc w:val="center"/>
        <w:rPr>
          <w:b/>
          <w:color w:val="7030A0"/>
        </w:rPr>
      </w:pPr>
    </w:p>
    <w:p w:rsidR="009B0185" w:rsidRPr="003A5533" w:rsidRDefault="009B0185" w:rsidP="009B0185">
      <w:pPr>
        <w:jc w:val="center"/>
        <w:rPr>
          <w:b/>
        </w:rPr>
      </w:pPr>
      <w:r w:rsidRPr="003A5533">
        <w:rPr>
          <w:b/>
        </w:rPr>
        <w:t>Показатели доступности и качества муниципальной услуги</w:t>
      </w:r>
    </w:p>
    <w:p w:rsidR="009B0185" w:rsidRDefault="009B0185" w:rsidP="009B0185">
      <w:pPr>
        <w:jc w:val="center"/>
        <w:rPr>
          <w:b/>
        </w:rPr>
      </w:pPr>
    </w:p>
    <w:p w:rsidR="009B0185" w:rsidRDefault="009B0185" w:rsidP="009B0185">
      <w:pPr>
        <w:tabs>
          <w:tab w:val="left" w:pos="993"/>
        </w:tabs>
        <w:ind w:firstLine="567"/>
        <w:jc w:val="both"/>
      </w:pPr>
      <w:r>
        <w:rPr>
          <w:b/>
        </w:rPr>
        <w:t>61</w:t>
      </w:r>
      <w:r w:rsidRPr="003A5533">
        <w:rPr>
          <w:b/>
        </w:rPr>
        <w:t>.</w:t>
      </w:r>
      <w:r>
        <w:t xml:space="preserve"> Показателями доступности муниципальной услуги являются:</w:t>
      </w:r>
    </w:p>
    <w:p w:rsidR="009B0185" w:rsidRDefault="009B0185" w:rsidP="009B0185">
      <w:pPr>
        <w:tabs>
          <w:tab w:val="left" w:pos="993"/>
        </w:tabs>
        <w:ind w:firstLine="567"/>
        <w:jc w:val="both"/>
      </w:pPr>
      <w:r>
        <w:t>1) равные права и возможности по получению муниципальной услуги для заявителей;</w:t>
      </w:r>
    </w:p>
    <w:p w:rsidR="009B0185" w:rsidRDefault="009B0185" w:rsidP="009B0185">
      <w:pPr>
        <w:tabs>
          <w:tab w:val="left" w:pos="993"/>
        </w:tabs>
        <w:ind w:firstLine="567"/>
        <w:jc w:val="both"/>
      </w:pPr>
      <w:r>
        <w:t xml:space="preserve">2) </w:t>
      </w:r>
      <w:r w:rsidRPr="006D0094">
        <w:t xml:space="preserve">открытый доступ </w:t>
      </w:r>
      <w:r>
        <w:t xml:space="preserve">заявителей для </w:t>
      </w:r>
      <w:r w:rsidRPr="006D0094">
        <w:t xml:space="preserve">получения полной, актуальной и достоверной информации о порядке предоставления </w:t>
      </w:r>
      <w:r>
        <w:t>муниципальной</w:t>
      </w:r>
      <w:r w:rsidRPr="006D0094">
        <w:t xml:space="preserve"> услуги, в том числе в электронной форме</w:t>
      </w:r>
      <w:r>
        <w:t>;</w:t>
      </w:r>
    </w:p>
    <w:p w:rsidR="009B0185" w:rsidRDefault="009B0185" w:rsidP="009B0185">
      <w:pPr>
        <w:tabs>
          <w:tab w:val="left" w:pos="993"/>
        </w:tabs>
        <w:ind w:firstLine="567"/>
        <w:jc w:val="both"/>
      </w:pPr>
      <w:r>
        <w:t>3) возможность получения муниципальной услуги по принципу «одного окна» и в электронной форме:</w:t>
      </w:r>
    </w:p>
    <w:p w:rsidR="009B0185" w:rsidRDefault="009B0185" w:rsidP="009B0185">
      <w:pPr>
        <w:tabs>
          <w:tab w:val="left" w:pos="993"/>
        </w:tabs>
        <w:ind w:firstLine="567"/>
        <w:jc w:val="both"/>
      </w:pPr>
      <w:r>
        <w:t>доступность получения муниципальной услуги по принципу «одного окна» определяется как отношение количества рассмотренных запросов о предоставлении муниципальной услуги, поступивших в офисы «Мои документы» Глазовского района, к общему количеству запросов, рассмотренных за отчетный период;</w:t>
      </w:r>
    </w:p>
    <w:p w:rsidR="009B0185" w:rsidRDefault="009B0185" w:rsidP="009B0185">
      <w:pPr>
        <w:tabs>
          <w:tab w:val="left" w:pos="993"/>
        </w:tabs>
        <w:ind w:firstLine="567"/>
        <w:jc w:val="both"/>
      </w:pPr>
      <w:r>
        <w:t>доступность муниципальной услуги в электронном виде определяется как отношение количества рассмотренных запросов о предоставлении муниципальной услуги, предоставленных с использованием сети «Интернет» в форме электронных документов, к общему количеству запросов, рассмотренных за отчетный период;</w:t>
      </w:r>
    </w:p>
    <w:p w:rsidR="009B0185" w:rsidRDefault="009B0185" w:rsidP="009B0185">
      <w:pPr>
        <w:tabs>
          <w:tab w:val="left" w:pos="993"/>
        </w:tabs>
        <w:ind w:firstLine="567"/>
        <w:jc w:val="both"/>
      </w:pPr>
      <w:r>
        <w:t>4) соблюдение сроков предоставления муниципальной услуги, времени ожидания в очереди при подаче запроса и получении результатов предоставления муниципальной услуги:</w:t>
      </w:r>
    </w:p>
    <w:p w:rsidR="009B0185" w:rsidRDefault="009B0185" w:rsidP="009B0185">
      <w:pPr>
        <w:tabs>
          <w:tab w:val="left" w:pos="993"/>
        </w:tabs>
        <w:ind w:firstLine="567"/>
        <w:jc w:val="both"/>
      </w:pPr>
      <w:r>
        <w:t>с</w:t>
      </w:r>
      <w:r w:rsidRPr="00FB2A3F">
        <w:t xml:space="preserve">облюдение сроков предоставления муниципальной услуги определяется как </w:t>
      </w:r>
      <w:r>
        <w:t>отношение количества запросов о предоставлении муниципальной услуги, исполненных с нарушением сроков, к общему количеству рассмотренных запросов за отчетный период;</w:t>
      </w:r>
    </w:p>
    <w:p w:rsidR="009B0185" w:rsidRDefault="009B0185" w:rsidP="009B0185">
      <w:pPr>
        <w:tabs>
          <w:tab w:val="left" w:pos="993"/>
        </w:tabs>
        <w:ind w:firstLine="567"/>
        <w:jc w:val="both"/>
      </w:pPr>
      <w:r>
        <w:t>5) наличие необходимого и достаточного количества работников, а также помещений, в которых осуществляется прием документов от заявителей, обеспечивающих соблюдение установленных настоящим Административным регламентом сроков и стандарта предоставления муниципальной услуги;</w:t>
      </w:r>
    </w:p>
    <w:p w:rsidR="009B0185" w:rsidRDefault="009B0185" w:rsidP="009B0185">
      <w:pPr>
        <w:tabs>
          <w:tab w:val="left" w:pos="993"/>
        </w:tabs>
        <w:ind w:firstLine="567"/>
        <w:jc w:val="both"/>
      </w:pPr>
      <w:r>
        <w:t>6) к</w:t>
      </w:r>
      <w:r w:rsidRPr="00871E7F">
        <w:t>оличество взаимодействий заявителя с должностными лицами при предоставлении муниципальной услуги</w:t>
      </w:r>
      <w:r>
        <w:t xml:space="preserve"> не должно превышать двух раз;</w:t>
      </w:r>
    </w:p>
    <w:p w:rsidR="009B0185" w:rsidRDefault="009B0185" w:rsidP="009B0185">
      <w:pPr>
        <w:tabs>
          <w:tab w:val="left" w:pos="993"/>
        </w:tabs>
        <w:ind w:firstLine="567"/>
        <w:jc w:val="both"/>
      </w:pPr>
      <w:r>
        <w:t>7) комфортность ожидания в очереди при подаче заявления;</w:t>
      </w:r>
    </w:p>
    <w:p w:rsidR="009B0185" w:rsidRDefault="009B0185" w:rsidP="009B0185">
      <w:pPr>
        <w:tabs>
          <w:tab w:val="left" w:pos="993"/>
        </w:tabs>
        <w:ind w:firstLine="567"/>
        <w:jc w:val="both"/>
      </w:pPr>
      <w:r>
        <w:t xml:space="preserve">8) </w:t>
      </w:r>
      <w:r w:rsidRPr="007C44D3">
        <w:t xml:space="preserve">возможность досудебного рассмотрения жалоб заявителей на решения, действия (бездействие) должностных лиц, ответственных за предоставление </w:t>
      </w:r>
      <w:r>
        <w:t>муниципальной</w:t>
      </w:r>
      <w:r w:rsidRPr="007C44D3">
        <w:t xml:space="preserve"> услуги;</w:t>
      </w:r>
    </w:p>
    <w:p w:rsidR="009B0185" w:rsidRPr="006C3EBF" w:rsidRDefault="009B0185" w:rsidP="009B0185">
      <w:pPr>
        <w:ind w:firstLine="547"/>
        <w:jc w:val="both"/>
        <w:rPr>
          <w:color w:val="7030A0"/>
        </w:rPr>
      </w:pPr>
      <w:r>
        <w:t xml:space="preserve">9) обеспечение возможности </w:t>
      </w:r>
      <w:r w:rsidRPr="006D0094">
        <w:t xml:space="preserve">оценить доступность и качество </w:t>
      </w:r>
      <w:r>
        <w:t>предоставления муниципальной</w:t>
      </w:r>
      <w:r w:rsidRPr="006D0094">
        <w:t xml:space="preserve"> услуги на официальном </w:t>
      </w:r>
      <w:r>
        <w:t xml:space="preserve">портале Глазовского района и посредством заполнения соответствующей анкеты в местах </w:t>
      </w:r>
      <w:r w:rsidRPr="009D7827">
        <w:t>приема заявлений на предоставление муниципальной услуги</w:t>
      </w:r>
      <w:r>
        <w:t xml:space="preserve"> </w:t>
      </w:r>
      <w:r w:rsidRPr="006C3EBF">
        <w:rPr>
          <w:color w:val="7030A0"/>
        </w:rPr>
        <w:t>(пункт 37 настоящего Административного регламента).</w:t>
      </w:r>
    </w:p>
    <w:p w:rsidR="009B0185" w:rsidRDefault="009B0185" w:rsidP="009B0185">
      <w:pPr>
        <w:tabs>
          <w:tab w:val="left" w:pos="993"/>
        </w:tabs>
        <w:ind w:firstLine="567"/>
        <w:jc w:val="both"/>
      </w:pPr>
      <w:r>
        <w:rPr>
          <w:b/>
        </w:rPr>
        <w:t>62</w:t>
      </w:r>
      <w:r w:rsidRPr="006C3EBF">
        <w:rPr>
          <w:b/>
        </w:rPr>
        <w:t>.</w:t>
      </w:r>
      <w:r>
        <w:t xml:space="preserve"> Показателями качества предоставления муниципальной услуги являются:</w:t>
      </w:r>
    </w:p>
    <w:p w:rsidR="009B0185" w:rsidRDefault="009B0185" w:rsidP="009B0185">
      <w:pPr>
        <w:tabs>
          <w:tab w:val="left" w:pos="993"/>
        </w:tabs>
        <w:ind w:firstLine="567"/>
        <w:jc w:val="both"/>
      </w:pPr>
      <w:r>
        <w:t xml:space="preserve">1) </w:t>
      </w:r>
      <w:r w:rsidRPr="006D0094">
        <w:t xml:space="preserve">соблюдение стандарта предоставления </w:t>
      </w:r>
      <w:r>
        <w:t>муниципальной</w:t>
      </w:r>
      <w:r w:rsidRPr="006D0094">
        <w:t xml:space="preserve"> услуги</w:t>
      </w:r>
      <w:r>
        <w:t>, установленного настоящим Административным регламентом;</w:t>
      </w:r>
    </w:p>
    <w:p w:rsidR="009B0185" w:rsidRDefault="009B0185" w:rsidP="009B0185">
      <w:pPr>
        <w:tabs>
          <w:tab w:val="left" w:pos="993"/>
        </w:tabs>
        <w:ind w:firstLine="567"/>
        <w:jc w:val="both"/>
      </w:pPr>
      <w:r>
        <w:t>2) удовлетворенность заявителей отношением должностных лиц в процессе предоставления муниципальной услуги, готовность оказать эффективную помощь при возникновении трудностей;</w:t>
      </w:r>
    </w:p>
    <w:p w:rsidR="009B0185" w:rsidRDefault="009B0185" w:rsidP="009B0185">
      <w:pPr>
        <w:tabs>
          <w:tab w:val="left" w:pos="993"/>
        </w:tabs>
        <w:ind w:firstLine="567"/>
        <w:jc w:val="both"/>
      </w:pPr>
      <w:r>
        <w:t>3) обоснованность отказов в предоставлении муниципальной услуги;</w:t>
      </w:r>
    </w:p>
    <w:p w:rsidR="009B0185" w:rsidRDefault="009B0185" w:rsidP="009B0185">
      <w:pPr>
        <w:tabs>
          <w:tab w:val="left" w:pos="993"/>
        </w:tabs>
        <w:ind w:firstLine="567"/>
        <w:jc w:val="both"/>
      </w:pPr>
      <w:r>
        <w:t xml:space="preserve">4) </w:t>
      </w:r>
      <w:r w:rsidRPr="006D0094">
        <w:t xml:space="preserve">отсутствие обоснованных жалоб </w:t>
      </w:r>
      <w:r>
        <w:t>заявителей на нарушения положений настоящего Административного регламента.</w:t>
      </w:r>
    </w:p>
    <w:p w:rsidR="009B0185" w:rsidRPr="006D0094" w:rsidRDefault="009B0185" w:rsidP="009B0185">
      <w:pPr>
        <w:widowControl w:val="0"/>
        <w:suppressAutoHyphens w:val="0"/>
        <w:autoSpaceDE w:val="0"/>
        <w:autoSpaceDN w:val="0"/>
        <w:adjustRightInd w:val="0"/>
        <w:ind w:firstLine="567"/>
        <w:jc w:val="both"/>
      </w:pPr>
      <w:r>
        <w:t>5</w:t>
      </w:r>
      <w:r w:rsidRPr="006D0094">
        <w:t xml:space="preserve">) возможность представления заявления о предоставлении </w:t>
      </w:r>
      <w:r>
        <w:t>муниципальной</w:t>
      </w:r>
      <w:r w:rsidRPr="006D0094">
        <w:t xml:space="preserve"> услуги и прилагаемых к нему докумен</w:t>
      </w:r>
      <w:r>
        <w:t>тов в электронной форме</w:t>
      </w:r>
      <w:r w:rsidRPr="006D0094">
        <w:t>.</w:t>
      </w:r>
    </w:p>
    <w:p w:rsidR="009B0185" w:rsidRPr="00FE10FB" w:rsidRDefault="009B0185" w:rsidP="009B0185">
      <w:pPr>
        <w:tabs>
          <w:tab w:val="left" w:pos="993"/>
        </w:tabs>
        <w:ind w:firstLine="567"/>
        <w:jc w:val="both"/>
      </w:pPr>
    </w:p>
    <w:p w:rsidR="009B0185" w:rsidRPr="00FE10FB" w:rsidRDefault="009B0185" w:rsidP="009B0185">
      <w:pPr>
        <w:tabs>
          <w:tab w:val="left" w:pos="993"/>
        </w:tabs>
        <w:ind w:firstLine="567"/>
        <w:jc w:val="both"/>
      </w:pPr>
    </w:p>
    <w:p w:rsidR="009B0185" w:rsidRPr="00FE10FB" w:rsidRDefault="009B0185" w:rsidP="009B0185">
      <w:pPr>
        <w:tabs>
          <w:tab w:val="left" w:pos="993"/>
        </w:tabs>
        <w:jc w:val="center"/>
        <w:rPr>
          <w:b/>
        </w:rPr>
      </w:pPr>
      <w:r w:rsidRPr="00FE10FB">
        <w:rPr>
          <w:b/>
        </w:rPr>
        <w:t xml:space="preserve">Количество взаимодействий заявителя с должностными лицами </w:t>
      </w:r>
    </w:p>
    <w:p w:rsidR="009B0185" w:rsidRPr="00FE10FB" w:rsidRDefault="009B0185" w:rsidP="009B0185">
      <w:pPr>
        <w:tabs>
          <w:tab w:val="left" w:pos="993"/>
        </w:tabs>
        <w:jc w:val="center"/>
        <w:rPr>
          <w:b/>
        </w:rPr>
      </w:pPr>
      <w:r w:rsidRPr="00FE10FB">
        <w:rPr>
          <w:b/>
        </w:rPr>
        <w:t>при предоставлении муниципальной услуги и их продолжительность</w:t>
      </w:r>
    </w:p>
    <w:p w:rsidR="009B0185" w:rsidRPr="00FE10FB" w:rsidRDefault="009B0185" w:rsidP="009B0185">
      <w:pPr>
        <w:tabs>
          <w:tab w:val="left" w:pos="993"/>
        </w:tabs>
        <w:jc w:val="center"/>
        <w:rPr>
          <w:b/>
        </w:rPr>
      </w:pPr>
    </w:p>
    <w:p w:rsidR="009B0185" w:rsidRDefault="009B0185" w:rsidP="009B0185">
      <w:pPr>
        <w:ind w:firstLine="547"/>
        <w:jc w:val="both"/>
      </w:pPr>
      <w:r>
        <w:rPr>
          <w:b/>
        </w:rPr>
        <w:t>63</w:t>
      </w:r>
      <w:r w:rsidRPr="00B60E17">
        <w:rPr>
          <w:b/>
        </w:rPr>
        <w:t>.</w:t>
      </w:r>
      <w:r>
        <w:t xml:space="preserve"> </w:t>
      </w:r>
      <w:r w:rsidRPr="006D0094">
        <w:t xml:space="preserve">Взаимодействие заявителя с должностными лицами при предоставлении </w:t>
      </w:r>
      <w:r>
        <w:t>муниципальной</w:t>
      </w:r>
      <w:r w:rsidRPr="006D0094">
        <w:t xml:space="preserve"> услуги осуществляется два раза </w:t>
      </w:r>
      <w:r>
        <w:t>–</w:t>
      </w:r>
      <w:r w:rsidRPr="006D0094">
        <w:t xml:space="preserve"> при </w:t>
      </w:r>
      <w:r>
        <w:t>подаче</w:t>
      </w:r>
      <w:r w:rsidRPr="006D0094">
        <w:t xml:space="preserve"> </w:t>
      </w:r>
      <w:r>
        <w:t xml:space="preserve">заявления на предоставление муниципальной услуги </w:t>
      </w:r>
      <w:r w:rsidRPr="006D0094">
        <w:t xml:space="preserve">и при получении результата предоставления </w:t>
      </w:r>
      <w:r>
        <w:t>муниципальной</w:t>
      </w:r>
      <w:r w:rsidRPr="006D0094">
        <w:t xml:space="preserve"> услуги. </w:t>
      </w:r>
    </w:p>
    <w:p w:rsidR="009B0185" w:rsidRPr="006D0094" w:rsidRDefault="009B0185" w:rsidP="009B0185">
      <w:pPr>
        <w:ind w:firstLine="547"/>
        <w:jc w:val="both"/>
      </w:pPr>
      <w:r>
        <w:rPr>
          <w:b/>
        </w:rPr>
        <w:lastRenderedPageBreak/>
        <w:t>64</w:t>
      </w:r>
      <w:r w:rsidRPr="00B60E17">
        <w:rPr>
          <w:b/>
        </w:rPr>
        <w:t>.</w:t>
      </w:r>
      <w:r>
        <w:t xml:space="preserve"> </w:t>
      </w:r>
      <w:r w:rsidRPr="006D0094">
        <w:t xml:space="preserve">Продолжительность одного взаимодействия заявителя с должностным лицом при предоставлении </w:t>
      </w:r>
      <w:r>
        <w:t>муниципальной</w:t>
      </w:r>
      <w:r w:rsidRPr="006D0094">
        <w:t xml:space="preserve"> услуги не превышает 15 минут.</w:t>
      </w:r>
    </w:p>
    <w:p w:rsidR="009B0185" w:rsidRPr="00FE10FB" w:rsidRDefault="009B0185" w:rsidP="009B0185">
      <w:pPr>
        <w:tabs>
          <w:tab w:val="left" w:pos="993"/>
        </w:tabs>
        <w:ind w:firstLine="567"/>
        <w:jc w:val="both"/>
      </w:pPr>
    </w:p>
    <w:p w:rsidR="009B0185" w:rsidRPr="00FE10FB" w:rsidRDefault="009B0185" w:rsidP="009B0185">
      <w:pPr>
        <w:pStyle w:val="af3"/>
        <w:rPr>
          <w:lang w:eastAsia="ar-SA"/>
        </w:rPr>
      </w:pPr>
    </w:p>
    <w:p w:rsidR="009B0185" w:rsidRPr="00FE10FB" w:rsidRDefault="009B0185" w:rsidP="009B0185">
      <w:pPr>
        <w:tabs>
          <w:tab w:val="left" w:pos="993"/>
        </w:tabs>
        <w:jc w:val="center"/>
        <w:rPr>
          <w:b/>
        </w:rPr>
      </w:pPr>
      <w:r w:rsidRPr="00FE10FB">
        <w:rPr>
          <w:b/>
        </w:rPr>
        <w:t xml:space="preserve">Возможность получения муниципальной услуги в многофункциональном </w:t>
      </w:r>
    </w:p>
    <w:p w:rsidR="009B0185" w:rsidRPr="00FE10FB" w:rsidRDefault="009B0185" w:rsidP="009B0185">
      <w:pPr>
        <w:tabs>
          <w:tab w:val="left" w:pos="993"/>
        </w:tabs>
        <w:jc w:val="center"/>
        <w:rPr>
          <w:b/>
        </w:rPr>
      </w:pPr>
      <w:r w:rsidRPr="00FE10FB">
        <w:rPr>
          <w:b/>
        </w:rPr>
        <w:t>центре предоставления государственных и муниципальных услуг</w:t>
      </w:r>
    </w:p>
    <w:p w:rsidR="009B0185" w:rsidRPr="00FE10FB" w:rsidRDefault="009B0185" w:rsidP="009B0185">
      <w:pPr>
        <w:tabs>
          <w:tab w:val="left" w:pos="993"/>
        </w:tabs>
        <w:jc w:val="center"/>
        <w:rPr>
          <w:b/>
        </w:rPr>
      </w:pPr>
    </w:p>
    <w:p w:rsidR="009B0185" w:rsidRDefault="009B0185" w:rsidP="009B0185">
      <w:pPr>
        <w:tabs>
          <w:tab w:val="left" w:pos="993"/>
        </w:tabs>
        <w:ind w:firstLine="567"/>
        <w:jc w:val="both"/>
      </w:pPr>
      <w:r>
        <w:rPr>
          <w:b/>
        </w:rPr>
        <w:t>65</w:t>
      </w:r>
      <w:r w:rsidRPr="00F3134E">
        <w:rPr>
          <w:b/>
        </w:rPr>
        <w:t>.</w:t>
      </w:r>
      <w:r>
        <w:t xml:space="preserve"> Обеспечено предоставление муниципальной услуги в офисах «Мои документы» в Глазовском районе, которое </w:t>
      </w:r>
      <w:r w:rsidRPr="006D0094">
        <w:t xml:space="preserve">осуществляется в соответствии с настоящим Административным регламентом на основании </w:t>
      </w:r>
      <w:r>
        <w:t>заключенного соглашения</w:t>
      </w:r>
      <w:r w:rsidRPr="006D0094">
        <w:t xml:space="preserve"> </w:t>
      </w:r>
      <w:r>
        <w:t>о взаимодействии между автономным учреждением «Многофункциональный центр предоставления государственных и муниципальных услуг Удмуртской Республики» и Администрацией муниципального образования «Глазовский район»</w:t>
      </w:r>
      <w:r w:rsidRPr="00B86E87">
        <w:t xml:space="preserve"> </w:t>
      </w:r>
      <w:r>
        <w:t>от 22.10.2015 № 01-32/3-34.</w:t>
      </w:r>
    </w:p>
    <w:p w:rsidR="009B0185" w:rsidRDefault="009B0185" w:rsidP="009B0185">
      <w:pPr>
        <w:tabs>
          <w:tab w:val="left" w:pos="993"/>
        </w:tabs>
        <w:jc w:val="both"/>
      </w:pPr>
    </w:p>
    <w:p w:rsidR="009B0185" w:rsidRPr="00FE10FB" w:rsidRDefault="009B0185" w:rsidP="009B0185">
      <w:pPr>
        <w:tabs>
          <w:tab w:val="left" w:pos="993"/>
        </w:tabs>
        <w:jc w:val="both"/>
      </w:pPr>
    </w:p>
    <w:p w:rsidR="009B0185" w:rsidRPr="00FE10FB" w:rsidRDefault="009B0185" w:rsidP="009B0185">
      <w:pPr>
        <w:tabs>
          <w:tab w:val="left" w:pos="993"/>
        </w:tabs>
        <w:jc w:val="both"/>
      </w:pPr>
    </w:p>
    <w:p w:rsidR="009B0185" w:rsidRPr="00FE10FB" w:rsidRDefault="009B0185" w:rsidP="009B0185">
      <w:pPr>
        <w:tabs>
          <w:tab w:val="left" w:pos="993"/>
        </w:tabs>
        <w:jc w:val="center"/>
        <w:rPr>
          <w:b/>
        </w:rPr>
      </w:pPr>
      <w:r w:rsidRPr="00FE10FB">
        <w:rPr>
          <w:b/>
        </w:rPr>
        <w:t>Возможность получения информации о ходе предоставления муниципальной услуги,</w:t>
      </w:r>
    </w:p>
    <w:p w:rsidR="009B0185" w:rsidRPr="00FE10FB" w:rsidRDefault="009B0185" w:rsidP="009B0185">
      <w:pPr>
        <w:tabs>
          <w:tab w:val="left" w:pos="993"/>
        </w:tabs>
        <w:jc w:val="center"/>
        <w:rPr>
          <w:b/>
        </w:rPr>
      </w:pPr>
      <w:r w:rsidRPr="00FE10FB">
        <w:rPr>
          <w:b/>
        </w:rPr>
        <w:t>в том числе с использованием информационно-коммуникационных технологий</w:t>
      </w:r>
    </w:p>
    <w:p w:rsidR="009B0185" w:rsidRPr="00FE10FB" w:rsidRDefault="009B0185" w:rsidP="009B0185">
      <w:pPr>
        <w:tabs>
          <w:tab w:val="left" w:pos="993"/>
        </w:tabs>
        <w:jc w:val="center"/>
        <w:rPr>
          <w:b/>
        </w:rPr>
      </w:pPr>
    </w:p>
    <w:p w:rsidR="009B0185" w:rsidRPr="00235EE5" w:rsidRDefault="009B0185" w:rsidP="009B0185">
      <w:pPr>
        <w:tabs>
          <w:tab w:val="left" w:pos="993"/>
        </w:tabs>
        <w:ind w:firstLine="567"/>
        <w:jc w:val="both"/>
        <w:rPr>
          <w:color w:val="7030A0"/>
        </w:rPr>
      </w:pPr>
      <w:r>
        <w:rPr>
          <w:b/>
        </w:rPr>
        <w:t>66</w:t>
      </w:r>
      <w:r w:rsidRPr="00F3134E">
        <w:rPr>
          <w:b/>
        </w:rPr>
        <w:t>.</w:t>
      </w:r>
      <w:r w:rsidRPr="001D09EF">
        <w:t xml:space="preserve"> </w:t>
      </w:r>
      <w:r>
        <w:t xml:space="preserve">Информирование о ходе предоставления муниципальной услуги осуществляется в соответствии </w:t>
      </w:r>
      <w:r w:rsidRPr="00235EE5">
        <w:rPr>
          <w:color w:val="7030A0"/>
        </w:rPr>
        <w:t xml:space="preserve">с пунктами 12-16 настоящего Административного регламента. </w:t>
      </w:r>
    </w:p>
    <w:p w:rsidR="009B0185" w:rsidRDefault="009B0185" w:rsidP="009B0185">
      <w:pPr>
        <w:tabs>
          <w:tab w:val="left" w:pos="993"/>
        </w:tabs>
        <w:ind w:firstLine="567"/>
        <w:jc w:val="both"/>
      </w:pPr>
      <w:r>
        <w:rPr>
          <w:b/>
        </w:rPr>
        <w:t>67</w:t>
      </w:r>
      <w:r w:rsidRPr="00235EE5">
        <w:rPr>
          <w:b/>
        </w:rPr>
        <w:t>.</w:t>
      </w:r>
      <w:r>
        <w:t xml:space="preserve"> При направлении заявления о предоставлении муниципальной услуги через Единый и Региональный порталы и инфоматы, информирование о ходе предоставления муниципальной услуги осуществляется в соответствии с регламентами работы</w:t>
      </w:r>
      <w:r w:rsidRPr="00C05C60">
        <w:t xml:space="preserve"> указанных государственных электронных ресурсов.</w:t>
      </w:r>
    </w:p>
    <w:p w:rsidR="009B0185" w:rsidRPr="00FE10FB" w:rsidRDefault="009B0185" w:rsidP="009B0185">
      <w:pPr>
        <w:widowControl w:val="0"/>
        <w:suppressAutoHyphens w:val="0"/>
        <w:autoSpaceDE w:val="0"/>
        <w:autoSpaceDN w:val="0"/>
        <w:adjustRightInd w:val="0"/>
      </w:pPr>
    </w:p>
    <w:p w:rsidR="009B0185" w:rsidRPr="00FE10FB" w:rsidRDefault="009B0185" w:rsidP="009B0185">
      <w:pPr>
        <w:widowControl w:val="0"/>
        <w:suppressAutoHyphens w:val="0"/>
        <w:autoSpaceDE w:val="0"/>
        <w:autoSpaceDN w:val="0"/>
        <w:adjustRightInd w:val="0"/>
      </w:pPr>
    </w:p>
    <w:p w:rsidR="009B0185" w:rsidRPr="00FE10FB" w:rsidRDefault="009B0185" w:rsidP="009B0185">
      <w:pPr>
        <w:jc w:val="center"/>
        <w:rPr>
          <w:b/>
        </w:rPr>
      </w:pPr>
      <w:r>
        <w:rPr>
          <w:b/>
        </w:rPr>
        <w:t>Т</w:t>
      </w:r>
      <w:r w:rsidRPr="00FE10FB">
        <w:rPr>
          <w:b/>
        </w:rPr>
        <w:t>ребования,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9B0185" w:rsidRPr="00FE10FB" w:rsidRDefault="009B0185" w:rsidP="009B0185">
      <w:pPr>
        <w:jc w:val="center"/>
        <w:rPr>
          <w:b/>
        </w:rPr>
      </w:pPr>
    </w:p>
    <w:p w:rsidR="009B0185" w:rsidRPr="009936B1" w:rsidRDefault="009B0185" w:rsidP="009B0185">
      <w:pPr>
        <w:suppressAutoHyphens w:val="0"/>
        <w:ind w:firstLine="708"/>
        <w:jc w:val="both"/>
      </w:pPr>
      <w:r>
        <w:rPr>
          <w:b/>
        </w:rPr>
        <w:t>68</w:t>
      </w:r>
      <w:r w:rsidRPr="00543773">
        <w:rPr>
          <w:b/>
        </w:rPr>
        <w:t>.</w:t>
      </w:r>
      <w:r w:rsidRPr="009936B1">
        <w:t xml:space="preserve"> </w:t>
      </w:r>
      <w:r>
        <w:t>Т</w:t>
      </w:r>
      <w:r w:rsidRPr="009936B1">
        <w:t xml:space="preserve">ребования, учитывающие особенности предоставления </w:t>
      </w:r>
      <w:r>
        <w:t>муниципальной</w:t>
      </w:r>
      <w:r w:rsidRPr="009936B1">
        <w:t xml:space="preserve"> услуги в многофункциональных центрах предоставления государственных и муниципальных услуг, не предъявляются.</w:t>
      </w:r>
    </w:p>
    <w:p w:rsidR="009B0185" w:rsidRDefault="009B0185" w:rsidP="009B0185">
      <w:pPr>
        <w:ind w:firstLine="708"/>
        <w:jc w:val="both"/>
      </w:pPr>
      <w:r>
        <w:rPr>
          <w:b/>
        </w:rPr>
        <w:t>69</w:t>
      </w:r>
      <w:r w:rsidRPr="00543773">
        <w:rPr>
          <w:b/>
        </w:rPr>
        <w:t>.</w:t>
      </w:r>
      <w:r>
        <w:t xml:space="preserve"> </w:t>
      </w:r>
      <w:r w:rsidRPr="0050191D">
        <w:t xml:space="preserve">Заявителям обеспечивается возможность получения информации о порядке предоставления </w:t>
      </w:r>
      <w:r>
        <w:t>муниципальной</w:t>
      </w:r>
      <w:r w:rsidRPr="0050191D">
        <w:t xml:space="preserve"> услуги, а также копирования форм заявлений и иных документов, необходимых для получения </w:t>
      </w:r>
      <w:r>
        <w:t>муниципальной</w:t>
      </w:r>
      <w:r w:rsidRPr="0050191D">
        <w:t xml:space="preserve"> услуги, на официальном </w:t>
      </w:r>
      <w:r>
        <w:t>портале</w:t>
      </w:r>
      <w:r w:rsidRPr="0050191D">
        <w:t xml:space="preserve"> </w:t>
      </w:r>
      <w:r>
        <w:t>Глазовского района,</w:t>
      </w:r>
      <w:r w:rsidRPr="0050191D">
        <w:t xml:space="preserve"> на </w:t>
      </w:r>
      <w:r>
        <w:t>Едином и Региональном порталах и информатах</w:t>
      </w:r>
      <w:r w:rsidRPr="0050191D">
        <w:t>.</w:t>
      </w:r>
    </w:p>
    <w:p w:rsidR="009B0185" w:rsidRDefault="009B0185" w:rsidP="009B0185">
      <w:pPr>
        <w:ind w:firstLine="708"/>
        <w:jc w:val="both"/>
      </w:pPr>
      <w:r>
        <w:rPr>
          <w:b/>
        </w:rPr>
        <w:t>70</w:t>
      </w:r>
      <w:r w:rsidRPr="00543773">
        <w:rPr>
          <w:b/>
        </w:rPr>
        <w:t>.</w:t>
      </w:r>
      <w:r>
        <w:t xml:space="preserve"> </w:t>
      </w:r>
      <w:r w:rsidRPr="00D26886">
        <w:t xml:space="preserve">При предоставлении </w:t>
      </w:r>
      <w:r>
        <w:t>муниципальной</w:t>
      </w:r>
      <w:r w:rsidRPr="00D26886">
        <w:t xml:space="preserve"> услуги в электронной форме через </w:t>
      </w:r>
      <w:r>
        <w:t>ЕПГУ, РПГУ и инфоматы</w:t>
      </w:r>
      <w:r w:rsidRPr="00D26886">
        <w:t xml:space="preserve">, регистрация, идентификация и авторизация заявителя - физического лица на получение </w:t>
      </w:r>
      <w:r>
        <w:t>муниципальной</w:t>
      </w:r>
      <w:r w:rsidRPr="00D26886">
        <w:t xml:space="preserve"> услуги осуществляется с использованием федеральной государс</w:t>
      </w:r>
      <w:r>
        <w:t>твенной информационной системы «</w:t>
      </w:r>
      <w:r w:rsidRPr="00D26886"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</w:t>
      </w:r>
      <w:r>
        <w:t>льных услуг в электронной форме»</w:t>
      </w:r>
      <w:r w:rsidRPr="00D26886">
        <w:t xml:space="preserve"> на основе логина (СНИЛС) и пароля.</w:t>
      </w:r>
    </w:p>
    <w:p w:rsidR="009B0185" w:rsidRPr="004065D4" w:rsidRDefault="009B0185" w:rsidP="009B0185">
      <w:pPr>
        <w:ind w:firstLine="708"/>
        <w:jc w:val="both"/>
      </w:pPr>
      <w:r>
        <w:rPr>
          <w:b/>
        </w:rPr>
        <w:t>71</w:t>
      </w:r>
      <w:r w:rsidRPr="004065D4">
        <w:rPr>
          <w:b/>
        </w:rPr>
        <w:t>.</w:t>
      </w:r>
      <w:r w:rsidRPr="004065D4">
        <w:t xml:space="preserve"> При подаче заявления на предоставление муниципальной услуги в электронной форме действует упрощенный порядок работы с заявителями, который включает в себя:</w:t>
      </w:r>
    </w:p>
    <w:p w:rsidR="009B0185" w:rsidRPr="00961E3F" w:rsidRDefault="009B0185" w:rsidP="009B0185">
      <w:pPr>
        <w:ind w:firstLine="708"/>
        <w:jc w:val="both"/>
      </w:pPr>
      <w:r w:rsidRPr="00961E3F">
        <w:t>1) регистрацию заявления в первоочередном порядке;</w:t>
      </w:r>
    </w:p>
    <w:p w:rsidR="009B0185" w:rsidRPr="00961E3F" w:rsidRDefault="009B0185" w:rsidP="009B0185">
      <w:pPr>
        <w:ind w:firstLine="708"/>
        <w:jc w:val="both"/>
      </w:pPr>
      <w:r w:rsidRPr="00961E3F">
        <w:t>2) консультирование заявителя и выдачу результатов предоставления муниципальной услуги вне очереди.</w:t>
      </w:r>
    </w:p>
    <w:p w:rsidR="009B0185" w:rsidRDefault="009B0185" w:rsidP="009B0185">
      <w:pPr>
        <w:jc w:val="center"/>
        <w:rPr>
          <w:b/>
        </w:rPr>
      </w:pPr>
    </w:p>
    <w:p w:rsidR="009B0185" w:rsidRDefault="009B0185" w:rsidP="009B0185">
      <w:pPr>
        <w:jc w:val="center"/>
        <w:rPr>
          <w:b/>
        </w:rPr>
      </w:pPr>
    </w:p>
    <w:p w:rsidR="009B0185" w:rsidRPr="00DB2565" w:rsidRDefault="009B0185" w:rsidP="009B0185">
      <w:pPr>
        <w:jc w:val="center"/>
        <w:rPr>
          <w:b/>
        </w:rPr>
      </w:pPr>
      <w:r w:rsidRPr="00DB2565">
        <w:rPr>
          <w:b/>
        </w:rPr>
        <w:lastRenderedPageBreak/>
        <w:t xml:space="preserve">Раздел </w:t>
      </w:r>
      <w:r w:rsidRPr="00DB2565">
        <w:rPr>
          <w:b/>
          <w:lang w:val="en-US"/>
        </w:rPr>
        <w:t>III</w:t>
      </w:r>
      <w:r w:rsidRPr="00DB2565">
        <w:rPr>
          <w:b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9B0185" w:rsidRPr="00DB2565" w:rsidRDefault="009B0185" w:rsidP="009B0185">
      <w:pPr>
        <w:jc w:val="center"/>
        <w:rPr>
          <w:b/>
        </w:rPr>
      </w:pPr>
      <w:r w:rsidRPr="00DB2565">
        <w:rPr>
          <w:b/>
        </w:rPr>
        <w:t>И В МНОГОФУНКЦИОНАЛЬНЫХ ЦЕНТРАХ ПРЕДОСТАВЛЕНИЯ</w:t>
      </w:r>
    </w:p>
    <w:p w:rsidR="009B0185" w:rsidRPr="00DB2565" w:rsidRDefault="009B0185" w:rsidP="009B0185">
      <w:pPr>
        <w:jc w:val="center"/>
        <w:rPr>
          <w:b/>
        </w:rPr>
      </w:pPr>
      <w:r w:rsidRPr="00DB2565">
        <w:rPr>
          <w:b/>
        </w:rPr>
        <w:t>ГОСУДАРСТВЕННЫХ И МУНИЦИПАЛЬНЫХ УСЛУГ</w:t>
      </w:r>
    </w:p>
    <w:p w:rsidR="009B0185" w:rsidRPr="00DB2565" w:rsidRDefault="009B0185" w:rsidP="009B0185">
      <w:pPr>
        <w:tabs>
          <w:tab w:val="left" w:pos="1995"/>
        </w:tabs>
        <w:jc w:val="center"/>
      </w:pPr>
    </w:p>
    <w:p w:rsidR="009B0185" w:rsidRPr="00DB2565" w:rsidRDefault="009B0185" w:rsidP="009B0185">
      <w:pPr>
        <w:tabs>
          <w:tab w:val="left" w:pos="1995"/>
        </w:tabs>
        <w:jc w:val="center"/>
      </w:pPr>
    </w:p>
    <w:p w:rsidR="009B0185" w:rsidRPr="00DB2565" w:rsidRDefault="009B0185" w:rsidP="009B0185">
      <w:pPr>
        <w:tabs>
          <w:tab w:val="left" w:pos="1995"/>
        </w:tabs>
        <w:jc w:val="center"/>
        <w:rPr>
          <w:b/>
        </w:rPr>
      </w:pPr>
      <w:r w:rsidRPr="00DB2565">
        <w:rPr>
          <w:b/>
        </w:rPr>
        <w:t xml:space="preserve">Перечень административных процедур, </w:t>
      </w:r>
    </w:p>
    <w:p w:rsidR="009B0185" w:rsidRPr="00DB2565" w:rsidRDefault="009B0185" w:rsidP="009B0185">
      <w:pPr>
        <w:tabs>
          <w:tab w:val="left" w:pos="1995"/>
        </w:tabs>
        <w:jc w:val="center"/>
        <w:rPr>
          <w:b/>
        </w:rPr>
      </w:pPr>
      <w:r w:rsidRPr="00DB2565">
        <w:rPr>
          <w:b/>
        </w:rPr>
        <w:t>необходимых для предоставления муниципальной услуги</w:t>
      </w:r>
    </w:p>
    <w:p w:rsidR="009B0185" w:rsidRPr="00DB2565" w:rsidRDefault="009B0185" w:rsidP="009B0185">
      <w:pPr>
        <w:ind w:firstLine="709"/>
        <w:jc w:val="both"/>
      </w:pPr>
    </w:p>
    <w:p w:rsidR="009B0185" w:rsidRDefault="009B0185" w:rsidP="009B0185">
      <w:pPr>
        <w:ind w:firstLine="709"/>
        <w:jc w:val="both"/>
      </w:pPr>
      <w:r>
        <w:rPr>
          <w:b/>
        </w:rPr>
        <w:t>72</w:t>
      </w:r>
      <w:r w:rsidRPr="0014624E">
        <w:rPr>
          <w:b/>
        </w:rPr>
        <w:t>.</w:t>
      </w:r>
      <w:r>
        <w:t xml:space="preserve"> Предоставление муниципальной услуги включает в себя следующие административные процедуры:</w:t>
      </w:r>
    </w:p>
    <w:p w:rsidR="009B0185" w:rsidRPr="008E7C1E" w:rsidRDefault="009B0185" w:rsidP="009B0185">
      <w:pPr>
        <w:pStyle w:val="11"/>
        <w:tabs>
          <w:tab w:val="left" w:pos="1494"/>
        </w:tabs>
        <w:spacing w:before="0" w:after="0"/>
        <w:ind w:firstLine="709"/>
        <w:rPr>
          <w:szCs w:val="24"/>
        </w:rPr>
      </w:pPr>
      <w:r w:rsidRPr="008E7C1E">
        <w:rPr>
          <w:szCs w:val="24"/>
        </w:rPr>
        <w:t>1) индивидуальное консультирование заявителя, в том числе разъяснение о порядке получения услуг, которые являются необходимыми и обязательными для предоставления муниципальной услуги;</w:t>
      </w:r>
    </w:p>
    <w:p w:rsidR="009B0185" w:rsidRPr="008E7C1E" w:rsidRDefault="009B0185" w:rsidP="009B0185">
      <w:pPr>
        <w:pStyle w:val="11"/>
        <w:tabs>
          <w:tab w:val="left" w:pos="1494"/>
        </w:tabs>
        <w:spacing w:before="0" w:after="0"/>
        <w:ind w:firstLine="709"/>
        <w:rPr>
          <w:szCs w:val="24"/>
        </w:rPr>
      </w:pPr>
      <w:r w:rsidRPr="008E7C1E">
        <w:rPr>
          <w:szCs w:val="24"/>
        </w:rPr>
        <w:t>2) приём заявления и документов, необходимых для предоставления муниципальной услуги, их первичная проверка и регистрация;</w:t>
      </w:r>
    </w:p>
    <w:p w:rsidR="009B0185" w:rsidRPr="008E7C1E" w:rsidRDefault="009B0185" w:rsidP="009B0185">
      <w:pPr>
        <w:pStyle w:val="11"/>
        <w:tabs>
          <w:tab w:val="left" w:pos="1494"/>
        </w:tabs>
        <w:spacing w:before="0" w:after="0"/>
        <w:ind w:firstLine="709"/>
        <w:rPr>
          <w:szCs w:val="24"/>
        </w:rPr>
      </w:pPr>
      <w:r w:rsidRPr="008E7C1E">
        <w:rPr>
          <w:szCs w:val="24"/>
        </w:rPr>
        <w:t xml:space="preserve">3) </w:t>
      </w:r>
      <w:r>
        <w:rPr>
          <w:szCs w:val="24"/>
        </w:rPr>
        <w:t>р</w:t>
      </w:r>
      <w:r w:rsidRPr="008E7C1E">
        <w:rPr>
          <w:szCs w:val="24"/>
        </w:rPr>
        <w:t>ассмотрение заявления и документов, необходимых для предоставления муниципальной услуги, и их направление для подготовки ответа;</w:t>
      </w:r>
    </w:p>
    <w:p w:rsidR="009B0185" w:rsidRPr="008E7C1E" w:rsidRDefault="009B0185" w:rsidP="009B0185">
      <w:pPr>
        <w:pStyle w:val="11"/>
        <w:tabs>
          <w:tab w:val="left" w:pos="1494"/>
        </w:tabs>
        <w:spacing w:before="0" w:after="0"/>
        <w:ind w:firstLine="709"/>
        <w:rPr>
          <w:szCs w:val="24"/>
        </w:rPr>
      </w:pPr>
      <w:r w:rsidRPr="008E7C1E">
        <w:rPr>
          <w:szCs w:val="24"/>
        </w:rPr>
        <w:t xml:space="preserve">4) </w:t>
      </w:r>
      <w:r>
        <w:rPr>
          <w:szCs w:val="24"/>
        </w:rPr>
        <w:t>ф</w:t>
      </w:r>
      <w:r w:rsidRPr="008E7C1E">
        <w:rPr>
          <w:szCs w:val="24"/>
        </w:rPr>
        <w:t>ормирование и направление межведомственных запросов в организации, участвующие в предоставлении муниципальной услуги;</w:t>
      </w:r>
    </w:p>
    <w:p w:rsidR="009B0185" w:rsidRPr="008E7C1E" w:rsidRDefault="009B0185" w:rsidP="009B0185">
      <w:pPr>
        <w:pStyle w:val="11"/>
        <w:tabs>
          <w:tab w:val="left" w:pos="1494"/>
        </w:tabs>
        <w:spacing w:before="0" w:after="0"/>
        <w:ind w:firstLine="709"/>
        <w:rPr>
          <w:szCs w:val="24"/>
        </w:rPr>
      </w:pPr>
      <w:r w:rsidRPr="008E7C1E">
        <w:rPr>
          <w:szCs w:val="24"/>
        </w:rPr>
        <w:t xml:space="preserve">5) </w:t>
      </w:r>
      <w:r>
        <w:rPr>
          <w:szCs w:val="24"/>
        </w:rPr>
        <w:t>п</w:t>
      </w:r>
      <w:r w:rsidRPr="008E7C1E">
        <w:rPr>
          <w:szCs w:val="24"/>
        </w:rPr>
        <w:t>одготовка документов для принятия решения о предоставлении муниципальной услуги;</w:t>
      </w:r>
    </w:p>
    <w:p w:rsidR="009B0185" w:rsidRDefault="009B0185" w:rsidP="009B0185">
      <w:pPr>
        <w:pStyle w:val="11"/>
        <w:tabs>
          <w:tab w:val="left" w:pos="1494"/>
        </w:tabs>
        <w:spacing w:before="0" w:after="0"/>
        <w:ind w:firstLine="709"/>
        <w:rPr>
          <w:szCs w:val="24"/>
        </w:rPr>
      </w:pPr>
      <w:r w:rsidRPr="008E7C1E">
        <w:rPr>
          <w:szCs w:val="24"/>
        </w:rPr>
        <w:t xml:space="preserve">6) </w:t>
      </w:r>
      <w:r>
        <w:rPr>
          <w:szCs w:val="24"/>
        </w:rPr>
        <w:t>н</w:t>
      </w:r>
      <w:r w:rsidRPr="008E7C1E">
        <w:rPr>
          <w:szCs w:val="24"/>
        </w:rPr>
        <w:t>аправление принятого решения о предоставлении муниципал</w:t>
      </w:r>
      <w:r>
        <w:rPr>
          <w:szCs w:val="24"/>
        </w:rPr>
        <w:t xml:space="preserve">ьной услуги </w:t>
      </w:r>
      <w:r w:rsidRPr="008E7C1E">
        <w:rPr>
          <w:szCs w:val="24"/>
        </w:rPr>
        <w:t>заявителю</w:t>
      </w:r>
      <w:r>
        <w:rPr>
          <w:szCs w:val="24"/>
        </w:rPr>
        <w:t>.</w:t>
      </w:r>
    </w:p>
    <w:p w:rsidR="009B0185" w:rsidRPr="00A275C5" w:rsidRDefault="009B0185" w:rsidP="009B0185">
      <w:pPr>
        <w:autoSpaceDE w:val="0"/>
        <w:autoSpaceDN w:val="0"/>
        <w:adjustRightInd w:val="0"/>
        <w:ind w:firstLine="709"/>
        <w:jc w:val="both"/>
      </w:pPr>
      <w:r w:rsidRPr="006804E9">
        <w:rPr>
          <w:b/>
        </w:rPr>
        <w:t>73.</w:t>
      </w:r>
      <w:r w:rsidRPr="006804E9">
        <w:t xml:space="preserve"> Блок-схема последовательности административных процедур при предоставлении муниципальной услуги приведена </w:t>
      </w:r>
      <w:r w:rsidRPr="006804E9">
        <w:rPr>
          <w:color w:val="FF0000"/>
        </w:rPr>
        <w:t>в приложении № 6 к настоящему Административному регламенту</w:t>
      </w:r>
      <w:r w:rsidRPr="006804E9">
        <w:t>.</w:t>
      </w:r>
    </w:p>
    <w:p w:rsidR="009B0185" w:rsidRPr="007955B8" w:rsidRDefault="009B0185" w:rsidP="009B0185">
      <w:pPr>
        <w:autoSpaceDE w:val="0"/>
        <w:autoSpaceDN w:val="0"/>
        <w:adjustRightInd w:val="0"/>
        <w:ind w:firstLine="708"/>
        <w:jc w:val="both"/>
      </w:pPr>
    </w:p>
    <w:p w:rsidR="009B0185" w:rsidRPr="00DB2565" w:rsidRDefault="009B0185" w:rsidP="009B0185">
      <w:pPr>
        <w:jc w:val="both"/>
      </w:pPr>
    </w:p>
    <w:p w:rsidR="009B0185" w:rsidRPr="00DB2565" w:rsidRDefault="009B0185" w:rsidP="009B0185">
      <w:pPr>
        <w:tabs>
          <w:tab w:val="left" w:pos="3660"/>
        </w:tabs>
        <w:jc w:val="center"/>
        <w:rPr>
          <w:b/>
        </w:rPr>
      </w:pPr>
      <w:r w:rsidRPr="00DB2565">
        <w:rPr>
          <w:b/>
        </w:rPr>
        <w:t>Индивидуальное консультирование заявителя, в том числе разъяснение</w:t>
      </w:r>
    </w:p>
    <w:p w:rsidR="009B0185" w:rsidRPr="00DB2565" w:rsidRDefault="009B0185" w:rsidP="009B0185">
      <w:pPr>
        <w:tabs>
          <w:tab w:val="left" w:pos="3660"/>
        </w:tabs>
        <w:jc w:val="center"/>
        <w:rPr>
          <w:b/>
        </w:rPr>
      </w:pPr>
      <w:r w:rsidRPr="00DB2565">
        <w:rPr>
          <w:b/>
        </w:rPr>
        <w:t xml:space="preserve">о порядке получения услуг, которые являются необходимыми и обязательными </w:t>
      </w:r>
    </w:p>
    <w:p w:rsidR="009B0185" w:rsidRPr="00DB2565" w:rsidRDefault="009B0185" w:rsidP="009B0185">
      <w:pPr>
        <w:tabs>
          <w:tab w:val="left" w:pos="3660"/>
        </w:tabs>
        <w:jc w:val="center"/>
        <w:rPr>
          <w:b/>
        </w:rPr>
      </w:pPr>
      <w:r w:rsidRPr="00DB2565">
        <w:rPr>
          <w:b/>
        </w:rPr>
        <w:t>для предоставления муниципальной услуги</w:t>
      </w:r>
    </w:p>
    <w:p w:rsidR="009B0185" w:rsidRPr="00DB2565" w:rsidRDefault="009B0185" w:rsidP="009B0185">
      <w:pPr>
        <w:tabs>
          <w:tab w:val="left" w:pos="3660"/>
        </w:tabs>
        <w:jc w:val="center"/>
        <w:rPr>
          <w:b/>
        </w:rPr>
      </w:pPr>
    </w:p>
    <w:p w:rsidR="009B0185" w:rsidRDefault="009B0185" w:rsidP="009B0185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74</w:t>
      </w:r>
      <w:r w:rsidRPr="0025414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Настоящая административная процедура не является обязательной для предоставления муниципальной услуги и осуществляется на основании обращения заявителя за получением консультации о порядке предоставлении муниципальной услуги.</w:t>
      </w:r>
    </w:p>
    <w:p w:rsidR="009B0185" w:rsidRDefault="009B0185" w:rsidP="009B0185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75</w:t>
      </w:r>
      <w:r w:rsidRPr="0025414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Индивидуальное консультирование заявителя о порядке предоставления муниципальной услуги осуществляют работники </w:t>
      </w:r>
      <w:r w:rsidRPr="00254142">
        <w:rPr>
          <w:rFonts w:ascii="Times New Roman" w:hAnsi="Times New Roman" w:cs="Times New Roman"/>
          <w:b w:val="0"/>
          <w:color w:val="0070C0"/>
          <w:sz w:val="24"/>
          <w:szCs w:val="24"/>
        </w:rPr>
        <w:t xml:space="preserve">отдела </w:t>
      </w:r>
      <w:r>
        <w:rPr>
          <w:rFonts w:ascii="Times New Roman" w:hAnsi="Times New Roman" w:cs="Times New Roman"/>
          <w:b w:val="0"/>
          <w:color w:val="0070C0"/>
          <w:sz w:val="24"/>
          <w:szCs w:val="24"/>
        </w:rPr>
        <w:t>жилищно-коммунального хозяйства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и офисов «Мои документы» в Глазовском районе.</w:t>
      </w:r>
    </w:p>
    <w:p w:rsidR="009B0185" w:rsidRDefault="009B0185" w:rsidP="009B0185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76</w:t>
      </w:r>
      <w:r w:rsidRPr="0025414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Заявитель может обратиться за получением индивидуальной консультации в устной или письменной форме.</w:t>
      </w:r>
    </w:p>
    <w:p w:rsidR="009B0185" w:rsidRPr="00646DF8" w:rsidRDefault="009B0185" w:rsidP="009B0185">
      <w:pPr>
        <w:pStyle w:val="ConsPlusTitle"/>
        <w:ind w:firstLine="600"/>
        <w:jc w:val="both"/>
        <w:rPr>
          <w:rFonts w:ascii="Times New Roman" w:hAnsi="Times New Roman" w:cs="Times New Roman"/>
          <w:b w:val="0"/>
          <w:color w:val="7030A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Индивидуальное консультирование заявителя осуществляется в соответствии </w:t>
      </w:r>
      <w:r w:rsidRPr="00646DF8">
        <w:rPr>
          <w:rFonts w:ascii="Times New Roman" w:hAnsi="Times New Roman" w:cs="Times New Roman"/>
          <w:b w:val="0"/>
          <w:color w:val="7030A0"/>
          <w:sz w:val="24"/>
          <w:szCs w:val="24"/>
        </w:rPr>
        <w:t>с пунктами 17-18 настоящего Административного регламента.</w:t>
      </w:r>
    </w:p>
    <w:p w:rsidR="009B0185" w:rsidRDefault="009B0185" w:rsidP="009B0185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77</w:t>
      </w:r>
      <w:r w:rsidRPr="0025414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Административная процедура осуществляется в день обращения заявителя. </w:t>
      </w:r>
    </w:p>
    <w:p w:rsidR="009B0185" w:rsidRDefault="009B0185" w:rsidP="009B0185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78</w:t>
      </w:r>
      <w:r w:rsidRPr="0025414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Результатами административной процедуры являются: </w:t>
      </w:r>
    </w:p>
    <w:p w:rsidR="009B0185" w:rsidRDefault="009B0185" w:rsidP="009B0185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1) ответы на вопросы заявителя;</w:t>
      </w:r>
    </w:p>
    <w:p w:rsidR="009B0185" w:rsidRDefault="009B0185" w:rsidP="009B0185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2) разъяснение, замечания по составу, форме и содержанию представленных документов;</w:t>
      </w:r>
    </w:p>
    <w:p w:rsidR="009B0185" w:rsidRDefault="009B0185" w:rsidP="009B0185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3) разъяснение о порядке подачи заявления на получение муниципальной услуги, в том числе в электронной форме;</w:t>
      </w:r>
    </w:p>
    <w:p w:rsidR="009B0185" w:rsidRPr="00D25508" w:rsidRDefault="009B0185" w:rsidP="009B0185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25508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4) разъяснение о порядке, месте и сроках получения услуг, которые являются необходимыми и обязательными для предоставления муниципальной услуги. </w:t>
      </w:r>
    </w:p>
    <w:p w:rsidR="009B0185" w:rsidRPr="00DB2565" w:rsidRDefault="009B0185" w:rsidP="009B0185">
      <w:pPr>
        <w:pStyle w:val="ConsPlusTitle"/>
        <w:ind w:firstLine="60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B0185" w:rsidRPr="00DB2565" w:rsidRDefault="009B0185" w:rsidP="009B0185">
      <w:pPr>
        <w:pStyle w:val="ConsPlusTitle"/>
        <w:ind w:firstLine="60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B0185" w:rsidRDefault="009B0185" w:rsidP="009B018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B2565">
        <w:rPr>
          <w:rFonts w:ascii="Times New Roman" w:hAnsi="Times New Roman" w:cs="Times New Roman"/>
          <w:sz w:val="24"/>
          <w:szCs w:val="24"/>
        </w:rPr>
        <w:t>Приём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DB2565">
        <w:rPr>
          <w:rFonts w:ascii="Times New Roman" w:hAnsi="Times New Roman" w:cs="Times New Roman"/>
          <w:sz w:val="24"/>
          <w:szCs w:val="24"/>
        </w:rPr>
        <w:t xml:space="preserve"> регистрация заявления и документов, необходимых </w:t>
      </w:r>
    </w:p>
    <w:p w:rsidR="009B0185" w:rsidRPr="00DB2565" w:rsidRDefault="009B0185" w:rsidP="009B018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B2565">
        <w:rPr>
          <w:rFonts w:ascii="Times New Roman" w:hAnsi="Times New Roman" w:cs="Times New Roman"/>
          <w:sz w:val="24"/>
          <w:szCs w:val="24"/>
        </w:rPr>
        <w:t xml:space="preserve">для предоставления </w:t>
      </w:r>
      <w:r>
        <w:rPr>
          <w:rFonts w:ascii="Times New Roman" w:hAnsi="Times New Roman" w:cs="Times New Roman"/>
          <w:sz w:val="24"/>
          <w:szCs w:val="24"/>
        </w:rPr>
        <w:t>муниципальной услуги, передача их на рассмотрение</w:t>
      </w:r>
    </w:p>
    <w:p w:rsidR="009B0185" w:rsidRPr="00DB2565" w:rsidRDefault="009B0185" w:rsidP="009B0185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9B0185" w:rsidRDefault="009B0185" w:rsidP="009B0185">
      <w:pPr>
        <w:ind w:firstLine="708"/>
        <w:jc w:val="both"/>
      </w:pPr>
      <w:r>
        <w:rPr>
          <w:b/>
        </w:rPr>
        <w:t>79</w:t>
      </w:r>
      <w:r w:rsidRPr="00254142">
        <w:rPr>
          <w:b/>
        </w:rPr>
        <w:t>.</w:t>
      </w:r>
      <w:r>
        <w:t xml:space="preserve"> Основанием для начала административной процедуры является направление заявителем заявления и документов, предусмотренных </w:t>
      </w:r>
      <w:r w:rsidRPr="00646DF8">
        <w:rPr>
          <w:color w:val="7030A0"/>
        </w:rPr>
        <w:t>пунктом 32 настоящего Административного регламента</w:t>
      </w:r>
      <w:r>
        <w:rPr>
          <w:color w:val="7030A0"/>
        </w:rPr>
        <w:t xml:space="preserve"> </w:t>
      </w:r>
      <w:r w:rsidRPr="003219C5">
        <w:t xml:space="preserve">(далее – </w:t>
      </w:r>
      <w:r>
        <w:t>комплект документов</w:t>
      </w:r>
      <w:r w:rsidRPr="003219C5">
        <w:t>),</w:t>
      </w:r>
      <w:r w:rsidRPr="00646DF8">
        <w:rPr>
          <w:color w:val="7030A0"/>
        </w:rPr>
        <w:t xml:space="preserve"> </w:t>
      </w:r>
      <w:r>
        <w:t xml:space="preserve">в Администрацию Глазовского района или в </w:t>
      </w:r>
      <w:r w:rsidRPr="006B3B87">
        <w:t>офисы «Мои документы» в Глазовском районе</w:t>
      </w:r>
      <w:r>
        <w:t>.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rPr>
          <w:b/>
        </w:rPr>
        <w:t>80</w:t>
      </w:r>
      <w:r w:rsidRPr="00F664AB">
        <w:rPr>
          <w:b/>
        </w:rPr>
        <w:t>.</w:t>
      </w:r>
      <w:r>
        <w:t xml:space="preserve"> Административная процедура включает в себя следующие административные действия: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t xml:space="preserve">1) Установление предмета обращения заявителя; 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t>2) Проверка документов, удостоверяющих личность заявителя;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t>3) Проверка полномочий заявителя;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t>4) Прием от заявителя</w:t>
      </w:r>
      <w:r w:rsidRPr="00B819B9">
        <w:t xml:space="preserve"> </w:t>
      </w:r>
      <w:r>
        <w:t>комплекта документов;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t>5) Проверка наличия документов, необходимых для предоставления муниципальной слуги,</w:t>
      </w:r>
      <w:r w:rsidRPr="009D1FF8">
        <w:t xml:space="preserve"> </w:t>
      </w:r>
      <w:r>
        <w:t>которые заявитель обязан предоставить самостоятельно;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t>6) Проверка тождественности всех копий прилагаемых документов их оригиналам;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t>7) Проверка правильности заполнения заявления.</w:t>
      </w:r>
    </w:p>
    <w:p w:rsidR="009B0185" w:rsidRPr="000E0BD2" w:rsidRDefault="009B0185" w:rsidP="009B0185">
      <w:pPr>
        <w:pStyle w:val="a7"/>
        <w:spacing w:before="0" w:after="0"/>
        <w:ind w:firstLine="708"/>
        <w:jc w:val="both"/>
      </w:pPr>
      <w:r>
        <w:t>8) Определение н</w:t>
      </w:r>
      <w:r w:rsidRPr="000E0BD2">
        <w:t xml:space="preserve">аличия (либо отсутствия) оснований для отказа в приеме документов, установленных </w:t>
      </w:r>
      <w:r w:rsidRPr="000E0BD2">
        <w:rPr>
          <w:color w:val="7030A0"/>
        </w:rPr>
        <w:t xml:space="preserve">пунктом </w:t>
      </w:r>
      <w:r>
        <w:rPr>
          <w:color w:val="7030A0"/>
        </w:rPr>
        <w:t>48 настоящего А</w:t>
      </w:r>
      <w:r w:rsidRPr="000E0BD2">
        <w:rPr>
          <w:color w:val="7030A0"/>
        </w:rPr>
        <w:t>дминистративного регламента</w:t>
      </w:r>
      <w:r w:rsidRPr="000E0BD2">
        <w:t>;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t>9) Регистрация комплекта документов, или проставление отметки об отказе в приеме документов с указанием причины отказа;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t>10) Оформление</w:t>
      </w:r>
      <w:r w:rsidRPr="00B843F4">
        <w:t xml:space="preserve"> расписк</w:t>
      </w:r>
      <w:r>
        <w:t>и о приеме комплекта документов.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t>11) Передача зарегистрированного комплекта документов Главе Глазовского района для рассмотрения.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rPr>
          <w:b/>
        </w:rPr>
        <w:t>81</w:t>
      </w:r>
      <w:r w:rsidRPr="00F664AB">
        <w:rPr>
          <w:b/>
        </w:rPr>
        <w:t>.</w:t>
      </w:r>
      <w:r>
        <w:t xml:space="preserve"> Должностными лицами, ответственными за исполнение административной процедуры, являются: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t>1) Ведущий специалист-эксперт организационного отдела Аппарата Главы муниципального образования «Глазовский район», Районного Совета депутатов и Администрации Глазовского района (далее – специалист организационного отдела) – в случае направления заявителем комплекта документов в Администрацию Глазовского района (в том числе в электронной форме).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t>2) Специалисты офисов «Мои документы» – в случае направления заявителем комплекта документов в офисы «Мои документы» (в том числе в электронной форме).</w:t>
      </w:r>
    </w:p>
    <w:p w:rsidR="009B0185" w:rsidRDefault="009B0185" w:rsidP="009B0185">
      <w:pPr>
        <w:ind w:firstLine="708"/>
        <w:jc w:val="both"/>
      </w:pPr>
      <w:r>
        <w:rPr>
          <w:b/>
        </w:rPr>
        <w:t>82</w:t>
      </w:r>
      <w:r w:rsidRPr="00254142">
        <w:rPr>
          <w:b/>
        </w:rPr>
        <w:t>.</w:t>
      </w:r>
      <w:r>
        <w:t xml:space="preserve"> В соответствии с </w:t>
      </w:r>
      <w:r w:rsidRPr="00646DF8">
        <w:rPr>
          <w:color w:val="7030A0"/>
        </w:rPr>
        <w:t>пунктом 36 настоящего Административного регламента</w:t>
      </w:r>
      <w:r>
        <w:t xml:space="preserve"> комплект документов заявителями могут быть представлены:  </w:t>
      </w:r>
    </w:p>
    <w:p w:rsidR="009B0185" w:rsidRDefault="009B0185" w:rsidP="009B0185">
      <w:pPr>
        <w:autoSpaceDE w:val="0"/>
        <w:autoSpaceDN w:val="0"/>
        <w:adjustRightInd w:val="0"/>
        <w:ind w:firstLine="708"/>
        <w:jc w:val="both"/>
      </w:pPr>
      <w:r>
        <w:t>1) лично самим заявителем, либо его представителем;</w:t>
      </w:r>
    </w:p>
    <w:p w:rsidR="009B0185" w:rsidRPr="00DF1ECF" w:rsidRDefault="009B0185" w:rsidP="009B0185">
      <w:pPr>
        <w:autoSpaceDE w:val="0"/>
        <w:autoSpaceDN w:val="0"/>
        <w:adjustRightInd w:val="0"/>
        <w:ind w:firstLine="708"/>
        <w:jc w:val="both"/>
      </w:pPr>
      <w:r>
        <w:t>2)</w:t>
      </w:r>
      <w:r w:rsidRPr="00DF1ECF">
        <w:t xml:space="preserve"> посредством курьерской доставки;</w:t>
      </w:r>
    </w:p>
    <w:p w:rsidR="009B0185" w:rsidRDefault="009B0185" w:rsidP="009B0185">
      <w:pPr>
        <w:autoSpaceDE w:val="0"/>
        <w:autoSpaceDN w:val="0"/>
        <w:adjustRightInd w:val="0"/>
        <w:ind w:firstLine="708"/>
        <w:jc w:val="both"/>
      </w:pPr>
      <w:r>
        <w:t xml:space="preserve">3) </w:t>
      </w:r>
      <w:r w:rsidRPr="00A9101F">
        <w:t>посредством почтовой связи (письма, бандероли и т.д.)</w:t>
      </w:r>
      <w:r>
        <w:t>;</w:t>
      </w:r>
    </w:p>
    <w:p w:rsidR="009B0185" w:rsidRDefault="009B0185" w:rsidP="009B0185">
      <w:pPr>
        <w:autoSpaceDE w:val="0"/>
        <w:autoSpaceDN w:val="0"/>
        <w:adjustRightInd w:val="0"/>
        <w:ind w:firstLine="708"/>
        <w:jc w:val="both"/>
      </w:pPr>
      <w:r>
        <w:t>4) в электронной форме через ЕПГУ, РПГУ и инфоматы.</w:t>
      </w:r>
    </w:p>
    <w:p w:rsidR="009B0185" w:rsidRDefault="009B0185" w:rsidP="009B0185">
      <w:pPr>
        <w:autoSpaceDE w:val="0"/>
        <w:autoSpaceDN w:val="0"/>
        <w:adjustRightInd w:val="0"/>
        <w:ind w:firstLine="708"/>
        <w:jc w:val="both"/>
      </w:pPr>
      <w:r>
        <w:t xml:space="preserve">В электронной форме комплект документов также может быть представлен на адреса электронной почты Администрации Глазовского района и офисов «Мои документы», через интернет-приемную официального портала Глазовского района. В этом случае комплект документов должен быть подписан усиленной квалифицированной электронной подписью, соответствующей требованиям </w:t>
      </w:r>
      <w:r w:rsidRPr="00897546">
        <w:t xml:space="preserve">Федерального закона от 6 апреля 2011 года </w:t>
      </w:r>
      <w:r>
        <w:t>№</w:t>
      </w:r>
      <w:r w:rsidRPr="00897546">
        <w:t xml:space="preserve"> 63-ФЗ «Об электронной подписи» и статей 21.1 и 21.2 Федерального закона от 27 июля 2010 года </w:t>
      </w:r>
      <w:r>
        <w:t>№</w:t>
      </w:r>
      <w:r w:rsidRPr="00897546">
        <w:t xml:space="preserve"> 210-ФЗ «Об организации предоставления государственных и муниципальных услуг»</w:t>
      </w:r>
      <w:r>
        <w:t>.</w:t>
      </w:r>
    </w:p>
    <w:p w:rsidR="009B0185" w:rsidRPr="00D25508" w:rsidRDefault="009B0185" w:rsidP="009B0185">
      <w:pPr>
        <w:pStyle w:val="a7"/>
        <w:spacing w:before="0" w:after="0"/>
        <w:ind w:firstLine="708"/>
        <w:jc w:val="both"/>
      </w:pPr>
      <w:r>
        <w:t xml:space="preserve">При направлении комплекта документов на предоставление муниципальной услуги посредством курьерской доставки или </w:t>
      </w:r>
      <w:r w:rsidRPr="00DF1ECF">
        <w:t xml:space="preserve">почтового отправления </w:t>
      </w:r>
      <w:r>
        <w:t xml:space="preserve">заявителем должно быть </w:t>
      </w:r>
      <w:r w:rsidRPr="00D25508">
        <w:lastRenderedPageBreak/>
        <w:t xml:space="preserve">обеспечено удостоверение верности копий документов в порядке, установленном федеральным законодательством. 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rPr>
          <w:b/>
        </w:rPr>
        <w:t>83</w:t>
      </w:r>
      <w:r w:rsidRPr="00F664AB">
        <w:rPr>
          <w:b/>
        </w:rPr>
        <w:t>.</w:t>
      </w:r>
      <w:r>
        <w:t xml:space="preserve"> Регистрация комплекта документов осуществляется в СЭД должностными лицами, указанными в пункте </w:t>
      </w:r>
      <w:r>
        <w:rPr>
          <w:color w:val="7030A0"/>
        </w:rPr>
        <w:t>81</w:t>
      </w:r>
      <w:r w:rsidRPr="00646DF8">
        <w:rPr>
          <w:color w:val="7030A0"/>
        </w:rPr>
        <w:t xml:space="preserve"> настоящего Административного регламента</w:t>
      </w:r>
      <w:r>
        <w:t>.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rPr>
          <w:b/>
        </w:rPr>
        <w:t>84</w:t>
      </w:r>
      <w:r w:rsidRPr="00F664AB">
        <w:rPr>
          <w:b/>
        </w:rPr>
        <w:t>.</w:t>
      </w:r>
      <w:r w:rsidRPr="00F664AB">
        <w:t xml:space="preserve"> При соответствии </w:t>
      </w:r>
      <w:r>
        <w:t>комплекта документов</w:t>
      </w:r>
      <w:r w:rsidRPr="00F664AB">
        <w:t xml:space="preserve"> требованиям настоящего Административного регламента, </w:t>
      </w:r>
      <w:r>
        <w:t>специалистом организационного отдела на экземпляре заявителя проставляется отметка о получении комплекта документов.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t>Специалисты офисов «Мои документы» оформляют</w:t>
      </w:r>
      <w:r w:rsidRPr="00F664AB">
        <w:t xml:space="preserve"> расписк</w:t>
      </w:r>
      <w:r>
        <w:t>у</w:t>
      </w:r>
      <w:r w:rsidRPr="00F664AB">
        <w:t xml:space="preserve"> о приеме </w:t>
      </w:r>
      <w:r>
        <w:t xml:space="preserve">комплекта документов </w:t>
      </w:r>
      <w:r w:rsidRPr="00F664AB">
        <w:t>по установленной форме</w:t>
      </w:r>
      <w:r>
        <w:t>, приведенной в</w:t>
      </w:r>
      <w:r w:rsidRPr="00F664AB">
        <w:t xml:space="preserve"> </w:t>
      </w:r>
      <w:r>
        <w:rPr>
          <w:color w:val="FF0000"/>
        </w:rPr>
        <w:t>п</w:t>
      </w:r>
      <w:r w:rsidRPr="00F664AB">
        <w:rPr>
          <w:color w:val="FF0000"/>
        </w:rPr>
        <w:t>риложени</w:t>
      </w:r>
      <w:r>
        <w:rPr>
          <w:color w:val="FF0000"/>
        </w:rPr>
        <w:t>и</w:t>
      </w:r>
      <w:r w:rsidRPr="00F664AB">
        <w:rPr>
          <w:color w:val="FF0000"/>
        </w:rPr>
        <w:t xml:space="preserve"> № </w:t>
      </w:r>
      <w:r>
        <w:rPr>
          <w:color w:val="FF0000"/>
        </w:rPr>
        <w:t>7</w:t>
      </w:r>
      <w:r w:rsidRPr="00F664AB">
        <w:rPr>
          <w:color w:val="FF0000"/>
        </w:rPr>
        <w:t xml:space="preserve"> к настоящему Административному регламенту)</w:t>
      </w:r>
      <w:r>
        <w:rPr>
          <w:color w:val="FF0000"/>
        </w:rPr>
        <w:t xml:space="preserve"> </w:t>
      </w:r>
      <w:r w:rsidRPr="00F664AB">
        <w:t xml:space="preserve">в </w:t>
      </w:r>
      <w:r>
        <w:rPr>
          <w:color w:val="FF0000"/>
        </w:rPr>
        <w:t>двух</w:t>
      </w:r>
      <w:r w:rsidRPr="00F664AB">
        <w:t xml:space="preserve"> экземплярах</w:t>
      </w:r>
      <w:r w:rsidRPr="00F664AB">
        <w:rPr>
          <w:color w:val="FF0000"/>
        </w:rPr>
        <w:t>.</w:t>
      </w:r>
      <w:r>
        <w:rPr>
          <w:color w:val="FF0000"/>
        </w:rPr>
        <w:t xml:space="preserve"> </w:t>
      </w:r>
      <w:r>
        <w:t>Первый экземпляр расписки передается заявителю, второй – прикладывается к комплекту документов.</w:t>
      </w:r>
    </w:p>
    <w:p w:rsidR="009B0185" w:rsidRPr="00A84E71" w:rsidRDefault="009B0185" w:rsidP="009B0185">
      <w:pPr>
        <w:pStyle w:val="a7"/>
        <w:spacing w:before="0" w:after="0"/>
        <w:ind w:firstLine="708"/>
        <w:jc w:val="both"/>
        <w:rPr>
          <w:color w:val="FF0000"/>
        </w:rPr>
      </w:pPr>
      <w:r>
        <w:t>В случае направления заявителем комплекта документов в электронном виде посредством ЕПГУ, РПГУ и инфоматы,</w:t>
      </w:r>
      <w:r w:rsidRPr="00653708">
        <w:t xml:space="preserve"> </w:t>
      </w:r>
      <w:r>
        <w:t xml:space="preserve">специалистами, указанными в пункте </w:t>
      </w:r>
      <w:r>
        <w:rPr>
          <w:color w:val="7030A0"/>
        </w:rPr>
        <w:t>81</w:t>
      </w:r>
      <w:r w:rsidRPr="00646DF8">
        <w:rPr>
          <w:color w:val="7030A0"/>
        </w:rPr>
        <w:t xml:space="preserve"> настоящего Административного регламента</w:t>
      </w:r>
      <w:r>
        <w:t>,</w:t>
      </w:r>
      <w:r w:rsidRPr="00653708">
        <w:t xml:space="preserve"> </w:t>
      </w:r>
      <w:r>
        <w:t>проставляется соответствующая отметка в СЭД.</w:t>
      </w:r>
    </w:p>
    <w:p w:rsidR="009B0185" w:rsidRDefault="009B0185" w:rsidP="009B0185">
      <w:pPr>
        <w:ind w:firstLine="708"/>
        <w:jc w:val="both"/>
      </w:pPr>
      <w:r>
        <w:rPr>
          <w:b/>
        </w:rPr>
        <w:t>85</w:t>
      </w:r>
      <w:r w:rsidRPr="00072259">
        <w:rPr>
          <w:b/>
        </w:rPr>
        <w:t>.</w:t>
      </w:r>
      <w:r>
        <w:t xml:space="preserve"> В случае приема комплекта документов от заявителя в офисах «Мои документы», специалисты данных офисов направляют комплект документов в Администрацию Глазовского района.</w:t>
      </w:r>
    </w:p>
    <w:p w:rsidR="009B0185" w:rsidRDefault="009B0185" w:rsidP="009B0185">
      <w:pPr>
        <w:ind w:firstLine="708"/>
        <w:jc w:val="both"/>
        <w:rPr>
          <w:color w:val="7030A0"/>
        </w:rPr>
      </w:pPr>
      <w:r>
        <w:t xml:space="preserve">Комплект документов, поступивший из офисов «Мои документы» в Администрацию Глазовского района подлежит первичной обработке в порядке, установленном </w:t>
      </w:r>
      <w:r w:rsidRPr="00253204">
        <w:rPr>
          <w:color w:val="7030A0"/>
        </w:rPr>
        <w:t xml:space="preserve">пунктами </w:t>
      </w:r>
      <w:r>
        <w:rPr>
          <w:color w:val="7030A0"/>
        </w:rPr>
        <w:t>79-84</w:t>
      </w:r>
      <w:r w:rsidRPr="00253204">
        <w:rPr>
          <w:color w:val="7030A0"/>
        </w:rPr>
        <w:t xml:space="preserve"> настоящего Административного регламента.</w:t>
      </w:r>
    </w:p>
    <w:p w:rsidR="009B0185" w:rsidRPr="006D51AF" w:rsidRDefault="009B0185" w:rsidP="009B0185">
      <w:pPr>
        <w:ind w:firstLine="708"/>
        <w:jc w:val="both"/>
        <w:rPr>
          <w:color w:val="7030A0"/>
        </w:rPr>
      </w:pPr>
      <w:r>
        <w:rPr>
          <w:b/>
        </w:rPr>
        <w:t>86</w:t>
      </w:r>
      <w:r w:rsidRPr="00072259">
        <w:rPr>
          <w:b/>
        </w:rPr>
        <w:t>.</w:t>
      </w:r>
      <w:r>
        <w:t xml:space="preserve"> Критерием принятия решений при выполнении административной процедуры</w:t>
      </w:r>
      <w:r>
        <w:rPr>
          <w:color w:val="7030A0"/>
        </w:rPr>
        <w:t xml:space="preserve"> </w:t>
      </w:r>
      <w:r w:rsidRPr="00035582">
        <w:t>является</w:t>
      </w:r>
      <w:r>
        <w:rPr>
          <w:color w:val="7030A0"/>
        </w:rPr>
        <w:t xml:space="preserve"> </w:t>
      </w:r>
      <w:r w:rsidRPr="00035582">
        <w:t>соответствие представленн</w:t>
      </w:r>
      <w:r>
        <w:t>ого</w:t>
      </w:r>
      <w:r w:rsidRPr="00035582">
        <w:t xml:space="preserve"> </w:t>
      </w:r>
      <w:r>
        <w:t xml:space="preserve">заявителем комплекта документов </w:t>
      </w:r>
      <w:r w:rsidRPr="00035582">
        <w:t xml:space="preserve">требованиям </w:t>
      </w:r>
      <w:r w:rsidRPr="006D51AF">
        <w:rPr>
          <w:color w:val="7030A0"/>
        </w:rPr>
        <w:t xml:space="preserve">пункта </w:t>
      </w:r>
      <w:r>
        <w:rPr>
          <w:color w:val="7030A0"/>
        </w:rPr>
        <w:t>32</w:t>
      </w:r>
      <w:r w:rsidRPr="00035582">
        <w:t xml:space="preserve"> </w:t>
      </w:r>
      <w:r>
        <w:rPr>
          <w:color w:val="7030A0"/>
        </w:rPr>
        <w:t>настоящего А</w:t>
      </w:r>
      <w:r w:rsidRPr="006D51AF">
        <w:rPr>
          <w:color w:val="7030A0"/>
        </w:rPr>
        <w:t>дминистративного регламента</w:t>
      </w:r>
      <w:r>
        <w:rPr>
          <w:color w:val="7030A0"/>
        </w:rPr>
        <w:t xml:space="preserve"> </w:t>
      </w:r>
      <w:r w:rsidRPr="006D51AF">
        <w:t>и отсутствие оснований для отказа в приеме документов, установленных</w:t>
      </w:r>
      <w:r w:rsidRPr="006D51AF">
        <w:rPr>
          <w:color w:val="7030A0"/>
        </w:rPr>
        <w:t xml:space="preserve"> пунктом 48 настояще</w:t>
      </w:r>
      <w:r>
        <w:rPr>
          <w:color w:val="7030A0"/>
        </w:rPr>
        <w:t>го Административного регламента.</w:t>
      </w:r>
    </w:p>
    <w:p w:rsidR="009B0185" w:rsidRDefault="009B0185" w:rsidP="009B0185">
      <w:pPr>
        <w:ind w:firstLine="708"/>
        <w:jc w:val="both"/>
      </w:pPr>
      <w:r>
        <w:rPr>
          <w:b/>
        </w:rPr>
        <w:t>87</w:t>
      </w:r>
      <w:r w:rsidRPr="00072259">
        <w:rPr>
          <w:b/>
        </w:rPr>
        <w:t>.</w:t>
      </w:r>
      <w:r>
        <w:t xml:space="preserve"> Способом фиксации результата исполнения административной процедуры являются зарегистрированный в СЭД комплект документов с присвоением регистрационных даты и номера, а также отметка в СЭД о передаче этих документов Главе Глазовского района для рассмотрения.</w:t>
      </w:r>
    </w:p>
    <w:p w:rsidR="009B0185" w:rsidRDefault="009B0185" w:rsidP="009B0185">
      <w:pPr>
        <w:ind w:firstLine="708"/>
        <w:jc w:val="both"/>
      </w:pPr>
      <w:r>
        <w:rPr>
          <w:b/>
        </w:rPr>
        <w:t>88.</w:t>
      </w:r>
      <w:r>
        <w:t xml:space="preserve"> Срок выполнения административных действий, указанных </w:t>
      </w:r>
      <w:r w:rsidRPr="00A1582F">
        <w:rPr>
          <w:color w:val="7030A0"/>
        </w:rPr>
        <w:t>в подпунктах 1-10</w:t>
      </w:r>
      <w:r>
        <w:t xml:space="preserve"> </w:t>
      </w:r>
      <w:r w:rsidRPr="00F62001">
        <w:rPr>
          <w:color w:val="7030A0"/>
        </w:rPr>
        <w:t>пункт</w:t>
      </w:r>
      <w:r>
        <w:rPr>
          <w:color w:val="7030A0"/>
        </w:rPr>
        <w:t>а</w:t>
      </w:r>
      <w:r w:rsidRPr="00F62001">
        <w:rPr>
          <w:color w:val="7030A0"/>
        </w:rPr>
        <w:t xml:space="preserve"> 80 настоящего Административного регламент</w:t>
      </w:r>
      <w:r>
        <w:rPr>
          <w:color w:val="7030A0"/>
        </w:rPr>
        <w:t>а –</w:t>
      </w:r>
      <w:r>
        <w:t xml:space="preserve"> </w:t>
      </w:r>
      <w:r w:rsidRPr="00BE01F2">
        <w:rPr>
          <w:color w:val="FF0000"/>
        </w:rPr>
        <w:t>в день подачи</w:t>
      </w:r>
      <w:r>
        <w:t xml:space="preserve"> заявителем комплекта документов.</w:t>
      </w:r>
    </w:p>
    <w:p w:rsidR="009B0185" w:rsidRDefault="009B0185" w:rsidP="009B0185">
      <w:pPr>
        <w:ind w:firstLine="708"/>
        <w:jc w:val="both"/>
      </w:pPr>
      <w:r>
        <w:rPr>
          <w:b/>
        </w:rPr>
        <w:t>89.</w:t>
      </w:r>
      <w:r>
        <w:t xml:space="preserve"> Срок выполнения административного действия по передаче </w:t>
      </w:r>
      <w:r w:rsidRPr="00AE6E93">
        <w:t>зарегистри</w:t>
      </w:r>
      <w:r>
        <w:t>рованного комплекта документов Г</w:t>
      </w:r>
      <w:r w:rsidRPr="00AE6E93">
        <w:t xml:space="preserve">лаве Глазовского района для рассмотрения </w:t>
      </w:r>
      <w:r>
        <w:t>(</w:t>
      </w:r>
      <w:r w:rsidRPr="00A1582F">
        <w:rPr>
          <w:color w:val="7030A0"/>
        </w:rPr>
        <w:t>подпункт</w:t>
      </w:r>
      <w:r>
        <w:rPr>
          <w:color w:val="7030A0"/>
        </w:rPr>
        <w:t xml:space="preserve"> 11 </w:t>
      </w:r>
      <w:r w:rsidRPr="00F62001">
        <w:rPr>
          <w:color w:val="7030A0"/>
        </w:rPr>
        <w:t>пункт</w:t>
      </w:r>
      <w:r>
        <w:rPr>
          <w:color w:val="7030A0"/>
        </w:rPr>
        <w:t>а</w:t>
      </w:r>
      <w:r w:rsidRPr="00F62001">
        <w:rPr>
          <w:color w:val="7030A0"/>
        </w:rPr>
        <w:t xml:space="preserve"> 80 настоящего Административного регламент</w:t>
      </w:r>
      <w:r>
        <w:rPr>
          <w:color w:val="7030A0"/>
        </w:rPr>
        <w:t>а) –</w:t>
      </w:r>
      <w:r>
        <w:t xml:space="preserve"> </w:t>
      </w:r>
      <w:r w:rsidRPr="009E5404">
        <w:rPr>
          <w:color w:val="FF0000"/>
        </w:rPr>
        <w:t>не позднее рабочего дня, сле</w:t>
      </w:r>
      <w:r>
        <w:rPr>
          <w:color w:val="FF0000"/>
        </w:rPr>
        <w:t xml:space="preserve">дующего за днем регистрации </w:t>
      </w:r>
      <w:r w:rsidRPr="009E5404">
        <w:t>комплекта</w:t>
      </w:r>
      <w:r>
        <w:t xml:space="preserve"> документов в СЭД.</w:t>
      </w:r>
    </w:p>
    <w:p w:rsidR="009B0185" w:rsidRDefault="009B0185" w:rsidP="009B0185">
      <w:pPr>
        <w:ind w:firstLine="708"/>
        <w:jc w:val="both"/>
      </w:pPr>
      <w:r>
        <w:rPr>
          <w:b/>
        </w:rPr>
        <w:t>90.</w:t>
      </w:r>
      <w:r>
        <w:t xml:space="preserve"> Срок выполнения административного действия по направлению комплекта документов из офисов «Мои документы в Администрацию Глазовского района (</w:t>
      </w:r>
      <w:r w:rsidRPr="00F62001">
        <w:rPr>
          <w:color w:val="7030A0"/>
        </w:rPr>
        <w:t xml:space="preserve">пункт </w:t>
      </w:r>
      <w:r>
        <w:rPr>
          <w:color w:val="7030A0"/>
        </w:rPr>
        <w:t>85</w:t>
      </w:r>
      <w:r w:rsidRPr="00F62001">
        <w:rPr>
          <w:color w:val="7030A0"/>
        </w:rPr>
        <w:t xml:space="preserve"> настоящего Административного регламент</w:t>
      </w:r>
      <w:r>
        <w:rPr>
          <w:color w:val="7030A0"/>
        </w:rPr>
        <w:t>а) –</w:t>
      </w:r>
      <w:r>
        <w:t xml:space="preserve"> </w:t>
      </w:r>
      <w:r w:rsidRPr="001D4030">
        <w:rPr>
          <w:color w:val="FF0000"/>
        </w:rPr>
        <w:t>в течение 2-х рабочих дней</w:t>
      </w:r>
      <w:r>
        <w:t xml:space="preserve"> с момента регистрации комплекта документов в СЭД офисов «Мои документы».</w:t>
      </w:r>
    </w:p>
    <w:p w:rsidR="009B0185" w:rsidRDefault="009B0185" w:rsidP="009B0185">
      <w:pPr>
        <w:ind w:firstLine="708"/>
        <w:jc w:val="both"/>
      </w:pPr>
      <w:r>
        <w:rPr>
          <w:b/>
        </w:rPr>
        <w:t>91</w:t>
      </w:r>
      <w:r w:rsidRPr="00072259">
        <w:rPr>
          <w:b/>
        </w:rPr>
        <w:t>.</w:t>
      </w:r>
      <w:r>
        <w:t xml:space="preserve"> Результатом выполнения административной процедуры является передача зарегистрированного в СЭД комплекта документов Главе Глазовского района для рассмотрения.</w:t>
      </w:r>
    </w:p>
    <w:p w:rsidR="009B0185" w:rsidRDefault="009B0185" w:rsidP="009B0185">
      <w:pPr>
        <w:ind w:firstLine="708"/>
        <w:jc w:val="both"/>
      </w:pPr>
    </w:p>
    <w:p w:rsidR="009B0185" w:rsidRDefault="009B0185" w:rsidP="009B0185">
      <w:pPr>
        <w:ind w:firstLine="708"/>
        <w:jc w:val="both"/>
        <w:rPr>
          <w:color w:val="FF0000"/>
        </w:rPr>
      </w:pPr>
    </w:p>
    <w:p w:rsidR="009B0185" w:rsidRPr="00ED4DAB" w:rsidRDefault="009B0185" w:rsidP="009B0185">
      <w:pPr>
        <w:pStyle w:val="ConsPlusTitle"/>
        <w:jc w:val="center"/>
        <w:rPr>
          <w:rFonts w:ascii="Times New Roman" w:eastAsia="Times New Roman" w:hAnsi="Times New Roman" w:cs="Times New Roman"/>
          <w:bCs w:val="0"/>
          <w:sz w:val="24"/>
          <w:szCs w:val="24"/>
        </w:rPr>
      </w:pPr>
      <w:r w:rsidRPr="00ED4DAB">
        <w:rPr>
          <w:rFonts w:ascii="Times New Roman" w:eastAsia="Times New Roman" w:hAnsi="Times New Roman" w:cs="Times New Roman"/>
          <w:bCs w:val="0"/>
          <w:sz w:val="24"/>
          <w:szCs w:val="24"/>
        </w:rPr>
        <w:t xml:space="preserve">Рассмотрение заявления и документов, необходимых для предоставления </w:t>
      </w:r>
    </w:p>
    <w:p w:rsidR="009B0185" w:rsidRPr="00ED4DAB" w:rsidRDefault="009B0185" w:rsidP="009B0185">
      <w:pPr>
        <w:pStyle w:val="11"/>
        <w:tabs>
          <w:tab w:val="left" w:pos="1494"/>
        </w:tabs>
        <w:spacing w:before="0" w:after="0"/>
        <w:jc w:val="center"/>
        <w:rPr>
          <w:b/>
          <w:szCs w:val="24"/>
        </w:rPr>
      </w:pPr>
      <w:r>
        <w:rPr>
          <w:b/>
          <w:szCs w:val="24"/>
        </w:rPr>
        <w:t>муниципальной услуги, и их н</w:t>
      </w:r>
      <w:r w:rsidRPr="00D3129C">
        <w:rPr>
          <w:b/>
          <w:szCs w:val="24"/>
        </w:rPr>
        <w:t>аправление для подготовки ответа</w:t>
      </w:r>
    </w:p>
    <w:p w:rsidR="009B0185" w:rsidRPr="00DB2565" w:rsidRDefault="009B0185" w:rsidP="009B0185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rPr>
          <w:b/>
        </w:rPr>
        <w:t>92</w:t>
      </w:r>
      <w:r w:rsidRPr="00254142">
        <w:rPr>
          <w:b/>
        </w:rPr>
        <w:t>.</w:t>
      </w:r>
      <w:r>
        <w:t xml:space="preserve"> Основанием для начала административной процедуры является передача зарегистрированного комплекта документов Главе муниципального образования «Глазовский район (далее – Глава Глазовского района) для рассмотрения. 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rPr>
          <w:b/>
        </w:rPr>
        <w:t>93</w:t>
      </w:r>
      <w:r w:rsidRPr="00F664AB">
        <w:rPr>
          <w:b/>
        </w:rPr>
        <w:t>.</w:t>
      </w:r>
      <w:r>
        <w:t xml:space="preserve"> Административная процедура включает в себя следующие административные действия: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t xml:space="preserve">1) Рассмотрение комплекта документов Главой Глазовского района; 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lastRenderedPageBreak/>
        <w:t xml:space="preserve">2) Принятие решения Главой Глазовского района по исполнению документов, наложение соответствующей резолюции; 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t>3) Получение комплекта документов специалистом организационного отдела;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t>4) Направление комплекта документов начальнику отдела жилищно-коммунального хозяйства, транспорта и связи;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t>5) Назначение исполнителя, ответственного за исполнение муниципальной услуги.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rPr>
          <w:b/>
        </w:rPr>
        <w:t>94</w:t>
      </w:r>
      <w:r w:rsidRPr="00F664AB">
        <w:rPr>
          <w:b/>
        </w:rPr>
        <w:t>.</w:t>
      </w:r>
      <w:r>
        <w:t xml:space="preserve"> Должностным лицом, ответственным за исполнение административных действий по рассмотрению комплекта документов и принятия решения по нему (</w:t>
      </w:r>
      <w:r w:rsidRPr="00A1582F">
        <w:rPr>
          <w:color w:val="7030A0"/>
        </w:rPr>
        <w:t>подпункт</w:t>
      </w:r>
      <w:r>
        <w:rPr>
          <w:color w:val="7030A0"/>
        </w:rPr>
        <w:t xml:space="preserve">ы 1-2 </w:t>
      </w:r>
      <w:r w:rsidRPr="00F62001">
        <w:rPr>
          <w:color w:val="7030A0"/>
        </w:rPr>
        <w:t>пункт</w:t>
      </w:r>
      <w:r>
        <w:rPr>
          <w:color w:val="7030A0"/>
        </w:rPr>
        <w:t>а</w:t>
      </w:r>
      <w:r w:rsidRPr="00F62001">
        <w:rPr>
          <w:color w:val="7030A0"/>
        </w:rPr>
        <w:t xml:space="preserve"> </w:t>
      </w:r>
      <w:r>
        <w:rPr>
          <w:color w:val="7030A0"/>
        </w:rPr>
        <w:t>93</w:t>
      </w:r>
      <w:r w:rsidRPr="00F62001">
        <w:rPr>
          <w:color w:val="7030A0"/>
        </w:rPr>
        <w:t xml:space="preserve"> настоящего Административного регламент</w:t>
      </w:r>
      <w:r>
        <w:rPr>
          <w:color w:val="7030A0"/>
        </w:rPr>
        <w:t>а)</w:t>
      </w:r>
      <w:r>
        <w:t xml:space="preserve"> является Глава Глазовского района.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rPr>
          <w:b/>
        </w:rPr>
        <w:t>95</w:t>
      </w:r>
      <w:r w:rsidRPr="00F664AB">
        <w:rPr>
          <w:b/>
        </w:rPr>
        <w:t>.</w:t>
      </w:r>
      <w:r>
        <w:t xml:space="preserve"> Должностным лицом, ответственным за исполнение административных действий по получению комплекта документов от Главы Глазовского района и направлению его начальнику отдела жилищно-коммунального хозяйства, транспорта и связи (</w:t>
      </w:r>
      <w:r w:rsidRPr="00A1582F">
        <w:rPr>
          <w:color w:val="7030A0"/>
        </w:rPr>
        <w:t>подпункт</w:t>
      </w:r>
      <w:r>
        <w:rPr>
          <w:color w:val="7030A0"/>
        </w:rPr>
        <w:t xml:space="preserve">ы 3-4 </w:t>
      </w:r>
      <w:r w:rsidRPr="00F62001">
        <w:rPr>
          <w:color w:val="7030A0"/>
        </w:rPr>
        <w:t>пункт</w:t>
      </w:r>
      <w:r>
        <w:rPr>
          <w:color w:val="7030A0"/>
        </w:rPr>
        <w:t>а</w:t>
      </w:r>
      <w:r w:rsidRPr="00F62001">
        <w:rPr>
          <w:color w:val="7030A0"/>
        </w:rPr>
        <w:t xml:space="preserve"> </w:t>
      </w:r>
      <w:r>
        <w:rPr>
          <w:color w:val="7030A0"/>
        </w:rPr>
        <w:t>93</w:t>
      </w:r>
      <w:r w:rsidRPr="00F62001">
        <w:rPr>
          <w:color w:val="7030A0"/>
        </w:rPr>
        <w:t xml:space="preserve"> настоящего Административного регламент</w:t>
      </w:r>
      <w:r>
        <w:rPr>
          <w:color w:val="7030A0"/>
        </w:rPr>
        <w:t>а)</w:t>
      </w:r>
      <w:r>
        <w:t xml:space="preserve"> является специалист организационного отдела.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rPr>
          <w:b/>
        </w:rPr>
        <w:t>96</w:t>
      </w:r>
      <w:r w:rsidRPr="00F664AB">
        <w:rPr>
          <w:b/>
        </w:rPr>
        <w:t>.</w:t>
      </w:r>
      <w:r>
        <w:t xml:space="preserve"> Должностным лицом, ответственным за исполнение административного действия по назначению исполнителя (</w:t>
      </w:r>
      <w:r w:rsidRPr="00A1582F">
        <w:rPr>
          <w:color w:val="7030A0"/>
        </w:rPr>
        <w:t>подпункт</w:t>
      </w:r>
      <w:r>
        <w:rPr>
          <w:color w:val="7030A0"/>
        </w:rPr>
        <w:t xml:space="preserve"> 5 </w:t>
      </w:r>
      <w:r w:rsidRPr="00F62001">
        <w:rPr>
          <w:color w:val="7030A0"/>
        </w:rPr>
        <w:t>пункт</w:t>
      </w:r>
      <w:r>
        <w:rPr>
          <w:color w:val="7030A0"/>
        </w:rPr>
        <w:t>а</w:t>
      </w:r>
      <w:r w:rsidRPr="00F62001">
        <w:rPr>
          <w:color w:val="7030A0"/>
        </w:rPr>
        <w:t xml:space="preserve"> </w:t>
      </w:r>
      <w:r>
        <w:rPr>
          <w:color w:val="7030A0"/>
        </w:rPr>
        <w:t>93</w:t>
      </w:r>
      <w:r w:rsidRPr="00F62001">
        <w:rPr>
          <w:color w:val="7030A0"/>
        </w:rPr>
        <w:t xml:space="preserve"> настоящего Административного регламент</w:t>
      </w:r>
      <w:r>
        <w:rPr>
          <w:color w:val="7030A0"/>
        </w:rPr>
        <w:t>а)</w:t>
      </w:r>
      <w:r>
        <w:t xml:space="preserve"> является начальник отдела жилищно-коммунального хозяйства, транспорта и связи.</w:t>
      </w:r>
    </w:p>
    <w:p w:rsidR="009B0185" w:rsidRPr="00D25508" w:rsidRDefault="009B0185" w:rsidP="009B0185">
      <w:pPr>
        <w:ind w:firstLine="708"/>
        <w:jc w:val="both"/>
      </w:pPr>
      <w:r>
        <w:rPr>
          <w:b/>
        </w:rPr>
        <w:t>97</w:t>
      </w:r>
      <w:r w:rsidRPr="00072259">
        <w:rPr>
          <w:b/>
        </w:rPr>
        <w:t>.</w:t>
      </w:r>
      <w:r>
        <w:t xml:space="preserve"> Критерием принятия решений при выполнении административной процедуры </w:t>
      </w:r>
      <w:r w:rsidRPr="00D25508">
        <w:t>являются полномочия по исполнению муниципальной услуги, включенные в положение об отделе жилищно-коммунального хозяйства, транспорта и связи, и должностные обязанности, включенные в должностные инструкции работников отдела жилищно-коммунального хозяйства, транспорта и связи.</w:t>
      </w:r>
    </w:p>
    <w:p w:rsidR="009B0185" w:rsidRDefault="009B0185" w:rsidP="009B0185">
      <w:pPr>
        <w:ind w:firstLine="708"/>
        <w:jc w:val="both"/>
      </w:pPr>
      <w:r w:rsidRPr="00D25508">
        <w:rPr>
          <w:b/>
        </w:rPr>
        <w:t>98.</w:t>
      </w:r>
      <w:r w:rsidRPr="00D25508">
        <w:t xml:space="preserve"> Способом фиксации результата выполнения административной процедуры</w:t>
      </w:r>
      <w:r>
        <w:t xml:space="preserve"> являются отметки в СЭД:</w:t>
      </w:r>
    </w:p>
    <w:p w:rsidR="009B0185" w:rsidRDefault="009B0185" w:rsidP="009B0185">
      <w:pPr>
        <w:ind w:firstLine="708"/>
        <w:jc w:val="both"/>
      </w:pPr>
      <w:r>
        <w:t>1) о резолюции Главы Глазовского района;</w:t>
      </w:r>
    </w:p>
    <w:p w:rsidR="009B0185" w:rsidRDefault="009B0185" w:rsidP="009B0185">
      <w:pPr>
        <w:ind w:firstLine="708"/>
        <w:jc w:val="both"/>
      </w:pPr>
      <w:r>
        <w:t xml:space="preserve">2) о направлении документов начальнику </w:t>
      </w:r>
      <w:r w:rsidRPr="00C15442">
        <w:rPr>
          <w:color w:val="7030A0"/>
        </w:rPr>
        <w:t xml:space="preserve">отдела </w:t>
      </w:r>
      <w:r>
        <w:rPr>
          <w:color w:val="7030A0"/>
        </w:rPr>
        <w:t>жилищно-коммунального хозяйства, транспорта и связи</w:t>
      </w:r>
      <w:r>
        <w:t>;</w:t>
      </w:r>
    </w:p>
    <w:p w:rsidR="009B0185" w:rsidRDefault="009B0185" w:rsidP="009B0185">
      <w:pPr>
        <w:ind w:firstLine="708"/>
        <w:jc w:val="both"/>
        <w:rPr>
          <w:color w:val="FF0000"/>
        </w:rPr>
      </w:pPr>
      <w:r>
        <w:t>3) о направлении документов исполнителю, ответственному за исполнение муниципальной услуги.</w:t>
      </w:r>
    </w:p>
    <w:p w:rsidR="009B0185" w:rsidRDefault="009B0185" w:rsidP="009B0185">
      <w:pPr>
        <w:ind w:firstLine="708"/>
        <w:jc w:val="both"/>
      </w:pPr>
      <w:r>
        <w:rPr>
          <w:b/>
        </w:rPr>
        <w:t>99.</w:t>
      </w:r>
      <w:r>
        <w:t xml:space="preserve"> Срок выполнения административной процедуры: не более 5-ти дней с момента регистрации комплекта документов в СЭД. </w:t>
      </w:r>
    </w:p>
    <w:p w:rsidR="009B0185" w:rsidRDefault="009B0185" w:rsidP="009B0185">
      <w:pPr>
        <w:ind w:firstLine="708"/>
        <w:jc w:val="both"/>
        <w:rPr>
          <w:color w:val="FF0000"/>
        </w:rPr>
      </w:pPr>
      <w:r>
        <w:rPr>
          <w:b/>
        </w:rPr>
        <w:t>100</w:t>
      </w:r>
      <w:r w:rsidRPr="00072259">
        <w:rPr>
          <w:b/>
        </w:rPr>
        <w:t>.</w:t>
      </w:r>
      <w:r>
        <w:t xml:space="preserve"> Результатом выполнения административной процедуры является назначение исполнителя, ответственного за исполнение муниципальной услуги (далее – специалист отдела).</w:t>
      </w:r>
    </w:p>
    <w:p w:rsidR="009B0185" w:rsidRDefault="009B0185" w:rsidP="009B0185">
      <w:pPr>
        <w:pStyle w:val="11"/>
        <w:tabs>
          <w:tab w:val="left" w:pos="1494"/>
        </w:tabs>
        <w:spacing w:before="0" w:after="0"/>
        <w:jc w:val="center"/>
        <w:rPr>
          <w:szCs w:val="24"/>
        </w:rPr>
      </w:pPr>
    </w:p>
    <w:p w:rsidR="009B0185" w:rsidRDefault="009B0185" w:rsidP="009B0185">
      <w:pPr>
        <w:pStyle w:val="11"/>
        <w:tabs>
          <w:tab w:val="left" w:pos="1494"/>
        </w:tabs>
        <w:spacing w:before="0" w:after="0"/>
        <w:rPr>
          <w:szCs w:val="24"/>
        </w:rPr>
      </w:pPr>
    </w:p>
    <w:p w:rsidR="009B0185" w:rsidRDefault="009B0185" w:rsidP="009B0185">
      <w:pPr>
        <w:pStyle w:val="11"/>
        <w:tabs>
          <w:tab w:val="left" w:pos="1494"/>
        </w:tabs>
        <w:spacing w:before="0" w:after="0"/>
        <w:jc w:val="center"/>
        <w:rPr>
          <w:b/>
          <w:szCs w:val="24"/>
        </w:rPr>
      </w:pPr>
      <w:r w:rsidRPr="00D3129C">
        <w:rPr>
          <w:b/>
          <w:szCs w:val="24"/>
        </w:rPr>
        <w:t>Формирование и направление межведомственных запросов в организации, участвующие в предоставлении муниципальной услуги</w:t>
      </w:r>
      <w:r>
        <w:rPr>
          <w:b/>
          <w:szCs w:val="24"/>
        </w:rPr>
        <w:t xml:space="preserve">, контроль </w:t>
      </w:r>
    </w:p>
    <w:p w:rsidR="009B0185" w:rsidRDefault="009B0185" w:rsidP="009B0185">
      <w:pPr>
        <w:pStyle w:val="11"/>
        <w:tabs>
          <w:tab w:val="left" w:pos="1494"/>
        </w:tabs>
        <w:spacing w:before="0" w:after="0"/>
        <w:jc w:val="center"/>
        <w:rPr>
          <w:b/>
          <w:szCs w:val="24"/>
        </w:rPr>
      </w:pPr>
      <w:r>
        <w:rPr>
          <w:b/>
          <w:szCs w:val="24"/>
        </w:rPr>
        <w:t>за получением ответов на межведомственный запрос</w:t>
      </w:r>
    </w:p>
    <w:p w:rsidR="009B0185" w:rsidRPr="00D3129C" w:rsidRDefault="009B0185" w:rsidP="009B0185">
      <w:pPr>
        <w:pStyle w:val="11"/>
        <w:tabs>
          <w:tab w:val="left" w:pos="1494"/>
        </w:tabs>
        <w:spacing w:before="0" w:after="0"/>
        <w:jc w:val="center"/>
        <w:rPr>
          <w:b/>
          <w:szCs w:val="24"/>
        </w:rPr>
      </w:pPr>
    </w:p>
    <w:p w:rsidR="009B0185" w:rsidRPr="005D2838" w:rsidRDefault="009B0185" w:rsidP="009B0185">
      <w:pPr>
        <w:suppressAutoHyphens w:val="0"/>
        <w:autoSpaceDE w:val="0"/>
        <w:autoSpaceDN w:val="0"/>
        <w:adjustRightInd w:val="0"/>
        <w:ind w:firstLine="708"/>
        <w:jc w:val="both"/>
        <w:rPr>
          <w:color w:val="7030A0"/>
          <w:lang w:eastAsia="ru-RU"/>
        </w:rPr>
      </w:pPr>
      <w:bookmarkStart w:id="1" w:name="Par0"/>
      <w:bookmarkEnd w:id="1"/>
      <w:r>
        <w:rPr>
          <w:b/>
          <w:lang w:eastAsia="ru-RU"/>
        </w:rPr>
        <w:t>101</w:t>
      </w:r>
      <w:r w:rsidRPr="00864D07">
        <w:rPr>
          <w:b/>
          <w:lang w:eastAsia="ru-RU"/>
        </w:rPr>
        <w:t>.</w:t>
      </w:r>
      <w:r w:rsidRPr="00864D07">
        <w:rPr>
          <w:lang w:eastAsia="ru-RU"/>
        </w:rPr>
        <w:t xml:space="preserve"> Основанием для начала административной процедуры является непредставление </w:t>
      </w:r>
      <w:r>
        <w:rPr>
          <w:lang w:eastAsia="ru-RU"/>
        </w:rPr>
        <w:t xml:space="preserve">или частичное представление </w:t>
      </w:r>
      <w:r w:rsidRPr="00864D07">
        <w:rPr>
          <w:lang w:eastAsia="ru-RU"/>
        </w:rPr>
        <w:t>заявителем</w:t>
      </w:r>
      <w:r>
        <w:rPr>
          <w:lang w:eastAsia="ru-RU"/>
        </w:rPr>
        <w:t xml:space="preserve"> по собственной инициативе</w:t>
      </w:r>
      <w:r w:rsidRPr="00864D07">
        <w:rPr>
          <w:lang w:eastAsia="ru-RU"/>
        </w:rPr>
        <w:t xml:space="preserve"> документ</w:t>
      </w:r>
      <w:r>
        <w:rPr>
          <w:lang w:eastAsia="ru-RU"/>
        </w:rPr>
        <w:t>ов</w:t>
      </w:r>
      <w:r w:rsidRPr="00864D07">
        <w:rPr>
          <w:lang w:eastAsia="ru-RU"/>
        </w:rPr>
        <w:t>, необходим</w:t>
      </w:r>
      <w:r>
        <w:rPr>
          <w:lang w:eastAsia="ru-RU"/>
        </w:rPr>
        <w:t>ых</w:t>
      </w:r>
      <w:r w:rsidRPr="00864D07">
        <w:rPr>
          <w:lang w:eastAsia="ru-RU"/>
        </w:rPr>
        <w:t xml:space="preserve"> для предоставления </w:t>
      </w:r>
      <w:r>
        <w:rPr>
          <w:lang w:eastAsia="ru-RU"/>
        </w:rPr>
        <w:t>муниципальной</w:t>
      </w:r>
      <w:r w:rsidRPr="00864D07">
        <w:rPr>
          <w:lang w:eastAsia="ru-RU"/>
        </w:rPr>
        <w:t xml:space="preserve"> услуги</w:t>
      </w:r>
      <w:r>
        <w:rPr>
          <w:lang w:eastAsia="ru-RU"/>
        </w:rPr>
        <w:t>,</w:t>
      </w:r>
      <w:r w:rsidRPr="00864D07">
        <w:rPr>
          <w:lang w:eastAsia="ru-RU"/>
        </w:rPr>
        <w:t xml:space="preserve"> предусмотренн</w:t>
      </w:r>
      <w:r>
        <w:rPr>
          <w:lang w:eastAsia="ru-RU"/>
        </w:rPr>
        <w:t>ых</w:t>
      </w:r>
      <w:r w:rsidRPr="00864D07">
        <w:rPr>
          <w:lang w:eastAsia="ru-RU"/>
        </w:rPr>
        <w:t xml:space="preserve"> </w:t>
      </w:r>
      <w:r w:rsidRPr="005D2838">
        <w:rPr>
          <w:color w:val="7030A0"/>
          <w:lang w:eastAsia="ru-RU"/>
        </w:rPr>
        <w:t>пунктом 39  настоящего Административного регламента.</w:t>
      </w:r>
      <w:r>
        <w:rPr>
          <w:color w:val="7030A0"/>
          <w:lang w:eastAsia="ru-RU"/>
        </w:rPr>
        <w:t xml:space="preserve"> 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rPr>
          <w:b/>
        </w:rPr>
        <w:t>102</w:t>
      </w:r>
      <w:r w:rsidRPr="00F664AB">
        <w:rPr>
          <w:b/>
        </w:rPr>
        <w:t>.</w:t>
      </w:r>
      <w:r>
        <w:t xml:space="preserve"> Административная процедура включает в себя следующие административные действия: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t xml:space="preserve">1) Анализ поступившего комплекта документов с целью определения недостающих сведений, необходимых для предоставления муниципальной услуги; 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t>2) Формирование и направление межведомственных запросов</w:t>
      </w:r>
      <w:r w:rsidRPr="00850A87">
        <w:t xml:space="preserve"> в организации, участвующие в пред</w:t>
      </w:r>
      <w:r>
        <w:t xml:space="preserve">оставлении муниципальной услуги; 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t>3) Контроль за направлением межведомственного запроса и получением ответа на межведомственный запрос;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lastRenderedPageBreak/>
        <w:t>4) Направление</w:t>
      </w:r>
      <w:r w:rsidRPr="00C54AD8">
        <w:t xml:space="preserve"> в организаци</w:t>
      </w:r>
      <w:r>
        <w:t>и</w:t>
      </w:r>
      <w:r w:rsidRPr="00C54AD8">
        <w:t>, в адрес которых направлялся межведомственный запрос, реестр направленных межведомственных запросов с нарушенным сроком исполнения</w:t>
      </w:r>
      <w:r>
        <w:t xml:space="preserve"> (в случае </w:t>
      </w:r>
      <w:r w:rsidRPr="00C54AD8">
        <w:t xml:space="preserve">нарушения </w:t>
      </w:r>
      <w:r>
        <w:t xml:space="preserve">данными организациями </w:t>
      </w:r>
      <w:r w:rsidRPr="00C54AD8">
        <w:t>установленного срока направления отв</w:t>
      </w:r>
      <w:r>
        <w:t>ета на межведомственный запрос).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rPr>
          <w:b/>
        </w:rPr>
        <w:t>103</w:t>
      </w:r>
      <w:r w:rsidRPr="00F664AB">
        <w:rPr>
          <w:b/>
        </w:rPr>
        <w:t>.</w:t>
      </w:r>
      <w:r>
        <w:t xml:space="preserve"> Должностным лицом, ответственным за исполнение административной процедуры является специалист отдела жилищно-коммунального хозяйства, транспорта и связи, назначенный начальником отдела жилищно-коммунального хозяйства, транспорта и связи.</w:t>
      </w:r>
    </w:p>
    <w:p w:rsidR="009B0185" w:rsidRPr="00864D07" w:rsidRDefault="009B0185" w:rsidP="009B0185">
      <w:pPr>
        <w:pStyle w:val="a7"/>
        <w:spacing w:before="0" w:after="0"/>
        <w:ind w:firstLine="708"/>
        <w:jc w:val="both"/>
        <w:rPr>
          <w:lang w:eastAsia="ru-RU"/>
        </w:rPr>
      </w:pPr>
      <w:r>
        <w:t xml:space="preserve">В случае, если комплект документов от заявителя поступил </w:t>
      </w:r>
      <w:r>
        <w:rPr>
          <w:lang w:eastAsia="ru-RU"/>
        </w:rPr>
        <w:t>через офисы «Мои документы», д</w:t>
      </w:r>
      <w:r>
        <w:t>олжностными лицами, ответственными за исполнение административной процедуры, являются</w:t>
      </w:r>
      <w:r>
        <w:rPr>
          <w:lang w:eastAsia="ru-RU"/>
        </w:rPr>
        <w:t xml:space="preserve"> работники офисов «Мои документы».</w:t>
      </w:r>
    </w:p>
    <w:p w:rsidR="009B0185" w:rsidRDefault="009B0185" w:rsidP="009B0185">
      <w:pPr>
        <w:suppressAutoHyphens w:val="0"/>
        <w:autoSpaceDE w:val="0"/>
        <w:autoSpaceDN w:val="0"/>
        <w:adjustRightInd w:val="0"/>
        <w:ind w:firstLine="708"/>
        <w:jc w:val="both"/>
        <w:rPr>
          <w:lang w:eastAsia="ru-RU"/>
        </w:rPr>
      </w:pPr>
      <w:r>
        <w:rPr>
          <w:b/>
          <w:lang w:eastAsia="ru-RU"/>
        </w:rPr>
        <w:t>104</w:t>
      </w:r>
      <w:r w:rsidRPr="005D2838">
        <w:rPr>
          <w:b/>
          <w:lang w:eastAsia="ru-RU"/>
        </w:rPr>
        <w:t>.</w:t>
      </w:r>
      <w:r w:rsidRPr="00864D07">
        <w:rPr>
          <w:lang w:eastAsia="ru-RU"/>
        </w:rPr>
        <w:t xml:space="preserve"> Межведомственный запрос формируется в соответствии с требованиями </w:t>
      </w:r>
      <w:hyperlink r:id="rId42" w:history="1">
        <w:r w:rsidRPr="00864D07">
          <w:rPr>
            <w:lang w:eastAsia="ru-RU"/>
          </w:rPr>
          <w:t>статьи 7.2</w:t>
        </w:r>
      </w:hyperlink>
      <w:r>
        <w:rPr>
          <w:lang w:eastAsia="ru-RU"/>
        </w:rPr>
        <w:t xml:space="preserve"> Федерального закона №</w:t>
      </w:r>
      <w:r w:rsidRPr="00864D07">
        <w:rPr>
          <w:lang w:eastAsia="ru-RU"/>
        </w:rPr>
        <w:t xml:space="preserve"> 210-ФЗ и направляется в форме электронного документа, подписанного усиленной квалифицированной электронной подписью, по каналам системы межведомственного электронного взаимодействия (далее </w:t>
      </w:r>
      <w:r>
        <w:rPr>
          <w:lang w:eastAsia="ru-RU"/>
        </w:rPr>
        <w:t>–</w:t>
      </w:r>
      <w:r w:rsidRPr="00864D07">
        <w:rPr>
          <w:lang w:eastAsia="ru-RU"/>
        </w:rPr>
        <w:t xml:space="preserve"> СМЭВ).</w:t>
      </w:r>
    </w:p>
    <w:p w:rsidR="009B0185" w:rsidRPr="00864D07" w:rsidRDefault="009B0185" w:rsidP="009B0185">
      <w:pPr>
        <w:suppressAutoHyphens w:val="0"/>
        <w:autoSpaceDE w:val="0"/>
        <w:autoSpaceDN w:val="0"/>
        <w:adjustRightInd w:val="0"/>
        <w:ind w:firstLine="708"/>
        <w:jc w:val="both"/>
        <w:rPr>
          <w:lang w:eastAsia="ru-RU"/>
        </w:rPr>
      </w:pPr>
      <w:r>
        <w:rPr>
          <w:lang w:eastAsia="ru-RU"/>
        </w:rPr>
        <w:t>В случае отсутствия технической возможности направления межведомственного запроса по каналам СМЭВ, запрос отправляется по электронной почте, почтовым отправлением или курьером.</w:t>
      </w:r>
    </w:p>
    <w:p w:rsidR="009B0185" w:rsidRDefault="009B0185" w:rsidP="009B0185">
      <w:pPr>
        <w:suppressAutoHyphens w:val="0"/>
        <w:autoSpaceDE w:val="0"/>
        <w:autoSpaceDN w:val="0"/>
        <w:adjustRightInd w:val="0"/>
        <w:ind w:firstLine="708"/>
        <w:jc w:val="both"/>
        <w:rPr>
          <w:lang w:eastAsia="ru-RU"/>
        </w:rPr>
      </w:pPr>
      <w:r>
        <w:rPr>
          <w:b/>
          <w:lang w:eastAsia="ru-RU"/>
        </w:rPr>
        <w:t>105</w:t>
      </w:r>
      <w:r w:rsidRPr="005D2838">
        <w:rPr>
          <w:b/>
          <w:lang w:eastAsia="ru-RU"/>
        </w:rPr>
        <w:t>.</w:t>
      </w:r>
      <w:r>
        <w:rPr>
          <w:lang w:eastAsia="ru-RU"/>
        </w:rPr>
        <w:t xml:space="preserve"> Осуществление административной процедуры по формированию и направлению межведомственных запросов не требует присутствия заявителя.</w:t>
      </w:r>
    </w:p>
    <w:p w:rsidR="009B0185" w:rsidRDefault="009B0185" w:rsidP="009B0185">
      <w:pPr>
        <w:suppressAutoHyphens w:val="0"/>
        <w:autoSpaceDE w:val="0"/>
        <w:autoSpaceDN w:val="0"/>
        <w:adjustRightInd w:val="0"/>
        <w:ind w:firstLine="708"/>
        <w:jc w:val="both"/>
        <w:rPr>
          <w:lang w:eastAsia="ru-RU"/>
        </w:rPr>
      </w:pPr>
      <w:r>
        <w:rPr>
          <w:b/>
          <w:lang w:eastAsia="ru-RU"/>
        </w:rPr>
        <w:t>106</w:t>
      </w:r>
      <w:r w:rsidRPr="00796353">
        <w:rPr>
          <w:b/>
          <w:lang w:eastAsia="ru-RU"/>
        </w:rPr>
        <w:t>.</w:t>
      </w:r>
      <w:r w:rsidRPr="00864D07">
        <w:rPr>
          <w:lang w:eastAsia="ru-RU"/>
        </w:rPr>
        <w:t xml:space="preserve"> </w:t>
      </w:r>
      <w:r>
        <w:rPr>
          <w:lang w:eastAsia="ru-RU"/>
        </w:rPr>
        <w:t xml:space="preserve">Информация об организациях, в которые направляется межведомственный запрос на получение муниципальной услуги и описание результата исполнения межведомственного запроса </w:t>
      </w:r>
      <w:r w:rsidRPr="006B071F">
        <w:rPr>
          <w:color w:val="FF0000"/>
        </w:rPr>
        <w:t>(</w:t>
      </w:r>
      <w:r>
        <w:rPr>
          <w:color w:val="FF0000"/>
        </w:rPr>
        <w:t>образцы межведомственных запросов представлены в приложении №8</w:t>
      </w:r>
      <w:r w:rsidRPr="006B071F">
        <w:rPr>
          <w:color w:val="FF0000"/>
        </w:rPr>
        <w:t xml:space="preserve"> к настоящему Административному регламенту)</w:t>
      </w:r>
      <w:r>
        <w:rPr>
          <w:lang w:eastAsia="ru-RU"/>
        </w:rPr>
        <w:t>:</w:t>
      </w:r>
    </w:p>
    <w:p w:rsidR="009B0185" w:rsidRDefault="009B0185" w:rsidP="009B0185">
      <w:pPr>
        <w:suppressAutoHyphens w:val="0"/>
        <w:autoSpaceDE w:val="0"/>
        <w:autoSpaceDN w:val="0"/>
        <w:adjustRightInd w:val="0"/>
        <w:ind w:firstLine="708"/>
        <w:jc w:val="both"/>
        <w:rPr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3969"/>
        <w:gridCol w:w="5400"/>
      </w:tblGrid>
      <w:tr w:rsidR="009B0185" w:rsidRPr="00206D02" w:rsidTr="00D4605E">
        <w:tc>
          <w:tcPr>
            <w:tcW w:w="534" w:type="dxa"/>
            <w:shd w:val="clear" w:color="auto" w:fill="auto"/>
            <w:vAlign w:val="center"/>
          </w:tcPr>
          <w:p w:rsidR="009B0185" w:rsidRPr="00206D02" w:rsidRDefault="009B0185" w:rsidP="00D4605E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sz w:val="20"/>
                <w:lang w:eastAsia="ru-RU"/>
              </w:rPr>
            </w:pPr>
            <w:bookmarkStart w:id="2" w:name="Par3"/>
            <w:bookmarkEnd w:id="2"/>
            <w:r w:rsidRPr="00206D02">
              <w:rPr>
                <w:b/>
                <w:sz w:val="20"/>
                <w:lang w:eastAsia="ru-RU"/>
              </w:rPr>
              <w:t>№  п/п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B0185" w:rsidRPr="00206D02" w:rsidRDefault="009B0185" w:rsidP="00D4605E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sz w:val="20"/>
                <w:lang w:eastAsia="ru-RU"/>
              </w:rPr>
            </w:pPr>
            <w:r w:rsidRPr="00206D02">
              <w:rPr>
                <w:b/>
                <w:sz w:val="20"/>
                <w:lang w:eastAsia="ru-RU"/>
              </w:rPr>
              <w:t>Наименование организации</w:t>
            </w:r>
          </w:p>
        </w:tc>
        <w:tc>
          <w:tcPr>
            <w:tcW w:w="5400" w:type="dxa"/>
            <w:shd w:val="clear" w:color="auto" w:fill="auto"/>
            <w:vAlign w:val="center"/>
          </w:tcPr>
          <w:p w:rsidR="009B0185" w:rsidRPr="00206D02" w:rsidRDefault="009B0185" w:rsidP="00D4605E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sz w:val="20"/>
                <w:lang w:eastAsia="ru-RU"/>
              </w:rPr>
            </w:pPr>
            <w:r w:rsidRPr="00206D02">
              <w:rPr>
                <w:b/>
                <w:sz w:val="20"/>
                <w:lang w:eastAsia="ru-RU"/>
              </w:rPr>
              <w:t xml:space="preserve">Результат исполнения </w:t>
            </w:r>
          </w:p>
          <w:p w:rsidR="009B0185" w:rsidRPr="00206D02" w:rsidRDefault="009B0185" w:rsidP="00D4605E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sz w:val="20"/>
                <w:lang w:eastAsia="ru-RU"/>
              </w:rPr>
            </w:pPr>
            <w:r w:rsidRPr="00206D02">
              <w:rPr>
                <w:b/>
                <w:sz w:val="20"/>
                <w:lang w:eastAsia="ru-RU"/>
              </w:rPr>
              <w:t>межведомственного запроса</w:t>
            </w:r>
          </w:p>
        </w:tc>
      </w:tr>
      <w:tr w:rsidR="009B0185" w:rsidRPr="00206D02" w:rsidTr="00D4605E">
        <w:tc>
          <w:tcPr>
            <w:tcW w:w="534" w:type="dxa"/>
            <w:shd w:val="clear" w:color="auto" w:fill="auto"/>
          </w:tcPr>
          <w:p w:rsidR="009B0185" w:rsidRPr="00206D02" w:rsidRDefault="009B0185" w:rsidP="00D4605E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FF0000"/>
                <w:lang w:eastAsia="ru-RU"/>
              </w:rPr>
            </w:pPr>
            <w:r>
              <w:rPr>
                <w:color w:val="FF0000"/>
                <w:lang w:eastAsia="ru-RU"/>
              </w:rPr>
              <w:t>1)</w:t>
            </w:r>
          </w:p>
        </w:tc>
        <w:tc>
          <w:tcPr>
            <w:tcW w:w="3969" w:type="dxa"/>
            <w:shd w:val="clear" w:color="auto" w:fill="auto"/>
          </w:tcPr>
          <w:p w:rsidR="009B0185" w:rsidRPr="00206D02" w:rsidRDefault="009B0185" w:rsidP="00D4605E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FF0000"/>
                <w:lang w:eastAsia="ru-RU"/>
              </w:rPr>
            </w:pPr>
            <w:r>
              <w:t>Федеральная служба государственной регистрации, кадастра и картографии (Росреестр)</w:t>
            </w:r>
          </w:p>
        </w:tc>
        <w:tc>
          <w:tcPr>
            <w:tcW w:w="5400" w:type="dxa"/>
            <w:shd w:val="clear" w:color="auto" w:fill="auto"/>
          </w:tcPr>
          <w:p w:rsidR="009B0185" w:rsidRDefault="009B0185" w:rsidP="00D4605E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>
              <w:rPr>
                <w:color w:val="FF0000"/>
              </w:rPr>
              <w:t xml:space="preserve">- </w:t>
            </w:r>
            <w:r w:rsidRPr="00206D02">
              <w:rPr>
                <w:color w:val="FF0000"/>
              </w:rPr>
              <w:t xml:space="preserve">Выписка из ЕГРП, подтверждающая право </w:t>
            </w:r>
            <w:r>
              <w:rPr>
                <w:color w:val="FF0000"/>
              </w:rPr>
              <w:t xml:space="preserve">собственности </w:t>
            </w:r>
            <w:r w:rsidRPr="00206D02">
              <w:rPr>
                <w:color w:val="FF0000"/>
              </w:rPr>
              <w:t>на объект недвижимости</w:t>
            </w:r>
          </w:p>
          <w:p w:rsidR="009B0185" w:rsidRPr="00206D02" w:rsidRDefault="009B0185" w:rsidP="00D4605E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FF0000"/>
                <w:lang w:eastAsia="ru-RU"/>
              </w:rPr>
            </w:pPr>
            <w:r>
              <w:rPr>
                <w:color w:val="FF0000"/>
              </w:rPr>
              <w:t>- Выписка из ГКН</w:t>
            </w:r>
          </w:p>
        </w:tc>
      </w:tr>
      <w:tr w:rsidR="009B0185" w:rsidRPr="00206D02" w:rsidTr="00D4605E">
        <w:tc>
          <w:tcPr>
            <w:tcW w:w="534" w:type="dxa"/>
            <w:shd w:val="clear" w:color="auto" w:fill="auto"/>
          </w:tcPr>
          <w:p w:rsidR="009B0185" w:rsidRDefault="009B0185" w:rsidP="00D4605E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FF0000"/>
                <w:lang w:eastAsia="ru-RU"/>
              </w:rPr>
            </w:pPr>
            <w:r>
              <w:rPr>
                <w:color w:val="FF0000"/>
                <w:lang w:eastAsia="ru-RU"/>
              </w:rPr>
              <w:t>2)</w:t>
            </w:r>
          </w:p>
        </w:tc>
        <w:tc>
          <w:tcPr>
            <w:tcW w:w="3969" w:type="dxa"/>
            <w:shd w:val="clear" w:color="auto" w:fill="auto"/>
          </w:tcPr>
          <w:p w:rsidR="009B0185" w:rsidRDefault="009B0185" w:rsidP="00D4605E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>
              <w:rPr>
                <w:color w:val="FF0000"/>
              </w:rPr>
              <w:t>АУ УР «Многофункциональный центр г. Глазова»</w:t>
            </w:r>
          </w:p>
        </w:tc>
        <w:tc>
          <w:tcPr>
            <w:tcW w:w="5400" w:type="dxa"/>
            <w:shd w:val="clear" w:color="auto" w:fill="auto"/>
          </w:tcPr>
          <w:p w:rsidR="009B0185" w:rsidRDefault="009B0185" w:rsidP="00D4605E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>
              <w:rPr>
                <w:color w:val="FF0000"/>
              </w:rPr>
              <w:t>- Сведения о наличии в собственности недвижимого имущества, зарегистрированного до 1999 года</w:t>
            </w:r>
          </w:p>
          <w:p w:rsidR="009B0185" w:rsidRDefault="009B0185" w:rsidP="00D4605E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</w:tr>
    </w:tbl>
    <w:p w:rsidR="009B0185" w:rsidRDefault="009B0185" w:rsidP="009B0185">
      <w:pPr>
        <w:suppressAutoHyphens w:val="0"/>
        <w:autoSpaceDE w:val="0"/>
        <w:autoSpaceDN w:val="0"/>
        <w:adjustRightInd w:val="0"/>
        <w:ind w:firstLine="708"/>
        <w:jc w:val="both"/>
        <w:rPr>
          <w:color w:val="FF0000"/>
          <w:lang w:eastAsia="ru-RU"/>
        </w:rPr>
      </w:pPr>
    </w:p>
    <w:p w:rsidR="009B0185" w:rsidRDefault="009B0185" w:rsidP="009B0185">
      <w:pPr>
        <w:ind w:firstLine="708"/>
        <w:jc w:val="both"/>
      </w:pPr>
      <w:r>
        <w:rPr>
          <w:b/>
          <w:lang w:eastAsia="ru-RU"/>
        </w:rPr>
        <w:t>107</w:t>
      </w:r>
      <w:r w:rsidRPr="00796353">
        <w:rPr>
          <w:b/>
          <w:lang w:eastAsia="ru-RU"/>
        </w:rPr>
        <w:t>.</w:t>
      </w:r>
      <w:r>
        <w:t xml:space="preserve"> Документы и сведения, полученные при использовании межведомственного информационного взаимодействия, применяются только в целях предоставления муниципальной услуги.</w:t>
      </w:r>
    </w:p>
    <w:p w:rsidR="009B0185" w:rsidRDefault="009B0185" w:rsidP="009B0185">
      <w:pPr>
        <w:ind w:firstLine="708"/>
        <w:jc w:val="both"/>
      </w:pPr>
      <w:r>
        <w:rPr>
          <w:b/>
          <w:lang w:eastAsia="ru-RU"/>
        </w:rPr>
        <w:t>108</w:t>
      </w:r>
      <w:r w:rsidRPr="00796353">
        <w:rPr>
          <w:b/>
          <w:lang w:eastAsia="ru-RU"/>
        </w:rPr>
        <w:t>.</w:t>
      </w:r>
      <w:r w:rsidRPr="00864D07">
        <w:rPr>
          <w:lang w:eastAsia="ru-RU"/>
        </w:rPr>
        <w:t xml:space="preserve"> </w:t>
      </w:r>
      <w:r>
        <w:t xml:space="preserve">В случае нарушения организациями, указанными </w:t>
      </w:r>
      <w:r w:rsidRPr="00D26223">
        <w:rPr>
          <w:color w:val="7030A0"/>
          <w:lang w:eastAsia="ru-RU"/>
        </w:rPr>
        <w:t>в пункте 106</w:t>
      </w:r>
      <w:r>
        <w:t xml:space="preserve"> </w:t>
      </w:r>
      <w:r w:rsidRPr="005D2838">
        <w:rPr>
          <w:color w:val="7030A0"/>
          <w:lang w:eastAsia="ru-RU"/>
        </w:rPr>
        <w:t>настоящего Административного регламента</w:t>
      </w:r>
      <w:r>
        <w:t xml:space="preserve">, установленного срока направления ответа на межведомственный запрос, в их адрес направляется реестр направленных межведомственных запросов с нарушенным сроком исполнения. </w:t>
      </w:r>
    </w:p>
    <w:p w:rsidR="009B0185" w:rsidRDefault="009B0185" w:rsidP="009B0185">
      <w:pPr>
        <w:ind w:firstLine="708"/>
        <w:jc w:val="both"/>
      </w:pPr>
      <w:r>
        <w:rPr>
          <w:b/>
        </w:rPr>
        <w:t>109</w:t>
      </w:r>
      <w:r w:rsidRPr="00072259">
        <w:rPr>
          <w:b/>
        </w:rPr>
        <w:t>.</w:t>
      </w:r>
      <w:r>
        <w:t xml:space="preserve"> Критерием принятия решений при выполнении административной процедуры </w:t>
      </w:r>
      <w:r w:rsidRPr="00BB5C2B">
        <w:t>является необходимость получения недостающих сведений для предоставления муниципальной услуги у организаций,</w:t>
      </w:r>
      <w:r w:rsidRPr="00BB5C2B">
        <w:rPr>
          <w:color w:val="FF0000"/>
        </w:rPr>
        <w:t xml:space="preserve"> </w:t>
      </w:r>
      <w:r>
        <w:t xml:space="preserve">указанных </w:t>
      </w:r>
      <w:r w:rsidRPr="00D26223">
        <w:rPr>
          <w:color w:val="7030A0"/>
          <w:lang w:eastAsia="ru-RU"/>
        </w:rPr>
        <w:t>в пункте 106</w:t>
      </w:r>
      <w:r>
        <w:t xml:space="preserve"> </w:t>
      </w:r>
      <w:r w:rsidRPr="005D2838">
        <w:rPr>
          <w:color w:val="7030A0"/>
          <w:lang w:eastAsia="ru-RU"/>
        </w:rPr>
        <w:t>настоящего Административного регламента</w:t>
      </w:r>
      <w:r w:rsidRPr="00120108">
        <w:rPr>
          <w:color w:val="FF0000"/>
        </w:rPr>
        <w:t>.</w:t>
      </w:r>
    </w:p>
    <w:p w:rsidR="009B0185" w:rsidRDefault="009B0185" w:rsidP="009B0185">
      <w:pPr>
        <w:ind w:firstLine="708"/>
        <w:jc w:val="both"/>
      </w:pPr>
      <w:r>
        <w:rPr>
          <w:b/>
          <w:lang w:eastAsia="ru-RU"/>
        </w:rPr>
        <w:t>110</w:t>
      </w:r>
      <w:r w:rsidRPr="00796353">
        <w:rPr>
          <w:b/>
          <w:lang w:eastAsia="ru-RU"/>
        </w:rPr>
        <w:t>.</w:t>
      </w:r>
      <w:r w:rsidRPr="00864D07">
        <w:rPr>
          <w:lang w:eastAsia="ru-RU"/>
        </w:rPr>
        <w:t xml:space="preserve"> </w:t>
      </w:r>
      <w:r>
        <w:t>Способом фиксации результата выполнения административной процедуры являются отметки в СЭД:</w:t>
      </w:r>
    </w:p>
    <w:p w:rsidR="009B0185" w:rsidRDefault="009B0185" w:rsidP="009B0185">
      <w:pPr>
        <w:suppressAutoHyphens w:val="0"/>
        <w:autoSpaceDE w:val="0"/>
        <w:autoSpaceDN w:val="0"/>
        <w:adjustRightInd w:val="0"/>
        <w:ind w:firstLine="708"/>
        <w:jc w:val="both"/>
      </w:pPr>
      <w:r>
        <w:t>1) О регистрации и направлении межведомственного запроса. Подписание межведомственного запроса электронно-цифровой подписью (в случае направления межведомственного запроса по каналам СМЭВ);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t>2) О получении ответа на межведомственный запрос;</w:t>
      </w:r>
    </w:p>
    <w:p w:rsidR="009B0185" w:rsidRDefault="009B0185" w:rsidP="009B0185">
      <w:pPr>
        <w:pStyle w:val="a7"/>
        <w:spacing w:before="0" w:after="0"/>
        <w:ind w:firstLine="708"/>
        <w:jc w:val="both"/>
        <w:rPr>
          <w:lang w:eastAsia="ru-RU"/>
        </w:rPr>
      </w:pPr>
      <w:r>
        <w:lastRenderedPageBreak/>
        <w:t xml:space="preserve">3) О направлении </w:t>
      </w:r>
      <w:r w:rsidRPr="00C54AD8">
        <w:t>в организаци</w:t>
      </w:r>
      <w:r>
        <w:t>и</w:t>
      </w:r>
      <w:r w:rsidRPr="00C54AD8">
        <w:t>, в адрес которых направлялся межведомственный запрос, реестр направленных межведомственных запросов с нарушенным сроком исполнения</w:t>
      </w:r>
      <w:r>
        <w:t xml:space="preserve"> (в случае </w:t>
      </w:r>
      <w:r w:rsidRPr="00C54AD8">
        <w:t xml:space="preserve">нарушения </w:t>
      </w:r>
      <w:r>
        <w:t xml:space="preserve">данными организациями </w:t>
      </w:r>
      <w:r w:rsidRPr="00C54AD8">
        <w:t>установленного срока направления отв</w:t>
      </w:r>
      <w:r>
        <w:t>ета на межведомственный запрос).</w:t>
      </w:r>
    </w:p>
    <w:p w:rsidR="009B0185" w:rsidRDefault="009B0185" w:rsidP="009B0185">
      <w:pPr>
        <w:ind w:firstLine="708"/>
        <w:jc w:val="both"/>
      </w:pPr>
      <w:r>
        <w:rPr>
          <w:b/>
        </w:rPr>
        <w:t>111.</w:t>
      </w:r>
      <w:r>
        <w:t xml:space="preserve"> Срок выполнения административной процедуры: </w:t>
      </w:r>
      <w:r w:rsidRPr="007A6137">
        <w:rPr>
          <w:color w:val="FF0000"/>
        </w:rPr>
        <w:t xml:space="preserve">не более </w:t>
      </w:r>
      <w:r>
        <w:rPr>
          <w:color w:val="FF0000"/>
        </w:rPr>
        <w:t>5</w:t>
      </w:r>
      <w:r w:rsidRPr="007A6137">
        <w:rPr>
          <w:color w:val="FF0000"/>
        </w:rPr>
        <w:t>-ти рабочих дней</w:t>
      </w:r>
      <w:r>
        <w:t xml:space="preserve"> с момента направления комплекта документов специалисту отдела жилищно-коммунального хозяйства, транспорта и связи.</w:t>
      </w:r>
    </w:p>
    <w:p w:rsidR="009B0185" w:rsidRPr="005D2838" w:rsidRDefault="009B0185" w:rsidP="009B0185">
      <w:pPr>
        <w:suppressAutoHyphens w:val="0"/>
        <w:autoSpaceDE w:val="0"/>
        <w:autoSpaceDN w:val="0"/>
        <w:adjustRightInd w:val="0"/>
        <w:ind w:firstLine="708"/>
        <w:jc w:val="both"/>
        <w:rPr>
          <w:color w:val="7030A0"/>
          <w:lang w:eastAsia="ru-RU"/>
        </w:rPr>
      </w:pPr>
      <w:r>
        <w:rPr>
          <w:b/>
        </w:rPr>
        <w:t>112</w:t>
      </w:r>
      <w:r w:rsidRPr="00072259">
        <w:rPr>
          <w:b/>
        </w:rPr>
        <w:t>.</w:t>
      </w:r>
      <w:r>
        <w:t xml:space="preserve"> Результатом выполнения административной процедуры является формирование полного комплекта документов, необходимых для предоставления муниципальной услуги, </w:t>
      </w:r>
      <w:r w:rsidRPr="00864D07">
        <w:rPr>
          <w:lang w:eastAsia="ru-RU"/>
        </w:rPr>
        <w:t>предусмотренн</w:t>
      </w:r>
      <w:r>
        <w:rPr>
          <w:lang w:eastAsia="ru-RU"/>
        </w:rPr>
        <w:t>ых</w:t>
      </w:r>
      <w:r w:rsidRPr="00864D07">
        <w:rPr>
          <w:lang w:eastAsia="ru-RU"/>
        </w:rPr>
        <w:t xml:space="preserve"> </w:t>
      </w:r>
      <w:r w:rsidRPr="005D2838">
        <w:rPr>
          <w:color w:val="7030A0"/>
          <w:lang w:eastAsia="ru-RU"/>
        </w:rPr>
        <w:t>пунк</w:t>
      </w:r>
      <w:r>
        <w:rPr>
          <w:color w:val="7030A0"/>
          <w:lang w:eastAsia="ru-RU"/>
        </w:rPr>
        <w:t>тами 32 и</w:t>
      </w:r>
      <w:r w:rsidRPr="005D2838">
        <w:rPr>
          <w:color w:val="7030A0"/>
          <w:lang w:eastAsia="ru-RU"/>
        </w:rPr>
        <w:t xml:space="preserve"> 39  настоящего Административного регламента.</w:t>
      </w:r>
      <w:r>
        <w:rPr>
          <w:color w:val="7030A0"/>
          <w:lang w:eastAsia="ru-RU"/>
        </w:rPr>
        <w:t xml:space="preserve"> </w:t>
      </w:r>
    </w:p>
    <w:p w:rsidR="009B0185" w:rsidRDefault="009B0185" w:rsidP="009B0185">
      <w:pPr>
        <w:jc w:val="both"/>
      </w:pPr>
    </w:p>
    <w:p w:rsidR="009B0185" w:rsidRDefault="009B0185" w:rsidP="009B0185">
      <w:pPr>
        <w:pStyle w:val="11"/>
        <w:tabs>
          <w:tab w:val="left" w:pos="1494"/>
        </w:tabs>
        <w:spacing w:before="0" w:after="0"/>
        <w:rPr>
          <w:szCs w:val="24"/>
        </w:rPr>
      </w:pPr>
    </w:p>
    <w:p w:rsidR="009B0185" w:rsidRDefault="009B0185" w:rsidP="009B0185">
      <w:pPr>
        <w:pStyle w:val="11"/>
        <w:tabs>
          <w:tab w:val="left" w:pos="1494"/>
        </w:tabs>
        <w:spacing w:before="0" w:after="0"/>
        <w:jc w:val="center"/>
        <w:rPr>
          <w:b/>
        </w:rPr>
      </w:pPr>
      <w:r>
        <w:rPr>
          <w:b/>
          <w:szCs w:val="24"/>
        </w:rPr>
        <w:t>П</w:t>
      </w:r>
      <w:r w:rsidRPr="00D3129C">
        <w:rPr>
          <w:b/>
          <w:szCs w:val="24"/>
        </w:rPr>
        <w:t>одготовка документов</w:t>
      </w:r>
      <w:r w:rsidRPr="00D3129C">
        <w:rPr>
          <w:b/>
        </w:rPr>
        <w:t xml:space="preserve"> </w:t>
      </w:r>
      <w:r w:rsidRPr="00D3129C">
        <w:rPr>
          <w:b/>
          <w:szCs w:val="24"/>
        </w:rPr>
        <w:t>для принятия решения</w:t>
      </w:r>
      <w:r w:rsidRPr="00D3129C">
        <w:rPr>
          <w:b/>
        </w:rPr>
        <w:t xml:space="preserve"> </w:t>
      </w:r>
    </w:p>
    <w:p w:rsidR="009B0185" w:rsidRDefault="009B0185" w:rsidP="009B0185">
      <w:pPr>
        <w:pStyle w:val="11"/>
        <w:tabs>
          <w:tab w:val="left" w:pos="1494"/>
        </w:tabs>
        <w:spacing w:before="0" w:after="0"/>
        <w:jc w:val="center"/>
      </w:pPr>
      <w:r w:rsidRPr="00D3129C">
        <w:rPr>
          <w:b/>
        </w:rPr>
        <w:t>о предоставлении муниципальной услуги</w:t>
      </w:r>
    </w:p>
    <w:p w:rsidR="009B0185" w:rsidRDefault="009B0185" w:rsidP="009B0185">
      <w:pPr>
        <w:ind w:firstLine="708"/>
        <w:jc w:val="both"/>
        <w:rPr>
          <w:b/>
        </w:rPr>
      </w:pPr>
    </w:p>
    <w:p w:rsidR="009B0185" w:rsidRPr="005D2838" w:rsidRDefault="009B0185" w:rsidP="009B0185">
      <w:pPr>
        <w:suppressAutoHyphens w:val="0"/>
        <w:autoSpaceDE w:val="0"/>
        <w:autoSpaceDN w:val="0"/>
        <w:adjustRightInd w:val="0"/>
        <w:ind w:firstLine="708"/>
        <w:jc w:val="both"/>
        <w:rPr>
          <w:color w:val="7030A0"/>
          <w:lang w:eastAsia="ru-RU"/>
        </w:rPr>
      </w:pPr>
      <w:r>
        <w:rPr>
          <w:b/>
          <w:lang w:eastAsia="ru-RU"/>
        </w:rPr>
        <w:t>113</w:t>
      </w:r>
      <w:r w:rsidRPr="00864D07">
        <w:rPr>
          <w:b/>
          <w:lang w:eastAsia="ru-RU"/>
        </w:rPr>
        <w:t>.</w:t>
      </w:r>
      <w:r w:rsidRPr="00864D07">
        <w:rPr>
          <w:lang w:eastAsia="ru-RU"/>
        </w:rPr>
        <w:t xml:space="preserve"> Основанием для начала административной процедуры является </w:t>
      </w:r>
      <w:r>
        <w:rPr>
          <w:lang w:eastAsia="ru-RU"/>
        </w:rPr>
        <w:t xml:space="preserve">наличие </w:t>
      </w:r>
      <w:r w:rsidRPr="00864D07">
        <w:rPr>
          <w:lang w:eastAsia="ru-RU"/>
        </w:rPr>
        <w:t>документ</w:t>
      </w:r>
      <w:r>
        <w:rPr>
          <w:lang w:eastAsia="ru-RU"/>
        </w:rPr>
        <w:t>ов</w:t>
      </w:r>
      <w:r w:rsidRPr="00864D07">
        <w:rPr>
          <w:lang w:eastAsia="ru-RU"/>
        </w:rPr>
        <w:t>, необходим</w:t>
      </w:r>
      <w:r>
        <w:rPr>
          <w:lang w:eastAsia="ru-RU"/>
        </w:rPr>
        <w:t>ых</w:t>
      </w:r>
      <w:r w:rsidRPr="00864D07">
        <w:rPr>
          <w:lang w:eastAsia="ru-RU"/>
        </w:rPr>
        <w:t xml:space="preserve"> для предоставления </w:t>
      </w:r>
      <w:r>
        <w:rPr>
          <w:lang w:eastAsia="ru-RU"/>
        </w:rPr>
        <w:t>муниципальной</w:t>
      </w:r>
      <w:r w:rsidRPr="00864D07">
        <w:rPr>
          <w:lang w:eastAsia="ru-RU"/>
        </w:rPr>
        <w:t xml:space="preserve"> услуги</w:t>
      </w:r>
      <w:r>
        <w:rPr>
          <w:lang w:eastAsia="ru-RU"/>
        </w:rPr>
        <w:t>,</w:t>
      </w:r>
      <w:r w:rsidRPr="00864D07">
        <w:rPr>
          <w:lang w:eastAsia="ru-RU"/>
        </w:rPr>
        <w:t xml:space="preserve"> предусмотренн</w:t>
      </w:r>
      <w:r>
        <w:rPr>
          <w:lang w:eastAsia="ru-RU"/>
        </w:rPr>
        <w:t>ых</w:t>
      </w:r>
      <w:r w:rsidRPr="00864D07">
        <w:rPr>
          <w:lang w:eastAsia="ru-RU"/>
        </w:rPr>
        <w:t xml:space="preserve"> </w:t>
      </w:r>
      <w:r w:rsidRPr="005D2838">
        <w:rPr>
          <w:color w:val="7030A0"/>
          <w:lang w:eastAsia="ru-RU"/>
        </w:rPr>
        <w:t>пунк</w:t>
      </w:r>
      <w:r>
        <w:rPr>
          <w:color w:val="7030A0"/>
          <w:lang w:eastAsia="ru-RU"/>
        </w:rPr>
        <w:t>тами 32 и</w:t>
      </w:r>
      <w:r w:rsidRPr="005D2838">
        <w:rPr>
          <w:color w:val="7030A0"/>
          <w:lang w:eastAsia="ru-RU"/>
        </w:rPr>
        <w:t xml:space="preserve"> 39  настоящего Административного регламента.</w:t>
      </w:r>
      <w:r>
        <w:rPr>
          <w:color w:val="7030A0"/>
          <w:lang w:eastAsia="ru-RU"/>
        </w:rPr>
        <w:t xml:space="preserve"> </w:t>
      </w:r>
    </w:p>
    <w:p w:rsidR="009B0185" w:rsidRDefault="009B0185" w:rsidP="009B0185">
      <w:pPr>
        <w:pStyle w:val="a7"/>
        <w:spacing w:before="0" w:after="0"/>
        <w:ind w:firstLine="709"/>
        <w:jc w:val="both"/>
      </w:pPr>
      <w:r>
        <w:rPr>
          <w:b/>
        </w:rPr>
        <w:t>114</w:t>
      </w:r>
      <w:r w:rsidRPr="00F664AB">
        <w:rPr>
          <w:b/>
        </w:rPr>
        <w:t>.</w:t>
      </w:r>
      <w:r>
        <w:t xml:space="preserve"> Административная процедура включает в себя следующие административные действия:</w:t>
      </w:r>
    </w:p>
    <w:p w:rsidR="009B0185" w:rsidRDefault="009B0185" w:rsidP="009B0185">
      <w:pPr>
        <w:pStyle w:val="a7"/>
        <w:spacing w:before="0" w:after="0"/>
        <w:ind w:firstLine="709"/>
        <w:jc w:val="both"/>
      </w:pPr>
      <w:r>
        <w:t xml:space="preserve">1) Анализ сформированного комплекта документов с целью исключения оснований для приостановления или отказа в предоставлении муниципальной услуги, указанных в </w:t>
      </w:r>
      <w:r w:rsidRPr="00FF2722">
        <w:rPr>
          <w:color w:val="7030A0"/>
        </w:rPr>
        <w:t>пункте 50 настоящего Административного регламента</w:t>
      </w:r>
      <w:r>
        <w:t>;</w:t>
      </w:r>
    </w:p>
    <w:p w:rsidR="009B0185" w:rsidRDefault="009B0185" w:rsidP="009B0185">
      <w:pPr>
        <w:pStyle w:val="a7"/>
        <w:spacing w:before="0" w:after="0"/>
        <w:ind w:firstLine="709"/>
        <w:jc w:val="both"/>
      </w:pPr>
      <w:r>
        <w:t>2) Подготовка проекта документа с результатом</w:t>
      </w:r>
      <w:r w:rsidRPr="00D73E12">
        <w:t xml:space="preserve"> предоставлени</w:t>
      </w:r>
      <w:r>
        <w:t>я</w:t>
      </w:r>
      <w:r w:rsidRPr="00D73E12">
        <w:t xml:space="preserve"> муниципальной услуги;</w:t>
      </w:r>
      <w:r>
        <w:t xml:space="preserve"> 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t>3) Согласование проекта документа с результатом</w:t>
      </w:r>
      <w:r w:rsidRPr="00D73E12">
        <w:t xml:space="preserve"> предоставлени</w:t>
      </w:r>
      <w:r>
        <w:t>я</w:t>
      </w:r>
      <w:r w:rsidRPr="00D73E12">
        <w:t xml:space="preserve"> муниципальной услуги</w:t>
      </w:r>
      <w:r>
        <w:t>;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t>4) Доработка проекта документа с результатом</w:t>
      </w:r>
      <w:r w:rsidRPr="00D73E12">
        <w:t xml:space="preserve"> предоставлени</w:t>
      </w:r>
      <w:r>
        <w:t>я</w:t>
      </w:r>
      <w:r w:rsidRPr="00D73E12">
        <w:t xml:space="preserve"> муниципальной услуги</w:t>
      </w:r>
      <w:r>
        <w:t xml:space="preserve"> (при необходимости);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t>5) Направление проекта документа с результатом</w:t>
      </w:r>
      <w:r w:rsidRPr="00D73E12">
        <w:t xml:space="preserve"> предоставлени</w:t>
      </w:r>
      <w:r>
        <w:t>я</w:t>
      </w:r>
      <w:r w:rsidRPr="00D73E12">
        <w:t xml:space="preserve"> муниципальной услуги</w:t>
      </w:r>
      <w:r>
        <w:t xml:space="preserve"> Главе Глазовского района на подпись;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t>6) Подписание Главой Глазовского района проекта документа с результатом</w:t>
      </w:r>
      <w:r w:rsidRPr="00D73E12">
        <w:t xml:space="preserve"> предоставлени</w:t>
      </w:r>
      <w:r>
        <w:t>я</w:t>
      </w:r>
      <w:r w:rsidRPr="00D73E12">
        <w:t xml:space="preserve"> муниципальной услуги</w:t>
      </w:r>
      <w:r>
        <w:t>;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t>7) Передача подписанного документа с результатом</w:t>
      </w:r>
      <w:r w:rsidRPr="00D73E12">
        <w:t xml:space="preserve"> предоставлени</w:t>
      </w:r>
      <w:r>
        <w:t>я</w:t>
      </w:r>
      <w:r w:rsidRPr="00D73E12">
        <w:t xml:space="preserve"> муниципальной услуги</w:t>
      </w:r>
      <w:r>
        <w:t xml:space="preserve"> Главой Глазовского района специалисту организационного отдела;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t>8) Регистрация подписанного документа с результатом</w:t>
      </w:r>
      <w:r w:rsidRPr="00D73E12">
        <w:t xml:space="preserve"> предоставлени</w:t>
      </w:r>
      <w:r>
        <w:t>я</w:t>
      </w:r>
      <w:r w:rsidRPr="00D73E12">
        <w:t xml:space="preserve"> муниципальной услуги</w:t>
      </w:r>
      <w:r>
        <w:t>;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t>9) Передача подписанного документа с результатом</w:t>
      </w:r>
      <w:r w:rsidRPr="00D73E12">
        <w:t xml:space="preserve"> предоставлени</w:t>
      </w:r>
      <w:r>
        <w:t>я</w:t>
      </w:r>
      <w:r w:rsidRPr="00D73E12">
        <w:t xml:space="preserve"> муниципальной услуги</w:t>
      </w:r>
      <w:r>
        <w:t xml:space="preserve"> специалисту отдела имущественных отношений.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rPr>
          <w:b/>
        </w:rPr>
        <w:t>115</w:t>
      </w:r>
      <w:r w:rsidRPr="00F664AB">
        <w:rPr>
          <w:b/>
        </w:rPr>
        <w:t>.</w:t>
      </w:r>
      <w:r>
        <w:t xml:space="preserve"> Должностным лицом, ответственным за исполнение административных действий указанных в </w:t>
      </w:r>
      <w:r w:rsidRPr="00A1582F">
        <w:rPr>
          <w:color w:val="7030A0"/>
        </w:rPr>
        <w:t>подпункт</w:t>
      </w:r>
      <w:r>
        <w:rPr>
          <w:color w:val="7030A0"/>
        </w:rPr>
        <w:t xml:space="preserve">ах 1-5 </w:t>
      </w:r>
      <w:r w:rsidRPr="00F62001">
        <w:rPr>
          <w:color w:val="7030A0"/>
        </w:rPr>
        <w:t>пункт</w:t>
      </w:r>
      <w:r>
        <w:rPr>
          <w:color w:val="7030A0"/>
        </w:rPr>
        <w:t>а</w:t>
      </w:r>
      <w:r w:rsidRPr="00F62001">
        <w:rPr>
          <w:color w:val="7030A0"/>
        </w:rPr>
        <w:t xml:space="preserve"> </w:t>
      </w:r>
      <w:r>
        <w:rPr>
          <w:color w:val="7030A0"/>
        </w:rPr>
        <w:t>114</w:t>
      </w:r>
      <w:r w:rsidRPr="00F62001">
        <w:rPr>
          <w:color w:val="7030A0"/>
        </w:rPr>
        <w:t xml:space="preserve"> настоящего Административного регламент</w:t>
      </w:r>
      <w:r>
        <w:rPr>
          <w:color w:val="7030A0"/>
        </w:rPr>
        <w:t>а</w:t>
      </w:r>
      <w:r>
        <w:t xml:space="preserve"> является специалист отдела жилищно-коммунального хозяйства, транспорта и связи.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rPr>
          <w:b/>
        </w:rPr>
        <w:t>116</w:t>
      </w:r>
      <w:r w:rsidRPr="00F664AB">
        <w:rPr>
          <w:b/>
        </w:rPr>
        <w:t>.</w:t>
      </w:r>
      <w:r>
        <w:t xml:space="preserve"> Должностным лицом, ответственным за исполнение административного действия по подписанию проекта документа с результатом</w:t>
      </w:r>
      <w:r w:rsidRPr="00D73E12">
        <w:t xml:space="preserve"> предоставлени</w:t>
      </w:r>
      <w:r>
        <w:t>я</w:t>
      </w:r>
      <w:r w:rsidRPr="00D73E12">
        <w:t xml:space="preserve"> муниципальной услуги</w:t>
      </w:r>
      <w:r>
        <w:t xml:space="preserve"> (</w:t>
      </w:r>
      <w:r w:rsidRPr="00A1582F">
        <w:rPr>
          <w:color w:val="7030A0"/>
        </w:rPr>
        <w:t>подпункт</w:t>
      </w:r>
      <w:r>
        <w:rPr>
          <w:color w:val="7030A0"/>
        </w:rPr>
        <w:t xml:space="preserve"> 6 </w:t>
      </w:r>
      <w:r w:rsidRPr="00F62001">
        <w:rPr>
          <w:color w:val="7030A0"/>
        </w:rPr>
        <w:t>пункт</w:t>
      </w:r>
      <w:r>
        <w:rPr>
          <w:color w:val="7030A0"/>
        </w:rPr>
        <w:t>а</w:t>
      </w:r>
      <w:r w:rsidRPr="00F62001">
        <w:rPr>
          <w:color w:val="7030A0"/>
        </w:rPr>
        <w:t xml:space="preserve"> </w:t>
      </w:r>
      <w:r>
        <w:rPr>
          <w:color w:val="7030A0"/>
        </w:rPr>
        <w:t>114</w:t>
      </w:r>
      <w:r w:rsidRPr="00F62001">
        <w:rPr>
          <w:color w:val="7030A0"/>
        </w:rPr>
        <w:t xml:space="preserve"> настоящего Административного регламент</w:t>
      </w:r>
      <w:r>
        <w:rPr>
          <w:color w:val="7030A0"/>
        </w:rPr>
        <w:t>а)</w:t>
      </w:r>
      <w:r>
        <w:t xml:space="preserve"> является Глава Глазовского района.</w:t>
      </w:r>
    </w:p>
    <w:p w:rsidR="009B0185" w:rsidRDefault="009B0185" w:rsidP="009B0185">
      <w:pPr>
        <w:pStyle w:val="a7"/>
        <w:spacing w:before="0" w:after="0"/>
        <w:ind w:firstLine="708"/>
        <w:jc w:val="both"/>
      </w:pPr>
      <w:r>
        <w:rPr>
          <w:b/>
        </w:rPr>
        <w:t>117</w:t>
      </w:r>
      <w:r w:rsidRPr="00F664AB">
        <w:rPr>
          <w:b/>
        </w:rPr>
        <w:t>.</w:t>
      </w:r>
      <w:r>
        <w:t xml:space="preserve"> Должностным лицом, ответственным за исполнение административных действий по регистрации и передаче подписанного документа с  результатом</w:t>
      </w:r>
      <w:r w:rsidRPr="00D73E12">
        <w:t xml:space="preserve"> предоставлени</w:t>
      </w:r>
      <w:r>
        <w:t>я</w:t>
      </w:r>
      <w:r w:rsidRPr="00D73E12">
        <w:t xml:space="preserve"> муниципальной услуги</w:t>
      </w:r>
      <w:r>
        <w:t xml:space="preserve"> (</w:t>
      </w:r>
      <w:r w:rsidRPr="00A1582F">
        <w:rPr>
          <w:color w:val="7030A0"/>
        </w:rPr>
        <w:t>подпункт</w:t>
      </w:r>
      <w:r>
        <w:rPr>
          <w:color w:val="7030A0"/>
        </w:rPr>
        <w:t xml:space="preserve">ы 8-9 </w:t>
      </w:r>
      <w:r w:rsidRPr="00F62001">
        <w:rPr>
          <w:color w:val="7030A0"/>
        </w:rPr>
        <w:t>пункт</w:t>
      </w:r>
      <w:r>
        <w:rPr>
          <w:color w:val="7030A0"/>
        </w:rPr>
        <w:t>а</w:t>
      </w:r>
      <w:r w:rsidRPr="00F62001">
        <w:rPr>
          <w:color w:val="7030A0"/>
        </w:rPr>
        <w:t xml:space="preserve"> </w:t>
      </w:r>
      <w:r>
        <w:rPr>
          <w:color w:val="7030A0"/>
        </w:rPr>
        <w:t>114</w:t>
      </w:r>
      <w:r w:rsidRPr="00F62001">
        <w:rPr>
          <w:color w:val="7030A0"/>
        </w:rPr>
        <w:t xml:space="preserve"> настоящего Административного регламент</w:t>
      </w:r>
      <w:r>
        <w:rPr>
          <w:color w:val="7030A0"/>
        </w:rPr>
        <w:t>а)</w:t>
      </w:r>
      <w:r>
        <w:t xml:space="preserve"> является специалист организационного отдела.</w:t>
      </w:r>
    </w:p>
    <w:p w:rsidR="009B0185" w:rsidRDefault="009B0185" w:rsidP="009B0185">
      <w:pPr>
        <w:ind w:firstLine="708"/>
        <w:jc w:val="both"/>
      </w:pPr>
      <w:r>
        <w:rPr>
          <w:b/>
        </w:rPr>
        <w:t>118</w:t>
      </w:r>
      <w:r w:rsidRPr="00072259">
        <w:rPr>
          <w:b/>
        </w:rPr>
        <w:t>.</w:t>
      </w:r>
      <w:r>
        <w:t xml:space="preserve"> Специалист отдела жилищно-коммунального хозяйства, транспорта и связи осуществляет подготовку:</w:t>
      </w:r>
    </w:p>
    <w:p w:rsidR="009B0185" w:rsidRPr="00F97527" w:rsidRDefault="009B0185" w:rsidP="009B0185">
      <w:pPr>
        <w:ind w:firstLine="708"/>
        <w:jc w:val="both"/>
      </w:pPr>
      <w:r w:rsidRPr="00F97527">
        <w:lastRenderedPageBreak/>
        <w:t xml:space="preserve">1) проекта постановления Администрации Глазовского района о </w:t>
      </w:r>
      <w:r>
        <w:t>принятии на учет в качестве нуждающихся в предоставлении жилого помещения</w:t>
      </w:r>
      <w:r w:rsidRPr="00F97527">
        <w:t xml:space="preserve"> (образец в приложении № 3 к настоящему Административному регламенту);</w:t>
      </w:r>
    </w:p>
    <w:p w:rsidR="009B0185" w:rsidRPr="00F97527" w:rsidRDefault="009B0185" w:rsidP="009B0185">
      <w:pPr>
        <w:ind w:firstLine="708"/>
        <w:jc w:val="both"/>
      </w:pPr>
      <w:r w:rsidRPr="00F97527">
        <w:t>2) мотивированного отказа в предоставлении муниципальной услуги (образец в приложении № 4 к настоящему Административному регламенту).</w:t>
      </w:r>
    </w:p>
    <w:p w:rsidR="009B0185" w:rsidRDefault="009B0185" w:rsidP="009B0185">
      <w:pPr>
        <w:ind w:firstLine="708"/>
        <w:jc w:val="both"/>
        <w:rPr>
          <w:sz w:val="22"/>
          <w:szCs w:val="22"/>
        </w:rPr>
      </w:pPr>
      <w:r>
        <w:rPr>
          <w:b/>
        </w:rPr>
        <w:t>119</w:t>
      </w:r>
      <w:r w:rsidRPr="00072259">
        <w:rPr>
          <w:b/>
        </w:rPr>
        <w:t>.</w:t>
      </w:r>
      <w:r>
        <w:t xml:space="preserve"> Согласование проекта постановления Администрации Глазовского района осуществляется с начальником юридического отдела Аппарата Главы муниципального образования «Глазовский район», Районного Совета депутатов и Администрации района (далее – юридический отдел) и </w:t>
      </w:r>
      <w:r>
        <w:rPr>
          <w:sz w:val="22"/>
        </w:rPr>
        <w:t xml:space="preserve">заместитель главы Администрации </w:t>
      </w:r>
      <w:r>
        <w:rPr>
          <w:sz w:val="22"/>
          <w:szCs w:val="22"/>
        </w:rPr>
        <w:t>по вопросам строительства и ЖКХ.</w:t>
      </w:r>
    </w:p>
    <w:p w:rsidR="009B0185" w:rsidRDefault="009B0185" w:rsidP="009B0185">
      <w:pPr>
        <w:ind w:firstLine="708"/>
        <w:jc w:val="both"/>
      </w:pPr>
      <w:r>
        <w:rPr>
          <w:b/>
        </w:rPr>
        <w:t>120</w:t>
      </w:r>
      <w:r w:rsidRPr="00072259">
        <w:rPr>
          <w:b/>
        </w:rPr>
        <w:t>.</w:t>
      </w:r>
      <w:r>
        <w:t xml:space="preserve"> Согласованный проект постановления Администрации Глазовского района направляется Главе  Глазовского района на подписание.</w:t>
      </w:r>
    </w:p>
    <w:p w:rsidR="009B0185" w:rsidRPr="004A4C24" w:rsidRDefault="009B0185" w:rsidP="009B0185">
      <w:pPr>
        <w:autoSpaceDE w:val="0"/>
        <w:autoSpaceDN w:val="0"/>
        <w:adjustRightInd w:val="0"/>
        <w:ind w:firstLine="708"/>
        <w:jc w:val="both"/>
      </w:pPr>
      <w:r>
        <w:rPr>
          <w:b/>
        </w:rPr>
        <w:t>121</w:t>
      </w:r>
      <w:r w:rsidRPr="00072259">
        <w:rPr>
          <w:b/>
        </w:rPr>
        <w:t>.</w:t>
      </w:r>
      <w:r w:rsidRPr="00E57B96">
        <w:t xml:space="preserve"> </w:t>
      </w:r>
      <w:r>
        <w:t xml:space="preserve">В случае наличия оснований для отказа в предоставлении муниципальной услуги, указанных </w:t>
      </w:r>
      <w:r w:rsidRPr="00FF2722">
        <w:rPr>
          <w:color w:val="7030A0"/>
        </w:rPr>
        <w:t>в пункте 50 настоящего Административного регламента</w:t>
      </w:r>
      <w:r>
        <w:t>, разрабатывается проект постановления об отказе в предоставлении муниципальной услуги, согласованного с юридическим отделом,</w:t>
      </w:r>
      <w:r w:rsidRPr="004A4C24">
        <w:t xml:space="preserve"> </w:t>
      </w:r>
      <w:r>
        <w:t xml:space="preserve">заместителем главы Администрации Глазовского района, </w:t>
      </w:r>
      <w:r w:rsidRPr="004A4C24">
        <w:t>подписанного</w:t>
      </w:r>
      <w:r>
        <w:t xml:space="preserve"> Главой Глазовского района, с указанием оснований для отказа в предоставлении муниципальной услуги. Заявителю направляется подписанный Главой Глазовского района мотивированный отказ либо уведомление о принятии на учет.</w:t>
      </w:r>
    </w:p>
    <w:p w:rsidR="009B0185" w:rsidRPr="000D2A5F" w:rsidRDefault="009B0185" w:rsidP="009B0185">
      <w:pPr>
        <w:ind w:firstLine="708"/>
        <w:jc w:val="both"/>
      </w:pPr>
      <w:r w:rsidRPr="000D2A5F">
        <w:rPr>
          <w:b/>
        </w:rPr>
        <w:t>122.</w:t>
      </w:r>
      <w:r w:rsidRPr="000D2A5F">
        <w:t xml:space="preserve"> Критерием принятия решений при выполнении административной процедуры является подготовка документа с результатом предоставления муниципальной услуги, соответствующим действующему законодательству Российской Федерации. </w:t>
      </w:r>
    </w:p>
    <w:p w:rsidR="009B0185" w:rsidRDefault="009B0185" w:rsidP="009B0185">
      <w:pPr>
        <w:ind w:firstLine="708"/>
        <w:jc w:val="both"/>
      </w:pPr>
      <w:r>
        <w:rPr>
          <w:b/>
        </w:rPr>
        <w:t>123</w:t>
      </w:r>
      <w:r w:rsidRPr="00072259">
        <w:rPr>
          <w:b/>
        </w:rPr>
        <w:t>.</w:t>
      </w:r>
      <w:r w:rsidRPr="00E57B96">
        <w:t xml:space="preserve"> </w:t>
      </w:r>
      <w:r>
        <w:t>Способом фиксации результата выполнения административной процедуры являются:</w:t>
      </w:r>
    </w:p>
    <w:p w:rsidR="009B0185" w:rsidRDefault="009B0185" w:rsidP="009B0185">
      <w:pPr>
        <w:ind w:firstLine="708"/>
        <w:jc w:val="both"/>
      </w:pPr>
      <w:r>
        <w:t>1) Регистрация проекта постановления Администрации Глазовского района</w:t>
      </w:r>
      <w:r w:rsidRPr="0010365D">
        <w:t xml:space="preserve"> </w:t>
      </w:r>
      <w:r>
        <w:t>в Реестре муниципальных правовых актов муниципального образования «Глазовский район»;</w:t>
      </w:r>
    </w:p>
    <w:p w:rsidR="009B0185" w:rsidRDefault="009B0185" w:rsidP="009B0185">
      <w:pPr>
        <w:ind w:firstLine="708"/>
        <w:jc w:val="both"/>
      </w:pPr>
      <w:r>
        <w:t>2) Регистрация в СЭД письма Администрации Глазовского района об отказе в предоставлении муниципальной услуги (в случае отказа в предоставлении муниципальной услуги).</w:t>
      </w:r>
    </w:p>
    <w:p w:rsidR="009B0185" w:rsidRDefault="009B0185" w:rsidP="009B0185">
      <w:pPr>
        <w:ind w:firstLine="708"/>
        <w:jc w:val="both"/>
      </w:pPr>
      <w:r>
        <w:rPr>
          <w:b/>
        </w:rPr>
        <w:t>124.</w:t>
      </w:r>
      <w:r>
        <w:t xml:space="preserve"> Срок выполнения административной процедуры: </w:t>
      </w:r>
      <w:r>
        <w:rPr>
          <w:color w:val="FF0000"/>
        </w:rPr>
        <w:t>не более 10</w:t>
      </w:r>
      <w:r w:rsidRPr="007A6137">
        <w:rPr>
          <w:color w:val="FF0000"/>
        </w:rPr>
        <w:t xml:space="preserve"> рабочих дней</w:t>
      </w:r>
      <w:r>
        <w:t xml:space="preserve"> с момента формирования полного комплекта документов, необходимых для предоставления муниципальной услуги.</w:t>
      </w:r>
    </w:p>
    <w:p w:rsidR="009B0185" w:rsidRDefault="009B0185" w:rsidP="009B0185">
      <w:pPr>
        <w:ind w:firstLine="708"/>
        <w:jc w:val="both"/>
        <w:rPr>
          <w:color w:val="FF0000"/>
        </w:rPr>
      </w:pPr>
      <w:r>
        <w:rPr>
          <w:b/>
        </w:rPr>
        <w:t>125</w:t>
      </w:r>
      <w:r w:rsidRPr="00072259">
        <w:rPr>
          <w:b/>
        </w:rPr>
        <w:t>.</w:t>
      </w:r>
      <w:r>
        <w:t xml:space="preserve"> Результатом выполнения административной процедуры является наличие документов, являющихся результатом предоставления муниципальной услуги</w:t>
      </w:r>
      <w:r w:rsidRPr="00B94293">
        <w:t xml:space="preserve"> </w:t>
      </w:r>
      <w:r>
        <w:t>или мотивированного отказа в предоставлении муниципальной услуги.</w:t>
      </w:r>
    </w:p>
    <w:p w:rsidR="009B0185" w:rsidRDefault="009B0185" w:rsidP="009B0185">
      <w:pPr>
        <w:pStyle w:val="11"/>
        <w:tabs>
          <w:tab w:val="left" w:pos="1494"/>
        </w:tabs>
        <w:spacing w:before="0" w:after="0"/>
        <w:jc w:val="center"/>
        <w:rPr>
          <w:b/>
        </w:rPr>
      </w:pPr>
    </w:p>
    <w:p w:rsidR="009B0185" w:rsidRDefault="009B0185" w:rsidP="009B0185">
      <w:pPr>
        <w:pStyle w:val="11"/>
        <w:tabs>
          <w:tab w:val="left" w:pos="1494"/>
        </w:tabs>
        <w:spacing w:before="0" w:after="0"/>
        <w:jc w:val="center"/>
        <w:rPr>
          <w:b/>
        </w:rPr>
      </w:pPr>
    </w:p>
    <w:p w:rsidR="009B0185" w:rsidRDefault="009B0185" w:rsidP="009B0185">
      <w:pPr>
        <w:pStyle w:val="11"/>
        <w:tabs>
          <w:tab w:val="left" w:pos="1494"/>
        </w:tabs>
        <w:spacing w:before="0" w:after="0"/>
        <w:jc w:val="center"/>
        <w:rPr>
          <w:b/>
        </w:rPr>
      </w:pPr>
      <w:r w:rsidRPr="00D3129C">
        <w:rPr>
          <w:b/>
        </w:rPr>
        <w:t xml:space="preserve">Направление принятого решения о предоставлении </w:t>
      </w:r>
    </w:p>
    <w:p w:rsidR="009B0185" w:rsidRPr="00D3129C" w:rsidRDefault="009B0185" w:rsidP="009B0185">
      <w:pPr>
        <w:pStyle w:val="11"/>
        <w:tabs>
          <w:tab w:val="left" w:pos="1494"/>
        </w:tabs>
        <w:spacing w:before="0" w:after="0"/>
        <w:jc w:val="center"/>
        <w:rPr>
          <w:b/>
        </w:rPr>
      </w:pPr>
      <w:r w:rsidRPr="00D3129C">
        <w:rPr>
          <w:b/>
        </w:rPr>
        <w:t>муниципальной услуги заявителю</w:t>
      </w:r>
    </w:p>
    <w:p w:rsidR="009B0185" w:rsidRDefault="009B0185" w:rsidP="009B0185">
      <w:pPr>
        <w:ind w:firstLine="708"/>
        <w:jc w:val="both"/>
        <w:rPr>
          <w:b/>
        </w:rPr>
      </w:pPr>
    </w:p>
    <w:p w:rsidR="009B0185" w:rsidRPr="005D2838" w:rsidRDefault="009B0185" w:rsidP="009B0185">
      <w:pPr>
        <w:suppressAutoHyphens w:val="0"/>
        <w:autoSpaceDE w:val="0"/>
        <w:autoSpaceDN w:val="0"/>
        <w:adjustRightInd w:val="0"/>
        <w:ind w:firstLine="708"/>
        <w:jc w:val="both"/>
        <w:rPr>
          <w:color w:val="7030A0"/>
          <w:lang w:eastAsia="ru-RU"/>
        </w:rPr>
      </w:pPr>
      <w:r>
        <w:rPr>
          <w:b/>
          <w:lang w:eastAsia="ru-RU"/>
        </w:rPr>
        <w:t>126</w:t>
      </w:r>
      <w:r w:rsidRPr="00864D07">
        <w:rPr>
          <w:b/>
          <w:lang w:eastAsia="ru-RU"/>
        </w:rPr>
        <w:t>.</w:t>
      </w:r>
      <w:r w:rsidRPr="00864D07">
        <w:rPr>
          <w:lang w:eastAsia="ru-RU"/>
        </w:rPr>
        <w:t xml:space="preserve"> Основанием для начала административной процедуры является </w:t>
      </w:r>
      <w:r>
        <w:rPr>
          <w:lang w:eastAsia="ru-RU"/>
        </w:rPr>
        <w:t xml:space="preserve">наличие </w:t>
      </w:r>
      <w:r>
        <w:t>документов, являющихся результатом предоставления муниципальной услуги или мотивированного отказа в предоставлении муниципальной услуги.</w:t>
      </w:r>
    </w:p>
    <w:p w:rsidR="009B0185" w:rsidRDefault="009B0185" w:rsidP="009B0185">
      <w:pPr>
        <w:pStyle w:val="a7"/>
        <w:spacing w:before="0" w:after="0"/>
        <w:ind w:firstLine="709"/>
        <w:jc w:val="both"/>
      </w:pPr>
      <w:r>
        <w:rPr>
          <w:b/>
        </w:rPr>
        <w:t>127</w:t>
      </w:r>
      <w:r w:rsidRPr="00F664AB">
        <w:rPr>
          <w:b/>
        </w:rPr>
        <w:t>.</w:t>
      </w:r>
      <w:r>
        <w:t xml:space="preserve"> Порядок административных действий по исполнению административной процедуры зависит от выбранного заявителем способа получения результата предоставления муниципальной услуги, ранее указанным им в заявлении на предоставление муниципальной услуги.  </w:t>
      </w:r>
    </w:p>
    <w:p w:rsidR="009B0185" w:rsidRDefault="009B0185" w:rsidP="009B0185">
      <w:pPr>
        <w:ind w:firstLine="708"/>
        <w:jc w:val="both"/>
      </w:pPr>
      <w:r>
        <w:rPr>
          <w:b/>
        </w:rPr>
        <w:t>128</w:t>
      </w:r>
      <w:r w:rsidRPr="00072259">
        <w:rPr>
          <w:b/>
        </w:rPr>
        <w:t>.</w:t>
      </w:r>
      <w:r>
        <w:t xml:space="preserve"> В случае, если заявителем был выбран способ получения результата предоставления муниципальной услуги при личной явке в Администрацию Глазовского района, специалист отдела </w:t>
      </w:r>
      <w:r w:rsidRPr="00911645">
        <w:t>информирует заявителя о готовности результата предоставления муниципальной услуги по телефону или посредством отправления электронного сообщения на указанный заявителем адрес электронной почты.</w:t>
      </w:r>
    </w:p>
    <w:p w:rsidR="009B0185" w:rsidRDefault="009B0185" w:rsidP="009B0185">
      <w:pPr>
        <w:pStyle w:val="11"/>
        <w:tabs>
          <w:tab w:val="left" w:pos="1494"/>
        </w:tabs>
        <w:spacing w:before="0" w:after="0"/>
        <w:ind w:firstLine="709"/>
      </w:pPr>
      <w:r>
        <w:lastRenderedPageBreak/>
        <w:t xml:space="preserve">Срок выполнения данного административного действия: </w:t>
      </w:r>
      <w:r w:rsidRPr="00CC47F7">
        <w:t xml:space="preserve">не более 2-х дней </w:t>
      </w:r>
      <w:r w:rsidRPr="00CC47F7">
        <w:rPr>
          <w:lang w:eastAsia="ru-RU"/>
        </w:rPr>
        <w:t>с момента</w:t>
      </w:r>
      <w:r>
        <w:rPr>
          <w:lang w:eastAsia="ru-RU"/>
        </w:rPr>
        <w:t xml:space="preserve"> готовности </w:t>
      </w:r>
      <w:r>
        <w:t>документов, являющихся результатом предоставления муниципальной услуги.</w:t>
      </w:r>
    </w:p>
    <w:p w:rsidR="009B0185" w:rsidRDefault="009B0185" w:rsidP="009B0185">
      <w:pPr>
        <w:ind w:firstLine="708"/>
        <w:jc w:val="both"/>
        <w:rPr>
          <w:color w:val="FF0000"/>
        </w:rPr>
      </w:pPr>
      <w:r>
        <w:t xml:space="preserve">Результатом выполнения данного административного действия является факт информирования заявителя о готовности документов, являющихся результатом предоставления муниципальной услуги. </w:t>
      </w:r>
    </w:p>
    <w:p w:rsidR="009B0185" w:rsidRPr="0080230D" w:rsidRDefault="009B0185" w:rsidP="009B0185">
      <w:pPr>
        <w:ind w:firstLine="708"/>
        <w:jc w:val="both"/>
      </w:pPr>
      <w:r>
        <w:rPr>
          <w:b/>
        </w:rPr>
        <w:t>129</w:t>
      </w:r>
      <w:r w:rsidRPr="00072259">
        <w:rPr>
          <w:b/>
        </w:rPr>
        <w:t>.</w:t>
      </w:r>
      <w:r>
        <w:t xml:space="preserve"> Передача специалистом </w:t>
      </w:r>
      <w:r w:rsidRPr="005B6505">
        <w:rPr>
          <w:color w:val="00B0F0"/>
        </w:rPr>
        <w:t xml:space="preserve">отдела </w:t>
      </w:r>
      <w:r>
        <w:rPr>
          <w:color w:val="00B0F0"/>
        </w:rPr>
        <w:t>жилищно-коммунального хозяйства, транспорта и связи</w:t>
      </w:r>
      <w:r>
        <w:t xml:space="preserve"> результата предоставления муниципальной услуги заявителю включает в </w:t>
      </w:r>
      <w:r w:rsidRPr="0080230D">
        <w:t>себя следующие административные действия:</w:t>
      </w:r>
      <w:r>
        <w:t xml:space="preserve"> </w:t>
      </w:r>
    </w:p>
    <w:p w:rsidR="009B0185" w:rsidRDefault="009B0185" w:rsidP="009B0185">
      <w:pPr>
        <w:ind w:firstLine="708"/>
        <w:jc w:val="both"/>
      </w:pPr>
      <w:r>
        <w:t xml:space="preserve">1) Проверка специалистом </w:t>
      </w:r>
      <w:r w:rsidRPr="005B6505">
        <w:rPr>
          <w:color w:val="00B0F0"/>
        </w:rPr>
        <w:t xml:space="preserve">отдела </w:t>
      </w:r>
      <w:r>
        <w:rPr>
          <w:color w:val="00B0F0"/>
        </w:rPr>
        <w:t>жилищно-коммунального хозяйства, транспорта и связи</w:t>
      </w:r>
      <w:r>
        <w:t xml:space="preserve"> документа, удостоверяющего личность заявителя, наличия соответствующих полномочий на получение результата муниципальной услуги;</w:t>
      </w:r>
    </w:p>
    <w:p w:rsidR="009B0185" w:rsidRPr="002A785D" w:rsidRDefault="009B0185" w:rsidP="009B0185">
      <w:pPr>
        <w:ind w:firstLine="708"/>
        <w:jc w:val="both"/>
      </w:pPr>
      <w:r w:rsidRPr="002A785D">
        <w:t xml:space="preserve">2) </w:t>
      </w:r>
      <w:r>
        <w:t>В</w:t>
      </w:r>
      <w:r w:rsidRPr="002A785D">
        <w:t>ыда</w:t>
      </w:r>
      <w:r>
        <w:t>ча</w:t>
      </w:r>
      <w:r w:rsidRPr="002A785D">
        <w:t xml:space="preserve"> </w:t>
      </w:r>
      <w:r>
        <w:t xml:space="preserve">специалистом </w:t>
      </w:r>
      <w:r w:rsidRPr="005B6505">
        <w:rPr>
          <w:color w:val="00B0F0"/>
        </w:rPr>
        <w:t xml:space="preserve">отдела </w:t>
      </w:r>
      <w:r>
        <w:rPr>
          <w:color w:val="00B0F0"/>
        </w:rPr>
        <w:t>жилищно-коммунального хозяйства, транспорта и связи</w:t>
      </w:r>
      <w:r>
        <w:t xml:space="preserve"> заявителю </w:t>
      </w:r>
      <w:r w:rsidRPr="002A785D">
        <w:t>результат</w:t>
      </w:r>
      <w:r>
        <w:t>а</w:t>
      </w:r>
      <w:r w:rsidRPr="002A785D">
        <w:t xml:space="preserve"> предоставления муниципальной услуги заявителю;</w:t>
      </w:r>
    </w:p>
    <w:p w:rsidR="009B0185" w:rsidRDefault="009B0185" w:rsidP="009B0185">
      <w:pPr>
        <w:ind w:firstLine="708"/>
        <w:jc w:val="both"/>
      </w:pPr>
      <w:r w:rsidRPr="002A785D">
        <w:t xml:space="preserve">3) </w:t>
      </w:r>
      <w:r>
        <w:t xml:space="preserve">Отметка заявителем </w:t>
      </w:r>
      <w:r w:rsidRPr="0080230D">
        <w:t>о получении результата предоставления муниципальной услуги</w:t>
      </w:r>
      <w:r>
        <w:t xml:space="preserve">. </w:t>
      </w:r>
    </w:p>
    <w:p w:rsidR="009B0185" w:rsidRDefault="009B0185" w:rsidP="009B0185">
      <w:pPr>
        <w:ind w:firstLine="708"/>
        <w:jc w:val="both"/>
        <w:rPr>
          <w:color w:val="7030A0"/>
        </w:rPr>
      </w:pPr>
      <w:r w:rsidRPr="0080230D">
        <w:rPr>
          <w:b/>
        </w:rPr>
        <w:t>13</w:t>
      </w:r>
      <w:r>
        <w:rPr>
          <w:b/>
        </w:rPr>
        <w:t>0</w:t>
      </w:r>
      <w:r w:rsidRPr="0080230D">
        <w:rPr>
          <w:b/>
        </w:rPr>
        <w:t>.</w:t>
      </w:r>
      <w:r>
        <w:t xml:space="preserve"> При выполнении административных действий, указанных </w:t>
      </w:r>
      <w:r w:rsidRPr="00803CFB">
        <w:rPr>
          <w:color w:val="7030A0"/>
        </w:rPr>
        <w:t>в пункт</w:t>
      </w:r>
      <w:r>
        <w:rPr>
          <w:color w:val="7030A0"/>
        </w:rPr>
        <w:t>е</w:t>
      </w:r>
      <w:r w:rsidRPr="00803CFB">
        <w:rPr>
          <w:color w:val="7030A0"/>
        </w:rPr>
        <w:t xml:space="preserve"> 129 настоящего Административного регламента</w:t>
      </w:r>
      <w:r>
        <w:rPr>
          <w:color w:val="7030A0"/>
        </w:rPr>
        <w:t>:</w:t>
      </w:r>
    </w:p>
    <w:p w:rsidR="009B0185" w:rsidRDefault="009B0185" w:rsidP="009B0185">
      <w:pPr>
        <w:ind w:firstLine="708"/>
        <w:jc w:val="both"/>
      </w:pPr>
      <w:r w:rsidRPr="00287504">
        <w:t>1) Критерием принятия решения является указание заявителя в тексте заявления о</w:t>
      </w:r>
      <w:r>
        <w:t xml:space="preserve"> предоставлении муниципальной услуги о желании</w:t>
      </w:r>
      <w:r w:rsidRPr="00E56467">
        <w:t xml:space="preserve"> получения результата предоставления муниципальной услуги </w:t>
      </w:r>
      <w:r>
        <w:t>лично в Администрации Глазовского района.</w:t>
      </w:r>
    </w:p>
    <w:p w:rsidR="009B0185" w:rsidRDefault="009B0185" w:rsidP="009B0185">
      <w:pPr>
        <w:ind w:firstLine="708"/>
        <w:jc w:val="both"/>
        <w:rPr>
          <w:color w:val="FF0000"/>
        </w:rPr>
      </w:pPr>
      <w:r>
        <w:t xml:space="preserve">2) Способом фиксации результата выполнения административных действий является отметка о получении результата предоставления муниципальной услуги </w:t>
      </w:r>
      <w:r w:rsidRPr="00F97527">
        <w:t>(подпись, расшифровка подписи, дата получения), вы</w:t>
      </w:r>
      <w:r>
        <w:t xml:space="preserve">полненная лично заявителем в журнале регистрации исходящей корреспонденции. </w:t>
      </w:r>
    </w:p>
    <w:p w:rsidR="009B0185" w:rsidRDefault="009B0185" w:rsidP="009B0185">
      <w:pPr>
        <w:ind w:firstLine="708"/>
        <w:jc w:val="both"/>
      </w:pPr>
      <w:r w:rsidRPr="000D1737">
        <w:t>3) Срок выполнения административных действий: в течение 15 минут с момента явки</w:t>
      </w:r>
      <w:r w:rsidRPr="00831D68">
        <w:t xml:space="preserve"> заявителя</w:t>
      </w:r>
      <w:r>
        <w:t xml:space="preserve"> за получением документов, являющихся результатом предоставления муниципальной услуги.</w:t>
      </w:r>
    </w:p>
    <w:p w:rsidR="009B0185" w:rsidRDefault="009B0185" w:rsidP="009B0185">
      <w:pPr>
        <w:ind w:firstLine="708"/>
        <w:jc w:val="both"/>
      </w:pPr>
      <w:r>
        <w:rPr>
          <w:b/>
        </w:rPr>
        <w:t>131</w:t>
      </w:r>
      <w:r w:rsidRPr="00072259">
        <w:rPr>
          <w:b/>
        </w:rPr>
        <w:t>.</w:t>
      </w:r>
      <w:r>
        <w:t xml:space="preserve"> В случае, если заявителем был выбран способ получения результата предоставления муниципальной услуги при личной явке в офис «Мои документы», специалист отдела жилищно-коммунального хозяйства, транспорта и связи </w:t>
      </w:r>
      <w:r w:rsidRPr="00911645">
        <w:t xml:space="preserve">информирует </w:t>
      </w:r>
      <w:r>
        <w:t xml:space="preserve">специалиста офиса «Мои документы» </w:t>
      </w:r>
      <w:r w:rsidRPr="00911645">
        <w:t>о готовности результата предоставления муниципальной услуги по телефону или посредством отправления сообщения</w:t>
      </w:r>
      <w:r>
        <w:t xml:space="preserve"> в СЭД или на адрес электронной почты</w:t>
      </w:r>
      <w:r w:rsidRPr="00911645">
        <w:t>.</w:t>
      </w:r>
    </w:p>
    <w:p w:rsidR="009B0185" w:rsidRDefault="009B0185" w:rsidP="009B0185">
      <w:pPr>
        <w:ind w:firstLine="708"/>
        <w:jc w:val="both"/>
      </w:pPr>
      <w:r>
        <w:t xml:space="preserve">Срок выполнения данного административного действия: </w:t>
      </w:r>
      <w:r w:rsidRPr="00F97527">
        <w:t>в течение 1-го рабочего дня</w:t>
      </w:r>
      <w:r>
        <w:rPr>
          <w:color w:val="FF0000"/>
        </w:rPr>
        <w:t xml:space="preserve"> </w:t>
      </w:r>
      <w:r>
        <w:rPr>
          <w:lang w:eastAsia="ru-RU"/>
        </w:rPr>
        <w:t xml:space="preserve">с момента готовности </w:t>
      </w:r>
      <w:r>
        <w:t>документов, являющихся результатом предоставления муниципальной услуги.</w:t>
      </w:r>
    </w:p>
    <w:p w:rsidR="009B0185" w:rsidRDefault="009B0185" w:rsidP="009B0185">
      <w:pPr>
        <w:ind w:firstLine="708"/>
        <w:jc w:val="both"/>
        <w:rPr>
          <w:color w:val="FF0000"/>
        </w:rPr>
      </w:pPr>
      <w:r>
        <w:t xml:space="preserve">Результатом выполнения данного административного действия является факт информирования специалиста офиса «Мои документы» о готовности документов, являющихся результатом предоставления муниципальной услуги. </w:t>
      </w:r>
    </w:p>
    <w:p w:rsidR="009B0185" w:rsidRPr="0080230D" w:rsidRDefault="009B0185" w:rsidP="009B0185">
      <w:pPr>
        <w:ind w:firstLine="708"/>
        <w:jc w:val="both"/>
      </w:pPr>
      <w:r>
        <w:rPr>
          <w:b/>
        </w:rPr>
        <w:t>132</w:t>
      </w:r>
      <w:r w:rsidRPr="00072259">
        <w:rPr>
          <w:b/>
        </w:rPr>
        <w:t>.</w:t>
      </w:r>
      <w:r>
        <w:t xml:space="preserve"> Передача специалистом отдела жилищно-коммунального хозяйства, транспорта и связи результата предоставления муниципальной услуги специалисту офиса «Мои документы» включает в </w:t>
      </w:r>
      <w:r w:rsidRPr="0080230D">
        <w:t>себя следующие административные действия:</w:t>
      </w:r>
    </w:p>
    <w:p w:rsidR="009B0185" w:rsidRPr="0080230D" w:rsidRDefault="009B0185" w:rsidP="009B0185">
      <w:pPr>
        <w:ind w:firstLine="708"/>
        <w:jc w:val="both"/>
      </w:pPr>
      <w:r w:rsidRPr="0080230D">
        <w:t xml:space="preserve">1) специалист отдела </w:t>
      </w:r>
      <w:r>
        <w:t>жилищно-коммунального хозяйства, транспорта и связи</w:t>
      </w:r>
      <w:r w:rsidRPr="0080230D">
        <w:t xml:space="preserve"> выдает результат предоставления муниципальной услуги специалисту офиса «Мои документы»;</w:t>
      </w:r>
    </w:p>
    <w:p w:rsidR="009B0185" w:rsidRPr="0080230D" w:rsidRDefault="009B0185" w:rsidP="009B0185">
      <w:pPr>
        <w:ind w:firstLine="708"/>
        <w:jc w:val="both"/>
      </w:pPr>
      <w:r>
        <w:t>2</w:t>
      </w:r>
      <w:r w:rsidRPr="0080230D">
        <w:t>) специалист офиса «Мои документы» делает отметку о получении результата предоставления муниципальной услуги на экземпляре документа Администрации Глазовского района, являющегося результатом предоставления муниципальной услуги.</w:t>
      </w:r>
    </w:p>
    <w:p w:rsidR="009B0185" w:rsidRDefault="009B0185" w:rsidP="009B0185">
      <w:pPr>
        <w:ind w:firstLine="708"/>
        <w:jc w:val="both"/>
        <w:rPr>
          <w:color w:val="7030A0"/>
        </w:rPr>
      </w:pPr>
      <w:r w:rsidRPr="0080230D">
        <w:rPr>
          <w:b/>
        </w:rPr>
        <w:t>13</w:t>
      </w:r>
      <w:r>
        <w:rPr>
          <w:b/>
        </w:rPr>
        <w:t>3</w:t>
      </w:r>
      <w:r w:rsidRPr="0080230D">
        <w:rPr>
          <w:b/>
        </w:rPr>
        <w:t>.</w:t>
      </w:r>
      <w:r>
        <w:t xml:space="preserve"> При выполнении административных действий, указанных </w:t>
      </w:r>
      <w:r w:rsidRPr="00803CFB">
        <w:rPr>
          <w:color w:val="7030A0"/>
        </w:rPr>
        <w:t>в пункт</w:t>
      </w:r>
      <w:r>
        <w:rPr>
          <w:color w:val="7030A0"/>
        </w:rPr>
        <w:t>е 132</w:t>
      </w:r>
      <w:r w:rsidRPr="00803CFB">
        <w:rPr>
          <w:color w:val="7030A0"/>
        </w:rPr>
        <w:t xml:space="preserve"> настоящего Административного регламента</w:t>
      </w:r>
      <w:r>
        <w:rPr>
          <w:color w:val="7030A0"/>
        </w:rPr>
        <w:t>:</w:t>
      </w:r>
    </w:p>
    <w:p w:rsidR="009B0185" w:rsidRPr="00F97527" w:rsidRDefault="009B0185" w:rsidP="009B0185">
      <w:pPr>
        <w:ind w:firstLine="708"/>
        <w:jc w:val="both"/>
      </w:pPr>
      <w:r w:rsidRPr="00F97527">
        <w:t xml:space="preserve">1) Способом фиксации результата является отметка о получении результата предоставления муниципальной услуги (подпись, расшифровка подписи, дата получения), выполненная лично специалистом офиса «Мои документы» на экземпляре документа </w:t>
      </w:r>
      <w:r w:rsidRPr="00F97527">
        <w:lastRenderedPageBreak/>
        <w:t>Администрации Глазовского района, являющегося результатом предоставления муниципальной услуги)</w:t>
      </w:r>
    </w:p>
    <w:p w:rsidR="009B0185" w:rsidRDefault="009B0185" w:rsidP="009B0185">
      <w:pPr>
        <w:ind w:firstLine="708"/>
        <w:jc w:val="both"/>
      </w:pPr>
      <w:r w:rsidRPr="000D1737">
        <w:t>2) Срок выполнения административных действий: в течение 15 минут с момента явки</w:t>
      </w:r>
      <w:r w:rsidRPr="00831D68">
        <w:t xml:space="preserve"> </w:t>
      </w:r>
      <w:r w:rsidRPr="007E5DC7">
        <w:t>специалист</w:t>
      </w:r>
      <w:r>
        <w:t>а</w:t>
      </w:r>
      <w:r w:rsidRPr="007E5DC7">
        <w:t xml:space="preserve"> офиса «Мои документы» </w:t>
      </w:r>
      <w:r>
        <w:t>за получением документов, являющихся результатом предоставления муниципальной услуги.</w:t>
      </w:r>
    </w:p>
    <w:p w:rsidR="009B0185" w:rsidRDefault="009B0185" w:rsidP="009B0185">
      <w:pPr>
        <w:ind w:firstLine="708"/>
        <w:jc w:val="both"/>
      </w:pPr>
      <w:r>
        <w:rPr>
          <w:b/>
        </w:rPr>
        <w:t>134</w:t>
      </w:r>
      <w:r w:rsidRPr="00072259">
        <w:rPr>
          <w:b/>
        </w:rPr>
        <w:t>.</w:t>
      </w:r>
      <w:r>
        <w:t xml:space="preserve"> Специалист офиса «Мои документы», </w:t>
      </w:r>
      <w:r w:rsidRPr="00911645">
        <w:t>информирует заявителя о готовности результата предоставления муниципальной услуги по телефону или посредством отправления электронного сообщения на указанный заявителем адрес электронной почты.</w:t>
      </w:r>
    </w:p>
    <w:p w:rsidR="009B0185" w:rsidRDefault="009B0185" w:rsidP="009B0185">
      <w:pPr>
        <w:pStyle w:val="11"/>
        <w:tabs>
          <w:tab w:val="left" w:pos="1494"/>
        </w:tabs>
        <w:spacing w:before="0" w:after="0"/>
        <w:ind w:firstLine="709"/>
      </w:pPr>
      <w:r>
        <w:t xml:space="preserve">Срок выполнения данного административного действия: </w:t>
      </w:r>
      <w:r w:rsidRPr="00CC47F7">
        <w:t xml:space="preserve">не более 2-х дней </w:t>
      </w:r>
      <w:r w:rsidRPr="00CC47F7">
        <w:rPr>
          <w:lang w:eastAsia="ru-RU"/>
        </w:rPr>
        <w:t>с момента</w:t>
      </w:r>
      <w:r>
        <w:rPr>
          <w:lang w:eastAsia="ru-RU"/>
        </w:rPr>
        <w:t xml:space="preserve"> получения </w:t>
      </w:r>
      <w:r>
        <w:t>документов, являющихся результатом предоставления муниципальной услуги.</w:t>
      </w:r>
    </w:p>
    <w:p w:rsidR="009B0185" w:rsidRDefault="009B0185" w:rsidP="009B0185">
      <w:pPr>
        <w:ind w:firstLine="708"/>
        <w:jc w:val="both"/>
        <w:rPr>
          <w:color w:val="FF0000"/>
        </w:rPr>
      </w:pPr>
      <w:r>
        <w:t xml:space="preserve">Результатом выполнения данного административного действия является факт информирования заявителя о готовности документов, являющихся результатом предоставления муниципальной услуги. </w:t>
      </w:r>
    </w:p>
    <w:p w:rsidR="009B0185" w:rsidRDefault="009B0185" w:rsidP="009B0185">
      <w:pPr>
        <w:ind w:firstLine="708"/>
        <w:jc w:val="both"/>
      </w:pPr>
      <w:r>
        <w:rPr>
          <w:b/>
        </w:rPr>
        <w:t>135</w:t>
      </w:r>
      <w:r w:rsidRPr="00072259">
        <w:rPr>
          <w:b/>
        </w:rPr>
        <w:t>.</w:t>
      </w:r>
      <w:r>
        <w:t xml:space="preserve"> Передача результата предоставления муниципальной услуги специалистом офиса «Мои документы» заявителю включает в себя следующие административные действия:</w:t>
      </w:r>
    </w:p>
    <w:p w:rsidR="009B0185" w:rsidRDefault="009B0185" w:rsidP="009B0185">
      <w:pPr>
        <w:ind w:firstLine="708"/>
        <w:jc w:val="both"/>
      </w:pPr>
      <w:r>
        <w:t>1) Проверка специалистом офиса «Мои документы» документа, удостоверяющего личность заявителя, наличия соответствующих полномочий на получение результата муниципальной услуги;</w:t>
      </w:r>
    </w:p>
    <w:p w:rsidR="009B0185" w:rsidRPr="0043592B" w:rsidRDefault="009B0185" w:rsidP="009B0185">
      <w:pPr>
        <w:ind w:firstLine="708"/>
        <w:jc w:val="both"/>
      </w:pPr>
      <w:r w:rsidRPr="0043592B">
        <w:t xml:space="preserve">2) Выдача специалистом офиса «Мои документы» заявителю результата предоставления муниципальной услуги заявителю при предоставлении заявителем расписки; </w:t>
      </w:r>
    </w:p>
    <w:p w:rsidR="009B0185" w:rsidRPr="009E4C95" w:rsidRDefault="009B0185" w:rsidP="009B0185">
      <w:pPr>
        <w:ind w:firstLine="708"/>
        <w:jc w:val="both"/>
      </w:pPr>
      <w:r w:rsidRPr="009E4C95">
        <w:t xml:space="preserve">3) </w:t>
      </w:r>
      <w:r>
        <w:t>В</w:t>
      </w:r>
      <w:r w:rsidRPr="009E4C95">
        <w:t xml:space="preserve"> случае, если за получением результата муниципальной услуги обращается представитель заявителя, специалист офиса «Мои документы» указывает на расписке номер и дату документа, подтверждающего его полномочия, или если представитель интересы заявителя уполномочено новое лицо, не указанное в расписке, делает копию документа, подтверждающего его полномочия;</w:t>
      </w:r>
    </w:p>
    <w:p w:rsidR="009B0185" w:rsidRPr="009E4C95" w:rsidRDefault="009B0185" w:rsidP="009B0185">
      <w:pPr>
        <w:ind w:firstLine="708"/>
        <w:jc w:val="both"/>
      </w:pPr>
      <w:r w:rsidRPr="009E4C95">
        <w:t>4) Заявитель делает отметку о получении результата предоставления муниципальной услуги.</w:t>
      </w:r>
    </w:p>
    <w:p w:rsidR="009B0185" w:rsidRDefault="009B0185" w:rsidP="009B0185">
      <w:pPr>
        <w:ind w:firstLine="708"/>
        <w:jc w:val="both"/>
        <w:rPr>
          <w:color w:val="7030A0"/>
        </w:rPr>
      </w:pPr>
      <w:r w:rsidRPr="0080230D">
        <w:rPr>
          <w:b/>
        </w:rPr>
        <w:t>13</w:t>
      </w:r>
      <w:r>
        <w:rPr>
          <w:b/>
        </w:rPr>
        <w:t>6</w:t>
      </w:r>
      <w:r w:rsidRPr="0080230D">
        <w:rPr>
          <w:b/>
        </w:rPr>
        <w:t>.</w:t>
      </w:r>
      <w:r>
        <w:t xml:space="preserve"> При выполнении административных действий, указанных </w:t>
      </w:r>
      <w:r w:rsidRPr="00803CFB">
        <w:rPr>
          <w:color w:val="7030A0"/>
        </w:rPr>
        <w:t>в пункт</w:t>
      </w:r>
      <w:r>
        <w:rPr>
          <w:color w:val="7030A0"/>
        </w:rPr>
        <w:t>е</w:t>
      </w:r>
      <w:r w:rsidRPr="00803CFB">
        <w:rPr>
          <w:color w:val="7030A0"/>
        </w:rPr>
        <w:t xml:space="preserve"> </w:t>
      </w:r>
      <w:r>
        <w:rPr>
          <w:color w:val="7030A0"/>
        </w:rPr>
        <w:t>135</w:t>
      </w:r>
      <w:r w:rsidRPr="00803CFB">
        <w:rPr>
          <w:color w:val="7030A0"/>
        </w:rPr>
        <w:t xml:space="preserve"> настоящего Административного регламента</w:t>
      </w:r>
      <w:r>
        <w:rPr>
          <w:color w:val="7030A0"/>
        </w:rPr>
        <w:t>:</w:t>
      </w:r>
    </w:p>
    <w:p w:rsidR="009B0185" w:rsidRDefault="009B0185" w:rsidP="009B0185">
      <w:pPr>
        <w:ind w:firstLine="708"/>
        <w:jc w:val="both"/>
      </w:pPr>
      <w:r w:rsidRPr="000D1737">
        <w:t>1) Критерием принятия решения является указание заявителя в тексте заявления о</w:t>
      </w:r>
      <w:r>
        <w:t xml:space="preserve"> предоставлении муниципальной услуги о желании</w:t>
      </w:r>
      <w:r w:rsidRPr="00E56467">
        <w:t xml:space="preserve"> получения результата предоставления муниципальной услуги </w:t>
      </w:r>
      <w:r>
        <w:t>лично в офисе «Мои документы».</w:t>
      </w:r>
    </w:p>
    <w:p w:rsidR="009B0185" w:rsidRDefault="009B0185" w:rsidP="009B0185">
      <w:pPr>
        <w:ind w:firstLine="708"/>
        <w:jc w:val="both"/>
      </w:pPr>
      <w:r>
        <w:t xml:space="preserve">2) Способом фиксации результата является отметка о получении результата </w:t>
      </w:r>
      <w:r w:rsidRPr="00F97527">
        <w:t>предоставления муниципальной услуги (подпись, расшифровка подписи, дата получения),</w:t>
      </w:r>
      <w:r>
        <w:t xml:space="preserve"> выполненная лично заявителем в журнале регистрации исходящей корреспонденции. </w:t>
      </w:r>
    </w:p>
    <w:p w:rsidR="009B0185" w:rsidRDefault="009B0185" w:rsidP="009B0185">
      <w:pPr>
        <w:ind w:firstLine="708"/>
        <w:jc w:val="both"/>
      </w:pPr>
      <w:r w:rsidRPr="000D1737">
        <w:t>3) Срок выполнения административных действий: в течение 15 минут с момента явки</w:t>
      </w:r>
      <w:r w:rsidRPr="00831D68">
        <w:t xml:space="preserve"> заявителя</w:t>
      </w:r>
      <w:r>
        <w:t xml:space="preserve"> за получением документов, являющихся результатом предоставления муниципальной услуги.</w:t>
      </w:r>
    </w:p>
    <w:p w:rsidR="009B0185" w:rsidRPr="00F97527" w:rsidRDefault="009B0185" w:rsidP="009B0185">
      <w:pPr>
        <w:ind w:firstLine="708"/>
        <w:jc w:val="both"/>
      </w:pPr>
      <w:r>
        <w:rPr>
          <w:b/>
        </w:rPr>
        <w:t>137</w:t>
      </w:r>
      <w:r w:rsidRPr="00072259">
        <w:rPr>
          <w:b/>
        </w:rPr>
        <w:t>.</w:t>
      </w:r>
      <w:r>
        <w:t xml:space="preserve"> В случае, если заявителем был выбран способ получения результата предоставления муниципальной услуги посредством почтового отправления, специалист жилищно-коммунального хозяйства, транспорта и связи формирует почтовое отправление, </w:t>
      </w:r>
      <w:r w:rsidRPr="00F97527">
        <w:t>оформляет конверт и уведомление о вручении письма, включает его в реестр почтовых отправлений и передает сформированный конверт вместе с реестром почтовых отправлений специалисту организационного отдела для отправки.</w:t>
      </w:r>
    </w:p>
    <w:p w:rsidR="009B0185" w:rsidRDefault="009B0185" w:rsidP="009B0185">
      <w:pPr>
        <w:ind w:firstLine="708"/>
        <w:jc w:val="both"/>
      </w:pPr>
      <w:r w:rsidRPr="00E56467">
        <w:t>Критери</w:t>
      </w:r>
      <w:r>
        <w:t>ем принятия решения является</w:t>
      </w:r>
      <w:r w:rsidRPr="00E56467">
        <w:t xml:space="preserve"> указание </w:t>
      </w:r>
      <w:r>
        <w:t xml:space="preserve">заявителя </w:t>
      </w:r>
      <w:r w:rsidRPr="00E56467">
        <w:t xml:space="preserve">в тексте </w:t>
      </w:r>
      <w:r>
        <w:t>заявления</w:t>
      </w:r>
      <w:r w:rsidRPr="00E56467">
        <w:t xml:space="preserve"> </w:t>
      </w:r>
      <w:r>
        <w:t>о предоставлении муниципальной услуги о желании</w:t>
      </w:r>
      <w:r w:rsidRPr="00E56467">
        <w:t xml:space="preserve"> получения результата предоставления муниципальной услуги </w:t>
      </w:r>
      <w:r>
        <w:t>почтовым отправлением.</w:t>
      </w:r>
    </w:p>
    <w:p w:rsidR="009B0185" w:rsidRDefault="009B0185" w:rsidP="009B0185">
      <w:pPr>
        <w:ind w:firstLine="708"/>
        <w:jc w:val="both"/>
      </w:pPr>
      <w:r w:rsidRPr="00F97527">
        <w:t xml:space="preserve">Срок выполнения данного административного действия: в течение 1-го рабочего дня </w:t>
      </w:r>
      <w:r w:rsidRPr="00F97527">
        <w:rPr>
          <w:lang w:eastAsia="ru-RU"/>
        </w:rPr>
        <w:t>с</w:t>
      </w:r>
      <w:r>
        <w:rPr>
          <w:lang w:eastAsia="ru-RU"/>
        </w:rPr>
        <w:t xml:space="preserve"> момента готовности </w:t>
      </w:r>
      <w:r>
        <w:t>документов, являющихся результатом предоставления муниципальной услуги.</w:t>
      </w:r>
    </w:p>
    <w:p w:rsidR="009B0185" w:rsidRDefault="009B0185" w:rsidP="009B0185">
      <w:pPr>
        <w:ind w:firstLine="708"/>
        <w:jc w:val="both"/>
        <w:rPr>
          <w:color w:val="FF0000"/>
        </w:rPr>
      </w:pPr>
      <w:r>
        <w:t xml:space="preserve">Результатом выполнения данного административного действия является факт передачи сформированного почтового отправления специалисту организационного отдела. </w:t>
      </w:r>
    </w:p>
    <w:p w:rsidR="009B0185" w:rsidRDefault="009B0185" w:rsidP="009B0185">
      <w:pPr>
        <w:ind w:firstLine="708"/>
        <w:jc w:val="both"/>
      </w:pPr>
      <w:r>
        <w:rPr>
          <w:b/>
        </w:rPr>
        <w:lastRenderedPageBreak/>
        <w:t>138</w:t>
      </w:r>
      <w:r w:rsidRPr="00072259">
        <w:rPr>
          <w:b/>
        </w:rPr>
        <w:t>.</w:t>
      </w:r>
      <w:r>
        <w:t xml:space="preserve"> Специалист организационного отдела направляет конверт заявителю почтовым отправлением в виде заказного письма</w:t>
      </w:r>
      <w:r w:rsidRPr="007C653D">
        <w:t xml:space="preserve"> с уведомлением о вручении</w:t>
      </w:r>
      <w:r>
        <w:t>.</w:t>
      </w:r>
    </w:p>
    <w:p w:rsidR="009B0185" w:rsidRDefault="009B0185" w:rsidP="009B0185">
      <w:pPr>
        <w:ind w:firstLine="708"/>
        <w:jc w:val="both"/>
      </w:pPr>
      <w:r w:rsidRPr="00F97527">
        <w:t xml:space="preserve">Срок выполнения данного административного действия: в течение 2-х рабочих дней </w:t>
      </w:r>
      <w:r w:rsidRPr="00F97527">
        <w:rPr>
          <w:lang w:eastAsia="ru-RU"/>
        </w:rPr>
        <w:t>с</w:t>
      </w:r>
      <w:r>
        <w:rPr>
          <w:lang w:eastAsia="ru-RU"/>
        </w:rPr>
        <w:t xml:space="preserve"> момента передачи </w:t>
      </w:r>
      <w:r>
        <w:t>сформированного почтового отправления</w:t>
      </w:r>
      <w:r w:rsidRPr="009853F2">
        <w:t xml:space="preserve"> </w:t>
      </w:r>
      <w:r>
        <w:t xml:space="preserve">специалисту организационного отдела. </w:t>
      </w:r>
    </w:p>
    <w:p w:rsidR="009B0185" w:rsidRDefault="009B0185" w:rsidP="009B0185">
      <w:pPr>
        <w:ind w:firstLine="708"/>
        <w:jc w:val="both"/>
      </w:pPr>
      <w:r>
        <w:t xml:space="preserve">Способом фиксации результата является реестр почтовых отправлений Администрации Глазовского района и почтовое </w:t>
      </w:r>
      <w:r w:rsidRPr="00711B66">
        <w:t>уведомление о вручении отправления заявителю</w:t>
      </w:r>
      <w:r>
        <w:t>.</w:t>
      </w:r>
    </w:p>
    <w:p w:rsidR="009B0185" w:rsidRDefault="009B0185" w:rsidP="009B0185">
      <w:pPr>
        <w:ind w:firstLine="708"/>
        <w:jc w:val="both"/>
      </w:pPr>
      <w:r>
        <w:t xml:space="preserve">Результатом выполнения данного административного действия является подтвержденный факт отправления конверта заявителю. </w:t>
      </w:r>
    </w:p>
    <w:p w:rsidR="009B0185" w:rsidRPr="00F97527" w:rsidRDefault="009B0185" w:rsidP="009B0185">
      <w:pPr>
        <w:ind w:firstLine="708"/>
        <w:jc w:val="both"/>
      </w:pPr>
      <w:r w:rsidRPr="00F97527">
        <w:rPr>
          <w:b/>
        </w:rPr>
        <w:t>139.</w:t>
      </w:r>
      <w:r w:rsidRPr="00F97527">
        <w:t xml:space="preserve"> В случае, если заявителем был выбран способ получения результата предоставления муниципальной услуги посредством электронного отправления на адрес электронной почты, указанной в заявлении о предоставлении муниципальной услуги, специалист отдела жилищно-коммунального хозяйства, транспорта и связи оформляет электронный образ документа об исполнении муниципальной услуги, подписывает его электронной цифровой подписью и отправляет заявителю.</w:t>
      </w:r>
    </w:p>
    <w:p w:rsidR="009B0185" w:rsidRPr="00F97527" w:rsidRDefault="009B0185" w:rsidP="009B0185">
      <w:pPr>
        <w:ind w:firstLine="708"/>
        <w:jc w:val="both"/>
      </w:pPr>
      <w:r w:rsidRPr="00F97527">
        <w:t>Критерием принятия решения является указание заявителя в тексте заявления о предоставлении муниципальной услуги о желании получения результата предоставления муниципальной услуги на адрес электронной почты.</w:t>
      </w:r>
    </w:p>
    <w:p w:rsidR="009B0185" w:rsidRPr="00F97527" w:rsidRDefault="009B0185" w:rsidP="009B0185">
      <w:pPr>
        <w:ind w:firstLine="708"/>
        <w:jc w:val="both"/>
      </w:pPr>
      <w:r w:rsidRPr="00F97527">
        <w:t xml:space="preserve">Срок выполнения данного административного действия: в течение 1-го рабочего дня </w:t>
      </w:r>
      <w:r w:rsidRPr="00F97527">
        <w:rPr>
          <w:lang w:eastAsia="ru-RU"/>
        </w:rPr>
        <w:t xml:space="preserve">с момента готовности </w:t>
      </w:r>
      <w:r w:rsidRPr="00F97527">
        <w:t>документов, являющихся результатом предоставления муниципальной услуги.</w:t>
      </w:r>
    </w:p>
    <w:p w:rsidR="009B0185" w:rsidRDefault="009B0185" w:rsidP="009B0185">
      <w:pPr>
        <w:ind w:firstLine="708"/>
        <w:jc w:val="both"/>
      </w:pPr>
      <w:r w:rsidRPr="00F97527">
        <w:rPr>
          <w:b/>
        </w:rPr>
        <w:t>140.</w:t>
      </w:r>
      <w:r w:rsidRPr="00F97527">
        <w:t xml:space="preserve"> Невостребованные результаты муниципальной услуги хранятся в отделе</w:t>
      </w:r>
      <w:r>
        <w:t xml:space="preserve"> жилищно-коммунального хозяйства, транспорта и связи или офисах «Мои документы» (в зависимости от места подачи заявления).</w:t>
      </w:r>
    </w:p>
    <w:p w:rsidR="009B0185" w:rsidRDefault="009B0185" w:rsidP="009B0185">
      <w:pPr>
        <w:ind w:firstLine="708"/>
        <w:jc w:val="both"/>
      </w:pPr>
      <w:r>
        <w:t>Срок хранения невостребованных документов:</w:t>
      </w:r>
    </w:p>
    <w:p w:rsidR="009B0185" w:rsidRDefault="009B0185" w:rsidP="009B0185">
      <w:pPr>
        <w:ind w:firstLine="708"/>
        <w:jc w:val="both"/>
      </w:pPr>
      <w:r>
        <w:t>1) В офисах «Мои документы» – 3 месяца с момента извещения заявителя о готовности документа, являющего результатом предоставления муниципальной услуги. По истечении 3-х месяцев документы передаются в отдел жилищно-коммунального хозяйства, транспорта и связи для хранения;</w:t>
      </w:r>
    </w:p>
    <w:p w:rsidR="009B0185" w:rsidRDefault="009B0185" w:rsidP="009B0185">
      <w:pPr>
        <w:ind w:firstLine="708"/>
        <w:jc w:val="both"/>
      </w:pPr>
      <w:r>
        <w:t xml:space="preserve">2) В отделе жилищно-коммунального хозяйства, транспорта и связи – </w:t>
      </w:r>
      <w:r w:rsidRPr="00BD02F2">
        <w:rPr>
          <w:color w:val="FF0000"/>
        </w:rPr>
        <w:t>3 года</w:t>
      </w:r>
      <w:r w:rsidRPr="00BD02F2">
        <w:t xml:space="preserve"> </w:t>
      </w:r>
      <w:r>
        <w:t>с момента извещения заявителя о готовности документа, являющего результатом предоставления муниципальной услуги. По истечении данного срока документы подлежат уничтожению в соответствии с правилами хранения архивных документов.</w:t>
      </w:r>
    </w:p>
    <w:p w:rsidR="009B0185" w:rsidRDefault="009B0185" w:rsidP="009B0185">
      <w:pPr>
        <w:ind w:firstLine="708"/>
        <w:jc w:val="both"/>
      </w:pPr>
      <w:r>
        <w:rPr>
          <w:b/>
        </w:rPr>
        <w:t>141</w:t>
      </w:r>
      <w:r w:rsidRPr="0080230D">
        <w:rPr>
          <w:b/>
        </w:rPr>
        <w:t>.</w:t>
      </w:r>
      <w:r>
        <w:t xml:space="preserve"> Выявленные технические ошибки (описки, опечатки, грамматические или арифметические ошибки), обнаруженные в документе, являющимся результатом предоставления муниципальной услуги, подлежат исправлению.</w:t>
      </w:r>
    </w:p>
    <w:p w:rsidR="009B0185" w:rsidRDefault="009B0185" w:rsidP="009B0185">
      <w:pPr>
        <w:ind w:firstLine="708"/>
        <w:jc w:val="both"/>
      </w:pPr>
      <w:r w:rsidRPr="006C2D9C">
        <w:rPr>
          <w:b/>
        </w:rPr>
        <w:t>142.</w:t>
      </w:r>
      <w:r w:rsidRPr="006C2D9C">
        <w:t xml:space="preserve"> Заявление об устранении технических ошибок в документе, являющемся результатом предоставления муниципальной услуги (приложение № 9 к настоящему Административному регламенту), заявителем может быть представлено в адрес Администрации Глазовского района или офисов «Мои документы»:</w:t>
      </w:r>
    </w:p>
    <w:p w:rsidR="009B0185" w:rsidRDefault="009B0185" w:rsidP="009B0185">
      <w:pPr>
        <w:autoSpaceDE w:val="0"/>
        <w:autoSpaceDN w:val="0"/>
        <w:adjustRightInd w:val="0"/>
        <w:ind w:firstLine="708"/>
        <w:jc w:val="both"/>
      </w:pPr>
      <w:r>
        <w:t>1) лично самим заявителем, либо его представителем;</w:t>
      </w:r>
    </w:p>
    <w:p w:rsidR="009B0185" w:rsidRPr="00DF1ECF" w:rsidRDefault="009B0185" w:rsidP="009B0185">
      <w:pPr>
        <w:autoSpaceDE w:val="0"/>
        <w:autoSpaceDN w:val="0"/>
        <w:adjustRightInd w:val="0"/>
        <w:ind w:firstLine="708"/>
        <w:jc w:val="both"/>
      </w:pPr>
      <w:r>
        <w:t>2)</w:t>
      </w:r>
      <w:r w:rsidRPr="00DF1ECF">
        <w:t xml:space="preserve"> посредством курьерской доставки;</w:t>
      </w:r>
    </w:p>
    <w:p w:rsidR="009B0185" w:rsidRDefault="009B0185" w:rsidP="009B0185">
      <w:pPr>
        <w:autoSpaceDE w:val="0"/>
        <w:autoSpaceDN w:val="0"/>
        <w:adjustRightInd w:val="0"/>
        <w:ind w:firstLine="708"/>
        <w:jc w:val="both"/>
      </w:pPr>
      <w:r>
        <w:t xml:space="preserve">3) </w:t>
      </w:r>
      <w:r w:rsidRPr="00A9101F">
        <w:t>посредством почтовой связи (письма, бандероли и т.д.)</w:t>
      </w:r>
      <w:r>
        <w:t>;</w:t>
      </w:r>
    </w:p>
    <w:p w:rsidR="009B0185" w:rsidRDefault="009B0185" w:rsidP="009B0185">
      <w:pPr>
        <w:autoSpaceDE w:val="0"/>
        <w:autoSpaceDN w:val="0"/>
        <w:adjustRightInd w:val="0"/>
        <w:ind w:firstLine="708"/>
        <w:jc w:val="both"/>
      </w:pPr>
      <w:r>
        <w:t xml:space="preserve">4) в электронной форме на адреса электронной почты Администрации Глазовского района и офисов «Мои документы», через интернет-приемную официального портала Глазовского района. </w:t>
      </w:r>
    </w:p>
    <w:p w:rsidR="009B0185" w:rsidRDefault="009B0185" w:rsidP="009B0185">
      <w:pPr>
        <w:autoSpaceDE w:val="0"/>
        <w:autoSpaceDN w:val="0"/>
        <w:adjustRightInd w:val="0"/>
        <w:ind w:firstLine="708"/>
        <w:jc w:val="both"/>
      </w:pPr>
      <w:r>
        <w:rPr>
          <w:b/>
        </w:rPr>
        <w:t>143</w:t>
      </w:r>
      <w:r w:rsidRPr="0080230D">
        <w:rPr>
          <w:b/>
        </w:rPr>
        <w:t>.</w:t>
      </w:r>
      <w:r>
        <w:t xml:space="preserve"> Рассмотрение заявления об устранении технических ошибок в документе, являющемся результатом предоставления муниципальной услуги, осуществляется в упрощенном порядке, который включает в себя следующие административные действия:</w:t>
      </w:r>
    </w:p>
    <w:p w:rsidR="009B0185" w:rsidRDefault="009B0185" w:rsidP="009B0185">
      <w:pPr>
        <w:autoSpaceDE w:val="0"/>
        <w:autoSpaceDN w:val="0"/>
        <w:adjustRightInd w:val="0"/>
        <w:ind w:firstLine="708"/>
        <w:jc w:val="both"/>
      </w:pPr>
      <w:r>
        <w:t xml:space="preserve">1) Специалист организационного отдела и специалисты офисов «Мои документы» принимают заявление об устранении технических ошибок от заявителя, регистрируют его в </w:t>
      </w:r>
      <w:r>
        <w:lastRenderedPageBreak/>
        <w:t>СЭД и направляют специалисту отдела жилищно-коммунального хозяйства, транспорта и связи для рассмотрения;</w:t>
      </w:r>
    </w:p>
    <w:p w:rsidR="009B0185" w:rsidRDefault="009B0185" w:rsidP="009B0185">
      <w:pPr>
        <w:autoSpaceDE w:val="0"/>
        <w:autoSpaceDN w:val="0"/>
        <w:adjustRightInd w:val="0"/>
        <w:ind w:firstLine="708"/>
        <w:jc w:val="both"/>
      </w:pPr>
      <w:r>
        <w:t>2) Специалист отдела жилищно-коммунального хозяйства, транспорта и связи рассматривает заявление и принимает меры по его исполнению.</w:t>
      </w:r>
    </w:p>
    <w:p w:rsidR="009B0185" w:rsidRDefault="009B0185" w:rsidP="009B0185">
      <w:pPr>
        <w:autoSpaceDE w:val="0"/>
        <w:autoSpaceDN w:val="0"/>
        <w:adjustRightInd w:val="0"/>
        <w:ind w:firstLine="708"/>
        <w:jc w:val="both"/>
      </w:pPr>
      <w:r>
        <w:t xml:space="preserve">3) Осуществляются административные действия, </w:t>
      </w:r>
      <w:r w:rsidRPr="00B90F6A">
        <w:rPr>
          <w:color w:val="7030A0"/>
        </w:rPr>
        <w:t>указанные в подпунктах 5-9 пункта 114 настоящего Административного регламента</w:t>
      </w:r>
      <w:r>
        <w:t>.</w:t>
      </w:r>
    </w:p>
    <w:p w:rsidR="009B0185" w:rsidRDefault="009B0185" w:rsidP="009B0185">
      <w:pPr>
        <w:autoSpaceDE w:val="0"/>
        <w:autoSpaceDN w:val="0"/>
        <w:adjustRightInd w:val="0"/>
        <w:ind w:firstLine="708"/>
        <w:jc w:val="both"/>
      </w:pPr>
      <w:r>
        <w:t xml:space="preserve">4) Документ, являющийся результатом предоставления муниципальной услуги, с устраненными техническими ошибками направляется заявителю способом, указанным им в заявлении </w:t>
      </w:r>
      <w:r w:rsidRPr="00E87837">
        <w:t>об устранении технических ошибок</w:t>
      </w:r>
      <w:r>
        <w:t>.</w:t>
      </w:r>
    </w:p>
    <w:p w:rsidR="009B0185" w:rsidRDefault="009B0185" w:rsidP="009B0185">
      <w:pPr>
        <w:ind w:firstLine="708"/>
        <w:jc w:val="both"/>
        <w:rPr>
          <w:color w:val="7030A0"/>
        </w:rPr>
      </w:pPr>
      <w:r>
        <w:rPr>
          <w:b/>
        </w:rPr>
        <w:t>144.</w:t>
      </w:r>
      <w:r>
        <w:t xml:space="preserve"> При выполнении административных действий, указанных </w:t>
      </w:r>
      <w:r w:rsidRPr="00803CFB">
        <w:rPr>
          <w:color w:val="7030A0"/>
        </w:rPr>
        <w:t>в пункт</w:t>
      </w:r>
      <w:r>
        <w:rPr>
          <w:color w:val="7030A0"/>
        </w:rPr>
        <w:t>е</w:t>
      </w:r>
      <w:r w:rsidRPr="00803CFB">
        <w:rPr>
          <w:color w:val="7030A0"/>
        </w:rPr>
        <w:t xml:space="preserve"> </w:t>
      </w:r>
      <w:r>
        <w:rPr>
          <w:color w:val="7030A0"/>
        </w:rPr>
        <w:t>143</w:t>
      </w:r>
      <w:r w:rsidRPr="00803CFB">
        <w:rPr>
          <w:color w:val="7030A0"/>
        </w:rPr>
        <w:t xml:space="preserve"> настоящего Административного регламента</w:t>
      </w:r>
      <w:r>
        <w:rPr>
          <w:color w:val="7030A0"/>
        </w:rPr>
        <w:t>:</w:t>
      </w:r>
    </w:p>
    <w:p w:rsidR="009B0185" w:rsidRDefault="009B0185" w:rsidP="009B0185">
      <w:pPr>
        <w:ind w:firstLine="708"/>
        <w:jc w:val="both"/>
      </w:pPr>
      <w:r>
        <w:t xml:space="preserve">1) </w:t>
      </w:r>
      <w:r w:rsidRPr="00E56467">
        <w:t>Критери</w:t>
      </w:r>
      <w:r>
        <w:t>ем принятия решения является</w:t>
      </w:r>
      <w:r w:rsidRPr="00E56467">
        <w:t xml:space="preserve"> </w:t>
      </w:r>
      <w:r>
        <w:t>подтвержденное наличие технических ошибок в документе, являющемся результатом предоставления муниципальной услуги.</w:t>
      </w:r>
      <w:r w:rsidRPr="00E56467">
        <w:t xml:space="preserve"> </w:t>
      </w:r>
      <w:r>
        <w:t xml:space="preserve"> </w:t>
      </w:r>
    </w:p>
    <w:p w:rsidR="009B0185" w:rsidRDefault="009B0185" w:rsidP="009B0185">
      <w:pPr>
        <w:ind w:firstLine="708"/>
        <w:jc w:val="both"/>
      </w:pPr>
      <w:r>
        <w:t xml:space="preserve">2) Срок выполнения административных действий: </w:t>
      </w:r>
      <w:r w:rsidRPr="006C2D9C">
        <w:t>в течение 5-ти рабочих дней</w:t>
      </w:r>
      <w:r>
        <w:rPr>
          <w:color w:val="FF0000"/>
        </w:rPr>
        <w:t xml:space="preserve"> </w:t>
      </w:r>
      <w:r>
        <w:rPr>
          <w:lang w:eastAsia="ru-RU"/>
        </w:rPr>
        <w:t xml:space="preserve">с момента поступления заявления </w:t>
      </w:r>
      <w:r>
        <w:t xml:space="preserve">об устранении технических ошибок. </w:t>
      </w:r>
    </w:p>
    <w:p w:rsidR="009B0185" w:rsidRDefault="009B0185" w:rsidP="009B0185">
      <w:pPr>
        <w:ind w:firstLine="708"/>
        <w:jc w:val="both"/>
      </w:pPr>
      <w:r>
        <w:t>3) Результатом выполнения административных действий является документ, являющийся результатом предоставления муниципальной услуги без технических ошибок, направленный заявителю способом,</w:t>
      </w:r>
      <w:r w:rsidRPr="007024E0">
        <w:t xml:space="preserve"> </w:t>
      </w:r>
      <w:r>
        <w:t xml:space="preserve">указанным им в заявлении </w:t>
      </w:r>
      <w:r w:rsidRPr="00E87837">
        <w:t>об устранении технических ошибок</w:t>
      </w:r>
      <w:r>
        <w:t>.</w:t>
      </w:r>
    </w:p>
    <w:p w:rsidR="009B0185" w:rsidRPr="005D2838" w:rsidRDefault="009B0185" w:rsidP="009B0185">
      <w:pPr>
        <w:suppressAutoHyphens w:val="0"/>
        <w:autoSpaceDE w:val="0"/>
        <w:autoSpaceDN w:val="0"/>
        <w:adjustRightInd w:val="0"/>
        <w:ind w:firstLine="708"/>
        <w:jc w:val="both"/>
        <w:rPr>
          <w:color w:val="7030A0"/>
          <w:lang w:eastAsia="ru-RU"/>
        </w:rPr>
      </w:pPr>
      <w:r>
        <w:rPr>
          <w:b/>
        </w:rPr>
        <w:t>145.</w:t>
      </w:r>
      <w:r>
        <w:t xml:space="preserve"> Результатом выполнения административной процедуры является факт получения заявителем документов, являющихся результатом предоставления муниципальной услуги или мотивированного отказа в предоставлении муниципальной услуги, полностью соответствующих действующему законодательству Российской Федерации.</w:t>
      </w:r>
    </w:p>
    <w:p w:rsidR="009B0185" w:rsidRDefault="009B0185" w:rsidP="009B0185">
      <w:pPr>
        <w:ind w:firstLine="708"/>
        <w:jc w:val="both"/>
      </w:pPr>
    </w:p>
    <w:p w:rsidR="009B0185" w:rsidRDefault="009B0185" w:rsidP="009B0185">
      <w:pPr>
        <w:jc w:val="both"/>
      </w:pPr>
    </w:p>
    <w:p w:rsidR="009B0185" w:rsidRDefault="009B0185" w:rsidP="009B0185">
      <w:pPr>
        <w:autoSpaceDE w:val="0"/>
        <w:jc w:val="center"/>
        <w:rPr>
          <w:b/>
        </w:rPr>
      </w:pPr>
    </w:p>
    <w:p w:rsidR="009B0185" w:rsidRPr="004F0830" w:rsidRDefault="009B0185" w:rsidP="009B0185">
      <w:pPr>
        <w:autoSpaceDE w:val="0"/>
        <w:jc w:val="center"/>
        <w:rPr>
          <w:b/>
        </w:rPr>
      </w:pPr>
      <w:r w:rsidRPr="004F0830">
        <w:rPr>
          <w:b/>
          <w:lang w:val="en-US"/>
        </w:rPr>
        <w:t>IV</w:t>
      </w:r>
      <w:r w:rsidRPr="004F0830">
        <w:rPr>
          <w:b/>
        </w:rPr>
        <w:t>. ФОРМЫ КОНТРОЛЯ ЗА ИСПОЛНЕНИЕМ</w:t>
      </w:r>
    </w:p>
    <w:p w:rsidR="009B0185" w:rsidRPr="004F0830" w:rsidRDefault="009B0185" w:rsidP="009B0185">
      <w:pPr>
        <w:autoSpaceDE w:val="0"/>
        <w:jc w:val="center"/>
        <w:rPr>
          <w:b/>
        </w:rPr>
      </w:pPr>
      <w:r w:rsidRPr="004F0830">
        <w:rPr>
          <w:b/>
        </w:rPr>
        <w:t xml:space="preserve"> АДМИНИСТРАТИВНОГО РЕГЛАМЕНТА                         </w:t>
      </w:r>
    </w:p>
    <w:p w:rsidR="009B0185" w:rsidRPr="004F0830" w:rsidRDefault="009B0185" w:rsidP="009B0185">
      <w:pPr>
        <w:autoSpaceDE w:val="0"/>
        <w:ind w:firstLine="709"/>
        <w:jc w:val="both"/>
      </w:pPr>
    </w:p>
    <w:p w:rsidR="009B0185" w:rsidRPr="004F0830" w:rsidRDefault="009B0185" w:rsidP="009B0185">
      <w:pPr>
        <w:autoSpaceDE w:val="0"/>
        <w:ind w:firstLine="709"/>
        <w:jc w:val="both"/>
      </w:pPr>
    </w:p>
    <w:p w:rsidR="009B0185" w:rsidRPr="004F0830" w:rsidRDefault="009B0185" w:rsidP="009B0185">
      <w:pPr>
        <w:jc w:val="center"/>
        <w:rPr>
          <w:b/>
        </w:rPr>
      </w:pPr>
      <w:r w:rsidRPr="004F0830">
        <w:rPr>
          <w:b/>
        </w:rPr>
        <w:t>Порядок осуществления текущего контроля за соблюдением и исполнением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9B0185" w:rsidRDefault="009B0185" w:rsidP="009B0185">
      <w:pPr>
        <w:ind w:firstLine="601"/>
        <w:jc w:val="both"/>
      </w:pPr>
    </w:p>
    <w:p w:rsidR="009B0185" w:rsidRPr="006C2D9C" w:rsidRDefault="009B0185" w:rsidP="009B0185">
      <w:pPr>
        <w:widowControl w:val="0"/>
        <w:jc w:val="both"/>
        <w:rPr>
          <w:szCs w:val="28"/>
        </w:rPr>
      </w:pPr>
      <w:r>
        <w:rPr>
          <w:szCs w:val="28"/>
        </w:rPr>
        <w:tab/>
      </w:r>
      <w:r w:rsidRPr="00847C96">
        <w:rPr>
          <w:b/>
          <w:szCs w:val="28"/>
        </w:rPr>
        <w:t>14</w:t>
      </w:r>
      <w:r>
        <w:rPr>
          <w:b/>
          <w:szCs w:val="28"/>
        </w:rPr>
        <w:t>6</w:t>
      </w:r>
      <w:r w:rsidRPr="00847C96">
        <w:rPr>
          <w:b/>
          <w:szCs w:val="28"/>
        </w:rPr>
        <w:t>.</w:t>
      </w:r>
      <w:r>
        <w:rPr>
          <w:szCs w:val="28"/>
        </w:rPr>
        <w:t xml:space="preserve"> Текущий контроль за исполнением последовательности действий, определенных административными процедурами по предоставлению муниципальной услуги, и исполнением положений настоящего Административного регламента </w:t>
      </w:r>
      <w:r w:rsidRPr="00D61448">
        <w:rPr>
          <w:szCs w:val="28"/>
        </w:rPr>
        <w:t>осуществляет</w:t>
      </w:r>
      <w:r>
        <w:rPr>
          <w:szCs w:val="28"/>
        </w:rPr>
        <w:t xml:space="preserve"> </w:t>
      </w:r>
      <w:r w:rsidRPr="006C2D9C">
        <w:rPr>
          <w:szCs w:val="28"/>
        </w:rPr>
        <w:t xml:space="preserve">начальник отдела жилищно-коммунального хозяйства, транспорта и связи. </w:t>
      </w:r>
    </w:p>
    <w:p w:rsidR="009B0185" w:rsidRDefault="009B0185" w:rsidP="009B0185">
      <w:pPr>
        <w:widowControl w:val="0"/>
        <w:ind w:firstLine="708"/>
        <w:jc w:val="both"/>
      </w:pPr>
      <w:r w:rsidRPr="00847C96">
        <w:rPr>
          <w:b/>
          <w:szCs w:val="28"/>
        </w:rPr>
        <w:t>14</w:t>
      </w:r>
      <w:r>
        <w:rPr>
          <w:b/>
          <w:szCs w:val="28"/>
        </w:rPr>
        <w:t>7</w:t>
      </w:r>
      <w:r w:rsidRPr="00847C96">
        <w:rPr>
          <w:b/>
          <w:szCs w:val="28"/>
        </w:rPr>
        <w:t>.</w:t>
      </w:r>
      <w:r>
        <w:rPr>
          <w:szCs w:val="28"/>
        </w:rPr>
        <w:t xml:space="preserve"> Текущий контроль осуществляется в </w:t>
      </w:r>
      <w:r>
        <w:t>форме проверок соблюдения и исполнения должностными лицами, участвующими в предоставлении муниципальной услуги, положений настоящего Административного регламента, иных нормативных правовых актов, определяющих порядок выполнения административных процедур.</w:t>
      </w:r>
    </w:p>
    <w:p w:rsidR="009B0185" w:rsidRDefault="009B0185" w:rsidP="009B0185">
      <w:pPr>
        <w:widowControl w:val="0"/>
        <w:ind w:firstLine="708"/>
        <w:jc w:val="both"/>
        <w:rPr>
          <w:szCs w:val="28"/>
        </w:rPr>
      </w:pPr>
      <w:r w:rsidRPr="00847C96">
        <w:rPr>
          <w:b/>
          <w:szCs w:val="28"/>
        </w:rPr>
        <w:t>14</w:t>
      </w:r>
      <w:r>
        <w:rPr>
          <w:b/>
          <w:szCs w:val="28"/>
        </w:rPr>
        <w:t>8</w:t>
      </w:r>
      <w:r w:rsidRPr="00847C96">
        <w:rPr>
          <w:b/>
          <w:szCs w:val="28"/>
        </w:rPr>
        <w:t>.</w:t>
      </w:r>
      <w:r>
        <w:rPr>
          <w:szCs w:val="28"/>
        </w:rPr>
        <w:t xml:space="preserve"> Текущий контроль осуществляется постоянно на протяжении предоставления муниципальной услуги.</w:t>
      </w:r>
    </w:p>
    <w:p w:rsidR="009B0185" w:rsidRPr="00937603" w:rsidRDefault="009B0185" w:rsidP="009B0185">
      <w:pPr>
        <w:widowControl w:val="0"/>
        <w:ind w:firstLine="708"/>
        <w:jc w:val="both"/>
        <w:rPr>
          <w:szCs w:val="28"/>
        </w:rPr>
      </w:pPr>
      <w:r w:rsidRPr="00847C96">
        <w:rPr>
          <w:b/>
          <w:szCs w:val="28"/>
        </w:rPr>
        <w:t>14</w:t>
      </w:r>
      <w:r>
        <w:rPr>
          <w:b/>
          <w:szCs w:val="28"/>
        </w:rPr>
        <w:t>9</w:t>
      </w:r>
      <w:r w:rsidRPr="00847C96">
        <w:rPr>
          <w:b/>
          <w:szCs w:val="28"/>
        </w:rPr>
        <w:t>.</w:t>
      </w:r>
      <w:r>
        <w:rPr>
          <w:szCs w:val="28"/>
        </w:rPr>
        <w:t xml:space="preserve"> </w:t>
      </w:r>
      <w:r w:rsidRPr="00937603">
        <w:rPr>
          <w:szCs w:val="28"/>
        </w:rPr>
        <w:t xml:space="preserve">Для текущего контроля используются сведения, содержащиеся в СЭД, служебной корреспонденции Администрации Глазовского района, устная и письменная информация </w:t>
      </w:r>
      <w:r>
        <w:rPr>
          <w:szCs w:val="28"/>
        </w:rPr>
        <w:t>должностных лиц</w:t>
      </w:r>
      <w:r w:rsidRPr="00937603">
        <w:rPr>
          <w:szCs w:val="28"/>
        </w:rPr>
        <w:t>, участвующих в предоставлении муниципальной услуги.</w:t>
      </w:r>
    </w:p>
    <w:p w:rsidR="009B0185" w:rsidRDefault="009B0185" w:rsidP="009B0185">
      <w:pPr>
        <w:widowControl w:val="0"/>
        <w:ind w:firstLine="708"/>
        <w:jc w:val="both"/>
      </w:pPr>
      <w:r>
        <w:rPr>
          <w:b/>
        </w:rPr>
        <w:t>150</w:t>
      </w:r>
      <w:r w:rsidRPr="001F15E8">
        <w:rPr>
          <w:b/>
        </w:rPr>
        <w:t>.</w:t>
      </w:r>
      <w:r w:rsidRPr="001F15E8">
        <w:t xml:space="preserve"> О случаях и причинах нарушения сроков и содержания административных процедур </w:t>
      </w:r>
      <w:r>
        <w:rPr>
          <w:szCs w:val="28"/>
        </w:rPr>
        <w:t>должностные лица, участвующие</w:t>
      </w:r>
      <w:r w:rsidRPr="00937603">
        <w:rPr>
          <w:szCs w:val="28"/>
        </w:rPr>
        <w:t xml:space="preserve"> в предоставлении муниципальной услуги</w:t>
      </w:r>
      <w:r>
        <w:t xml:space="preserve">, </w:t>
      </w:r>
      <w:r w:rsidRPr="001F15E8">
        <w:t xml:space="preserve">немедленно информируют </w:t>
      </w:r>
      <w:r>
        <w:t>начальника отдела жилищно-коммунального хозяйства, транспорта и связи</w:t>
      </w:r>
      <w:r w:rsidRPr="001F15E8">
        <w:t>, а также осуществляют срочные меры по устранению нарушений.</w:t>
      </w:r>
      <w:r>
        <w:t xml:space="preserve"> </w:t>
      </w:r>
    </w:p>
    <w:p w:rsidR="009B0185" w:rsidRDefault="009B0185" w:rsidP="009B0185">
      <w:pPr>
        <w:widowControl w:val="0"/>
        <w:ind w:firstLine="708"/>
        <w:jc w:val="both"/>
      </w:pPr>
      <w:r>
        <w:rPr>
          <w:b/>
        </w:rPr>
        <w:t>151</w:t>
      </w:r>
      <w:r w:rsidRPr="000831F2">
        <w:rPr>
          <w:b/>
        </w:rPr>
        <w:t>.</w:t>
      </w:r>
      <w:r>
        <w:t xml:space="preserve"> По результатам проверок начальник отдела жилищно-коммунального хозяйства, </w:t>
      </w:r>
      <w:r>
        <w:lastRenderedPageBreak/>
        <w:t>транспорта и связи дает указания по устранению выявленных нарушений и контролирует их исполнение.</w:t>
      </w:r>
    </w:p>
    <w:p w:rsidR="009B0185" w:rsidRDefault="009B0185" w:rsidP="009B0185">
      <w:pPr>
        <w:widowControl w:val="0"/>
        <w:ind w:firstLine="708"/>
        <w:jc w:val="both"/>
      </w:pPr>
      <w:r>
        <w:rPr>
          <w:b/>
        </w:rPr>
        <w:t>152</w:t>
      </w:r>
      <w:r w:rsidRPr="000831F2">
        <w:rPr>
          <w:b/>
        </w:rPr>
        <w:t>.</w:t>
      </w:r>
      <w:r>
        <w:t xml:space="preserve"> Текущий контроль за соблюдением положений настоящего Административного регламента в части, касающейся участия в предоставлении муниципальной услуги офисов «Мои документы», осуществляется в соответствии с заключенным соглашением о взаимодействии между автономным учреждением «Многофункциональный центр предоставления государственных и муниципальных услуг Удмуртской Республики» и Администрацией муниципального образования «Глазовский район».</w:t>
      </w:r>
    </w:p>
    <w:p w:rsidR="009B0185" w:rsidRDefault="009B0185" w:rsidP="009B0185">
      <w:pPr>
        <w:widowControl w:val="0"/>
        <w:ind w:firstLine="708"/>
        <w:jc w:val="both"/>
        <w:rPr>
          <w:szCs w:val="28"/>
        </w:rPr>
      </w:pPr>
    </w:p>
    <w:p w:rsidR="009B0185" w:rsidRDefault="009B0185" w:rsidP="009B0185">
      <w:pPr>
        <w:widowControl w:val="0"/>
        <w:ind w:firstLine="708"/>
        <w:jc w:val="both"/>
        <w:rPr>
          <w:szCs w:val="28"/>
        </w:rPr>
      </w:pPr>
    </w:p>
    <w:p w:rsidR="009B0185" w:rsidRPr="004F0830" w:rsidRDefault="009B0185" w:rsidP="009B0185">
      <w:pPr>
        <w:jc w:val="center"/>
        <w:rPr>
          <w:b/>
        </w:rPr>
      </w:pPr>
      <w:r w:rsidRPr="004F0830">
        <w:rPr>
          <w:b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</w:t>
      </w:r>
      <w:r w:rsidRPr="004F0830">
        <w:t xml:space="preserve"> </w:t>
      </w:r>
      <w:r w:rsidRPr="004F0830">
        <w:rPr>
          <w:b/>
        </w:rPr>
        <w:t>порядок и формы контроля за полнотой и качеством предоставления муниципальной услуги</w:t>
      </w:r>
    </w:p>
    <w:p w:rsidR="009B0185" w:rsidRPr="004F0830" w:rsidRDefault="009B0185" w:rsidP="009B0185">
      <w:pPr>
        <w:ind w:firstLine="601"/>
        <w:jc w:val="center"/>
        <w:rPr>
          <w:b/>
        </w:rPr>
      </w:pPr>
    </w:p>
    <w:p w:rsidR="009B0185" w:rsidRDefault="009B0185" w:rsidP="009B0185">
      <w:pPr>
        <w:widowControl w:val="0"/>
        <w:ind w:firstLine="708"/>
        <w:jc w:val="both"/>
      </w:pPr>
      <w:r>
        <w:rPr>
          <w:b/>
        </w:rPr>
        <w:t>153</w:t>
      </w:r>
      <w:r w:rsidRPr="000831F2">
        <w:rPr>
          <w:b/>
        </w:rPr>
        <w:t>.</w:t>
      </w:r>
      <w:r>
        <w:t xml:space="preserve"> </w:t>
      </w:r>
      <w:r w:rsidRPr="00014480">
        <w:t xml:space="preserve">В целях осуществления контроля за соблюдением и исполнением должностными лицами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 (далее – контроль за предоставлением муниципальной услуги), </w:t>
      </w:r>
      <w:r>
        <w:t>комиссия по реализации административной реформы в Глазовском районе</w:t>
      </w:r>
      <w:r w:rsidRPr="00014480">
        <w:t xml:space="preserve"> </w:t>
      </w:r>
      <w:r>
        <w:t>проводит</w:t>
      </w:r>
      <w:r w:rsidRPr="00014480">
        <w:t xml:space="preserve"> проверки полноты и качества предоставления </w:t>
      </w:r>
      <w:r>
        <w:t>муниципальной</w:t>
      </w:r>
      <w:r w:rsidRPr="00014480">
        <w:t xml:space="preserve"> услуги (далее </w:t>
      </w:r>
      <w:r>
        <w:t>–</w:t>
      </w:r>
      <w:r w:rsidRPr="00014480">
        <w:t xml:space="preserve"> проверка).</w:t>
      </w:r>
    </w:p>
    <w:p w:rsidR="009B0185" w:rsidRDefault="009B0185" w:rsidP="009B0185">
      <w:pPr>
        <w:widowControl w:val="0"/>
        <w:ind w:firstLine="708"/>
        <w:jc w:val="both"/>
      </w:pPr>
      <w:r>
        <w:rPr>
          <w:b/>
        </w:rPr>
        <w:t>154</w:t>
      </w:r>
      <w:r w:rsidRPr="000831F2">
        <w:rPr>
          <w:b/>
        </w:rPr>
        <w:t>.</w:t>
      </w:r>
      <w:r>
        <w:t xml:space="preserve"> Положение о</w:t>
      </w:r>
      <w:r w:rsidRPr="00C637DB">
        <w:t xml:space="preserve"> </w:t>
      </w:r>
      <w:r>
        <w:t>комиссии по реализации административной реформы в Глазовском районе (далее – Комиссия), ее состав и годовой план работы утверждается постановлением Администрации Глазовского района.</w:t>
      </w:r>
    </w:p>
    <w:p w:rsidR="009B0185" w:rsidRDefault="009B0185" w:rsidP="009B0185">
      <w:pPr>
        <w:widowControl w:val="0"/>
        <w:ind w:firstLine="708"/>
        <w:jc w:val="both"/>
      </w:pPr>
      <w:r>
        <w:rPr>
          <w:b/>
        </w:rPr>
        <w:t>155</w:t>
      </w:r>
      <w:r w:rsidRPr="000831F2">
        <w:rPr>
          <w:b/>
        </w:rPr>
        <w:t>.</w:t>
      </w:r>
      <w:r>
        <w:t xml:space="preserve"> </w:t>
      </w:r>
      <w:r w:rsidRPr="002460E2">
        <w:t>Проверки могут быть плановыми  и внеплановыми.</w:t>
      </w:r>
    </w:p>
    <w:p w:rsidR="009B0185" w:rsidRDefault="009B0185" w:rsidP="009B0185">
      <w:pPr>
        <w:widowControl w:val="0"/>
        <w:ind w:firstLine="708"/>
        <w:jc w:val="both"/>
      </w:pPr>
      <w:r>
        <w:rPr>
          <w:b/>
        </w:rPr>
        <w:t>156</w:t>
      </w:r>
      <w:r w:rsidRPr="000831F2">
        <w:rPr>
          <w:b/>
        </w:rPr>
        <w:t>.</w:t>
      </w:r>
      <w:r>
        <w:t xml:space="preserve"> Плановые проверки проводятся на основании</w:t>
      </w:r>
      <w:r w:rsidRPr="000B4A79">
        <w:t xml:space="preserve"> </w:t>
      </w:r>
      <w:r w:rsidRPr="002460E2">
        <w:t>годового плана</w:t>
      </w:r>
      <w:r>
        <w:t xml:space="preserve"> </w:t>
      </w:r>
      <w:r w:rsidRPr="002460E2">
        <w:t xml:space="preserve">работы </w:t>
      </w:r>
      <w:r>
        <w:t>Комиссии.</w:t>
      </w:r>
    </w:p>
    <w:p w:rsidR="009B0185" w:rsidRDefault="009B0185" w:rsidP="009B0185">
      <w:pPr>
        <w:widowControl w:val="0"/>
        <w:ind w:firstLine="708"/>
        <w:jc w:val="both"/>
      </w:pPr>
      <w:r>
        <w:rPr>
          <w:b/>
        </w:rPr>
        <w:t>157</w:t>
      </w:r>
      <w:r w:rsidRPr="000831F2">
        <w:rPr>
          <w:b/>
        </w:rPr>
        <w:t>.</w:t>
      </w:r>
      <w:r>
        <w:t xml:space="preserve"> Плановые проверки проводятся на чаще одного </w:t>
      </w:r>
      <w:r w:rsidRPr="00366D60">
        <w:t>раз</w:t>
      </w:r>
      <w:r>
        <w:t>а</w:t>
      </w:r>
      <w:r w:rsidRPr="00366D60">
        <w:t xml:space="preserve"> в три года.</w:t>
      </w:r>
    </w:p>
    <w:p w:rsidR="009B0185" w:rsidRDefault="009B0185" w:rsidP="009B0185">
      <w:pPr>
        <w:widowControl w:val="0"/>
        <w:ind w:firstLine="708"/>
        <w:jc w:val="both"/>
        <w:rPr>
          <w:color w:val="000000"/>
        </w:rPr>
      </w:pPr>
      <w:r>
        <w:rPr>
          <w:b/>
        </w:rPr>
        <w:t>158</w:t>
      </w:r>
      <w:r w:rsidRPr="000831F2">
        <w:rPr>
          <w:b/>
        </w:rPr>
        <w:t>.</w:t>
      </w:r>
      <w:r>
        <w:t xml:space="preserve"> </w:t>
      </w:r>
      <w:r w:rsidRPr="00366D60">
        <w:rPr>
          <w:color w:val="000000"/>
        </w:rPr>
        <w:t>Плановые проверки осуществляются по следующим направлениям:</w:t>
      </w:r>
    </w:p>
    <w:p w:rsidR="009B0185" w:rsidRDefault="009B0185" w:rsidP="009B0185">
      <w:pPr>
        <w:widowControl w:val="0"/>
        <w:ind w:firstLine="708"/>
        <w:jc w:val="both"/>
        <w:rPr>
          <w:color w:val="000000"/>
        </w:rPr>
      </w:pPr>
      <w:r>
        <w:rPr>
          <w:color w:val="000000"/>
        </w:rPr>
        <w:t>1</w:t>
      </w:r>
      <w:r w:rsidRPr="00366D60">
        <w:rPr>
          <w:color w:val="000000"/>
        </w:rPr>
        <w:t xml:space="preserve">) организация работы по предоставлению </w:t>
      </w:r>
      <w:r>
        <w:rPr>
          <w:color w:val="000000"/>
        </w:rPr>
        <w:t>муниципальной</w:t>
      </w:r>
      <w:r w:rsidRPr="00366D60">
        <w:rPr>
          <w:color w:val="000000"/>
        </w:rPr>
        <w:t xml:space="preserve"> услуги;</w:t>
      </w:r>
    </w:p>
    <w:p w:rsidR="009B0185" w:rsidRDefault="009B0185" w:rsidP="009B0185">
      <w:pPr>
        <w:widowControl w:val="0"/>
        <w:ind w:firstLine="708"/>
        <w:jc w:val="both"/>
        <w:rPr>
          <w:color w:val="000000"/>
        </w:rPr>
      </w:pPr>
      <w:r>
        <w:rPr>
          <w:color w:val="000000"/>
        </w:rPr>
        <w:t>2</w:t>
      </w:r>
      <w:r w:rsidRPr="00366D60">
        <w:rPr>
          <w:color w:val="000000"/>
        </w:rPr>
        <w:t xml:space="preserve">) полнота и качество предоставления </w:t>
      </w:r>
      <w:r>
        <w:rPr>
          <w:color w:val="000000"/>
        </w:rPr>
        <w:t>муниципальной</w:t>
      </w:r>
      <w:r w:rsidRPr="00366D60">
        <w:rPr>
          <w:color w:val="000000"/>
        </w:rPr>
        <w:t xml:space="preserve"> услуги;</w:t>
      </w:r>
    </w:p>
    <w:p w:rsidR="009B0185" w:rsidRDefault="009B0185" w:rsidP="009B0185">
      <w:pPr>
        <w:widowControl w:val="0"/>
        <w:ind w:firstLine="708"/>
        <w:jc w:val="both"/>
        <w:rPr>
          <w:color w:val="000000"/>
        </w:rPr>
      </w:pPr>
      <w:r>
        <w:rPr>
          <w:color w:val="000000"/>
        </w:rPr>
        <w:t>3</w:t>
      </w:r>
      <w:r w:rsidRPr="00366D60">
        <w:rPr>
          <w:color w:val="000000"/>
        </w:rPr>
        <w:t>) осуществление текущего контроля.</w:t>
      </w:r>
    </w:p>
    <w:p w:rsidR="009B0185" w:rsidRDefault="009B0185" w:rsidP="009B0185">
      <w:pPr>
        <w:widowControl w:val="0"/>
        <w:ind w:firstLine="708"/>
        <w:jc w:val="both"/>
      </w:pPr>
      <w:r>
        <w:rPr>
          <w:b/>
        </w:rPr>
        <w:t>159</w:t>
      </w:r>
      <w:r w:rsidRPr="000831F2">
        <w:rPr>
          <w:b/>
        </w:rPr>
        <w:t>.</w:t>
      </w:r>
      <w:r>
        <w:t xml:space="preserve"> </w:t>
      </w:r>
      <w:r w:rsidRPr="002460E2">
        <w:t xml:space="preserve">При </w:t>
      </w:r>
      <w:r>
        <w:t xml:space="preserve">плановой </w:t>
      </w:r>
      <w:r w:rsidRPr="002460E2">
        <w:t>проверке могут</w:t>
      </w:r>
      <w:r>
        <w:t xml:space="preserve"> </w:t>
      </w:r>
      <w:r w:rsidRPr="002460E2">
        <w:t xml:space="preserve">рассматриваться все вопросы, связанные с предоставлением </w:t>
      </w:r>
      <w:r>
        <w:t xml:space="preserve">муниципальной </w:t>
      </w:r>
      <w:r w:rsidRPr="002460E2">
        <w:t>услуги (комплексные проверки), или вопросы, связанные с исполнением той</w:t>
      </w:r>
      <w:r>
        <w:t xml:space="preserve"> </w:t>
      </w:r>
      <w:r w:rsidRPr="002460E2">
        <w:t xml:space="preserve">или иной административной процедуры (тематические проверки). </w:t>
      </w:r>
    </w:p>
    <w:p w:rsidR="009B0185" w:rsidRDefault="009B0185" w:rsidP="009B0185">
      <w:pPr>
        <w:widowControl w:val="0"/>
        <w:ind w:firstLine="708"/>
        <w:jc w:val="both"/>
      </w:pPr>
      <w:r>
        <w:rPr>
          <w:b/>
        </w:rPr>
        <w:t>160</w:t>
      </w:r>
      <w:r w:rsidRPr="000831F2">
        <w:rPr>
          <w:b/>
        </w:rPr>
        <w:t>.</w:t>
      </w:r>
      <w:r>
        <w:t xml:space="preserve"> Внеплановые проверки проводятся:</w:t>
      </w:r>
    </w:p>
    <w:p w:rsidR="009B0185" w:rsidRDefault="009B0185" w:rsidP="009B0185">
      <w:pPr>
        <w:ind w:firstLine="708"/>
        <w:jc w:val="both"/>
        <w:rPr>
          <w:color w:val="000000"/>
        </w:rPr>
      </w:pPr>
      <w:r>
        <w:t xml:space="preserve">1) По поручению Главы Глазовского района или </w:t>
      </w:r>
      <w:r>
        <w:rPr>
          <w:sz w:val="22"/>
        </w:rPr>
        <w:t xml:space="preserve">Заместитель главы Администрации </w:t>
      </w:r>
      <w:r>
        <w:rPr>
          <w:sz w:val="22"/>
          <w:szCs w:val="22"/>
        </w:rPr>
        <w:t>по вопросам строительства и ЖКХ</w:t>
      </w:r>
      <w:r>
        <w:t>,</w:t>
      </w:r>
      <w:r w:rsidRPr="00CA3893">
        <w:rPr>
          <w:color w:val="000000"/>
        </w:rPr>
        <w:t xml:space="preserve"> </w:t>
      </w:r>
      <w:r>
        <w:rPr>
          <w:color w:val="000000"/>
        </w:rPr>
        <w:t>а также на основании запросов правоохранительных или иных уполномоченных органов;</w:t>
      </w:r>
    </w:p>
    <w:p w:rsidR="009B0185" w:rsidRDefault="009B0185" w:rsidP="009B0185">
      <w:pPr>
        <w:widowControl w:val="0"/>
        <w:ind w:firstLine="708"/>
        <w:jc w:val="both"/>
      </w:pPr>
      <w:r>
        <w:rPr>
          <w:color w:val="000000"/>
        </w:rPr>
        <w:t>2)</w:t>
      </w:r>
      <w:r>
        <w:t xml:space="preserve"> На основании поступившей от заявителей жалобы на решение и (или) действие (бездействие) </w:t>
      </w:r>
      <w:r w:rsidRPr="00366D60">
        <w:t>органа, предоставляющего муниципальную услугу, и (или) его должностных лиц при предоставлении муниципальной услуги</w:t>
      </w:r>
      <w:r>
        <w:t>;</w:t>
      </w:r>
    </w:p>
    <w:p w:rsidR="009B0185" w:rsidRDefault="009B0185" w:rsidP="009B0185">
      <w:pPr>
        <w:widowControl w:val="0"/>
        <w:ind w:firstLine="708"/>
        <w:jc w:val="both"/>
      </w:pPr>
      <w:r>
        <w:t>3) При</w:t>
      </w:r>
      <w:r w:rsidRPr="000A1C07">
        <w:t xml:space="preserve"> </w:t>
      </w:r>
      <w:r>
        <w:t>необходимости, выявленной</w:t>
      </w:r>
      <w:r w:rsidRPr="002460E2">
        <w:t xml:space="preserve"> по результатам плановой проверки.</w:t>
      </w:r>
    </w:p>
    <w:p w:rsidR="009B0185" w:rsidRDefault="009B0185" w:rsidP="009B0185">
      <w:pPr>
        <w:widowControl w:val="0"/>
        <w:ind w:firstLine="708"/>
        <w:jc w:val="both"/>
      </w:pPr>
      <w:r>
        <w:rPr>
          <w:b/>
        </w:rPr>
        <w:t>161</w:t>
      </w:r>
      <w:r w:rsidRPr="000831F2">
        <w:rPr>
          <w:b/>
        </w:rPr>
        <w:t>.</w:t>
      </w:r>
      <w:r>
        <w:t xml:space="preserve"> </w:t>
      </w:r>
      <w:r w:rsidRPr="002460E2">
        <w:t>Продолжительность плановых и внеплановых проверок не должна</w:t>
      </w:r>
      <w:r>
        <w:t xml:space="preserve"> </w:t>
      </w:r>
      <w:r w:rsidRPr="002460E2">
        <w:t xml:space="preserve">превышать один месяц. </w:t>
      </w:r>
    </w:p>
    <w:p w:rsidR="009B0185" w:rsidRDefault="009B0185" w:rsidP="009B0185">
      <w:pPr>
        <w:jc w:val="both"/>
      </w:pPr>
      <w:r>
        <w:rPr>
          <w:b/>
        </w:rPr>
        <w:t>162</w:t>
      </w:r>
      <w:r w:rsidRPr="000831F2">
        <w:rPr>
          <w:b/>
        </w:rPr>
        <w:t>.</w:t>
      </w:r>
      <w:r>
        <w:t xml:space="preserve"> В проведении проверки принимают участие не менее одной трети от числа членов Комиссии с обязательным участием Главы Глазовского района, </w:t>
      </w:r>
      <w:r>
        <w:rPr>
          <w:sz w:val="22"/>
        </w:rPr>
        <w:t xml:space="preserve">Заместитель главы Администрации </w:t>
      </w:r>
      <w:r>
        <w:rPr>
          <w:sz w:val="22"/>
          <w:szCs w:val="22"/>
        </w:rPr>
        <w:t>по вопросам строительства и ЖКХ</w:t>
      </w:r>
      <w:r>
        <w:t xml:space="preserve">, представителей организационного отдела, юридического отдела, отдела кадровой работы. </w:t>
      </w:r>
    </w:p>
    <w:p w:rsidR="009B0185" w:rsidRDefault="009B0185" w:rsidP="009B0185">
      <w:pPr>
        <w:widowControl w:val="0"/>
        <w:ind w:firstLine="708"/>
        <w:jc w:val="both"/>
      </w:pPr>
      <w:r>
        <w:t xml:space="preserve">К проверке, при необходимости, могут привлекаться представители </w:t>
      </w:r>
      <w:r>
        <w:rPr>
          <w:color w:val="000000"/>
        </w:rPr>
        <w:t>правоохранительных или иных уполномоченных органов.</w:t>
      </w:r>
    </w:p>
    <w:p w:rsidR="009B0185" w:rsidRDefault="009B0185" w:rsidP="009B0185">
      <w:pPr>
        <w:widowControl w:val="0"/>
        <w:ind w:firstLine="708"/>
        <w:jc w:val="both"/>
      </w:pPr>
      <w:r>
        <w:rPr>
          <w:b/>
        </w:rPr>
        <w:t>163</w:t>
      </w:r>
      <w:r w:rsidRPr="000831F2">
        <w:rPr>
          <w:b/>
        </w:rPr>
        <w:t>.</w:t>
      </w:r>
      <w:r>
        <w:t xml:space="preserve"> </w:t>
      </w:r>
      <w:r w:rsidRPr="002460E2">
        <w:t xml:space="preserve">Результаты деятельности </w:t>
      </w:r>
      <w:r>
        <w:t>К</w:t>
      </w:r>
      <w:r w:rsidRPr="002460E2">
        <w:t>омиссии оформляются в виде акта</w:t>
      </w:r>
      <w:r>
        <w:t xml:space="preserve"> проверки</w:t>
      </w:r>
      <w:r w:rsidRPr="002460E2">
        <w:t>, в которо</w:t>
      </w:r>
      <w:r>
        <w:t>м</w:t>
      </w:r>
      <w:r w:rsidRPr="002460E2">
        <w:t xml:space="preserve"> отмечаются выявленные недостатки и предложения по их</w:t>
      </w:r>
      <w:r>
        <w:t xml:space="preserve"> </w:t>
      </w:r>
      <w:r w:rsidRPr="002460E2">
        <w:t xml:space="preserve">устранению. </w:t>
      </w:r>
      <w:r>
        <w:t>К акту прилагаются копии документов, а также справки, расчеты, объяснения должностных лиц. Акт проверки</w:t>
      </w:r>
      <w:r w:rsidRPr="002460E2">
        <w:t xml:space="preserve"> подписывается всеми членами </w:t>
      </w:r>
      <w:r>
        <w:t>К</w:t>
      </w:r>
      <w:r w:rsidRPr="002460E2">
        <w:t>омиссии.</w:t>
      </w:r>
    </w:p>
    <w:p w:rsidR="009B0185" w:rsidRDefault="009B0185" w:rsidP="009B0185">
      <w:pPr>
        <w:widowControl w:val="0"/>
        <w:ind w:firstLine="708"/>
        <w:jc w:val="both"/>
      </w:pPr>
      <w:r w:rsidRPr="000253FE">
        <w:rPr>
          <w:b/>
        </w:rPr>
        <w:lastRenderedPageBreak/>
        <w:t>164.</w:t>
      </w:r>
      <w:r w:rsidRPr="000253FE">
        <w:t xml:space="preserve"> По результатам проведенных проверок в случае выявления нарушений прав граждан и юридических лиц к виновным должностным лицам применяются меры ответственности, установленные законодательством Российской Федерации.</w:t>
      </w:r>
    </w:p>
    <w:p w:rsidR="009B0185" w:rsidRDefault="009B0185" w:rsidP="009B0185">
      <w:pPr>
        <w:ind w:firstLine="601"/>
        <w:jc w:val="both"/>
        <w:rPr>
          <w:noProof/>
          <w:lang w:eastAsia="ru-RU"/>
        </w:rPr>
      </w:pPr>
    </w:p>
    <w:p w:rsidR="009B0185" w:rsidRPr="004F0830" w:rsidRDefault="009B0185" w:rsidP="009B0185">
      <w:pPr>
        <w:ind w:firstLine="601"/>
        <w:jc w:val="both"/>
      </w:pPr>
    </w:p>
    <w:p w:rsidR="009B0185" w:rsidRPr="004F0830" w:rsidRDefault="009B0185" w:rsidP="009B0185">
      <w:pPr>
        <w:jc w:val="center"/>
        <w:rPr>
          <w:b/>
        </w:rPr>
      </w:pPr>
      <w:r w:rsidRPr="004F0830">
        <w:rPr>
          <w:b/>
        </w:rPr>
        <w:t xml:space="preserve">Ответственность должностных лиц за решения и действия (бездействие), </w:t>
      </w:r>
    </w:p>
    <w:p w:rsidR="009B0185" w:rsidRPr="004F0830" w:rsidRDefault="009B0185" w:rsidP="009B0185">
      <w:pPr>
        <w:jc w:val="center"/>
        <w:rPr>
          <w:b/>
        </w:rPr>
      </w:pPr>
      <w:r w:rsidRPr="004F0830">
        <w:rPr>
          <w:b/>
        </w:rPr>
        <w:t>принимаемые (осуществляемые) ими в ходе предоставления муниципальной услуги</w:t>
      </w:r>
    </w:p>
    <w:p w:rsidR="009B0185" w:rsidRPr="004F0830" w:rsidRDefault="009B0185" w:rsidP="009B0185">
      <w:pPr>
        <w:widowControl w:val="0"/>
        <w:ind w:firstLine="708"/>
        <w:jc w:val="both"/>
        <w:rPr>
          <w:b/>
        </w:rPr>
      </w:pPr>
    </w:p>
    <w:p w:rsidR="009B0185" w:rsidRPr="0021370B" w:rsidRDefault="009B0185" w:rsidP="009B0185">
      <w:pPr>
        <w:ind w:firstLine="709"/>
        <w:jc w:val="both"/>
        <w:rPr>
          <w:b/>
        </w:rPr>
      </w:pPr>
      <w:r w:rsidRPr="007E602D">
        <w:rPr>
          <w:b/>
        </w:rPr>
        <w:t>16</w:t>
      </w:r>
      <w:r>
        <w:rPr>
          <w:b/>
        </w:rPr>
        <w:t>5</w:t>
      </w:r>
      <w:r w:rsidRPr="007E602D">
        <w:rPr>
          <w:b/>
        </w:rPr>
        <w:t>.</w:t>
      </w:r>
      <w:r w:rsidRPr="007E602D">
        <w:t xml:space="preserve"> </w:t>
      </w:r>
      <w:r>
        <w:t xml:space="preserve">Ответственность за качество предоставления муниципальной услуги и </w:t>
      </w:r>
      <w:r w:rsidRPr="0021370B">
        <w:t>соблюдение установленных сроков возлагается на Главу Глазовского района.</w:t>
      </w:r>
    </w:p>
    <w:p w:rsidR="009B0185" w:rsidRDefault="009B0185" w:rsidP="009B0185">
      <w:pPr>
        <w:ind w:firstLine="709"/>
        <w:jc w:val="both"/>
        <w:rPr>
          <w:b/>
        </w:rPr>
      </w:pPr>
      <w:r w:rsidRPr="000253FE">
        <w:rPr>
          <w:b/>
        </w:rPr>
        <w:t>16</w:t>
      </w:r>
      <w:r>
        <w:rPr>
          <w:b/>
        </w:rPr>
        <w:t>6</w:t>
      </w:r>
      <w:r w:rsidRPr="000253FE">
        <w:rPr>
          <w:b/>
        </w:rPr>
        <w:t>.</w:t>
      </w:r>
      <w:r w:rsidRPr="000253FE">
        <w:t xml:space="preserve"> </w:t>
      </w:r>
      <w:r w:rsidRPr="007E602D">
        <w:t>Должностные лица, участвующие в предоставлении муниципальной услуги, несут персональную ответственность за соблюдение сроков и порядка предоставления муниципальной услуги.</w:t>
      </w:r>
      <w:r w:rsidRPr="005461EF">
        <w:rPr>
          <w:b/>
        </w:rPr>
        <w:t xml:space="preserve"> </w:t>
      </w:r>
    </w:p>
    <w:p w:rsidR="009B0185" w:rsidRDefault="009B0185" w:rsidP="009B0185">
      <w:pPr>
        <w:widowControl w:val="0"/>
        <w:ind w:firstLine="708"/>
        <w:jc w:val="both"/>
      </w:pPr>
      <w:r w:rsidRPr="007E602D">
        <w:rPr>
          <w:b/>
        </w:rPr>
        <w:t>16</w:t>
      </w:r>
      <w:r>
        <w:rPr>
          <w:b/>
        </w:rPr>
        <w:t>7</w:t>
      </w:r>
      <w:r w:rsidRPr="007E602D">
        <w:rPr>
          <w:b/>
        </w:rPr>
        <w:t>.</w:t>
      </w:r>
      <w:r w:rsidRPr="007E602D">
        <w:t xml:space="preserve"> Персональная ответственность должностного лица определяется в его должностной инструкции в соответствии с требованиями законодательства Российской Федерации.</w:t>
      </w:r>
    </w:p>
    <w:p w:rsidR="009B0185" w:rsidRPr="007E602D" w:rsidRDefault="009B0185" w:rsidP="009B0185">
      <w:pPr>
        <w:widowControl w:val="0"/>
        <w:ind w:firstLine="708"/>
        <w:jc w:val="both"/>
      </w:pPr>
      <w:r w:rsidRPr="007E602D">
        <w:rPr>
          <w:b/>
        </w:rPr>
        <w:t>16</w:t>
      </w:r>
      <w:r>
        <w:rPr>
          <w:b/>
        </w:rPr>
        <w:t>8</w:t>
      </w:r>
      <w:r w:rsidRPr="007E602D">
        <w:rPr>
          <w:b/>
        </w:rPr>
        <w:t>.</w:t>
      </w:r>
      <w:r w:rsidRPr="007E602D">
        <w:t xml:space="preserve"> Должностные лица Администрации Глазовского района, по вине которых допущены нарушения положений настоящего Административного регламента, несут дисциплинарную и иную ответственность в соответствии с действующим законодательством Российской Федерации.</w:t>
      </w:r>
    </w:p>
    <w:p w:rsidR="009B0185" w:rsidRDefault="009B0185" w:rsidP="009B0185">
      <w:pPr>
        <w:jc w:val="center"/>
        <w:rPr>
          <w:b/>
          <w:color w:val="7030A0"/>
        </w:rPr>
      </w:pPr>
    </w:p>
    <w:p w:rsidR="009B0185" w:rsidRDefault="009B0185" w:rsidP="009B0185">
      <w:pPr>
        <w:jc w:val="center"/>
        <w:rPr>
          <w:b/>
          <w:color w:val="7030A0"/>
        </w:rPr>
      </w:pPr>
    </w:p>
    <w:p w:rsidR="009B0185" w:rsidRPr="004F0830" w:rsidRDefault="009B0185" w:rsidP="009B0185">
      <w:pPr>
        <w:jc w:val="center"/>
        <w:rPr>
          <w:b/>
        </w:rPr>
      </w:pPr>
      <w:r w:rsidRPr="004F0830">
        <w:rPr>
          <w:b/>
        </w:rPr>
        <w:t xml:space="preserve">Положения, характеризующие требования к порядку и формам контроля </w:t>
      </w:r>
    </w:p>
    <w:p w:rsidR="009B0185" w:rsidRPr="004F0830" w:rsidRDefault="009B0185" w:rsidP="009B0185">
      <w:pPr>
        <w:jc w:val="center"/>
        <w:rPr>
          <w:b/>
        </w:rPr>
      </w:pPr>
      <w:r w:rsidRPr="004F0830">
        <w:rPr>
          <w:b/>
        </w:rPr>
        <w:t xml:space="preserve">за предоставлением муниципальной услуги, в том числе со стороны граждан, </w:t>
      </w:r>
    </w:p>
    <w:p w:rsidR="009B0185" w:rsidRPr="004F0830" w:rsidRDefault="009B0185" w:rsidP="009B0185">
      <w:pPr>
        <w:jc w:val="center"/>
        <w:rPr>
          <w:b/>
        </w:rPr>
      </w:pPr>
      <w:r w:rsidRPr="004F0830">
        <w:rPr>
          <w:b/>
        </w:rPr>
        <w:t>их объединений и организаций</w:t>
      </w:r>
    </w:p>
    <w:p w:rsidR="009B0185" w:rsidRPr="004F0830" w:rsidRDefault="009B0185" w:rsidP="009B0185">
      <w:pPr>
        <w:jc w:val="center"/>
        <w:rPr>
          <w:b/>
        </w:rPr>
      </w:pPr>
    </w:p>
    <w:p w:rsidR="009B0185" w:rsidRDefault="009B0185" w:rsidP="009B0185">
      <w:pPr>
        <w:ind w:firstLine="709"/>
        <w:jc w:val="both"/>
      </w:pPr>
      <w:r w:rsidRPr="007E602D">
        <w:rPr>
          <w:b/>
        </w:rPr>
        <w:t>16</w:t>
      </w:r>
      <w:r>
        <w:rPr>
          <w:b/>
        </w:rPr>
        <w:t>9</w:t>
      </w:r>
      <w:r w:rsidRPr="007E602D">
        <w:rPr>
          <w:b/>
        </w:rPr>
        <w:t>.</w:t>
      </w:r>
      <w:r>
        <w:t xml:space="preserve"> </w:t>
      </w:r>
      <w:r w:rsidRPr="00D6032C">
        <w:t xml:space="preserve">Основной целью системы контроля является обеспечение эффективности управления на основе принятия своевременных мер по безусловному предоставлению </w:t>
      </w:r>
      <w:r>
        <w:t>муниципальной</w:t>
      </w:r>
      <w:r w:rsidRPr="00D6032C">
        <w:t xml:space="preserve"> услуги, повышение ответственности и исполнительской дисциплины </w:t>
      </w:r>
      <w:r>
        <w:t>должностных лиц Администрации Глазовского района, участвующих в предоставлении муниципальной услуги.</w:t>
      </w:r>
    </w:p>
    <w:p w:rsidR="009B0185" w:rsidRDefault="009B0185" w:rsidP="009B0185">
      <w:pPr>
        <w:ind w:firstLine="709"/>
        <w:jc w:val="both"/>
      </w:pPr>
      <w:r>
        <w:rPr>
          <w:b/>
        </w:rPr>
        <w:t>170</w:t>
      </w:r>
      <w:r w:rsidRPr="00D6032C">
        <w:rPr>
          <w:b/>
        </w:rPr>
        <w:t>.</w:t>
      </w:r>
      <w:r w:rsidRPr="00D6032C">
        <w:t xml:space="preserve"> Контроль за полнотой и качеством предоставления </w:t>
      </w:r>
      <w:r>
        <w:t>муниципальной</w:t>
      </w:r>
      <w:r w:rsidRPr="00D6032C">
        <w:t xml:space="preserve"> услуги включает в себя проведение проверок, выявление и устранение нарушений прав заявителей, рассмотрение, принятие в пределах компетенции решений и подготовку ответов на обращения заявителей, содержащие жалобы на решения, действи</w:t>
      </w:r>
      <w:r>
        <w:t>я (бездействие) должностных лиц Администрации Глазовского района, участвующих в предоставлении муниципальной услуги.</w:t>
      </w:r>
    </w:p>
    <w:p w:rsidR="009B0185" w:rsidRDefault="009B0185" w:rsidP="009B0185">
      <w:pPr>
        <w:ind w:firstLine="709"/>
        <w:jc w:val="both"/>
      </w:pPr>
      <w:r>
        <w:rPr>
          <w:b/>
        </w:rPr>
        <w:t>171</w:t>
      </w:r>
      <w:r w:rsidRPr="00D6032C">
        <w:rPr>
          <w:b/>
        </w:rPr>
        <w:t>.</w:t>
      </w:r>
      <w:r w:rsidRPr="00D6032C">
        <w:t xml:space="preserve"> Контроль за предоставлением </w:t>
      </w:r>
      <w:r>
        <w:t>муниципальной</w:t>
      </w:r>
      <w:r w:rsidRPr="00D6032C">
        <w:t xml:space="preserve"> услуги осуществляется в следующих формах:</w:t>
      </w:r>
    </w:p>
    <w:p w:rsidR="009B0185" w:rsidRDefault="009B0185" w:rsidP="009B0185">
      <w:pPr>
        <w:ind w:firstLine="709"/>
        <w:jc w:val="both"/>
      </w:pPr>
      <w:r>
        <w:t>1) Т</w:t>
      </w:r>
      <w:r w:rsidRPr="00D6032C">
        <w:t>екущий контроль;</w:t>
      </w:r>
    </w:p>
    <w:p w:rsidR="009B0185" w:rsidRDefault="009B0185" w:rsidP="009B0185">
      <w:pPr>
        <w:ind w:firstLine="709"/>
        <w:jc w:val="both"/>
      </w:pPr>
      <w:r>
        <w:t>2) В</w:t>
      </w:r>
      <w:r w:rsidRPr="00D6032C">
        <w:t>нутриведомственный контроль;</w:t>
      </w:r>
    </w:p>
    <w:p w:rsidR="009B0185" w:rsidRDefault="009B0185" w:rsidP="009B0185">
      <w:pPr>
        <w:ind w:firstLine="709"/>
        <w:jc w:val="both"/>
      </w:pPr>
      <w:r>
        <w:t>3) К</w:t>
      </w:r>
      <w:r w:rsidRPr="00D6032C">
        <w:t>онтроль со стороны гражда</w:t>
      </w:r>
      <w:r>
        <w:t>н, их объединений и организаций.</w:t>
      </w:r>
    </w:p>
    <w:p w:rsidR="009B0185" w:rsidRDefault="009B0185" w:rsidP="009B0185">
      <w:pPr>
        <w:ind w:firstLine="709"/>
        <w:jc w:val="both"/>
      </w:pPr>
      <w:r w:rsidRPr="000B7E44">
        <w:rPr>
          <w:b/>
        </w:rPr>
        <w:t>17</w:t>
      </w:r>
      <w:r>
        <w:rPr>
          <w:b/>
        </w:rPr>
        <w:t>2</w:t>
      </w:r>
      <w:r w:rsidRPr="000B7E44">
        <w:rPr>
          <w:b/>
        </w:rPr>
        <w:t>.</w:t>
      </w:r>
      <w:r w:rsidRPr="00D6032C">
        <w:t xml:space="preserve"> Система контроля предоставления </w:t>
      </w:r>
      <w:r>
        <w:t>муниципальной</w:t>
      </w:r>
      <w:r w:rsidRPr="00D6032C">
        <w:t xml:space="preserve"> услуги включает в себя:</w:t>
      </w:r>
    </w:p>
    <w:p w:rsidR="009B0185" w:rsidRDefault="009B0185" w:rsidP="009B0185">
      <w:pPr>
        <w:ind w:firstLine="709"/>
        <w:jc w:val="both"/>
      </w:pPr>
      <w:r>
        <w:t>1) О</w:t>
      </w:r>
      <w:r w:rsidRPr="00D6032C">
        <w:t>рганизацию контроля за исполнением административных процедур в сроки, установленные Административным регламентом;</w:t>
      </w:r>
    </w:p>
    <w:p w:rsidR="009B0185" w:rsidRDefault="009B0185" w:rsidP="009B0185">
      <w:pPr>
        <w:ind w:firstLine="709"/>
        <w:jc w:val="both"/>
      </w:pPr>
      <w:r>
        <w:t>2) П</w:t>
      </w:r>
      <w:r w:rsidRPr="00D6032C">
        <w:t xml:space="preserve">роверку хода и качества предоставления </w:t>
      </w:r>
      <w:r>
        <w:t>муниципальной</w:t>
      </w:r>
      <w:r w:rsidRPr="00D6032C">
        <w:t xml:space="preserve"> услуги;</w:t>
      </w:r>
    </w:p>
    <w:p w:rsidR="009B0185" w:rsidRDefault="009B0185" w:rsidP="009B0185">
      <w:pPr>
        <w:ind w:firstLine="709"/>
        <w:jc w:val="both"/>
      </w:pPr>
      <w:r>
        <w:t>3) У</w:t>
      </w:r>
      <w:r w:rsidRPr="00D6032C">
        <w:t xml:space="preserve">чет и анализ результатов исполнительской дисциплины должностных лиц </w:t>
      </w:r>
      <w:r>
        <w:t>Администрации Глазовского района, участвующих в предоставлении муниципальной услуги.</w:t>
      </w:r>
    </w:p>
    <w:p w:rsidR="009B0185" w:rsidRDefault="009B0185" w:rsidP="009B0185">
      <w:pPr>
        <w:ind w:firstLine="709"/>
        <w:jc w:val="both"/>
      </w:pPr>
      <w:r w:rsidRPr="00251828">
        <w:rPr>
          <w:b/>
        </w:rPr>
        <w:t>173.</w:t>
      </w:r>
      <w:r w:rsidRPr="006529E4">
        <w:t xml:space="preserve"> Контроль за предоставлением </w:t>
      </w:r>
      <w:r>
        <w:t>муниципальной</w:t>
      </w:r>
      <w:r w:rsidRPr="006529E4">
        <w:t xml:space="preserve"> услуги со стороны граждан (объединений, организаций) осуществляется в порядке и формах, установленных законодательством Российской Федерации.</w:t>
      </w:r>
    </w:p>
    <w:p w:rsidR="009B0185" w:rsidRDefault="009B0185" w:rsidP="009B0185">
      <w:pPr>
        <w:ind w:firstLine="709"/>
        <w:jc w:val="both"/>
      </w:pPr>
      <w:r w:rsidRPr="006529E4">
        <w:t xml:space="preserve">Специалист отдела </w:t>
      </w:r>
      <w:r>
        <w:t>жилищно-коммунального хозяйства, транспорта и связи</w:t>
      </w:r>
      <w:r w:rsidRPr="006529E4">
        <w:t xml:space="preserve"> или, в случае обращения заявителя за предоставлением муниципальной услуги через офисы «Мои </w:t>
      </w:r>
      <w:r w:rsidRPr="006529E4">
        <w:lastRenderedPageBreak/>
        <w:t>документы», специалист офиса</w:t>
      </w:r>
      <w:r>
        <w:t xml:space="preserve"> </w:t>
      </w:r>
      <w:r w:rsidRPr="006529E4">
        <w:t xml:space="preserve">«Мои документы» предлагает заявителю принять участие в оценке качества предоставления муниципальной услуги посредством заполнения анкеты либо оценить качество предоставленной ему муниципальной услуги на специализированном сайте «Ваш контроль» </w:t>
      </w:r>
      <w:hyperlink r:id="rId43" w:history="1">
        <w:r w:rsidRPr="006529E4">
          <w:t>https://vashkontrol.ru/</w:t>
        </w:r>
      </w:hyperlink>
      <w:r>
        <w:t xml:space="preserve"> </w:t>
      </w:r>
      <w:r w:rsidRPr="006529E4">
        <w:t>в сети Интернет.</w:t>
      </w:r>
    </w:p>
    <w:p w:rsidR="009B0185" w:rsidRPr="006529E4" w:rsidRDefault="009B0185" w:rsidP="009B0185">
      <w:pPr>
        <w:ind w:firstLine="709"/>
        <w:jc w:val="both"/>
      </w:pPr>
      <w:r w:rsidRPr="006529E4">
        <w:t>В случае обращения заявителя за предоставлением муниципальной услуги через офисы «Мои документы», специалист офиса предлагает заявителю предоставить абонентский номер устройства подвижной радиотелефонной связи для участия в оценке качества предоставления государственной услуги. В случае согласия гражданина на участие в оценке качества предоставления государственной услуги с помощью устройства подвижной радиотелефонной связи гражданин предоставляет абонентский номер устройства подвижной радиотелефонной связи, который совместно с контактными данными, необходимыми для выявления его мнения о качестве предоставления государственных услуг, передается в автоматизированную информационную систему «Информационно-аналитическая система мониторинга качества государственных услуг».</w:t>
      </w:r>
      <w:r>
        <w:t xml:space="preserve"> Данное действие осуществляется при наличии технической возможности в офисах «Мои документы».</w:t>
      </w:r>
    </w:p>
    <w:p w:rsidR="009B0185" w:rsidRDefault="009B0185" w:rsidP="009B0185">
      <w:pPr>
        <w:jc w:val="both"/>
        <w:rPr>
          <w:b/>
        </w:rPr>
      </w:pPr>
    </w:p>
    <w:p w:rsidR="009B0185" w:rsidRDefault="009B0185" w:rsidP="009B0185">
      <w:pPr>
        <w:jc w:val="both"/>
        <w:rPr>
          <w:b/>
        </w:rPr>
      </w:pPr>
    </w:p>
    <w:p w:rsidR="009B0185" w:rsidRDefault="009B0185" w:rsidP="009B0185">
      <w:pPr>
        <w:jc w:val="both"/>
        <w:rPr>
          <w:b/>
        </w:rPr>
      </w:pPr>
    </w:p>
    <w:p w:rsidR="009B0185" w:rsidRPr="004F0830" w:rsidRDefault="009B0185" w:rsidP="009B0185">
      <w:pPr>
        <w:jc w:val="center"/>
        <w:rPr>
          <w:b/>
        </w:rPr>
      </w:pPr>
      <w:r w:rsidRPr="004F0830">
        <w:rPr>
          <w:b/>
        </w:rPr>
        <w:t xml:space="preserve">Раздел </w:t>
      </w:r>
      <w:r w:rsidRPr="004F0830">
        <w:rPr>
          <w:b/>
          <w:lang w:val="en-US"/>
        </w:rPr>
        <w:t>V</w:t>
      </w:r>
      <w:r w:rsidRPr="004F0830">
        <w:rPr>
          <w:b/>
        </w:rPr>
        <w:t xml:space="preserve">. ДОСУДЕБНЫЙ (ВНЕСУДЕБНЫЙ) ПОРЯДОК ОБЖАЛОВАНИЯ </w:t>
      </w:r>
    </w:p>
    <w:p w:rsidR="009B0185" w:rsidRPr="004F0830" w:rsidRDefault="009B0185" w:rsidP="009B0185">
      <w:pPr>
        <w:jc w:val="center"/>
        <w:rPr>
          <w:b/>
        </w:rPr>
      </w:pPr>
      <w:r w:rsidRPr="004F0830">
        <w:rPr>
          <w:b/>
        </w:rPr>
        <w:t>РЕШЕНИЙ И ДЕЙСТВИЙ (БЕЗДЕЙСТВИЯ) ОРГАНА, ПРЕДОСТАВЛЯЮЩЕГО МУНИЦИПАЛЬНУЮ УСЛУГУ, А ТАКЖЕ ЕГО ДОЛЖНОСТНЫХ ЛИЦ</w:t>
      </w:r>
    </w:p>
    <w:p w:rsidR="009B0185" w:rsidRPr="004F0830" w:rsidRDefault="009B0185" w:rsidP="009B0185">
      <w:pPr>
        <w:jc w:val="center"/>
        <w:rPr>
          <w:b/>
        </w:rPr>
      </w:pPr>
    </w:p>
    <w:p w:rsidR="009B0185" w:rsidRPr="004F0830" w:rsidRDefault="009B0185" w:rsidP="009B0185">
      <w:pPr>
        <w:jc w:val="center"/>
        <w:rPr>
          <w:b/>
        </w:rPr>
      </w:pPr>
    </w:p>
    <w:p w:rsidR="009B0185" w:rsidRPr="004F0830" w:rsidRDefault="009B0185" w:rsidP="009B0185">
      <w:pPr>
        <w:tabs>
          <w:tab w:val="left" w:pos="567"/>
        </w:tabs>
        <w:jc w:val="center"/>
        <w:rPr>
          <w:b/>
        </w:rPr>
      </w:pPr>
      <w:r w:rsidRPr="004F0830">
        <w:rPr>
          <w:b/>
        </w:rPr>
        <w:t xml:space="preserve">Информация для заявителей об их праве подать жалобу на решение </w:t>
      </w:r>
    </w:p>
    <w:p w:rsidR="009B0185" w:rsidRPr="004F0830" w:rsidRDefault="009B0185" w:rsidP="009B0185">
      <w:pPr>
        <w:tabs>
          <w:tab w:val="left" w:pos="567"/>
        </w:tabs>
        <w:jc w:val="center"/>
        <w:rPr>
          <w:b/>
        </w:rPr>
      </w:pPr>
      <w:r w:rsidRPr="004F0830">
        <w:rPr>
          <w:b/>
        </w:rPr>
        <w:t xml:space="preserve">и (или) действие (бездействие) органа, предоставляющего муниципальную услугу, </w:t>
      </w:r>
    </w:p>
    <w:p w:rsidR="009B0185" w:rsidRPr="004F0830" w:rsidRDefault="009B0185" w:rsidP="009B0185">
      <w:pPr>
        <w:tabs>
          <w:tab w:val="left" w:pos="567"/>
        </w:tabs>
        <w:jc w:val="center"/>
        <w:rPr>
          <w:b/>
        </w:rPr>
      </w:pPr>
      <w:r w:rsidRPr="004F0830">
        <w:rPr>
          <w:b/>
        </w:rPr>
        <w:t>и (или) его должностных лиц при предоставлении муниципальной услуги</w:t>
      </w:r>
    </w:p>
    <w:p w:rsidR="009B0185" w:rsidRDefault="009B0185" w:rsidP="009B0185">
      <w:pPr>
        <w:tabs>
          <w:tab w:val="left" w:pos="567"/>
        </w:tabs>
        <w:jc w:val="center"/>
        <w:rPr>
          <w:b/>
        </w:rPr>
      </w:pPr>
    </w:p>
    <w:p w:rsidR="009B0185" w:rsidRDefault="009B0185" w:rsidP="009B0185">
      <w:pPr>
        <w:tabs>
          <w:tab w:val="left" w:pos="709"/>
        </w:tabs>
        <w:jc w:val="both"/>
      </w:pPr>
      <w:r>
        <w:tab/>
      </w:r>
      <w:r w:rsidRPr="00937D1B">
        <w:rPr>
          <w:b/>
        </w:rPr>
        <w:t>174.</w:t>
      </w:r>
      <w:r>
        <w:t xml:space="preserve"> Заявитель</w:t>
      </w:r>
      <w:r w:rsidRPr="00937D1B">
        <w:t xml:space="preserve"> вправе подать жалобу на решение и (или) действие (бездействие) </w:t>
      </w:r>
      <w:r>
        <w:t>Администрации Глазовского района, ее</w:t>
      </w:r>
      <w:r w:rsidRPr="00937D1B">
        <w:t xml:space="preserve"> </w:t>
      </w:r>
      <w:r w:rsidRPr="00213BB8">
        <w:t>должностных лиц</w:t>
      </w:r>
      <w:r>
        <w:t xml:space="preserve">, участвующих в предоставлении муниципальной услуги </w:t>
      </w:r>
      <w:r w:rsidRPr="00937D1B">
        <w:t xml:space="preserve">(далее </w:t>
      </w:r>
      <w:r>
        <w:t>–</w:t>
      </w:r>
      <w:r w:rsidRPr="00937D1B">
        <w:t xml:space="preserve"> жалоба).</w:t>
      </w:r>
    </w:p>
    <w:p w:rsidR="009B0185" w:rsidRDefault="009B0185" w:rsidP="009B0185">
      <w:pPr>
        <w:tabs>
          <w:tab w:val="left" w:pos="567"/>
        </w:tabs>
        <w:jc w:val="center"/>
      </w:pPr>
    </w:p>
    <w:p w:rsidR="009B0185" w:rsidRDefault="009B0185" w:rsidP="009B0185">
      <w:pPr>
        <w:tabs>
          <w:tab w:val="left" w:pos="567"/>
        </w:tabs>
        <w:jc w:val="center"/>
        <w:rPr>
          <w:b/>
          <w:bCs/>
        </w:rPr>
      </w:pPr>
    </w:p>
    <w:p w:rsidR="009B0185" w:rsidRPr="004F0830" w:rsidRDefault="009B0185" w:rsidP="009B0185">
      <w:pPr>
        <w:tabs>
          <w:tab w:val="left" w:pos="0"/>
        </w:tabs>
        <w:jc w:val="center"/>
        <w:rPr>
          <w:b/>
          <w:bCs/>
        </w:rPr>
      </w:pPr>
      <w:r w:rsidRPr="004F0830">
        <w:rPr>
          <w:b/>
          <w:bCs/>
        </w:rPr>
        <w:t>Предмет жалобы</w:t>
      </w:r>
    </w:p>
    <w:p w:rsidR="009B0185" w:rsidRDefault="009B0185" w:rsidP="009B0185">
      <w:pPr>
        <w:tabs>
          <w:tab w:val="left" w:pos="567"/>
        </w:tabs>
        <w:jc w:val="center"/>
        <w:rPr>
          <w:b/>
          <w:bCs/>
        </w:rPr>
      </w:pPr>
    </w:p>
    <w:p w:rsidR="009B0185" w:rsidRDefault="009B0185" w:rsidP="009B0185">
      <w:pPr>
        <w:tabs>
          <w:tab w:val="left" w:pos="567"/>
        </w:tabs>
        <w:ind w:firstLine="567"/>
        <w:jc w:val="both"/>
      </w:pPr>
      <w:r>
        <w:tab/>
      </w:r>
      <w:r w:rsidRPr="00937D1B">
        <w:rPr>
          <w:b/>
        </w:rPr>
        <w:t>17</w:t>
      </w:r>
      <w:r>
        <w:rPr>
          <w:b/>
        </w:rPr>
        <w:t>5</w:t>
      </w:r>
      <w:r w:rsidRPr="00937D1B">
        <w:rPr>
          <w:b/>
        </w:rPr>
        <w:t>.</w:t>
      </w:r>
      <w:r>
        <w:t xml:space="preserve"> П</w:t>
      </w:r>
      <w:r w:rsidRPr="00937D1B">
        <w:t xml:space="preserve">редметом </w:t>
      </w:r>
      <w:r>
        <w:t>жалобы</w:t>
      </w:r>
      <w:r w:rsidRPr="00937D1B">
        <w:t xml:space="preserve"> является:</w:t>
      </w:r>
    </w:p>
    <w:p w:rsidR="009B0185" w:rsidRDefault="009B0185" w:rsidP="009B0185">
      <w:pPr>
        <w:tabs>
          <w:tab w:val="left" w:pos="709"/>
        </w:tabs>
        <w:ind w:firstLine="709"/>
        <w:jc w:val="both"/>
      </w:pPr>
      <w:r>
        <w:t xml:space="preserve">1) </w:t>
      </w:r>
      <w:r w:rsidRPr="00937D1B">
        <w:t xml:space="preserve">Нарушение срока регистрации </w:t>
      </w:r>
      <w:r>
        <w:t>заявления</w:t>
      </w:r>
      <w:r w:rsidRPr="00937D1B">
        <w:t xml:space="preserve"> заявителя о предоставлении </w:t>
      </w:r>
      <w:r>
        <w:t>муниципальной услуги;</w:t>
      </w:r>
    </w:p>
    <w:p w:rsidR="009B0185" w:rsidRDefault="009B0185" w:rsidP="009B0185">
      <w:pPr>
        <w:tabs>
          <w:tab w:val="left" w:pos="709"/>
        </w:tabs>
        <w:ind w:firstLine="709"/>
        <w:jc w:val="both"/>
      </w:pPr>
      <w:r>
        <w:t>2) Н</w:t>
      </w:r>
      <w:r w:rsidRPr="00937D1B">
        <w:t xml:space="preserve">арушение срока предоставления </w:t>
      </w:r>
      <w:r>
        <w:t>муниципальной</w:t>
      </w:r>
      <w:r w:rsidRPr="00937D1B">
        <w:t xml:space="preserve"> услуги.</w:t>
      </w:r>
    </w:p>
    <w:p w:rsidR="009B0185" w:rsidRDefault="009B0185" w:rsidP="009B0185">
      <w:pPr>
        <w:tabs>
          <w:tab w:val="left" w:pos="709"/>
        </w:tabs>
        <w:ind w:firstLine="709"/>
        <w:jc w:val="both"/>
      </w:pPr>
      <w:r>
        <w:t xml:space="preserve">3) </w:t>
      </w:r>
      <w:r w:rsidRPr="00937D1B">
        <w:t xml:space="preserve">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для предоставления </w:t>
      </w:r>
      <w:r>
        <w:t>муниципальной</w:t>
      </w:r>
      <w:r w:rsidRPr="00937D1B">
        <w:t xml:space="preserve"> услуги.</w:t>
      </w:r>
    </w:p>
    <w:p w:rsidR="009B0185" w:rsidRDefault="009B0185" w:rsidP="009B0185">
      <w:pPr>
        <w:tabs>
          <w:tab w:val="left" w:pos="709"/>
        </w:tabs>
        <w:ind w:firstLine="709"/>
        <w:jc w:val="both"/>
      </w:pPr>
      <w:r>
        <w:t xml:space="preserve">4) </w:t>
      </w:r>
      <w:r w:rsidRPr="00937D1B">
        <w:t xml:space="preserve">Отказ в приеме документов у заявителя,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для предоставления </w:t>
      </w:r>
      <w:r>
        <w:t>муниципальной</w:t>
      </w:r>
      <w:r w:rsidRPr="00937D1B">
        <w:t xml:space="preserve"> услуги.</w:t>
      </w:r>
    </w:p>
    <w:p w:rsidR="009B0185" w:rsidRDefault="009B0185" w:rsidP="009B0185">
      <w:pPr>
        <w:tabs>
          <w:tab w:val="left" w:pos="709"/>
        </w:tabs>
        <w:ind w:firstLine="709"/>
        <w:jc w:val="both"/>
      </w:pPr>
      <w:r>
        <w:t xml:space="preserve">5) </w:t>
      </w:r>
      <w:r w:rsidRPr="00937D1B">
        <w:t xml:space="preserve">Отказ в предоставлении </w:t>
      </w:r>
      <w:r>
        <w:t>муниципальной</w:t>
      </w:r>
      <w:r w:rsidRPr="00937D1B">
        <w:t xml:space="preserve">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Федерации.</w:t>
      </w:r>
    </w:p>
    <w:p w:rsidR="009B0185" w:rsidRDefault="009B0185" w:rsidP="009B0185">
      <w:pPr>
        <w:tabs>
          <w:tab w:val="left" w:pos="709"/>
        </w:tabs>
        <w:ind w:firstLine="709"/>
        <w:jc w:val="both"/>
      </w:pPr>
      <w:r>
        <w:t xml:space="preserve">6) </w:t>
      </w:r>
      <w:r w:rsidRPr="00937D1B">
        <w:t xml:space="preserve">Затребование с заявителя при предоставлении </w:t>
      </w:r>
      <w:r>
        <w:t>муниципальной</w:t>
      </w:r>
      <w:r w:rsidRPr="00937D1B">
        <w:t xml:space="preserve"> услуги платы, не предусмотренной нормативными правовыми актами Российской Федерации, нормативными правовыми актами субъектов Российской Федерации.</w:t>
      </w:r>
    </w:p>
    <w:p w:rsidR="009B0185" w:rsidRPr="00937D1B" w:rsidRDefault="009B0185" w:rsidP="009B0185">
      <w:pPr>
        <w:tabs>
          <w:tab w:val="left" w:pos="709"/>
        </w:tabs>
        <w:ind w:firstLine="709"/>
        <w:jc w:val="both"/>
      </w:pPr>
      <w:r>
        <w:lastRenderedPageBreak/>
        <w:t xml:space="preserve">7) </w:t>
      </w:r>
      <w:r w:rsidRPr="00937D1B">
        <w:t xml:space="preserve">Отказ в исправлении допущенных </w:t>
      </w:r>
      <w:r>
        <w:t>технических</w:t>
      </w:r>
      <w:r w:rsidRPr="00937D1B">
        <w:t xml:space="preserve"> ошибок в </w:t>
      </w:r>
      <w:r>
        <w:t xml:space="preserve">документах, являющихся результатом </w:t>
      </w:r>
      <w:r w:rsidRPr="00937D1B">
        <w:t xml:space="preserve">предоставления </w:t>
      </w:r>
      <w:r>
        <w:t>муниципальной</w:t>
      </w:r>
      <w:r w:rsidRPr="00937D1B">
        <w:t xml:space="preserve"> услуги либо нарушение установленного срока таких исправлений.</w:t>
      </w:r>
    </w:p>
    <w:p w:rsidR="009B0185" w:rsidRDefault="009B0185" w:rsidP="009B0185">
      <w:pPr>
        <w:tabs>
          <w:tab w:val="left" w:pos="567"/>
        </w:tabs>
        <w:ind w:firstLine="567"/>
        <w:jc w:val="both"/>
      </w:pPr>
    </w:p>
    <w:p w:rsidR="009B0185" w:rsidRDefault="009B0185" w:rsidP="009B0185">
      <w:pPr>
        <w:tabs>
          <w:tab w:val="left" w:pos="567"/>
        </w:tabs>
        <w:ind w:firstLine="567"/>
        <w:jc w:val="both"/>
      </w:pPr>
    </w:p>
    <w:p w:rsidR="009B0185" w:rsidRPr="004F0830" w:rsidRDefault="009B0185" w:rsidP="009B0185">
      <w:pPr>
        <w:tabs>
          <w:tab w:val="left" w:pos="567"/>
        </w:tabs>
        <w:jc w:val="center"/>
        <w:rPr>
          <w:b/>
          <w:bCs/>
        </w:rPr>
      </w:pPr>
      <w:r w:rsidRPr="004F0830">
        <w:rPr>
          <w:b/>
          <w:bCs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9B0185" w:rsidRPr="004F0830" w:rsidRDefault="009B0185" w:rsidP="009B0185">
      <w:pPr>
        <w:tabs>
          <w:tab w:val="left" w:pos="567"/>
        </w:tabs>
        <w:jc w:val="center"/>
      </w:pPr>
    </w:p>
    <w:p w:rsidR="009B0185" w:rsidRDefault="009B0185" w:rsidP="009B0185">
      <w:pPr>
        <w:tabs>
          <w:tab w:val="left" w:pos="709"/>
        </w:tabs>
        <w:ind w:firstLine="709"/>
        <w:jc w:val="both"/>
      </w:pPr>
      <w:r w:rsidRPr="00937D1B">
        <w:rPr>
          <w:b/>
        </w:rPr>
        <w:t>17</w:t>
      </w:r>
      <w:r>
        <w:rPr>
          <w:b/>
        </w:rPr>
        <w:t>6</w:t>
      </w:r>
      <w:r w:rsidRPr="00937D1B">
        <w:rPr>
          <w:b/>
        </w:rPr>
        <w:t>.</w:t>
      </w:r>
      <w:r>
        <w:t xml:space="preserve"> Жалобы на решение и (или) действие (бездействие) должностных лиц Администрации Глазовского района, участвующих в предоставлении муниципальной услуги, могут быть направлены на имя:</w:t>
      </w:r>
    </w:p>
    <w:p w:rsidR="009B0185" w:rsidRDefault="009B0185" w:rsidP="009B0185">
      <w:pPr>
        <w:autoSpaceDE w:val="0"/>
        <w:autoSpaceDN w:val="0"/>
        <w:adjustRightInd w:val="0"/>
        <w:ind w:firstLine="708"/>
        <w:jc w:val="both"/>
      </w:pPr>
      <w:r>
        <w:t>1) Начальника отдела жилищно-коммунального хозяйства, транспорта и связи;</w:t>
      </w:r>
    </w:p>
    <w:p w:rsidR="009B0185" w:rsidRDefault="009B0185" w:rsidP="009B0185">
      <w:pPr>
        <w:ind w:firstLine="708"/>
        <w:jc w:val="both"/>
      </w:pPr>
      <w:r>
        <w:t xml:space="preserve">2) </w:t>
      </w:r>
      <w:r>
        <w:rPr>
          <w:sz w:val="22"/>
        </w:rPr>
        <w:t xml:space="preserve">Заместителя главы Администрации </w:t>
      </w:r>
      <w:r>
        <w:rPr>
          <w:sz w:val="22"/>
          <w:szCs w:val="22"/>
        </w:rPr>
        <w:t xml:space="preserve">по вопросам строительства и ЖКХ </w:t>
      </w:r>
      <w:r>
        <w:t xml:space="preserve">; </w:t>
      </w:r>
    </w:p>
    <w:p w:rsidR="009B0185" w:rsidRDefault="009B0185" w:rsidP="009B0185">
      <w:pPr>
        <w:autoSpaceDE w:val="0"/>
        <w:autoSpaceDN w:val="0"/>
        <w:adjustRightInd w:val="0"/>
        <w:ind w:firstLine="708"/>
        <w:jc w:val="both"/>
      </w:pPr>
      <w:r>
        <w:t>3) Главы Глазовского района.</w:t>
      </w:r>
    </w:p>
    <w:p w:rsidR="009B0185" w:rsidRDefault="009B0185" w:rsidP="009B0185">
      <w:pPr>
        <w:tabs>
          <w:tab w:val="left" w:pos="567"/>
        </w:tabs>
        <w:jc w:val="center"/>
        <w:rPr>
          <w:b/>
          <w:bCs/>
        </w:rPr>
      </w:pPr>
    </w:p>
    <w:p w:rsidR="009B0185" w:rsidRDefault="009B0185" w:rsidP="009B0185">
      <w:pPr>
        <w:tabs>
          <w:tab w:val="left" w:pos="567"/>
        </w:tabs>
        <w:jc w:val="center"/>
        <w:rPr>
          <w:b/>
          <w:bCs/>
        </w:rPr>
      </w:pPr>
    </w:p>
    <w:p w:rsidR="009B0185" w:rsidRPr="004F0830" w:rsidRDefault="009B0185" w:rsidP="009B0185">
      <w:pPr>
        <w:tabs>
          <w:tab w:val="left" w:pos="567"/>
        </w:tabs>
        <w:jc w:val="center"/>
        <w:rPr>
          <w:b/>
          <w:bCs/>
        </w:rPr>
      </w:pPr>
      <w:r w:rsidRPr="004F0830">
        <w:rPr>
          <w:b/>
          <w:bCs/>
        </w:rPr>
        <w:t>Порядок подачи и рассмотрения жалобы</w:t>
      </w:r>
    </w:p>
    <w:p w:rsidR="009B0185" w:rsidRPr="00947E3A" w:rsidRDefault="009B0185" w:rsidP="009B0185">
      <w:pPr>
        <w:tabs>
          <w:tab w:val="left" w:pos="567"/>
        </w:tabs>
        <w:jc w:val="center"/>
      </w:pPr>
    </w:p>
    <w:p w:rsidR="009B0185" w:rsidRDefault="009B0185" w:rsidP="009B0185">
      <w:pPr>
        <w:tabs>
          <w:tab w:val="left" w:pos="709"/>
        </w:tabs>
        <w:ind w:firstLine="709"/>
        <w:jc w:val="both"/>
      </w:pPr>
      <w:r w:rsidRPr="004A1BA1">
        <w:rPr>
          <w:b/>
        </w:rPr>
        <w:t>177.</w:t>
      </w:r>
      <w:r>
        <w:t xml:space="preserve"> Жалоба может быть подана в устной и письменной форме.</w:t>
      </w:r>
    </w:p>
    <w:p w:rsidR="009B0185" w:rsidRPr="00C435C9" w:rsidRDefault="009B0185" w:rsidP="009B0185">
      <w:pPr>
        <w:tabs>
          <w:tab w:val="left" w:pos="709"/>
        </w:tabs>
        <w:ind w:firstLine="709"/>
        <w:jc w:val="both"/>
      </w:pPr>
      <w:r w:rsidRPr="004A1BA1">
        <w:rPr>
          <w:b/>
        </w:rPr>
        <w:t>17</w:t>
      </w:r>
      <w:r>
        <w:rPr>
          <w:b/>
        </w:rPr>
        <w:t>8</w:t>
      </w:r>
      <w:r w:rsidRPr="004A1BA1">
        <w:rPr>
          <w:b/>
        </w:rPr>
        <w:t>.</w:t>
      </w:r>
      <w:r>
        <w:t xml:space="preserve"> Жалоба в письменной форме может</w:t>
      </w:r>
      <w:r w:rsidRPr="00C435C9">
        <w:t xml:space="preserve"> быть представлен</w:t>
      </w:r>
      <w:r>
        <w:t>а на адреса Администрации Глазовского района и офисов «Мои документы»</w:t>
      </w:r>
      <w:r w:rsidRPr="00C435C9">
        <w:t xml:space="preserve">: </w:t>
      </w:r>
      <w:r>
        <w:t xml:space="preserve"> </w:t>
      </w:r>
    </w:p>
    <w:p w:rsidR="009B0185" w:rsidRDefault="009B0185" w:rsidP="009B0185">
      <w:pPr>
        <w:autoSpaceDE w:val="0"/>
        <w:autoSpaceDN w:val="0"/>
        <w:adjustRightInd w:val="0"/>
        <w:ind w:firstLine="708"/>
        <w:jc w:val="both"/>
      </w:pPr>
      <w:r>
        <w:t>1) лично самим заявителем, либо его представителем;</w:t>
      </w:r>
    </w:p>
    <w:p w:rsidR="009B0185" w:rsidRPr="00DF1ECF" w:rsidRDefault="009B0185" w:rsidP="009B0185">
      <w:pPr>
        <w:autoSpaceDE w:val="0"/>
        <w:autoSpaceDN w:val="0"/>
        <w:adjustRightInd w:val="0"/>
        <w:ind w:firstLine="708"/>
        <w:jc w:val="both"/>
      </w:pPr>
      <w:r>
        <w:t>2)</w:t>
      </w:r>
      <w:r w:rsidRPr="00DF1ECF">
        <w:t xml:space="preserve"> посредством курьерской доставки;</w:t>
      </w:r>
    </w:p>
    <w:p w:rsidR="009B0185" w:rsidRDefault="009B0185" w:rsidP="009B0185">
      <w:pPr>
        <w:autoSpaceDE w:val="0"/>
        <w:autoSpaceDN w:val="0"/>
        <w:adjustRightInd w:val="0"/>
        <w:ind w:firstLine="708"/>
        <w:jc w:val="both"/>
      </w:pPr>
      <w:r>
        <w:t xml:space="preserve">3) </w:t>
      </w:r>
      <w:r w:rsidRPr="00A9101F">
        <w:t>посредством почтовой связи (письма, бандероли и т.д.)</w:t>
      </w:r>
      <w:r>
        <w:t>;</w:t>
      </w:r>
    </w:p>
    <w:p w:rsidR="009B0185" w:rsidRDefault="009B0185" w:rsidP="009B0185">
      <w:pPr>
        <w:autoSpaceDE w:val="0"/>
        <w:autoSpaceDN w:val="0"/>
        <w:adjustRightInd w:val="0"/>
        <w:ind w:firstLine="708"/>
        <w:jc w:val="both"/>
      </w:pPr>
      <w:r>
        <w:t xml:space="preserve">4) в электронной форме на адреса электронной почты Администрации Глазовского района и офисов «Мои документы», через интернет-приемную официального портала Глазовского района. </w:t>
      </w:r>
    </w:p>
    <w:p w:rsidR="009B0185" w:rsidRDefault="009B0185" w:rsidP="009B0185">
      <w:pPr>
        <w:autoSpaceDE w:val="0"/>
        <w:autoSpaceDN w:val="0"/>
        <w:adjustRightInd w:val="0"/>
        <w:ind w:firstLine="708"/>
        <w:jc w:val="both"/>
      </w:pPr>
      <w:r w:rsidRPr="004A1BA1">
        <w:rPr>
          <w:b/>
        </w:rPr>
        <w:t>17</w:t>
      </w:r>
      <w:r>
        <w:rPr>
          <w:b/>
        </w:rPr>
        <w:t>9</w:t>
      </w:r>
      <w:r w:rsidRPr="004A1BA1">
        <w:rPr>
          <w:b/>
        </w:rPr>
        <w:t>.</w:t>
      </w:r>
      <w:r>
        <w:t xml:space="preserve"> Направление жалобы лично самим заявителем, либо его представителем или</w:t>
      </w:r>
      <w:r w:rsidRPr="00DF1ECF">
        <w:t xml:space="preserve"> </w:t>
      </w:r>
      <w:r>
        <w:t xml:space="preserve">посредством курьерской доставки осуществляется в соответствии с графиком работы Администрации Глазовского района и офисов «Мои документы», </w:t>
      </w:r>
      <w:r w:rsidRPr="00E23A53">
        <w:rPr>
          <w:color w:val="7030A0"/>
        </w:rPr>
        <w:t>указанным в пунктах 8 и 11 настоящего Административного регламента</w:t>
      </w:r>
      <w:r>
        <w:t>.</w:t>
      </w:r>
    </w:p>
    <w:p w:rsidR="009B0185" w:rsidRPr="006C2D9C" w:rsidRDefault="009B0185" w:rsidP="009B0185">
      <w:pPr>
        <w:autoSpaceDE w:val="0"/>
        <w:autoSpaceDN w:val="0"/>
        <w:adjustRightInd w:val="0"/>
        <w:ind w:firstLine="708"/>
        <w:jc w:val="both"/>
      </w:pPr>
      <w:r>
        <w:t xml:space="preserve">В случае подачи жалобы в электронной форме, документы должны быть подписаны усиленной квалифицированной электронной подписью, соответствующей требованиям </w:t>
      </w:r>
      <w:r w:rsidRPr="00897546">
        <w:t xml:space="preserve">Федерального закона от 6 апреля 2011 года </w:t>
      </w:r>
      <w:r>
        <w:t>№</w:t>
      </w:r>
      <w:r w:rsidRPr="00897546">
        <w:t xml:space="preserve"> 63-ФЗ «Об электронной подписи» и статей 21.1 и 21.2 Федерального закона от 27 июля 2010 года </w:t>
      </w:r>
      <w:r>
        <w:t>№</w:t>
      </w:r>
      <w:r w:rsidRPr="00897546">
        <w:t xml:space="preserve"> 210-ФЗ «Об организации предоставления </w:t>
      </w:r>
      <w:r w:rsidRPr="006C2D9C">
        <w:t>государственных и муниципальных услуг».</w:t>
      </w:r>
    </w:p>
    <w:p w:rsidR="009B0185" w:rsidRPr="006C2D9C" w:rsidRDefault="009B0185" w:rsidP="009B0185">
      <w:pPr>
        <w:autoSpaceDE w:val="0"/>
        <w:autoSpaceDN w:val="0"/>
        <w:adjustRightInd w:val="0"/>
        <w:ind w:firstLine="708"/>
        <w:jc w:val="both"/>
      </w:pPr>
      <w:r w:rsidRPr="006C2D9C">
        <w:rPr>
          <w:b/>
        </w:rPr>
        <w:t xml:space="preserve">180. </w:t>
      </w:r>
      <w:r w:rsidRPr="006C2D9C">
        <w:t>В своей жалобе (приложение № 10 к настоящему Административному регламенту) заявитель указывает:</w:t>
      </w:r>
    </w:p>
    <w:p w:rsidR="009B0185" w:rsidRPr="006C2D9C" w:rsidRDefault="009B0185" w:rsidP="009B0185">
      <w:pPr>
        <w:suppressAutoHyphens w:val="0"/>
        <w:autoSpaceDE w:val="0"/>
        <w:autoSpaceDN w:val="0"/>
        <w:adjustRightInd w:val="0"/>
        <w:ind w:firstLine="540"/>
        <w:jc w:val="both"/>
      </w:pPr>
      <w:r w:rsidRPr="006C2D9C">
        <w:tab/>
        <w:t>1) Адресат, кому направляется жалоба;</w:t>
      </w:r>
    </w:p>
    <w:p w:rsidR="009B0185" w:rsidRDefault="009B0185" w:rsidP="009B0185">
      <w:pPr>
        <w:suppressAutoHyphens w:val="0"/>
        <w:autoSpaceDE w:val="0"/>
        <w:autoSpaceDN w:val="0"/>
        <w:adjustRightInd w:val="0"/>
        <w:ind w:firstLine="708"/>
        <w:jc w:val="both"/>
      </w:pPr>
      <w:r>
        <w:t>2) Ф</w:t>
      </w:r>
      <w:r w:rsidRPr="00333D76">
        <w:t xml:space="preserve">амилию, имя, отчество </w:t>
      </w:r>
      <w:r>
        <w:t xml:space="preserve">должностного лица (или лиц) Администрации Глазовского района, </w:t>
      </w:r>
      <w:r w:rsidRPr="00D06FFF">
        <w:rPr>
          <w:lang w:eastAsia="ru-RU"/>
        </w:rPr>
        <w:t>решения и действия (бездействие) котор</w:t>
      </w:r>
      <w:r>
        <w:rPr>
          <w:lang w:eastAsia="ru-RU"/>
        </w:rPr>
        <w:t>ых</w:t>
      </w:r>
      <w:r w:rsidRPr="00D06FFF">
        <w:rPr>
          <w:lang w:eastAsia="ru-RU"/>
        </w:rPr>
        <w:t xml:space="preserve"> обжалуют</w:t>
      </w:r>
      <w:r>
        <w:rPr>
          <w:lang w:eastAsia="ru-RU"/>
        </w:rPr>
        <w:t>ся</w:t>
      </w:r>
      <w:r>
        <w:t>;</w:t>
      </w:r>
    </w:p>
    <w:p w:rsidR="009B0185" w:rsidRDefault="009B0185" w:rsidP="009B0185">
      <w:pPr>
        <w:tabs>
          <w:tab w:val="left" w:pos="567"/>
        </w:tabs>
        <w:ind w:firstLine="567"/>
        <w:jc w:val="both"/>
      </w:pPr>
      <w:r>
        <w:tab/>
        <w:t>3) С</w:t>
      </w:r>
      <w:r w:rsidRPr="00333D76">
        <w:t>вои фамилию, имя, отчество</w:t>
      </w:r>
      <w:r>
        <w:t xml:space="preserve"> (при наличии)</w:t>
      </w:r>
      <w:r w:rsidRPr="00333D76">
        <w:t xml:space="preserve">, </w:t>
      </w:r>
      <w:r w:rsidRPr="00D06FFF">
        <w:rPr>
          <w:lang w:eastAsia="ru-RU"/>
        </w:rPr>
        <w:t>а также номер (номера) контактного телефона, адрес (адреса) электронной почты (при наличии) и почтовый адрес, по которым должен быть направлен ответ;</w:t>
      </w:r>
    </w:p>
    <w:p w:rsidR="009B0185" w:rsidRDefault="009B0185" w:rsidP="009B0185">
      <w:pPr>
        <w:tabs>
          <w:tab w:val="left" w:pos="567"/>
        </w:tabs>
        <w:ind w:firstLine="567"/>
        <w:jc w:val="both"/>
      </w:pPr>
      <w:r>
        <w:tab/>
        <w:t>4) С</w:t>
      </w:r>
      <w:r w:rsidRPr="00D06FFF">
        <w:rPr>
          <w:lang w:eastAsia="ru-RU"/>
        </w:rPr>
        <w:t xml:space="preserve">ведения об обжалуемых решениях и действиях (бездействии) </w:t>
      </w:r>
      <w:r>
        <w:rPr>
          <w:lang w:eastAsia="ru-RU"/>
        </w:rPr>
        <w:t>органа местного самоуправления, должностного лица</w:t>
      </w:r>
      <w:r w:rsidRPr="00D06FFF">
        <w:rPr>
          <w:lang w:eastAsia="ru-RU"/>
        </w:rPr>
        <w:t>;</w:t>
      </w:r>
    </w:p>
    <w:p w:rsidR="009B0185" w:rsidRDefault="009B0185" w:rsidP="009B0185">
      <w:pPr>
        <w:tabs>
          <w:tab w:val="left" w:pos="567"/>
        </w:tabs>
        <w:ind w:firstLine="567"/>
        <w:jc w:val="both"/>
        <w:rPr>
          <w:lang w:eastAsia="ru-RU"/>
        </w:rPr>
      </w:pPr>
      <w:r>
        <w:tab/>
        <w:t>5) Д</w:t>
      </w:r>
      <w:r w:rsidRPr="00D06FFF">
        <w:rPr>
          <w:lang w:eastAsia="ru-RU"/>
        </w:rPr>
        <w:t xml:space="preserve">оводы, на основании которых </w:t>
      </w:r>
      <w:r>
        <w:rPr>
          <w:lang w:eastAsia="ru-RU"/>
        </w:rPr>
        <w:t>заявитель</w:t>
      </w:r>
      <w:r w:rsidRPr="00D06FFF">
        <w:rPr>
          <w:lang w:eastAsia="ru-RU"/>
        </w:rPr>
        <w:t xml:space="preserve"> не согласен с решением и действием (без</w:t>
      </w:r>
      <w:r>
        <w:rPr>
          <w:lang w:eastAsia="ru-RU"/>
        </w:rPr>
        <w:t>действием) органов местного самоуправления, должностного лица;</w:t>
      </w:r>
    </w:p>
    <w:p w:rsidR="009B0185" w:rsidRDefault="009B0185" w:rsidP="009B0185">
      <w:pPr>
        <w:tabs>
          <w:tab w:val="left" w:pos="567"/>
        </w:tabs>
        <w:ind w:firstLine="567"/>
        <w:jc w:val="both"/>
      </w:pPr>
      <w:r>
        <w:rPr>
          <w:lang w:eastAsia="ru-RU"/>
        </w:rPr>
        <w:tab/>
        <w:t xml:space="preserve">6) </w:t>
      </w:r>
      <w:r>
        <w:t>Иные сведения, которые заявитель считает необходимым сообщить;</w:t>
      </w:r>
    </w:p>
    <w:p w:rsidR="009B0185" w:rsidRPr="00333D76" w:rsidRDefault="009B0185" w:rsidP="009B0185">
      <w:pPr>
        <w:tabs>
          <w:tab w:val="left" w:pos="567"/>
        </w:tabs>
        <w:ind w:firstLine="567"/>
        <w:jc w:val="both"/>
      </w:pPr>
      <w:r>
        <w:tab/>
        <w:t>7) Л</w:t>
      </w:r>
      <w:r w:rsidRPr="00333D76">
        <w:t>ичную подпись и дату.</w:t>
      </w:r>
    </w:p>
    <w:p w:rsidR="009B0185" w:rsidRDefault="009B0185" w:rsidP="009B0185">
      <w:pPr>
        <w:ind w:firstLine="690"/>
        <w:jc w:val="both"/>
      </w:pPr>
      <w:r w:rsidRPr="00333D76">
        <w:tab/>
      </w:r>
      <w:r>
        <w:rPr>
          <w:b/>
        </w:rPr>
        <w:t>181</w:t>
      </w:r>
      <w:r w:rsidRPr="004A1BA1">
        <w:rPr>
          <w:b/>
        </w:rPr>
        <w:t>.</w:t>
      </w:r>
      <w:r>
        <w:rPr>
          <w:b/>
        </w:rPr>
        <w:t xml:space="preserve"> </w:t>
      </w:r>
      <w:r w:rsidRPr="005F7FC8">
        <w:t xml:space="preserve">Заявитель </w:t>
      </w:r>
      <w:r w:rsidRPr="00333D76">
        <w:t xml:space="preserve">в подтверждение своих доводов </w:t>
      </w:r>
      <w:r w:rsidRPr="005F7FC8">
        <w:t xml:space="preserve">вправе предоставить по собственной инициативе </w:t>
      </w:r>
      <w:r>
        <w:t>документы</w:t>
      </w:r>
      <w:r w:rsidRPr="00F533DB">
        <w:t xml:space="preserve"> </w:t>
      </w:r>
      <w:r w:rsidRPr="00333D76">
        <w:t>и материалы либо их копии</w:t>
      </w:r>
      <w:r>
        <w:t xml:space="preserve">, </w:t>
      </w:r>
      <w:r w:rsidRPr="005F7FC8">
        <w:t xml:space="preserve">сведения, если, по его мнению, они будут способствовать более быстрому, полному и качественному </w:t>
      </w:r>
      <w:r>
        <w:t>рассмотрению жалобы</w:t>
      </w:r>
      <w:r w:rsidRPr="005F7FC8">
        <w:t>.</w:t>
      </w:r>
    </w:p>
    <w:p w:rsidR="009B0185" w:rsidRDefault="009B0185" w:rsidP="009B0185">
      <w:pPr>
        <w:ind w:firstLine="708"/>
        <w:jc w:val="both"/>
      </w:pPr>
      <w:r>
        <w:rPr>
          <w:b/>
        </w:rPr>
        <w:lastRenderedPageBreak/>
        <w:t>182</w:t>
      </w:r>
      <w:r w:rsidRPr="004A1BA1">
        <w:rPr>
          <w:b/>
        </w:rPr>
        <w:t>.</w:t>
      </w:r>
      <w:r>
        <w:rPr>
          <w:b/>
        </w:rPr>
        <w:t xml:space="preserve"> </w:t>
      </w:r>
      <w:r>
        <w:t xml:space="preserve">Передача персональных данных осуществляется в соответствии с </w:t>
      </w:r>
      <w:r w:rsidRPr="004127C1">
        <w:t>Федеральным Законом от 27.07.2006 № 152-ФЗ «О персональных данных»</w:t>
      </w:r>
      <w:r>
        <w:t>.</w:t>
      </w:r>
    </w:p>
    <w:p w:rsidR="009B0185" w:rsidRPr="00DA47D5" w:rsidRDefault="009B0185" w:rsidP="009B0185">
      <w:pPr>
        <w:autoSpaceDE w:val="0"/>
        <w:autoSpaceDN w:val="0"/>
        <w:adjustRightInd w:val="0"/>
        <w:ind w:firstLine="690"/>
        <w:jc w:val="both"/>
        <w:rPr>
          <w:color w:val="FF0000"/>
        </w:rPr>
      </w:pPr>
      <w:r>
        <w:rPr>
          <w:b/>
        </w:rPr>
        <w:t>183</w:t>
      </w:r>
      <w:r w:rsidRPr="004A1BA1">
        <w:rPr>
          <w:b/>
        </w:rPr>
        <w:t>.</w:t>
      </w:r>
      <w:r>
        <w:rPr>
          <w:b/>
        </w:rPr>
        <w:t xml:space="preserve"> </w:t>
      </w:r>
      <w:r>
        <w:t>Поступившие письменные жалобы подлежат регистрации в СЭД. Первичную обработку</w:t>
      </w:r>
      <w:r w:rsidRPr="00340AFE">
        <w:t xml:space="preserve"> </w:t>
      </w:r>
      <w:r>
        <w:t xml:space="preserve">жалоб, направление их на рассмотрение осуществляет специалист </w:t>
      </w:r>
      <w:r w:rsidRPr="006C2D9C">
        <w:rPr>
          <w:highlight w:val="green"/>
        </w:rPr>
        <w:t>организационного отдела</w:t>
      </w:r>
      <w:r>
        <w:rPr>
          <w:highlight w:val="green"/>
        </w:rPr>
        <w:t>.</w:t>
      </w:r>
      <w:r w:rsidRPr="006C2D9C">
        <w:rPr>
          <w:highlight w:val="green"/>
        </w:rPr>
        <w:t xml:space="preserve"> </w:t>
      </w:r>
    </w:p>
    <w:p w:rsidR="009B0185" w:rsidRPr="006C2D9C" w:rsidRDefault="009B0185" w:rsidP="009B0185">
      <w:pPr>
        <w:autoSpaceDE w:val="0"/>
        <w:autoSpaceDN w:val="0"/>
        <w:adjustRightInd w:val="0"/>
        <w:ind w:firstLine="708"/>
        <w:jc w:val="both"/>
      </w:pPr>
      <w:r>
        <w:rPr>
          <w:b/>
        </w:rPr>
        <w:t>184</w:t>
      </w:r>
      <w:r w:rsidRPr="004A1BA1">
        <w:rPr>
          <w:b/>
        </w:rPr>
        <w:t>.</w:t>
      </w:r>
      <w:r>
        <w:t xml:space="preserve"> Заявитель вправе обратиться с жалобой в устной форме в Администрацию Глазовского района в соответствии с графиком ее работы, указанным в </w:t>
      </w:r>
      <w:r w:rsidRPr="006C2D9C">
        <w:t>пункте 7 настоящего Административного регламента.</w:t>
      </w:r>
    </w:p>
    <w:p w:rsidR="009B0185" w:rsidRDefault="009B0185" w:rsidP="009B0185">
      <w:pPr>
        <w:autoSpaceDE w:val="0"/>
        <w:autoSpaceDN w:val="0"/>
        <w:adjustRightInd w:val="0"/>
        <w:ind w:firstLine="708"/>
        <w:jc w:val="both"/>
      </w:pPr>
      <w:r>
        <w:rPr>
          <w:b/>
        </w:rPr>
        <w:t>185</w:t>
      </w:r>
      <w:r w:rsidRPr="004A1BA1">
        <w:rPr>
          <w:b/>
        </w:rPr>
        <w:t>.</w:t>
      </w:r>
      <w:r>
        <w:t xml:space="preserve"> Жалоба заявителя в устной форме рассматривается на личном приеме следующих должностных лиц  Администрации Глазовского района:</w:t>
      </w:r>
    </w:p>
    <w:p w:rsidR="009B0185" w:rsidRDefault="009B0185" w:rsidP="009B0185">
      <w:pPr>
        <w:autoSpaceDE w:val="0"/>
        <w:autoSpaceDN w:val="0"/>
        <w:adjustRightInd w:val="0"/>
        <w:ind w:firstLine="708"/>
        <w:jc w:val="both"/>
      </w:pPr>
      <w:r>
        <w:t>1) Начальника отдела жилищно-коммунального хозяйства, транспорта и связи;</w:t>
      </w:r>
    </w:p>
    <w:p w:rsidR="009B0185" w:rsidRDefault="009B0185" w:rsidP="009B0185">
      <w:pPr>
        <w:ind w:firstLine="708"/>
        <w:jc w:val="both"/>
      </w:pPr>
      <w:r>
        <w:t xml:space="preserve">2) </w:t>
      </w:r>
      <w:r>
        <w:rPr>
          <w:sz w:val="22"/>
        </w:rPr>
        <w:t xml:space="preserve">Заместителя главы Администрации </w:t>
      </w:r>
      <w:r>
        <w:rPr>
          <w:sz w:val="22"/>
          <w:szCs w:val="22"/>
        </w:rPr>
        <w:t xml:space="preserve">по вопросам строительства и ЖКХ </w:t>
      </w:r>
    </w:p>
    <w:p w:rsidR="009B0185" w:rsidRDefault="009B0185" w:rsidP="009B0185">
      <w:pPr>
        <w:autoSpaceDE w:val="0"/>
        <w:autoSpaceDN w:val="0"/>
        <w:adjustRightInd w:val="0"/>
        <w:ind w:firstLine="708"/>
        <w:jc w:val="both"/>
      </w:pPr>
      <w:r>
        <w:t>3) Главы Глазовского района.</w:t>
      </w:r>
    </w:p>
    <w:p w:rsidR="009B0185" w:rsidRDefault="009B0185" w:rsidP="009B0185">
      <w:pPr>
        <w:autoSpaceDE w:val="0"/>
        <w:autoSpaceDN w:val="0"/>
        <w:adjustRightInd w:val="0"/>
        <w:ind w:firstLine="708"/>
        <w:jc w:val="both"/>
      </w:pPr>
      <w:r>
        <w:rPr>
          <w:b/>
        </w:rPr>
        <w:t>186</w:t>
      </w:r>
      <w:r w:rsidRPr="004A1BA1">
        <w:rPr>
          <w:b/>
        </w:rPr>
        <w:t>.</w:t>
      </w:r>
      <w:r>
        <w:t xml:space="preserve">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9B0185" w:rsidRDefault="009B0185" w:rsidP="009B0185">
      <w:pPr>
        <w:ind w:firstLine="708"/>
        <w:jc w:val="both"/>
      </w:pPr>
      <w:r>
        <w:rPr>
          <w:b/>
        </w:rPr>
        <w:t>187</w:t>
      </w:r>
      <w:r w:rsidRPr="004A1BA1">
        <w:rPr>
          <w:b/>
        </w:rPr>
        <w:t>.</w:t>
      </w:r>
      <w:r>
        <w:t xml:space="preserve"> Должностные лица Администрации Глазовского района, на рассмотрении которых находятся жалобы:</w:t>
      </w:r>
    </w:p>
    <w:p w:rsidR="009B0185" w:rsidRDefault="009B0185" w:rsidP="009B0185">
      <w:pPr>
        <w:ind w:firstLine="708"/>
        <w:jc w:val="both"/>
      </w:pPr>
      <w:r>
        <w:t>1) О</w:t>
      </w:r>
      <w:r w:rsidRPr="001C7F19">
        <w:t>беспечива</w:t>
      </w:r>
      <w:r>
        <w:t>ю</w:t>
      </w:r>
      <w:r w:rsidRPr="001C7F19">
        <w:t>т объективное, всестороннее и своевременное рассмотрение жалобы, в том числе в сл</w:t>
      </w:r>
      <w:r>
        <w:t>учае необходимости, с участием з</w:t>
      </w:r>
      <w:r w:rsidRPr="001C7F19">
        <w:t>аявителя;</w:t>
      </w:r>
    </w:p>
    <w:p w:rsidR="009B0185" w:rsidRDefault="009B0185" w:rsidP="009B0185">
      <w:pPr>
        <w:ind w:firstLine="708"/>
        <w:jc w:val="both"/>
      </w:pPr>
      <w:r>
        <w:t>2) О</w:t>
      </w:r>
      <w:r w:rsidRPr="001C7F19">
        <w:t>пределя</w:t>
      </w:r>
      <w:r>
        <w:t>ю</w:t>
      </w:r>
      <w:r w:rsidRPr="001C7F19">
        <w:t>т должностное лицо, ответственное за рассмотрение жалобы;</w:t>
      </w:r>
    </w:p>
    <w:p w:rsidR="009B0185" w:rsidRDefault="009B0185" w:rsidP="009B0185">
      <w:pPr>
        <w:ind w:firstLine="708"/>
        <w:jc w:val="both"/>
      </w:pPr>
      <w:r>
        <w:t>3) Запрашиваю</w:t>
      </w:r>
      <w:r w:rsidRPr="001C7F19">
        <w:t>т дополнительные документы и материалы, необходимые для рассмотрения жалобы, в других органах государственной власти, местного самоуправления, у иных должностных лиц;</w:t>
      </w:r>
    </w:p>
    <w:p w:rsidR="009B0185" w:rsidRPr="001C7F19" w:rsidRDefault="009B0185" w:rsidP="009B0185">
      <w:pPr>
        <w:ind w:firstLine="708"/>
        <w:jc w:val="both"/>
      </w:pPr>
      <w:r>
        <w:t>4) П</w:t>
      </w:r>
      <w:r w:rsidRPr="001C7F19">
        <w:t>о результатам рассмотрения жалобы принима</w:t>
      </w:r>
      <w:r>
        <w:t>ю</w:t>
      </w:r>
      <w:r w:rsidRPr="001C7F19">
        <w:t>т меры, направленные на восстановление или защиту наруше</w:t>
      </w:r>
      <w:r>
        <w:t>нных прав и законных интересов з</w:t>
      </w:r>
      <w:r w:rsidRPr="001C7F19">
        <w:t>аявителя, да</w:t>
      </w:r>
      <w:r>
        <w:t>ю</w:t>
      </w:r>
      <w:r w:rsidRPr="001C7F19">
        <w:t>т письменный ответ по существу поставленных в жалобе вопросов.</w:t>
      </w:r>
    </w:p>
    <w:p w:rsidR="009B0185" w:rsidRPr="001C7F19" w:rsidRDefault="009B0185" w:rsidP="009B0185">
      <w:pPr>
        <w:jc w:val="both"/>
      </w:pPr>
      <w:r w:rsidRPr="001C7F19">
        <w:t xml:space="preserve">         </w:t>
      </w:r>
      <w:r w:rsidRPr="001C7F19">
        <w:tab/>
      </w:r>
      <w:r>
        <w:rPr>
          <w:b/>
        </w:rPr>
        <w:t>188</w:t>
      </w:r>
      <w:r w:rsidRPr="00725688">
        <w:rPr>
          <w:b/>
        </w:rPr>
        <w:t>.</w:t>
      </w:r>
      <w:r>
        <w:t xml:space="preserve"> </w:t>
      </w:r>
      <w:r w:rsidRPr="001C7F19">
        <w:t xml:space="preserve">Обращения </w:t>
      </w:r>
      <w:r>
        <w:t>з</w:t>
      </w:r>
      <w:r w:rsidRPr="001C7F19">
        <w:t xml:space="preserve">аявителя, содержащие обжалование решений, действий (бездействия) конкретных должностных лиц </w:t>
      </w:r>
      <w:r>
        <w:t>Администрации Глазовского района</w:t>
      </w:r>
      <w:r w:rsidRPr="001C7F19">
        <w:t xml:space="preserve"> не могут направляться этим должностным лицам для рассмотрения и (или) </w:t>
      </w:r>
      <w:r>
        <w:t xml:space="preserve">подготовки </w:t>
      </w:r>
      <w:r w:rsidRPr="001C7F19">
        <w:t>ответа.</w:t>
      </w:r>
      <w:r>
        <w:t xml:space="preserve"> </w:t>
      </w:r>
    </w:p>
    <w:p w:rsidR="009B0185" w:rsidRDefault="009B0185" w:rsidP="009B0185">
      <w:pPr>
        <w:jc w:val="both"/>
      </w:pPr>
    </w:p>
    <w:p w:rsidR="009B0185" w:rsidRDefault="009B0185" w:rsidP="009B0185">
      <w:pPr>
        <w:jc w:val="both"/>
      </w:pPr>
    </w:p>
    <w:p w:rsidR="009B0185" w:rsidRPr="004F0830" w:rsidRDefault="009B0185" w:rsidP="009B0185">
      <w:pPr>
        <w:tabs>
          <w:tab w:val="left" w:pos="567"/>
        </w:tabs>
        <w:jc w:val="center"/>
        <w:rPr>
          <w:b/>
          <w:bCs/>
        </w:rPr>
      </w:pPr>
      <w:r w:rsidRPr="004F0830">
        <w:rPr>
          <w:b/>
          <w:bCs/>
        </w:rPr>
        <w:t>Сроки рассмотрения жалобы</w:t>
      </w:r>
    </w:p>
    <w:p w:rsidR="009B0185" w:rsidRPr="00947E3A" w:rsidRDefault="009B0185" w:rsidP="009B0185">
      <w:pPr>
        <w:tabs>
          <w:tab w:val="left" w:pos="567"/>
        </w:tabs>
        <w:ind w:firstLine="567"/>
        <w:jc w:val="center"/>
        <w:rPr>
          <w:b/>
          <w:bCs/>
        </w:rPr>
      </w:pPr>
    </w:p>
    <w:p w:rsidR="009B0185" w:rsidRPr="007B47F6" w:rsidRDefault="009B0185" w:rsidP="009B0185">
      <w:pPr>
        <w:ind w:firstLine="708"/>
        <w:jc w:val="both"/>
      </w:pPr>
      <w:r>
        <w:rPr>
          <w:b/>
        </w:rPr>
        <w:t>189</w:t>
      </w:r>
      <w:r w:rsidRPr="00725688">
        <w:rPr>
          <w:b/>
        </w:rPr>
        <w:t>.</w:t>
      </w:r>
      <w:r>
        <w:t xml:space="preserve"> </w:t>
      </w:r>
      <w:r w:rsidRPr="007B47F6">
        <w:t>Жалоба должна быть рассмотрена в течение 15 рабоч</w:t>
      </w:r>
      <w:r>
        <w:t xml:space="preserve">их дней со дня её регистрации, </w:t>
      </w:r>
      <w:r w:rsidRPr="007B47F6">
        <w:t>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её регистрации.</w:t>
      </w:r>
    </w:p>
    <w:p w:rsidR="009B0185" w:rsidRPr="007B47F6" w:rsidRDefault="009B0185" w:rsidP="009B0185">
      <w:pPr>
        <w:jc w:val="both"/>
      </w:pPr>
      <w:r w:rsidRPr="007B47F6">
        <w:tab/>
      </w:r>
      <w:r>
        <w:rPr>
          <w:b/>
        </w:rPr>
        <w:t>190</w:t>
      </w:r>
      <w:r w:rsidRPr="00725688">
        <w:rPr>
          <w:b/>
        </w:rPr>
        <w:t>.</w:t>
      </w:r>
      <w:r>
        <w:t xml:space="preserve"> </w:t>
      </w:r>
      <w:r w:rsidRPr="007B47F6">
        <w:t xml:space="preserve">Рассмотрение жалобы в устной форме осуществляется в течение </w:t>
      </w:r>
      <w:r>
        <w:t>1-го</w:t>
      </w:r>
      <w:r w:rsidRPr="007B47F6">
        <w:t xml:space="preserve"> рабочего дня.</w:t>
      </w:r>
    </w:p>
    <w:p w:rsidR="009B0185" w:rsidRDefault="009B0185" w:rsidP="009B0185">
      <w:pPr>
        <w:tabs>
          <w:tab w:val="left" w:pos="567"/>
        </w:tabs>
        <w:jc w:val="center"/>
        <w:rPr>
          <w:b/>
          <w:bCs/>
        </w:rPr>
      </w:pPr>
    </w:p>
    <w:p w:rsidR="009B0185" w:rsidRPr="004F0830" w:rsidRDefault="009B0185" w:rsidP="009B0185">
      <w:pPr>
        <w:tabs>
          <w:tab w:val="left" w:pos="567"/>
        </w:tabs>
        <w:jc w:val="center"/>
        <w:rPr>
          <w:b/>
          <w:bCs/>
        </w:rPr>
      </w:pPr>
    </w:p>
    <w:p w:rsidR="009B0185" w:rsidRPr="004F0830" w:rsidRDefault="009B0185" w:rsidP="009B0185">
      <w:pPr>
        <w:tabs>
          <w:tab w:val="left" w:pos="567"/>
        </w:tabs>
        <w:jc w:val="center"/>
        <w:rPr>
          <w:b/>
          <w:bCs/>
        </w:rPr>
      </w:pPr>
      <w:r w:rsidRPr="004F0830">
        <w:rPr>
          <w:b/>
          <w:bCs/>
        </w:rPr>
        <w:t xml:space="preserve">Перечень оснований для приостановления рассмотрения жалобы в случае, </w:t>
      </w:r>
    </w:p>
    <w:p w:rsidR="009B0185" w:rsidRPr="004F0830" w:rsidRDefault="009B0185" w:rsidP="009B0185">
      <w:pPr>
        <w:tabs>
          <w:tab w:val="left" w:pos="567"/>
        </w:tabs>
        <w:jc w:val="center"/>
        <w:rPr>
          <w:b/>
          <w:bCs/>
        </w:rPr>
      </w:pPr>
      <w:r w:rsidRPr="004F0830">
        <w:rPr>
          <w:b/>
          <w:bCs/>
        </w:rPr>
        <w:t xml:space="preserve">если возможность приостановления предусмотрена законодательством </w:t>
      </w:r>
    </w:p>
    <w:p w:rsidR="009B0185" w:rsidRPr="004F0830" w:rsidRDefault="009B0185" w:rsidP="009B0185">
      <w:pPr>
        <w:tabs>
          <w:tab w:val="left" w:pos="567"/>
        </w:tabs>
        <w:jc w:val="center"/>
        <w:rPr>
          <w:b/>
          <w:bCs/>
        </w:rPr>
      </w:pPr>
      <w:r w:rsidRPr="004F0830">
        <w:rPr>
          <w:b/>
          <w:bCs/>
        </w:rPr>
        <w:t xml:space="preserve">Российской Федерации </w:t>
      </w:r>
    </w:p>
    <w:p w:rsidR="009B0185" w:rsidRPr="004F0830" w:rsidRDefault="009B0185" w:rsidP="009B0185">
      <w:pPr>
        <w:tabs>
          <w:tab w:val="left" w:pos="567"/>
        </w:tabs>
        <w:ind w:firstLine="567"/>
        <w:jc w:val="center"/>
        <w:rPr>
          <w:b/>
          <w:bCs/>
        </w:rPr>
      </w:pPr>
    </w:p>
    <w:p w:rsidR="009B0185" w:rsidRDefault="009B0185" w:rsidP="009B0185">
      <w:pPr>
        <w:jc w:val="both"/>
      </w:pPr>
      <w:r w:rsidRPr="007B47F6">
        <w:tab/>
      </w:r>
      <w:r>
        <w:rPr>
          <w:b/>
        </w:rPr>
        <w:t>191</w:t>
      </w:r>
      <w:r w:rsidRPr="00725688">
        <w:rPr>
          <w:b/>
        </w:rPr>
        <w:t>.</w:t>
      </w:r>
      <w:r>
        <w:t xml:space="preserve"> </w:t>
      </w:r>
      <w:r w:rsidRPr="00192DB8">
        <w:t>Основания для приостановления рассмотрения жалобы отсутствуют.</w:t>
      </w:r>
    </w:p>
    <w:p w:rsidR="009B0185" w:rsidRDefault="009B0185" w:rsidP="009B0185">
      <w:pPr>
        <w:jc w:val="both"/>
      </w:pPr>
      <w:r w:rsidRPr="007B47F6">
        <w:tab/>
      </w:r>
      <w:r>
        <w:rPr>
          <w:b/>
        </w:rPr>
        <w:t>192</w:t>
      </w:r>
      <w:r w:rsidRPr="00725688">
        <w:rPr>
          <w:b/>
        </w:rPr>
        <w:t>.</w:t>
      </w:r>
      <w:r>
        <w:t xml:space="preserve"> Администрация Глазовского района</w:t>
      </w:r>
      <w:r w:rsidRPr="002B32DE">
        <w:t xml:space="preserve"> отказывает в удовлетворении жалобы в следующих случаях:</w:t>
      </w:r>
    </w:p>
    <w:p w:rsidR="009B0185" w:rsidRDefault="009B0185" w:rsidP="009B0185">
      <w:pPr>
        <w:ind w:firstLine="708"/>
        <w:jc w:val="both"/>
      </w:pPr>
      <w:r>
        <w:t>1) При</w:t>
      </w:r>
      <w:r w:rsidRPr="002B32DE">
        <w:t xml:space="preserve"> наличи</w:t>
      </w:r>
      <w:r>
        <w:t>и</w:t>
      </w:r>
      <w:r w:rsidRPr="002B32DE">
        <w:t xml:space="preserve"> вступившего в законную силу решения суда, арбитражного суда по жалобе о том же предмете и по тем же основаниям;</w:t>
      </w:r>
    </w:p>
    <w:p w:rsidR="009B0185" w:rsidRDefault="009B0185" w:rsidP="009B0185">
      <w:pPr>
        <w:ind w:firstLine="708"/>
        <w:jc w:val="both"/>
      </w:pPr>
      <w:r>
        <w:t>2) П</w:t>
      </w:r>
      <w:r w:rsidRPr="002B32DE">
        <w:t>одача жалобы лицом, полномочия которого не подтверждены в порядке, установленном законодательством Российской Федерации;</w:t>
      </w:r>
    </w:p>
    <w:p w:rsidR="009B0185" w:rsidRDefault="009B0185" w:rsidP="009B0185">
      <w:pPr>
        <w:ind w:firstLine="708"/>
        <w:jc w:val="both"/>
      </w:pPr>
      <w:r>
        <w:lastRenderedPageBreak/>
        <w:t>3) При н</w:t>
      </w:r>
      <w:r w:rsidRPr="002B32DE">
        <w:t>алич</w:t>
      </w:r>
      <w:r>
        <w:t>ии</w:t>
      </w:r>
      <w:r w:rsidRPr="002B32DE">
        <w:t xml:space="preserve"> решения, принятого ранее в соответствии с требованиями Административного регламента в отношении того же гражданина и по тому же предмету жалобы.</w:t>
      </w:r>
    </w:p>
    <w:p w:rsidR="009B0185" w:rsidRDefault="009B0185" w:rsidP="009B0185">
      <w:pPr>
        <w:ind w:firstLine="708"/>
        <w:jc w:val="both"/>
      </w:pPr>
      <w:r>
        <w:rPr>
          <w:b/>
        </w:rPr>
        <w:t>193</w:t>
      </w:r>
      <w:r w:rsidRPr="00272941">
        <w:rPr>
          <w:b/>
        </w:rPr>
        <w:t>.</w:t>
      </w:r>
      <w:r w:rsidRPr="002B32DE">
        <w:t xml:space="preserve"> </w:t>
      </w:r>
      <w:r>
        <w:t>Администрация Глазовского района</w:t>
      </w:r>
      <w:r w:rsidRPr="002B32DE">
        <w:t xml:space="preserve"> </w:t>
      </w:r>
      <w:r>
        <w:t>оставляет</w:t>
      </w:r>
      <w:r w:rsidRPr="002B32DE">
        <w:t xml:space="preserve"> жалобу без ответа в следующих случаях:</w:t>
      </w:r>
    </w:p>
    <w:p w:rsidR="009B0185" w:rsidRDefault="009B0185" w:rsidP="009B0185">
      <w:pPr>
        <w:ind w:firstLine="708"/>
        <w:jc w:val="both"/>
      </w:pPr>
      <w:r>
        <w:t>1</w:t>
      </w:r>
      <w:r w:rsidRPr="002B32DE">
        <w:t xml:space="preserve">) </w:t>
      </w:r>
      <w:r>
        <w:t>При наличии</w:t>
      </w:r>
      <w:r w:rsidRPr="002B32DE">
        <w:t xml:space="preserve">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9B0185" w:rsidRPr="002B32DE" w:rsidRDefault="009B0185" w:rsidP="009B0185">
      <w:pPr>
        <w:ind w:firstLine="708"/>
        <w:jc w:val="both"/>
      </w:pPr>
      <w:r>
        <w:t>2</w:t>
      </w:r>
      <w:r w:rsidRPr="002B32DE">
        <w:t xml:space="preserve">) </w:t>
      </w:r>
      <w:r>
        <w:t xml:space="preserve">При </w:t>
      </w:r>
      <w:r w:rsidRPr="002B32DE">
        <w:t>отсутстви</w:t>
      </w:r>
      <w:r>
        <w:t>и</w:t>
      </w:r>
      <w:r w:rsidRPr="002B32DE">
        <w:t xml:space="preserve"> возможности прочитать какую-либо часть текста жалобы, фамилию, имя, отчество (при наличии) и (или) почтовый адрес </w:t>
      </w:r>
      <w:r>
        <w:t>заявителя</w:t>
      </w:r>
      <w:r w:rsidRPr="002B32DE">
        <w:t>, указанные в жалобе.</w:t>
      </w:r>
    </w:p>
    <w:p w:rsidR="009B0185" w:rsidRDefault="009B0185" w:rsidP="009B0185">
      <w:pPr>
        <w:jc w:val="both"/>
      </w:pPr>
    </w:p>
    <w:p w:rsidR="009B0185" w:rsidRPr="004F0830" w:rsidRDefault="009B0185" w:rsidP="009B0185">
      <w:pPr>
        <w:tabs>
          <w:tab w:val="left" w:pos="567"/>
        </w:tabs>
        <w:jc w:val="center"/>
        <w:rPr>
          <w:b/>
          <w:bCs/>
        </w:rPr>
      </w:pPr>
      <w:r w:rsidRPr="004F0830">
        <w:rPr>
          <w:b/>
          <w:bCs/>
        </w:rPr>
        <w:t>Результат рассмотрения жалобы</w:t>
      </w:r>
    </w:p>
    <w:p w:rsidR="009B0185" w:rsidRPr="00947E3A" w:rsidRDefault="009B0185" w:rsidP="009B0185">
      <w:pPr>
        <w:tabs>
          <w:tab w:val="left" w:pos="567"/>
        </w:tabs>
        <w:ind w:firstLine="567"/>
        <w:jc w:val="center"/>
        <w:rPr>
          <w:b/>
          <w:bCs/>
        </w:rPr>
      </w:pPr>
    </w:p>
    <w:p w:rsidR="009B0185" w:rsidRDefault="009B0185" w:rsidP="009B0185">
      <w:pPr>
        <w:jc w:val="both"/>
        <w:rPr>
          <w:sz w:val="28"/>
          <w:szCs w:val="28"/>
        </w:rPr>
      </w:pPr>
      <w:r w:rsidRPr="007B47F6">
        <w:tab/>
      </w:r>
      <w:r>
        <w:rPr>
          <w:b/>
        </w:rPr>
        <w:t>194</w:t>
      </w:r>
      <w:r w:rsidRPr="00725688">
        <w:rPr>
          <w:b/>
        </w:rPr>
        <w:t>.</w:t>
      </w:r>
      <w:r>
        <w:rPr>
          <w:b/>
        </w:rPr>
        <w:t xml:space="preserve"> </w:t>
      </w:r>
      <w:r w:rsidRPr="00947E3A">
        <w:t xml:space="preserve">По результатам рассмотрения жалобы </w:t>
      </w:r>
      <w:r w:rsidRPr="00DA30E3">
        <w:t xml:space="preserve">должностное лицо </w:t>
      </w:r>
      <w:r>
        <w:t>Администрации Глазовского района</w:t>
      </w:r>
      <w:r w:rsidRPr="00DA30E3">
        <w:t>, уполномоченное на рассмотрение жалобы, выносит одно из следующих решений:</w:t>
      </w:r>
    </w:p>
    <w:p w:rsidR="009B0185" w:rsidRPr="00655413" w:rsidRDefault="009B0185" w:rsidP="009B0185">
      <w:pPr>
        <w:ind w:firstLine="708"/>
        <w:jc w:val="both"/>
      </w:pPr>
      <w:r w:rsidRPr="00655413">
        <w:t xml:space="preserve">1) удовлетворяет жалобу, в том числе в форме отмены принятого решения, исправления допущенных </w:t>
      </w:r>
      <w:r>
        <w:t xml:space="preserve">технических </w:t>
      </w:r>
      <w:r w:rsidRPr="00655413">
        <w:t xml:space="preserve">ошибок в выданных в результате предоставления </w:t>
      </w:r>
      <w:r>
        <w:t>муниципальной</w:t>
      </w:r>
      <w:r w:rsidRPr="00655413">
        <w:t xml:space="preserve">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</w:t>
      </w:r>
      <w:r>
        <w:t>Удмуртской Республики</w:t>
      </w:r>
      <w:r w:rsidRPr="00655413">
        <w:t>, а также в иных формах;</w:t>
      </w:r>
    </w:p>
    <w:p w:rsidR="009B0185" w:rsidRPr="00655413" w:rsidRDefault="009B0185" w:rsidP="009B0185">
      <w:pPr>
        <w:ind w:firstLine="709"/>
        <w:jc w:val="both"/>
      </w:pPr>
      <w:r w:rsidRPr="00655413">
        <w:t>2) отказывает в удовлетворении жалобы.</w:t>
      </w:r>
    </w:p>
    <w:p w:rsidR="009B0185" w:rsidRDefault="009B0185" w:rsidP="009B0185">
      <w:pPr>
        <w:ind w:firstLine="709"/>
        <w:jc w:val="both"/>
      </w:pPr>
      <w:r>
        <w:rPr>
          <w:b/>
        </w:rPr>
        <w:t>195</w:t>
      </w:r>
      <w:r w:rsidRPr="00AF369B">
        <w:rPr>
          <w:b/>
        </w:rPr>
        <w:t>.</w:t>
      </w:r>
      <w:r>
        <w:t xml:space="preserve"> В ответе по результатам рассмотрения жалобы указываются: </w:t>
      </w:r>
    </w:p>
    <w:p w:rsidR="009B0185" w:rsidRDefault="009B0185" w:rsidP="009B0185">
      <w:pPr>
        <w:ind w:firstLine="709"/>
        <w:jc w:val="both"/>
      </w:pPr>
      <w:r>
        <w:t>1) Наименование Администрации Глазовского района, должность, фамилия, имя, отчество (при наличии) его должностного лица, принявшего решение по жалобе;</w:t>
      </w:r>
    </w:p>
    <w:p w:rsidR="009B0185" w:rsidRDefault="009B0185" w:rsidP="009B0185">
      <w:pPr>
        <w:ind w:firstLine="709"/>
        <w:jc w:val="both"/>
      </w:pPr>
      <w:r>
        <w:t>2) Номер, дата, сведения о должностном лице Администрации Глазовского района, решение или действие (бездействие) которого обжалуется;</w:t>
      </w:r>
    </w:p>
    <w:p w:rsidR="009B0185" w:rsidRDefault="009B0185" w:rsidP="009B0185">
      <w:pPr>
        <w:ind w:firstLine="709"/>
        <w:jc w:val="both"/>
      </w:pPr>
      <w:r>
        <w:t>3) Сведения о заявителе, подавшем жалобу;</w:t>
      </w:r>
    </w:p>
    <w:p w:rsidR="009B0185" w:rsidRDefault="009B0185" w:rsidP="009B0185">
      <w:pPr>
        <w:ind w:firstLine="709"/>
        <w:jc w:val="both"/>
      </w:pPr>
      <w:r>
        <w:t>4) Основания для принятия решения по жалобе;</w:t>
      </w:r>
    </w:p>
    <w:p w:rsidR="009B0185" w:rsidRDefault="009B0185" w:rsidP="009B0185">
      <w:pPr>
        <w:ind w:firstLine="709"/>
        <w:jc w:val="both"/>
      </w:pPr>
      <w:r>
        <w:t>5) Принятое по жалобе решение;</w:t>
      </w:r>
    </w:p>
    <w:p w:rsidR="009B0185" w:rsidRDefault="009B0185" w:rsidP="009B0185">
      <w:pPr>
        <w:ind w:firstLine="709"/>
        <w:jc w:val="both"/>
      </w:pPr>
      <w:r>
        <w:t>6) В случае если жалоба признана обоснованной – сроки устранения выявленных нарушений, в том числе срок предоставления результата муниципальной услуги;</w:t>
      </w:r>
    </w:p>
    <w:p w:rsidR="009B0185" w:rsidRDefault="009B0185" w:rsidP="009B0185">
      <w:pPr>
        <w:ind w:firstLine="709"/>
        <w:jc w:val="both"/>
      </w:pPr>
      <w:r>
        <w:t>7) Сведения о порядке обжалования принятого по жалобе решения.</w:t>
      </w:r>
    </w:p>
    <w:p w:rsidR="009B0185" w:rsidRDefault="009B0185" w:rsidP="009B0185">
      <w:pPr>
        <w:ind w:firstLine="708"/>
        <w:jc w:val="both"/>
      </w:pPr>
      <w:r>
        <w:rPr>
          <w:b/>
        </w:rPr>
        <w:t>196</w:t>
      </w:r>
      <w:r w:rsidRPr="00725688">
        <w:rPr>
          <w:b/>
        </w:rPr>
        <w:t>.</w:t>
      </w:r>
      <w:r>
        <w:t xml:space="preserve"> Жалоба</w:t>
      </w:r>
      <w:r w:rsidRPr="001C7F19">
        <w:t xml:space="preserve"> считается разрешенн</w:t>
      </w:r>
      <w:r>
        <w:t>ой</w:t>
      </w:r>
      <w:r w:rsidRPr="001C7F19">
        <w:t xml:space="preserve">, если рассмотрены все поставленные в </w:t>
      </w:r>
      <w:r>
        <w:t>ней</w:t>
      </w:r>
      <w:r w:rsidRPr="001C7F19">
        <w:t xml:space="preserve"> вопросы, приняты необходимые меры и дан письменный ответ (в пределах компетенции) по существу всех поставленных в </w:t>
      </w:r>
      <w:r>
        <w:t>жалобе</w:t>
      </w:r>
      <w:r w:rsidRPr="001C7F19">
        <w:t xml:space="preserve"> вопросов.</w:t>
      </w:r>
      <w:r>
        <w:t xml:space="preserve">   </w:t>
      </w:r>
    </w:p>
    <w:p w:rsidR="009B0185" w:rsidRPr="001C7F19" w:rsidRDefault="009B0185" w:rsidP="009B0185">
      <w:pPr>
        <w:ind w:firstLine="708"/>
        <w:jc w:val="both"/>
      </w:pPr>
      <w:r>
        <w:rPr>
          <w:b/>
        </w:rPr>
        <w:t>197</w:t>
      </w:r>
      <w:r w:rsidRPr="00F925AF">
        <w:rPr>
          <w:b/>
        </w:rPr>
        <w:t>.</w:t>
      </w:r>
      <w:r>
        <w:t xml:space="preserve"> </w:t>
      </w:r>
      <w:r w:rsidRPr="001C7F19">
        <w:t xml:space="preserve">Ответ на жалобу подписывается </w:t>
      </w:r>
      <w:r>
        <w:t>должностным лицом Администрации Глазовского района, на чье имя поступила жалоба.</w:t>
      </w:r>
    </w:p>
    <w:p w:rsidR="009B0185" w:rsidRPr="00FE0A8C" w:rsidRDefault="009B0185" w:rsidP="009B0185">
      <w:pPr>
        <w:ind w:firstLine="709"/>
        <w:jc w:val="both"/>
      </w:pPr>
      <w:r>
        <w:rPr>
          <w:b/>
        </w:rPr>
        <w:t>198</w:t>
      </w:r>
      <w:r w:rsidRPr="00272941">
        <w:rPr>
          <w:b/>
        </w:rPr>
        <w:t>.</w:t>
      </w:r>
      <w:r w:rsidRPr="002B32DE">
        <w:t xml:space="preserve"> </w:t>
      </w:r>
      <w:r w:rsidRPr="00655413">
        <w:t xml:space="preserve">Не позднее дня, следующего за днём принятия решения, заявителю направляется мотивированный ответ о </w:t>
      </w:r>
      <w:r>
        <w:t xml:space="preserve">результатах рассмотрения жалобы </w:t>
      </w:r>
      <w:r w:rsidRPr="00FE0A8C">
        <w:rPr>
          <w:lang w:eastAsia="ru-RU"/>
        </w:rPr>
        <w:t xml:space="preserve">в порядке, </w:t>
      </w:r>
      <w:r w:rsidRPr="00FE0A8C">
        <w:t>предусмотренн</w:t>
      </w:r>
      <w:r>
        <w:t>о</w:t>
      </w:r>
      <w:r w:rsidRPr="00FE0A8C">
        <w:t xml:space="preserve">м </w:t>
      </w:r>
      <w:r w:rsidRPr="009251DE">
        <w:rPr>
          <w:color w:val="7030A0"/>
        </w:rPr>
        <w:t>пунк</w:t>
      </w:r>
      <w:r>
        <w:rPr>
          <w:color w:val="7030A0"/>
        </w:rPr>
        <w:t>та</w:t>
      </w:r>
      <w:r w:rsidRPr="009251DE">
        <w:rPr>
          <w:color w:val="7030A0"/>
        </w:rPr>
        <w:t>м</w:t>
      </w:r>
      <w:r>
        <w:rPr>
          <w:color w:val="7030A0"/>
        </w:rPr>
        <w:t>и</w:t>
      </w:r>
      <w:r w:rsidRPr="009251DE">
        <w:rPr>
          <w:color w:val="7030A0"/>
        </w:rPr>
        <w:t xml:space="preserve"> </w:t>
      </w:r>
      <w:r>
        <w:rPr>
          <w:color w:val="7030A0"/>
        </w:rPr>
        <w:t>126-145</w:t>
      </w:r>
      <w:r w:rsidRPr="009251DE">
        <w:rPr>
          <w:color w:val="7030A0"/>
        </w:rPr>
        <w:t xml:space="preserve"> настоящего административного регламента</w:t>
      </w:r>
      <w:r w:rsidRPr="00FE0A8C">
        <w:t>.</w:t>
      </w:r>
    </w:p>
    <w:p w:rsidR="009B0185" w:rsidRDefault="009B0185" w:rsidP="009B0185">
      <w:pPr>
        <w:ind w:firstLine="709"/>
        <w:jc w:val="both"/>
      </w:pPr>
      <w:r>
        <w:rPr>
          <w:b/>
        </w:rPr>
        <w:t>199</w:t>
      </w:r>
      <w:r w:rsidRPr="00272941">
        <w:rPr>
          <w:b/>
        </w:rPr>
        <w:t>.</w:t>
      </w:r>
      <w:r w:rsidRPr="002B32DE">
        <w:t xml:space="preserve"> </w:t>
      </w:r>
      <w: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Администрации Глазовского района, наделенное полномочиями по рассмотрению жалоб, незамедлительно направляет имеющиеся материалы в правоохранительные органы.</w:t>
      </w:r>
    </w:p>
    <w:p w:rsidR="009B0185" w:rsidRDefault="009B0185" w:rsidP="009B0185">
      <w:pPr>
        <w:jc w:val="both"/>
      </w:pPr>
    </w:p>
    <w:p w:rsidR="009B0185" w:rsidRDefault="009B0185" w:rsidP="009B0185">
      <w:pPr>
        <w:ind w:firstLine="601"/>
        <w:jc w:val="both"/>
      </w:pPr>
    </w:p>
    <w:p w:rsidR="009B0185" w:rsidRDefault="009B0185" w:rsidP="009B0185">
      <w:pPr>
        <w:tabs>
          <w:tab w:val="left" w:pos="567"/>
        </w:tabs>
        <w:jc w:val="center"/>
        <w:rPr>
          <w:b/>
          <w:bCs/>
        </w:rPr>
      </w:pPr>
    </w:p>
    <w:p w:rsidR="009B0185" w:rsidRDefault="009B0185" w:rsidP="009B0185">
      <w:pPr>
        <w:tabs>
          <w:tab w:val="left" w:pos="567"/>
        </w:tabs>
        <w:jc w:val="center"/>
        <w:rPr>
          <w:b/>
          <w:bCs/>
        </w:rPr>
      </w:pPr>
    </w:p>
    <w:p w:rsidR="009B0185" w:rsidRPr="004F0830" w:rsidRDefault="009B0185" w:rsidP="009B0185">
      <w:pPr>
        <w:tabs>
          <w:tab w:val="left" w:pos="567"/>
        </w:tabs>
        <w:jc w:val="center"/>
        <w:rPr>
          <w:b/>
          <w:bCs/>
        </w:rPr>
      </w:pPr>
      <w:r w:rsidRPr="004F0830">
        <w:rPr>
          <w:b/>
          <w:bCs/>
        </w:rPr>
        <w:t>Порядок информирования заявителя о результатах рассмотрения жалобы</w:t>
      </w:r>
    </w:p>
    <w:p w:rsidR="009B0185" w:rsidRPr="00947E3A" w:rsidRDefault="009B0185" w:rsidP="009B0185">
      <w:pPr>
        <w:tabs>
          <w:tab w:val="left" w:pos="567"/>
        </w:tabs>
        <w:ind w:firstLine="567"/>
        <w:jc w:val="center"/>
        <w:rPr>
          <w:b/>
          <w:bCs/>
        </w:rPr>
      </w:pPr>
    </w:p>
    <w:p w:rsidR="009B0185" w:rsidRPr="007B47F6" w:rsidRDefault="009B0185" w:rsidP="009B0185">
      <w:pPr>
        <w:tabs>
          <w:tab w:val="left" w:pos="567"/>
        </w:tabs>
        <w:jc w:val="both"/>
      </w:pPr>
      <w:r>
        <w:rPr>
          <w:b/>
        </w:rPr>
        <w:tab/>
      </w:r>
      <w:r>
        <w:rPr>
          <w:b/>
        </w:rPr>
        <w:tab/>
        <w:t>200</w:t>
      </w:r>
      <w:r w:rsidRPr="00272941">
        <w:rPr>
          <w:b/>
        </w:rPr>
        <w:t>.</w:t>
      </w:r>
      <w:r w:rsidRPr="002B32DE">
        <w:t xml:space="preserve"> </w:t>
      </w:r>
      <w:r>
        <w:t>Информирование заявителя о результатах рассмотрения жалобы осуществляется в соответствии с пунктами 17-18 настоящего административного регламента.</w:t>
      </w:r>
    </w:p>
    <w:p w:rsidR="009B0185" w:rsidRPr="00947E3A" w:rsidRDefault="009B0185" w:rsidP="009B0185">
      <w:pPr>
        <w:tabs>
          <w:tab w:val="left" w:pos="567"/>
        </w:tabs>
        <w:ind w:firstLine="567"/>
        <w:jc w:val="both"/>
      </w:pPr>
    </w:p>
    <w:p w:rsidR="009B0185" w:rsidRDefault="009B0185" w:rsidP="009B0185">
      <w:pPr>
        <w:jc w:val="both"/>
      </w:pPr>
    </w:p>
    <w:p w:rsidR="009B0185" w:rsidRPr="004F0830" w:rsidRDefault="009B0185" w:rsidP="009B0185">
      <w:pPr>
        <w:tabs>
          <w:tab w:val="left" w:pos="567"/>
        </w:tabs>
        <w:jc w:val="center"/>
        <w:rPr>
          <w:b/>
          <w:bCs/>
        </w:rPr>
      </w:pPr>
      <w:r w:rsidRPr="004F0830">
        <w:rPr>
          <w:b/>
          <w:bCs/>
        </w:rPr>
        <w:t>Порядок обжалования решения по жалобе</w:t>
      </w:r>
    </w:p>
    <w:p w:rsidR="009B0185" w:rsidRPr="00947E3A" w:rsidRDefault="009B0185" w:rsidP="009B0185">
      <w:pPr>
        <w:tabs>
          <w:tab w:val="left" w:pos="567"/>
        </w:tabs>
        <w:ind w:firstLine="567"/>
        <w:jc w:val="center"/>
        <w:rPr>
          <w:b/>
          <w:bCs/>
        </w:rPr>
      </w:pPr>
    </w:p>
    <w:p w:rsidR="009B0185" w:rsidRPr="009B4D45" w:rsidRDefault="009B0185" w:rsidP="009B0185">
      <w:pPr>
        <w:jc w:val="both"/>
      </w:pPr>
      <w:r w:rsidRPr="001C7F19">
        <w:t xml:space="preserve">          </w:t>
      </w:r>
      <w:r w:rsidRPr="001C7F19">
        <w:tab/>
      </w:r>
      <w:r>
        <w:rPr>
          <w:b/>
        </w:rPr>
        <w:t>201</w:t>
      </w:r>
      <w:r w:rsidRPr="00272941">
        <w:rPr>
          <w:b/>
        </w:rPr>
        <w:t>.</w:t>
      </w:r>
      <w:r w:rsidRPr="002B32DE">
        <w:t xml:space="preserve"> </w:t>
      </w:r>
      <w:r>
        <w:t>В случае если з</w:t>
      </w:r>
      <w:r w:rsidRPr="001C7F19">
        <w:t xml:space="preserve">аявитель не удовлетворен результатами рассмотрения жалобы в </w:t>
      </w:r>
      <w:r>
        <w:t>Администрации Глазовского района</w:t>
      </w:r>
      <w:r w:rsidRPr="001C7F19">
        <w:t xml:space="preserve">, он может обжаловать принятое </w:t>
      </w:r>
      <w:r w:rsidRPr="009B4D45">
        <w:t xml:space="preserve">решение в </w:t>
      </w:r>
      <w:r>
        <w:t xml:space="preserve">судебном порядке в </w:t>
      </w:r>
      <w:r w:rsidRPr="009B4D45">
        <w:t>соответствии с действующим законодательством Российской Федерации.</w:t>
      </w:r>
    </w:p>
    <w:p w:rsidR="009B0185" w:rsidRDefault="009B0185" w:rsidP="009B0185">
      <w:pPr>
        <w:jc w:val="both"/>
      </w:pPr>
    </w:p>
    <w:p w:rsidR="009B0185" w:rsidRDefault="009B0185" w:rsidP="009B0185">
      <w:pPr>
        <w:jc w:val="both"/>
      </w:pPr>
    </w:p>
    <w:p w:rsidR="009B0185" w:rsidRDefault="009B0185" w:rsidP="009B0185">
      <w:pPr>
        <w:tabs>
          <w:tab w:val="left" w:pos="567"/>
        </w:tabs>
        <w:jc w:val="center"/>
        <w:rPr>
          <w:b/>
          <w:bCs/>
        </w:rPr>
      </w:pPr>
    </w:p>
    <w:p w:rsidR="009B0185" w:rsidRPr="004F0830" w:rsidRDefault="009B0185" w:rsidP="009B0185">
      <w:pPr>
        <w:tabs>
          <w:tab w:val="left" w:pos="567"/>
        </w:tabs>
        <w:jc w:val="center"/>
        <w:rPr>
          <w:b/>
          <w:bCs/>
        </w:rPr>
      </w:pPr>
      <w:r w:rsidRPr="004F0830">
        <w:rPr>
          <w:b/>
          <w:bCs/>
        </w:rPr>
        <w:t>Право заявителя на получение информации и документов, необходимых для обоснования и рассмотрения жалобы</w:t>
      </w:r>
    </w:p>
    <w:p w:rsidR="009B0185" w:rsidRPr="00947E3A" w:rsidRDefault="009B0185" w:rsidP="009B0185">
      <w:pPr>
        <w:tabs>
          <w:tab w:val="left" w:pos="567"/>
        </w:tabs>
        <w:ind w:firstLine="567"/>
        <w:jc w:val="center"/>
        <w:rPr>
          <w:b/>
          <w:bCs/>
        </w:rPr>
      </w:pPr>
    </w:p>
    <w:p w:rsidR="009B0185" w:rsidRDefault="009B0185" w:rsidP="009B0185">
      <w:pPr>
        <w:ind w:firstLine="708"/>
        <w:jc w:val="both"/>
      </w:pPr>
      <w:r>
        <w:rPr>
          <w:b/>
        </w:rPr>
        <w:t>202</w:t>
      </w:r>
      <w:r w:rsidRPr="004A1BA1">
        <w:rPr>
          <w:b/>
        </w:rPr>
        <w:t>.</w:t>
      </w:r>
      <w:r>
        <w:rPr>
          <w:b/>
        </w:rPr>
        <w:t xml:space="preserve"> </w:t>
      </w:r>
      <w:r>
        <w:t>Для подготовки жалобы заявитель вправе запрашивать и получать от Администрации Глазовского района:</w:t>
      </w:r>
    </w:p>
    <w:p w:rsidR="009B0185" w:rsidRDefault="009B0185" w:rsidP="009B0185">
      <w:pPr>
        <w:ind w:firstLine="708"/>
        <w:jc w:val="both"/>
      </w:pPr>
      <w:r>
        <w:t>1) Информацию о ходе предоставления муниципальной услуги;</w:t>
      </w:r>
    </w:p>
    <w:p w:rsidR="009B0185" w:rsidRDefault="009B0185" w:rsidP="009B0185">
      <w:pPr>
        <w:ind w:firstLine="708"/>
        <w:jc w:val="both"/>
      </w:pPr>
      <w:r>
        <w:t>2) Копию обжалуемого решения Администрации Глазовского района об отказе в предоставлении муниципальной услуги;</w:t>
      </w:r>
    </w:p>
    <w:p w:rsidR="009B0185" w:rsidRDefault="009B0185" w:rsidP="009B0185">
      <w:pPr>
        <w:ind w:firstLine="708"/>
        <w:jc w:val="both"/>
      </w:pPr>
      <w:r>
        <w:t>3) Копии документов, материалов, подтверждающих обжалуемое действие (бездействие) Администрации Глазовского района и (или) ее должностных лиц;</w:t>
      </w:r>
    </w:p>
    <w:p w:rsidR="009B0185" w:rsidRDefault="009B0185" w:rsidP="009B0185">
      <w:pPr>
        <w:ind w:firstLine="708"/>
        <w:jc w:val="both"/>
      </w:pPr>
      <w:r>
        <w:t>4) Д</w:t>
      </w:r>
      <w:r w:rsidRPr="00B4783C">
        <w:t>окумент</w:t>
      </w:r>
      <w:r>
        <w:t>ы</w:t>
      </w:r>
      <w:r w:rsidRPr="00B4783C">
        <w:t xml:space="preserve"> и материал</w:t>
      </w:r>
      <w:r>
        <w:t>ы</w:t>
      </w:r>
      <w:r w:rsidRPr="00B4783C">
        <w:t>, непосредственно затрагивающи</w:t>
      </w:r>
      <w:r>
        <w:t>е</w:t>
      </w:r>
      <w:r w:rsidRPr="00B4783C">
        <w:t xml:space="preserve"> права и свободы</w:t>
      </w:r>
      <w:r>
        <w:t xml:space="preserve"> заявителя</w:t>
      </w:r>
      <w:r w:rsidRPr="00B4783C">
        <w:t>, если не имеется установленных федеральным законодательством ограничений на доступ к информации, содержащейся в этих документах, материалах.</w:t>
      </w:r>
    </w:p>
    <w:p w:rsidR="009B0185" w:rsidRDefault="009B0185" w:rsidP="009B0185">
      <w:pPr>
        <w:ind w:firstLine="708"/>
        <w:jc w:val="both"/>
      </w:pPr>
      <w:r>
        <w:rPr>
          <w:b/>
        </w:rPr>
        <w:t>203</w:t>
      </w:r>
      <w:r w:rsidRPr="004A1BA1">
        <w:rPr>
          <w:b/>
        </w:rPr>
        <w:t>.</w:t>
      </w:r>
      <w:r>
        <w:rPr>
          <w:b/>
        </w:rPr>
        <w:t xml:space="preserve"> </w:t>
      </w:r>
      <w:r>
        <w:t>Д</w:t>
      </w:r>
      <w:r w:rsidRPr="00B4783C">
        <w:t>окументы</w:t>
      </w:r>
      <w:r>
        <w:t>, ранее поданные заявителями в А</w:t>
      </w:r>
      <w:r w:rsidRPr="00B4783C">
        <w:t>дминистрацию</w:t>
      </w:r>
      <w:r>
        <w:t xml:space="preserve"> Глазовского</w:t>
      </w:r>
      <w:r w:rsidRPr="00B4783C">
        <w:t xml:space="preserve"> района, и организации, участвующие в предоставлении </w:t>
      </w:r>
      <w:r>
        <w:t>муниципальной</w:t>
      </w:r>
      <w:r w:rsidRPr="00B4783C">
        <w:t xml:space="preserve"> услуги, выдаются по их просьбе в виде выписок или копий.</w:t>
      </w:r>
    </w:p>
    <w:p w:rsidR="009B0185" w:rsidRDefault="009B0185" w:rsidP="009B0185">
      <w:pPr>
        <w:ind w:firstLine="708"/>
        <w:jc w:val="both"/>
      </w:pPr>
    </w:p>
    <w:p w:rsidR="009B0185" w:rsidRPr="001C7F19" w:rsidRDefault="009B0185" w:rsidP="009B0185">
      <w:pPr>
        <w:ind w:firstLine="708"/>
        <w:jc w:val="both"/>
      </w:pPr>
    </w:p>
    <w:p w:rsidR="009B0185" w:rsidRPr="004F0830" w:rsidRDefault="009B0185" w:rsidP="009B0185">
      <w:pPr>
        <w:tabs>
          <w:tab w:val="left" w:pos="567"/>
        </w:tabs>
        <w:jc w:val="center"/>
        <w:rPr>
          <w:b/>
          <w:bCs/>
        </w:rPr>
      </w:pPr>
      <w:r w:rsidRPr="004F0830">
        <w:rPr>
          <w:b/>
          <w:bCs/>
        </w:rPr>
        <w:t>Способы информирования заявителей о порядке подачи и рассмотрения жалобы</w:t>
      </w:r>
    </w:p>
    <w:p w:rsidR="009B0185" w:rsidRDefault="009B0185" w:rsidP="009B0185">
      <w:pPr>
        <w:tabs>
          <w:tab w:val="left" w:pos="567"/>
        </w:tabs>
        <w:jc w:val="both"/>
      </w:pPr>
    </w:p>
    <w:p w:rsidR="009B0185" w:rsidRPr="007B47F6" w:rsidRDefault="009B0185" w:rsidP="009B0185">
      <w:pPr>
        <w:tabs>
          <w:tab w:val="left" w:pos="567"/>
        </w:tabs>
        <w:jc w:val="both"/>
      </w:pPr>
      <w:r>
        <w:tab/>
      </w:r>
      <w:r>
        <w:tab/>
      </w:r>
      <w:r>
        <w:rPr>
          <w:b/>
        </w:rPr>
        <w:t>204</w:t>
      </w:r>
      <w:r w:rsidRPr="004A1BA1">
        <w:rPr>
          <w:b/>
        </w:rPr>
        <w:t>.</w:t>
      </w:r>
      <w:r>
        <w:rPr>
          <w:b/>
        </w:rPr>
        <w:t xml:space="preserve"> </w:t>
      </w:r>
      <w:r>
        <w:t>Информирование заявителей о порядке подачи и рассмотрения жалобы осуществляется в соответствии с пунктами 17-22 настоящего административного регламента.</w:t>
      </w:r>
    </w:p>
    <w:p w:rsidR="009B0185" w:rsidRDefault="009B0185" w:rsidP="009B0185">
      <w:pPr>
        <w:ind w:firstLine="601"/>
        <w:jc w:val="both"/>
      </w:pPr>
    </w:p>
    <w:p w:rsidR="009B0185" w:rsidRDefault="009B0185" w:rsidP="009B0185">
      <w:pPr>
        <w:jc w:val="right"/>
        <w:rPr>
          <w:b/>
          <w:color w:val="000000"/>
          <w:spacing w:val="-6"/>
        </w:rPr>
      </w:pPr>
    </w:p>
    <w:p w:rsidR="009B0185" w:rsidRDefault="009B0185" w:rsidP="009B0185">
      <w:pPr>
        <w:jc w:val="right"/>
        <w:rPr>
          <w:b/>
        </w:rPr>
      </w:pPr>
    </w:p>
    <w:p w:rsidR="009B0185" w:rsidRDefault="009B0185" w:rsidP="009B0185">
      <w:pPr>
        <w:pStyle w:val="ConsPlusNormal"/>
        <w:ind w:firstLine="540"/>
        <w:jc w:val="both"/>
      </w:pPr>
      <w:bookmarkStart w:id="3" w:name="P603"/>
      <w:bookmarkEnd w:id="3"/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  <w:bookmarkStart w:id="4" w:name="P624"/>
      <w:bookmarkEnd w:id="4"/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7A69B1" w:rsidRDefault="007A69B1" w:rsidP="009B0185">
      <w:pPr>
        <w:jc w:val="right"/>
        <w:rPr>
          <w:b/>
          <w:color w:val="000000"/>
          <w:spacing w:val="-6"/>
          <w:sz w:val="20"/>
        </w:rPr>
      </w:pPr>
    </w:p>
    <w:p w:rsidR="007A69B1" w:rsidRDefault="007A69B1" w:rsidP="009B0185">
      <w:pPr>
        <w:jc w:val="right"/>
        <w:rPr>
          <w:b/>
          <w:color w:val="000000"/>
          <w:spacing w:val="-6"/>
          <w:sz w:val="20"/>
        </w:rPr>
      </w:pPr>
    </w:p>
    <w:p w:rsidR="007A69B1" w:rsidRDefault="007A69B1" w:rsidP="009B0185">
      <w:pPr>
        <w:jc w:val="right"/>
        <w:rPr>
          <w:b/>
          <w:color w:val="000000"/>
          <w:spacing w:val="-6"/>
          <w:sz w:val="20"/>
        </w:rPr>
      </w:pPr>
    </w:p>
    <w:p w:rsidR="007A69B1" w:rsidRDefault="007A69B1" w:rsidP="009B0185">
      <w:pPr>
        <w:jc w:val="right"/>
        <w:rPr>
          <w:b/>
          <w:color w:val="000000"/>
          <w:spacing w:val="-6"/>
          <w:sz w:val="20"/>
        </w:rPr>
      </w:pPr>
    </w:p>
    <w:p w:rsidR="009B0185" w:rsidRPr="00F12D13" w:rsidRDefault="009B0185" w:rsidP="009B0185">
      <w:pPr>
        <w:jc w:val="right"/>
        <w:rPr>
          <w:b/>
          <w:color w:val="000000"/>
          <w:spacing w:val="-6"/>
          <w:sz w:val="20"/>
        </w:rPr>
      </w:pPr>
      <w:r w:rsidRPr="00F12D13">
        <w:rPr>
          <w:b/>
          <w:color w:val="000000"/>
          <w:spacing w:val="-6"/>
          <w:sz w:val="20"/>
        </w:rPr>
        <w:lastRenderedPageBreak/>
        <w:t>Приложение № 1</w:t>
      </w:r>
    </w:p>
    <w:p w:rsidR="009B0185" w:rsidRPr="0066078C" w:rsidRDefault="009B0185" w:rsidP="009B0185">
      <w:pPr>
        <w:jc w:val="right"/>
        <w:rPr>
          <w:color w:val="000000"/>
          <w:sz w:val="20"/>
          <w:szCs w:val="16"/>
        </w:rPr>
      </w:pPr>
      <w:r w:rsidRPr="0066078C">
        <w:rPr>
          <w:color w:val="000000"/>
          <w:sz w:val="20"/>
          <w:szCs w:val="16"/>
        </w:rPr>
        <w:t xml:space="preserve">к административному регламенту предоставления муниципальной услуги </w:t>
      </w:r>
    </w:p>
    <w:p w:rsidR="007A69B1" w:rsidRDefault="007A69B1" w:rsidP="007A69B1">
      <w:pPr>
        <w:tabs>
          <w:tab w:val="left" w:pos="851"/>
        </w:tabs>
        <w:spacing w:line="100" w:lineRule="atLeast"/>
        <w:jc w:val="right"/>
        <w:rPr>
          <w:bCs/>
          <w:sz w:val="18"/>
          <w:szCs w:val="18"/>
        </w:rPr>
      </w:pPr>
      <w:r w:rsidRPr="007A69B1">
        <w:rPr>
          <w:bCs/>
          <w:sz w:val="18"/>
          <w:szCs w:val="18"/>
        </w:rPr>
        <w:t>«Прием заявлений, документов,</w:t>
      </w:r>
    </w:p>
    <w:p w:rsidR="007A69B1" w:rsidRDefault="007A69B1" w:rsidP="007A69B1">
      <w:pPr>
        <w:tabs>
          <w:tab w:val="left" w:pos="851"/>
        </w:tabs>
        <w:spacing w:line="100" w:lineRule="atLeast"/>
        <w:jc w:val="right"/>
        <w:rPr>
          <w:bCs/>
          <w:sz w:val="18"/>
          <w:szCs w:val="18"/>
        </w:rPr>
      </w:pPr>
      <w:r w:rsidRPr="007A69B1">
        <w:rPr>
          <w:bCs/>
          <w:sz w:val="18"/>
          <w:szCs w:val="18"/>
        </w:rPr>
        <w:t xml:space="preserve"> а также признание граждан нуждающимися в жилых помещениях</w:t>
      </w:r>
    </w:p>
    <w:p w:rsidR="007A69B1" w:rsidRPr="007A69B1" w:rsidRDefault="007A69B1" w:rsidP="007A69B1">
      <w:pPr>
        <w:tabs>
          <w:tab w:val="left" w:pos="851"/>
        </w:tabs>
        <w:spacing w:line="100" w:lineRule="atLeast"/>
        <w:jc w:val="right"/>
        <w:rPr>
          <w:bCs/>
          <w:sz w:val="18"/>
          <w:szCs w:val="18"/>
        </w:rPr>
      </w:pPr>
      <w:r w:rsidRPr="007A69B1">
        <w:rPr>
          <w:bCs/>
          <w:sz w:val="18"/>
          <w:szCs w:val="18"/>
        </w:rPr>
        <w:t xml:space="preserve"> в целях предоставления мер государственной поддержки в улучшении</w:t>
      </w:r>
    </w:p>
    <w:p w:rsidR="007A69B1" w:rsidRPr="007A69B1" w:rsidRDefault="007A69B1" w:rsidP="007A69B1">
      <w:pPr>
        <w:tabs>
          <w:tab w:val="left" w:pos="851"/>
        </w:tabs>
        <w:spacing w:line="100" w:lineRule="atLeast"/>
        <w:jc w:val="right"/>
        <w:rPr>
          <w:sz w:val="18"/>
          <w:szCs w:val="18"/>
        </w:rPr>
      </w:pPr>
      <w:r w:rsidRPr="007A69B1">
        <w:rPr>
          <w:bCs/>
          <w:sz w:val="18"/>
          <w:szCs w:val="18"/>
        </w:rPr>
        <w:t xml:space="preserve"> жилищных условий»</w:t>
      </w:r>
    </w:p>
    <w:p w:rsidR="009B0185" w:rsidRPr="0066078C" w:rsidRDefault="009B0185" w:rsidP="009B0185">
      <w:pPr>
        <w:jc w:val="right"/>
        <w:rPr>
          <w:color w:val="000000"/>
          <w:sz w:val="20"/>
          <w:szCs w:val="16"/>
        </w:rPr>
      </w:pPr>
      <w:r w:rsidRPr="0066078C">
        <w:rPr>
          <w:color w:val="000000"/>
          <w:sz w:val="20"/>
          <w:szCs w:val="16"/>
        </w:rPr>
        <w:t xml:space="preserve">утвержденный постановлением Администрации </w:t>
      </w:r>
    </w:p>
    <w:p w:rsidR="009B0185" w:rsidRPr="00F12D13" w:rsidRDefault="009B0185" w:rsidP="009B0185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муниципального образования «Глазовский район»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от </w:t>
      </w:r>
      <w:r>
        <w:rPr>
          <w:color w:val="000000"/>
          <w:sz w:val="20"/>
          <w:szCs w:val="16"/>
        </w:rPr>
        <w:t>________</w:t>
      </w:r>
    </w:p>
    <w:p w:rsidR="009B0185" w:rsidRDefault="009B0185" w:rsidP="009B0185">
      <w:pPr>
        <w:jc w:val="right"/>
        <w:rPr>
          <w:b/>
          <w:color w:val="000000"/>
          <w:szCs w:val="16"/>
        </w:rPr>
      </w:pPr>
    </w:p>
    <w:p w:rsidR="009B0185" w:rsidRDefault="009B0185" w:rsidP="009B0185">
      <w:pPr>
        <w:jc w:val="right"/>
        <w:rPr>
          <w:b/>
          <w:color w:val="000000"/>
          <w:szCs w:val="16"/>
        </w:rPr>
      </w:pPr>
    </w:p>
    <w:p w:rsidR="009B0185" w:rsidRDefault="009B0185" w:rsidP="009B0185">
      <w:pPr>
        <w:jc w:val="center"/>
        <w:rPr>
          <w:b/>
        </w:rPr>
      </w:pPr>
      <w:r w:rsidRPr="004C6669">
        <w:rPr>
          <w:b/>
        </w:rPr>
        <w:t xml:space="preserve">Список мест размещения интерактивных </w:t>
      </w:r>
    </w:p>
    <w:p w:rsidR="009B0185" w:rsidRDefault="009B0185" w:rsidP="009B0185">
      <w:pPr>
        <w:jc w:val="center"/>
        <w:rPr>
          <w:b/>
        </w:rPr>
      </w:pPr>
      <w:r w:rsidRPr="004C6669">
        <w:rPr>
          <w:b/>
        </w:rPr>
        <w:t xml:space="preserve">информационных терминалов предоставления государственных </w:t>
      </w:r>
    </w:p>
    <w:p w:rsidR="009B0185" w:rsidRPr="004C6669" w:rsidRDefault="009B0185" w:rsidP="009B0185">
      <w:pPr>
        <w:jc w:val="center"/>
        <w:rPr>
          <w:b/>
        </w:rPr>
      </w:pPr>
      <w:r w:rsidRPr="004C6669">
        <w:rPr>
          <w:b/>
        </w:rPr>
        <w:t>и муниципальных услуг в Удмуртской Республике</w:t>
      </w:r>
    </w:p>
    <w:p w:rsidR="009B0185" w:rsidRDefault="009B0185" w:rsidP="009B0185">
      <w:pPr>
        <w:jc w:val="center"/>
        <w:rPr>
          <w:b/>
        </w:rPr>
      </w:pPr>
    </w:p>
    <w:tbl>
      <w:tblPr>
        <w:tblW w:w="964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"/>
        <w:gridCol w:w="4969"/>
        <w:gridCol w:w="4103"/>
      </w:tblGrid>
      <w:tr w:rsidR="009B0185" w:rsidRPr="004C6669" w:rsidTr="00D4605E">
        <w:trPr>
          <w:trHeight w:val="65"/>
          <w:tblHeader/>
        </w:trPr>
        <w:tc>
          <w:tcPr>
            <w:tcW w:w="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9B0185" w:rsidRPr="004C6669" w:rsidRDefault="009B0185" w:rsidP="00D4605E">
            <w:pPr>
              <w:suppressAutoHyphens w:val="0"/>
              <w:jc w:val="center"/>
              <w:rPr>
                <w:b/>
                <w:color w:val="2D2D2D"/>
                <w:sz w:val="20"/>
                <w:lang w:eastAsia="ru-RU"/>
              </w:rPr>
            </w:pPr>
            <w:r w:rsidRPr="004C6669">
              <w:rPr>
                <w:b/>
                <w:color w:val="2D2D2D"/>
                <w:sz w:val="20"/>
                <w:lang w:eastAsia="ru-RU"/>
              </w:rPr>
              <w:t>№ п\п</w:t>
            </w:r>
          </w:p>
        </w:tc>
        <w:tc>
          <w:tcPr>
            <w:tcW w:w="4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9B0185" w:rsidRPr="004C6669" w:rsidRDefault="009B0185" w:rsidP="00D4605E">
            <w:pPr>
              <w:suppressAutoHyphens w:val="0"/>
              <w:jc w:val="center"/>
              <w:rPr>
                <w:b/>
                <w:color w:val="2D2D2D"/>
                <w:sz w:val="20"/>
                <w:lang w:eastAsia="ru-RU"/>
              </w:rPr>
            </w:pPr>
            <w:r w:rsidRPr="004C6669">
              <w:rPr>
                <w:b/>
                <w:color w:val="2D2D2D"/>
                <w:sz w:val="20"/>
                <w:lang w:eastAsia="ru-RU"/>
              </w:rPr>
              <w:t>Место размещения</w:t>
            </w:r>
          </w:p>
        </w:tc>
        <w:tc>
          <w:tcPr>
            <w:tcW w:w="4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9B0185" w:rsidRPr="004C6669" w:rsidRDefault="009B0185" w:rsidP="00D4605E">
            <w:pPr>
              <w:suppressAutoHyphens w:val="0"/>
              <w:jc w:val="center"/>
              <w:rPr>
                <w:b/>
                <w:color w:val="2D2D2D"/>
                <w:sz w:val="20"/>
                <w:lang w:eastAsia="ru-RU"/>
              </w:rPr>
            </w:pPr>
            <w:r w:rsidRPr="004C6669">
              <w:rPr>
                <w:b/>
                <w:color w:val="2D2D2D"/>
                <w:sz w:val="20"/>
                <w:lang w:eastAsia="ru-RU"/>
              </w:rPr>
              <w:t>Адрес</w:t>
            </w:r>
          </w:p>
        </w:tc>
      </w:tr>
      <w:tr w:rsidR="009B0185" w:rsidRPr="00E952CA" w:rsidTr="00D4605E">
        <w:trPr>
          <w:trHeight w:val="50"/>
        </w:trPr>
        <w:tc>
          <w:tcPr>
            <w:tcW w:w="57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185" w:rsidRPr="004C6669" w:rsidRDefault="009B0185" w:rsidP="00D4605E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D4605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«Город Ижевск»</w:t>
            </w:r>
          </w:p>
        </w:tc>
        <w:tc>
          <w:tcPr>
            <w:tcW w:w="4103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D4605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Ижевск, ул. Пушкинская, 276</w:t>
            </w:r>
          </w:p>
        </w:tc>
      </w:tr>
      <w:tr w:rsidR="009B0185" w:rsidRPr="00E952CA" w:rsidTr="00D4605E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185" w:rsidRPr="004C6669" w:rsidRDefault="009B0185" w:rsidP="00D4605E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D4605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Ленинского района города Ижевска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D4605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Ижевск, ул. Азина, 146</w:t>
            </w:r>
          </w:p>
        </w:tc>
      </w:tr>
      <w:tr w:rsidR="009B0185" w:rsidRPr="00E952CA" w:rsidTr="00D4605E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185" w:rsidRPr="004C6669" w:rsidRDefault="009B0185" w:rsidP="00D4605E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D4605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Октябрьского района города Ижевска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D4605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Ижевск, ул. Песочная, 2/1</w:t>
            </w:r>
          </w:p>
        </w:tc>
      </w:tr>
      <w:tr w:rsidR="009B0185" w:rsidRPr="00E952CA" w:rsidTr="00D4605E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185" w:rsidRPr="004C6669" w:rsidRDefault="009B0185" w:rsidP="00D4605E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D4605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Устиновского района города Ижевска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D4605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Ижевск, ул. 40 лет Победы, 60</w:t>
            </w:r>
          </w:p>
        </w:tc>
      </w:tr>
      <w:tr w:rsidR="009B0185" w:rsidRPr="00E952CA" w:rsidTr="00D4605E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185" w:rsidRPr="004C6669" w:rsidRDefault="009B0185" w:rsidP="00D4605E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D4605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Индустриального района города Ижевска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D4605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Ижевск, ул. Дзержинского, 5</w:t>
            </w:r>
          </w:p>
        </w:tc>
      </w:tr>
      <w:tr w:rsidR="009B0185" w:rsidRPr="00E952CA" w:rsidTr="00D4605E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185" w:rsidRPr="004C6669" w:rsidRDefault="009B0185" w:rsidP="00D4605E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D4605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Первомайского района города Ижевска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D4605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Ижевск ул. Пушкинская, 150</w:t>
            </w:r>
          </w:p>
        </w:tc>
      </w:tr>
      <w:tr w:rsidR="009B0185" w:rsidRPr="00E952CA" w:rsidTr="00D4605E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185" w:rsidRPr="004C6669" w:rsidRDefault="009B0185" w:rsidP="00D4605E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D4605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Автономное учреждение «Многофункциональный центр предоставления государственных и муниципальных услуг в городе Ижевске»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D4605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Ижевск, ул. 30 лет Победы, 2</w:t>
            </w:r>
          </w:p>
        </w:tc>
      </w:tr>
      <w:tr w:rsidR="009B0185" w:rsidRPr="00E952CA" w:rsidTr="00D4605E">
        <w:trPr>
          <w:trHeight w:val="1018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185" w:rsidRPr="004C6669" w:rsidRDefault="009B0185" w:rsidP="00D4605E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D4605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Муниципальное автономное учреждение «Многофункциональный центр предоставления государственных и муниципальных услуг» муниципального образования «Город Глазов»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D4605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Глазов, ул. К. Маркса, 43</w:t>
            </w:r>
          </w:p>
        </w:tc>
      </w:tr>
      <w:tr w:rsidR="009B0185" w:rsidRPr="00E952CA" w:rsidTr="00D4605E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185" w:rsidRPr="004C6669" w:rsidRDefault="009B0185" w:rsidP="00D4605E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D4605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Автономное муниципальное учреждение Увинского района «Многофункциональный центр предоставления государственных и муниципальных услуг «Ува»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D4605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п. Ува, ул. Калинина, 14</w:t>
            </w:r>
          </w:p>
        </w:tc>
      </w:tr>
      <w:tr w:rsidR="009B0185" w:rsidRPr="00E952CA" w:rsidTr="00D4605E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185" w:rsidRPr="004C6669" w:rsidRDefault="009B0185" w:rsidP="00D4605E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D4605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Автономное муниципальное учреждение «Многофункциональный центр по предоставлению государственных и муниципальных услуг с. Малая Пурга»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D4605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с. Малая Пурга, ул. Кирова, 7</w:t>
            </w:r>
          </w:p>
        </w:tc>
      </w:tr>
      <w:tr w:rsidR="009B0185" w:rsidRPr="00E952CA" w:rsidTr="00D4605E">
        <w:trPr>
          <w:trHeight w:val="792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185" w:rsidRPr="004C6669" w:rsidRDefault="009B0185" w:rsidP="00D4605E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D4605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Автономное учреждение «Многофункциональный центр по предоставлению государственных и муниципальных услуг в Вавожском районе»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D4605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с. Вавож, ул. Интернациональная, 45а</w:t>
            </w:r>
          </w:p>
        </w:tc>
      </w:tr>
      <w:tr w:rsidR="009B0185" w:rsidRPr="00E952CA" w:rsidTr="00D4605E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185" w:rsidRPr="004C6669" w:rsidRDefault="009B0185" w:rsidP="00D4605E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D4605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Автономное учреждение «Многофункциональный центр предоставления государственных и муниципальных услуг муниципального образования «Киясовский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D4605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с. Киясово, ул. Красная, 1</w:t>
            </w:r>
          </w:p>
        </w:tc>
      </w:tr>
      <w:tr w:rsidR="009B0185" w:rsidRPr="00E952CA" w:rsidTr="00D4605E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185" w:rsidRPr="004C6669" w:rsidRDefault="009B0185" w:rsidP="00D4605E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D4605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 xml:space="preserve">Автономное учреждение «Многофункциональный центр предоставления государственных и муниципальных услуг в </w:t>
            </w:r>
            <w:r w:rsidRPr="004C6669">
              <w:rPr>
                <w:color w:val="2D2D2D"/>
                <w:sz w:val="23"/>
                <w:szCs w:val="23"/>
                <w:lang w:eastAsia="ru-RU"/>
              </w:rPr>
              <w:lastRenderedPageBreak/>
              <w:t>Алнашском районе»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D4605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lastRenderedPageBreak/>
              <w:t>Удмуртская Республика, с. Алнаши, ул. Комсомольская, 9</w:t>
            </w:r>
          </w:p>
        </w:tc>
      </w:tr>
      <w:tr w:rsidR="009B0185" w:rsidRPr="00E952CA" w:rsidTr="00D4605E">
        <w:trPr>
          <w:trHeight w:val="303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185" w:rsidRPr="004C6669" w:rsidRDefault="009B0185" w:rsidP="00D4605E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D4605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Муниципальное автономное учреждение «Многофункциональный центр предоставления государственных и муниципальных услуг в Якшур-Бодьинском районе»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D4605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с. Якшур-Бодья, ул. Пушиной, 69</w:t>
            </w:r>
          </w:p>
        </w:tc>
      </w:tr>
      <w:tr w:rsidR="009B0185" w:rsidRPr="00E952CA" w:rsidTr="00D4605E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185" w:rsidRPr="004C6669" w:rsidRDefault="009B0185" w:rsidP="00D4605E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D4605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Муниципальное автономное учреждение «Многофункциональный центр предоставления государственных и муниципальных услуг» муниципального образования «Завьяловский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D4605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с. Завьялово, ул. Калинина, 31</w:t>
            </w:r>
          </w:p>
        </w:tc>
      </w:tr>
      <w:tr w:rsidR="009B0185" w:rsidRPr="00E952CA" w:rsidTr="00D4605E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185" w:rsidRPr="004C6669" w:rsidRDefault="009B0185" w:rsidP="00D4605E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D4605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Автономное учреждение муниципального образования «Ярский район «Многофункциональный центр»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D4605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п. Яр, ул. Советская, 67</w:t>
            </w:r>
          </w:p>
        </w:tc>
      </w:tr>
      <w:tr w:rsidR="009B0185" w:rsidRPr="00E952CA" w:rsidTr="00D4605E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185" w:rsidRPr="004C6669" w:rsidRDefault="009B0185" w:rsidP="00D4605E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D4605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Муниципальное автономное учреждение «Многофункциональный центр по предоставлению государственных и муниципальных услуг Шарканского района»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D4605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с. Шаркан, ул. Советская, 38</w:t>
            </w:r>
          </w:p>
        </w:tc>
      </w:tr>
      <w:tr w:rsidR="009B0185" w:rsidRPr="00E952CA" w:rsidTr="00D4605E">
        <w:trPr>
          <w:trHeight w:val="44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185" w:rsidRPr="004C6669" w:rsidRDefault="009B0185" w:rsidP="00D4605E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D4605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Автономное учреждение «Многофункциональный центр предоставления государственных и муниципальных услуг в Кизнерском районе»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D4605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п. Кизнер, ул. Карла Маркса, 23</w:t>
            </w:r>
          </w:p>
        </w:tc>
      </w:tr>
      <w:tr w:rsidR="009B0185" w:rsidRPr="00E952CA" w:rsidTr="00D4605E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185" w:rsidRPr="004C6669" w:rsidRDefault="009B0185" w:rsidP="00D4605E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D4605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Муниципальное автономное учреждение «Многофункциональный центр» город Сарапул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D4605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Сарапул, ул. Ленина, 6</w:t>
            </w:r>
          </w:p>
        </w:tc>
      </w:tr>
      <w:tr w:rsidR="009B0185" w:rsidRPr="00E952CA" w:rsidTr="00D4605E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185" w:rsidRPr="004C6669" w:rsidRDefault="009B0185" w:rsidP="00D4605E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D4605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«Балезинский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D4605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п. Балезино, ул. Кирова, 2</w:t>
            </w:r>
          </w:p>
        </w:tc>
      </w:tr>
      <w:tr w:rsidR="009B0185" w:rsidRPr="00E952CA" w:rsidTr="00D4605E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185" w:rsidRPr="004C6669" w:rsidRDefault="009B0185" w:rsidP="00D4605E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D4605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«г. Воткинск»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D4605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Воткинск, ул. Ленина, 7</w:t>
            </w:r>
          </w:p>
        </w:tc>
      </w:tr>
      <w:tr w:rsidR="009B0185" w:rsidRPr="00E952CA" w:rsidTr="00D4605E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185" w:rsidRPr="004C6669" w:rsidRDefault="009B0185" w:rsidP="00D4605E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D4605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«Воткинский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D4605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Воткинск, ул. Красноармейская, 43а</w:t>
            </w:r>
          </w:p>
        </w:tc>
      </w:tr>
      <w:tr w:rsidR="009B0185" w:rsidRPr="00E952CA" w:rsidTr="00D4605E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185" w:rsidRPr="004C6669" w:rsidRDefault="009B0185" w:rsidP="00D4605E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D4605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«Глазовский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D4605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Глазов, ул. М. Гвардии, 22а</w:t>
            </w:r>
          </w:p>
        </w:tc>
      </w:tr>
      <w:tr w:rsidR="009B0185" w:rsidRPr="00E952CA" w:rsidTr="00D4605E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185" w:rsidRPr="004C6669" w:rsidRDefault="009B0185" w:rsidP="00D4605E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D4605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«Граховский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D4605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Граховский район, с. Грахово, ул. Ачинцева, 3</w:t>
            </w:r>
          </w:p>
        </w:tc>
      </w:tr>
      <w:tr w:rsidR="009B0185" w:rsidRPr="00E952CA" w:rsidTr="00D4605E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185" w:rsidRPr="004C6669" w:rsidRDefault="009B0185" w:rsidP="00D4605E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D4605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«Дебесский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D4605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Дебесский район, с. Дебесы, ул. Советская, 88</w:t>
            </w:r>
          </w:p>
        </w:tc>
      </w:tr>
      <w:tr w:rsidR="009B0185" w:rsidRPr="00E952CA" w:rsidTr="00D4605E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185" w:rsidRPr="004C6669" w:rsidRDefault="009B0185" w:rsidP="00D4605E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D4605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«Игринский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D4605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п. Игра, ул. Советская, 29</w:t>
            </w:r>
          </w:p>
        </w:tc>
      </w:tr>
      <w:tr w:rsidR="009B0185" w:rsidRPr="00E952CA" w:rsidTr="00D4605E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185" w:rsidRPr="004C6669" w:rsidRDefault="009B0185" w:rsidP="00D4605E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D4605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«Камбарский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D4605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Камбарка, ул. Советская, 18</w:t>
            </w:r>
          </w:p>
        </w:tc>
      </w:tr>
      <w:tr w:rsidR="009B0185" w:rsidRPr="00E952CA" w:rsidTr="00D4605E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185" w:rsidRPr="004C6669" w:rsidRDefault="009B0185" w:rsidP="00D4605E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D4605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«Каракулинский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D4605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Каракулинский район, с. Каракулино, ул. Каманина, 10</w:t>
            </w:r>
          </w:p>
        </w:tc>
      </w:tr>
      <w:tr w:rsidR="009B0185" w:rsidRPr="00E952CA" w:rsidTr="00D4605E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185" w:rsidRPr="004C6669" w:rsidRDefault="009B0185" w:rsidP="00D4605E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D4605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«Кезский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D4605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посёлок Кез, ул. Кирова, 5</w:t>
            </w:r>
          </w:p>
        </w:tc>
      </w:tr>
      <w:tr w:rsidR="009B0185" w:rsidRPr="00E952CA" w:rsidTr="00D4605E">
        <w:trPr>
          <w:trHeight w:val="271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185" w:rsidRPr="004C6669" w:rsidRDefault="009B0185" w:rsidP="00D4605E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D4605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«Красногорский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D4605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с. Красногорское, ул. Ленина, 64</w:t>
            </w:r>
          </w:p>
        </w:tc>
      </w:tr>
      <w:tr w:rsidR="009B0185" w:rsidRPr="00E952CA" w:rsidTr="00D4605E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185" w:rsidRPr="004C6669" w:rsidRDefault="009B0185" w:rsidP="00D4605E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D4605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«Город Можга»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D4605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Можгинский район, г. Можга, ул. Можгинская, 59</w:t>
            </w:r>
          </w:p>
        </w:tc>
      </w:tr>
      <w:tr w:rsidR="009B0185" w:rsidRPr="00E952CA" w:rsidTr="00D4605E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185" w:rsidRPr="004C6669" w:rsidRDefault="009B0185" w:rsidP="00D4605E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D4605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«Можгинский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D4605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Можгинский район, г. Можга, ул. Можгинская , 59</w:t>
            </w:r>
          </w:p>
        </w:tc>
      </w:tr>
      <w:tr w:rsidR="009B0185" w:rsidRPr="00E952CA" w:rsidTr="00D4605E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185" w:rsidRPr="004C6669" w:rsidRDefault="009B0185" w:rsidP="00D4605E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D4605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«Сарапульский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D4605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Сарапульский район, с. Сигаево, ул. Лермонтова, 30</w:t>
            </w:r>
          </w:p>
        </w:tc>
      </w:tr>
      <w:tr w:rsidR="009B0185" w:rsidRPr="00E952CA" w:rsidTr="00D4605E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185" w:rsidRPr="004C6669" w:rsidRDefault="009B0185" w:rsidP="00D4605E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D4605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«Селтинский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D4605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Селтинский район, п. Селты, ул. Юбилейная, 3</w:t>
            </w:r>
          </w:p>
        </w:tc>
      </w:tr>
      <w:tr w:rsidR="009B0185" w:rsidRPr="00E952CA" w:rsidTr="00D4605E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185" w:rsidRPr="004C6669" w:rsidRDefault="009B0185" w:rsidP="00D4605E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D4605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«Сюмсинский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D4605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с. Сюмси, ул. Советская, 45</w:t>
            </w:r>
          </w:p>
        </w:tc>
      </w:tr>
      <w:tr w:rsidR="009B0185" w:rsidRPr="00E952CA" w:rsidTr="00D4605E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185" w:rsidRPr="004C6669" w:rsidRDefault="009B0185" w:rsidP="00D4605E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D4605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«Юкаменский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185" w:rsidRPr="004C6669" w:rsidRDefault="009B0185" w:rsidP="00D4605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Юкаменский район, с. Юкаменское, ул. Первомайская, 9</w:t>
            </w:r>
          </w:p>
        </w:tc>
      </w:tr>
    </w:tbl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66078C" w:rsidRDefault="0066078C" w:rsidP="009B0185">
      <w:pPr>
        <w:jc w:val="right"/>
        <w:rPr>
          <w:b/>
          <w:color w:val="000000"/>
          <w:spacing w:val="-6"/>
          <w:sz w:val="20"/>
        </w:rPr>
      </w:pPr>
    </w:p>
    <w:p w:rsidR="009B0185" w:rsidRPr="00F12D13" w:rsidRDefault="009B0185" w:rsidP="009B0185">
      <w:pPr>
        <w:jc w:val="right"/>
        <w:rPr>
          <w:b/>
          <w:color w:val="000000"/>
          <w:spacing w:val="-6"/>
          <w:sz w:val="20"/>
        </w:rPr>
      </w:pPr>
      <w:r w:rsidRPr="00F12D13">
        <w:rPr>
          <w:b/>
          <w:color w:val="000000"/>
          <w:spacing w:val="-6"/>
          <w:sz w:val="20"/>
        </w:rPr>
        <w:t xml:space="preserve">Приложение № </w:t>
      </w:r>
      <w:r>
        <w:rPr>
          <w:b/>
          <w:color w:val="000000"/>
          <w:spacing w:val="-6"/>
          <w:sz w:val="20"/>
        </w:rPr>
        <w:t>2</w:t>
      </w:r>
    </w:p>
    <w:p w:rsidR="007A69B1" w:rsidRPr="0066078C" w:rsidRDefault="007A69B1" w:rsidP="007A69B1">
      <w:pPr>
        <w:jc w:val="right"/>
        <w:rPr>
          <w:color w:val="000000"/>
          <w:sz w:val="20"/>
          <w:szCs w:val="16"/>
        </w:rPr>
      </w:pPr>
      <w:r w:rsidRPr="0066078C">
        <w:rPr>
          <w:color w:val="000000"/>
          <w:sz w:val="20"/>
          <w:szCs w:val="16"/>
        </w:rPr>
        <w:t xml:space="preserve">к административному регламенту предоставления муниципальной услуги </w:t>
      </w:r>
    </w:p>
    <w:p w:rsidR="007A69B1" w:rsidRDefault="007A69B1" w:rsidP="007A69B1">
      <w:pPr>
        <w:tabs>
          <w:tab w:val="left" w:pos="851"/>
        </w:tabs>
        <w:spacing w:line="100" w:lineRule="atLeast"/>
        <w:jc w:val="right"/>
        <w:rPr>
          <w:bCs/>
          <w:sz w:val="18"/>
          <w:szCs w:val="18"/>
        </w:rPr>
      </w:pPr>
      <w:r w:rsidRPr="007A69B1">
        <w:rPr>
          <w:bCs/>
          <w:sz w:val="18"/>
          <w:szCs w:val="18"/>
        </w:rPr>
        <w:t>«Прием заявлений, документов,</w:t>
      </w:r>
    </w:p>
    <w:p w:rsidR="007A69B1" w:rsidRDefault="007A69B1" w:rsidP="007A69B1">
      <w:pPr>
        <w:tabs>
          <w:tab w:val="left" w:pos="851"/>
        </w:tabs>
        <w:spacing w:line="100" w:lineRule="atLeast"/>
        <w:jc w:val="right"/>
        <w:rPr>
          <w:bCs/>
          <w:sz w:val="18"/>
          <w:szCs w:val="18"/>
        </w:rPr>
      </w:pPr>
      <w:r w:rsidRPr="007A69B1">
        <w:rPr>
          <w:bCs/>
          <w:sz w:val="18"/>
          <w:szCs w:val="18"/>
        </w:rPr>
        <w:t xml:space="preserve"> а также признание граждан нуждающимися в жилых помещениях</w:t>
      </w:r>
    </w:p>
    <w:p w:rsidR="007A69B1" w:rsidRPr="007A69B1" w:rsidRDefault="007A69B1" w:rsidP="007A69B1">
      <w:pPr>
        <w:tabs>
          <w:tab w:val="left" w:pos="851"/>
        </w:tabs>
        <w:spacing w:line="100" w:lineRule="atLeast"/>
        <w:jc w:val="right"/>
        <w:rPr>
          <w:bCs/>
          <w:sz w:val="18"/>
          <w:szCs w:val="18"/>
        </w:rPr>
      </w:pPr>
      <w:r w:rsidRPr="007A69B1">
        <w:rPr>
          <w:bCs/>
          <w:sz w:val="18"/>
          <w:szCs w:val="18"/>
        </w:rPr>
        <w:t xml:space="preserve"> в целях предоставления мер государственной поддержки в улучшении</w:t>
      </w:r>
    </w:p>
    <w:p w:rsidR="007A69B1" w:rsidRPr="007A69B1" w:rsidRDefault="007A69B1" w:rsidP="007A69B1">
      <w:pPr>
        <w:tabs>
          <w:tab w:val="left" w:pos="851"/>
        </w:tabs>
        <w:spacing w:line="100" w:lineRule="atLeast"/>
        <w:jc w:val="right"/>
        <w:rPr>
          <w:sz w:val="18"/>
          <w:szCs w:val="18"/>
        </w:rPr>
      </w:pPr>
      <w:r w:rsidRPr="007A69B1">
        <w:rPr>
          <w:bCs/>
          <w:sz w:val="18"/>
          <w:szCs w:val="18"/>
        </w:rPr>
        <w:t xml:space="preserve"> жилищных условий»</w:t>
      </w:r>
    </w:p>
    <w:p w:rsidR="007A69B1" w:rsidRPr="0066078C" w:rsidRDefault="007A69B1" w:rsidP="007A69B1">
      <w:pPr>
        <w:jc w:val="right"/>
        <w:rPr>
          <w:color w:val="000000"/>
          <w:sz w:val="20"/>
          <w:szCs w:val="16"/>
        </w:rPr>
      </w:pPr>
      <w:r w:rsidRPr="0066078C">
        <w:rPr>
          <w:color w:val="000000"/>
          <w:sz w:val="20"/>
          <w:szCs w:val="16"/>
        </w:rPr>
        <w:t xml:space="preserve">утвержденный постановлением Администрации </w:t>
      </w:r>
    </w:p>
    <w:p w:rsidR="007A69B1" w:rsidRPr="00F12D13" w:rsidRDefault="007A69B1" w:rsidP="007A69B1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муниципального образования «Глазовский район»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от </w:t>
      </w:r>
      <w:r>
        <w:rPr>
          <w:color w:val="000000"/>
          <w:sz w:val="20"/>
          <w:szCs w:val="16"/>
        </w:rPr>
        <w:t>________</w:t>
      </w:r>
    </w:p>
    <w:p w:rsidR="007A69B1" w:rsidRDefault="007A69B1" w:rsidP="007A69B1">
      <w:pPr>
        <w:jc w:val="right"/>
        <w:rPr>
          <w:b/>
          <w:color w:val="000000"/>
          <w:szCs w:val="16"/>
        </w:rPr>
      </w:pPr>
    </w:p>
    <w:p w:rsidR="009B0185" w:rsidRDefault="009B0185" w:rsidP="009B0185">
      <w:pPr>
        <w:jc w:val="right"/>
        <w:rPr>
          <w:b/>
          <w:color w:val="000000"/>
          <w:szCs w:val="16"/>
        </w:rPr>
      </w:pPr>
    </w:p>
    <w:p w:rsidR="009B0185" w:rsidRDefault="009B0185" w:rsidP="009B0185">
      <w:pPr>
        <w:tabs>
          <w:tab w:val="left" w:pos="851"/>
        </w:tabs>
        <w:jc w:val="center"/>
        <w:rPr>
          <w:b/>
          <w:color w:val="000000"/>
          <w:szCs w:val="16"/>
        </w:rPr>
      </w:pPr>
      <w:r>
        <w:rPr>
          <w:b/>
          <w:color w:val="000000"/>
          <w:szCs w:val="16"/>
        </w:rPr>
        <w:t xml:space="preserve">Форма заявления </w:t>
      </w:r>
      <w:r w:rsidRPr="006A2E16">
        <w:rPr>
          <w:b/>
          <w:color w:val="000000"/>
          <w:szCs w:val="16"/>
        </w:rPr>
        <w:t>о предоставлении муниципальной услуги</w:t>
      </w:r>
    </w:p>
    <w:p w:rsidR="009B0185" w:rsidRDefault="009B0185" w:rsidP="009B0185">
      <w:pPr>
        <w:jc w:val="center"/>
        <w:rPr>
          <w:b/>
          <w:color w:val="000000"/>
          <w:szCs w:val="16"/>
        </w:rPr>
      </w:pPr>
    </w:p>
    <w:p w:rsidR="009B0185" w:rsidRDefault="009B0185" w:rsidP="009B0185">
      <w:pPr>
        <w:spacing w:before="360"/>
        <w:ind w:left="3402"/>
      </w:pPr>
    </w:p>
    <w:p w:rsidR="00D4605E" w:rsidRDefault="00D4605E" w:rsidP="00D4605E">
      <w:pPr>
        <w:jc w:val="center"/>
        <w:rPr>
          <w:sz w:val="28"/>
          <w:szCs w:val="28"/>
        </w:rPr>
      </w:pPr>
    </w:p>
    <w:p w:rsidR="007A69B1" w:rsidRDefault="007A69B1" w:rsidP="007A69B1">
      <w:pPr>
        <w:spacing w:before="360"/>
        <w:jc w:val="center"/>
      </w:pPr>
    </w:p>
    <w:p w:rsidR="007A69B1" w:rsidRDefault="007A69B1" w:rsidP="007A69B1">
      <w:pPr>
        <w:pBdr>
          <w:top w:val="single" w:sz="4" w:space="1" w:color="auto"/>
        </w:pBdr>
        <w:jc w:val="center"/>
      </w:pPr>
      <w:r>
        <w:t>(орган местного самоуправления)</w:t>
      </w:r>
    </w:p>
    <w:p w:rsidR="007A69B1" w:rsidRDefault="007A69B1" w:rsidP="007A69B1">
      <w:pPr>
        <w:spacing w:before="360" w:after="360"/>
        <w:jc w:val="center"/>
        <w:rPr>
          <w:b/>
          <w:bCs/>
          <w:spacing w:val="60"/>
          <w:sz w:val="26"/>
          <w:szCs w:val="26"/>
        </w:rPr>
      </w:pPr>
      <w:r>
        <w:rPr>
          <w:b/>
          <w:bCs/>
          <w:spacing w:val="60"/>
          <w:sz w:val="26"/>
          <w:szCs w:val="26"/>
        </w:rPr>
        <w:t>ЗАЯВЛЕНИЕ</w:t>
      </w:r>
    </w:p>
    <w:p w:rsidR="007A69B1" w:rsidRDefault="007A69B1" w:rsidP="007A69B1">
      <w:pPr>
        <w:tabs>
          <w:tab w:val="right" w:pos="9639"/>
        </w:tabs>
        <w:ind w:firstLine="567"/>
        <w:jc w:val="both"/>
      </w:pPr>
      <w:r>
        <w:t>Прошу включить в состав участников подпрограммы “Обеспечение жильем молодых семей” федеральной целевой программы “Жилище” на 2015 – 2020 годы молодую семью в составе:</w:t>
      </w:r>
    </w:p>
    <w:p w:rsidR="007A69B1" w:rsidRDefault="007A69B1" w:rsidP="007A69B1">
      <w:pPr>
        <w:tabs>
          <w:tab w:val="right" w:pos="9639"/>
        </w:tabs>
        <w:jc w:val="both"/>
      </w:pPr>
      <w:r>
        <w:t xml:space="preserve">супруг  </w:t>
      </w:r>
      <w:r>
        <w:tab/>
        <w:t>,</w:t>
      </w:r>
    </w:p>
    <w:p w:rsidR="007A69B1" w:rsidRDefault="007A69B1" w:rsidP="007A69B1">
      <w:pPr>
        <w:pBdr>
          <w:top w:val="single" w:sz="4" w:space="1" w:color="auto"/>
        </w:pBdr>
        <w:spacing w:after="120"/>
        <w:ind w:left="782" w:right="113"/>
        <w:jc w:val="center"/>
      </w:pPr>
      <w:r>
        <w:t>(ф.и.о., дата рождения)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6"/>
        <w:gridCol w:w="1418"/>
        <w:gridCol w:w="454"/>
        <w:gridCol w:w="1758"/>
        <w:gridCol w:w="1332"/>
        <w:gridCol w:w="3119"/>
      </w:tblGrid>
      <w:tr w:rsidR="007A69B1" w:rsidTr="00DF34AD"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69B1" w:rsidRDefault="007A69B1" w:rsidP="00DF34AD">
            <w:r>
              <w:t>паспорт: серия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69B1" w:rsidRDefault="007A69B1" w:rsidP="00DF34AD">
            <w:pPr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69B1" w:rsidRDefault="007A69B1" w:rsidP="00DF34AD">
            <w:pPr>
              <w:jc w:val="center"/>
            </w:pPr>
            <w:r>
              <w:t>№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69B1" w:rsidRDefault="007A69B1" w:rsidP="00DF34AD">
            <w:pPr>
              <w:jc w:val="center"/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69B1" w:rsidRDefault="007A69B1" w:rsidP="00DF34AD">
            <w:r>
              <w:t>, выданный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69B1" w:rsidRDefault="007A69B1" w:rsidP="00DF34AD"/>
        </w:tc>
      </w:tr>
    </w:tbl>
    <w:p w:rsidR="007A69B1" w:rsidRDefault="007A69B1" w:rsidP="007A69B1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010"/>
        <w:gridCol w:w="227"/>
        <w:gridCol w:w="397"/>
        <w:gridCol w:w="227"/>
        <w:gridCol w:w="1701"/>
        <w:gridCol w:w="397"/>
        <w:gridCol w:w="397"/>
        <w:gridCol w:w="446"/>
      </w:tblGrid>
      <w:tr w:rsidR="007A69B1" w:rsidTr="00DF34AD"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69B1" w:rsidRDefault="007A69B1" w:rsidP="00DF34AD"/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69B1" w:rsidRDefault="007A69B1" w:rsidP="00DF34AD">
            <w:pPr>
              <w:jc w:val="right"/>
            </w:pPr>
            <w: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69B1" w:rsidRDefault="007A69B1" w:rsidP="00DF34A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69B1" w:rsidRDefault="007A69B1" w:rsidP="00DF34AD">
            <w: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69B1" w:rsidRDefault="007A69B1" w:rsidP="00DF34AD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69B1" w:rsidRDefault="007A69B1" w:rsidP="00DF34AD">
            <w:pPr>
              <w:jc w:val="right"/>
            </w:pPr>
            <w: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69B1" w:rsidRDefault="007A69B1" w:rsidP="00DF34AD"/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69B1" w:rsidRDefault="007A69B1" w:rsidP="00DF34AD">
            <w:pPr>
              <w:ind w:left="57"/>
            </w:pPr>
            <w:r>
              <w:t>г.,</w:t>
            </w:r>
          </w:p>
        </w:tc>
      </w:tr>
    </w:tbl>
    <w:p w:rsidR="007A69B1" w:rsidRDefault="007A69B1" w:rsidP="007A69B1">
      <w:pPr>
        <w:spacing w:before="120"/>
      </w:pPr>
      <w:r>
        <w:t xml:space="preserve">проживает по адресу:  </w:t>
      </w:r>
    </w:p>
    <w:p w:rsidR="007A69B1" w:rsidRDefault="007A69B1" w:rsidP="007A69B1">
      <w:pPr>
        <w:pBdr>
          <w:top w:val="single" w:sz="4" w:space="1" w:color="auto"/>
        </w:pBdr>
        <w:ind w:left="2313"/>
        <w:rPr>
          <w:sz w:val="2"/>
          <w:szCs w:val="2"/>
        </w:rPr>
      </w:pPr>
    </w:p>
    <w:p w:rsidR="007A69B1" w:rsidRDefault="007A69B1" w:rsidP="007A69B1">
      <w:pPr>
        <w:tabs>
          <w:tab w:val="right" w:pos="9638"/>
        </w:tabs>
      </w:pPr>
      <w:r>
        <w:tab/>
        <w:t>;</w:t>
      </w:r>
    </w:p>
    <w:p w:rsidR="007A69B1" w:rsidRDefault="007A69B1" w:rsidP="007A69B1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7A69B1" w:rsidRDefault="007A69B1" w:rsidP="007A69B1">
      <w:pPr>
        <w:tabs>
          <w:tab w:val="right" w:pos="9639"/>
        </w:tabs>
        <w:spacing w:before="120"/>
        <w:jc w:val="both"/>
      </w:pPr>
      <w:r>
        <w:t xml:space="preserve">супруга  </w:t>
      </w:r>
      <w:r>
        <w:tab/>
        <w:t>,</w:t>
      </w:r>
    </w:p>
    <w:p w:rsidR="007A69B1" w:rsidRDefault="007A69B1" w:rsidP="007A69B1">
      <w:pPr>
        <w:pBdr>
          <w:top w:val="single" w:sz="4" w:space="1" w:color="auto"/>
        </w:pBdr>
        <w:spacing w:after="120"/>
        <w:ind w:left="907" w:right="113"/>
        <w:jc w:val="center"/>
      </w:pPr>
      <w:r>
        <w:t>(ф.и.о., дата рождения)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6"/>
        <w:gridCol w:w="1418"/>
        <w:gridCol w:w="454"/>
        <w:gridCol w:w="1758"/>
        <w:gridCol w:w="1332"/>
        <w:gridCol w:w="3119"/>
      </w:tblGrid>
      <w:tr w:rsidR="007A69B1" w:rsidTr="00DF34AD"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69B1" w:rsidRDefault="007A69B1" w:rsidP="00DF34AD">
            <w:r>
              <w:t>паспорт: серия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69B1" w:rsidRDefault="007A69B1" w:rsidP="00DF34AD">
            <w:pPr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69B1" w:rsidRDefault="007A69B1" w:rsidP="00DF34AD">
            <w:pPr>
              <w:jc w:val="center"/>
            </w:pPr>
            <w:r>
              <w:t>№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69B1" w:rsidRDefault="007A69B1" w:rsidP="00DF34AD">
            <w:pPr>
              <w:jc w:val="center"/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69B1" w:rsidRDefault="007A69B1" w:rsidP="00DF34AD">
            <w:r>
              <w:t>, выданный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69B1" w:rsidRDefault="007A69B1" w:rsidP="00DF34AD"/>
        </w:tc>
      </w:tr>
    </w:tbl>
    <w:p w:rsidR="007A69B1" w:rsidRDefault="007A69B1" w:rsidP="007A69B1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010"/>
        <w:gridCol w:w="227"/>
        <w:gridCol w:w="397"/>
        <w:gridCol w:w="227"/>
        <w:gridCol w:w="1701"/>
        <w:gridCol w:w="397"/>
        <w:gridCol w:w="397"/>
        <w:gridCol w:w="446"/>
      </w:tblGrid>
      <w:tr w:rsidR="007A69B1" w:rsidTr="00DF34AD"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69B1" w:rsidRDefault="007A69B1" w:rsidP="00DF34AD"/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69B1" w:rsidRDefault="007A69B1" w:rsidP="00DF34AD">
            <w:pPr>
              <w:jc w:val="right"/>
            </w:pPr>
            <w: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69B1" w:rsidRDefault="007A69B1" w:rsidP="00DF34A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69B1" w:rsidRDefault="007A69B1" w:rsidP="00DF34AD">
            <w: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69B1" w:rsidRDefault="007A69B1" w:rsidP="00DF34AD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69B1" w:rsidRDefault="007A69B1" w:rsidP="00DF34AD">
            <w:pPr>
              <w:jc w:val="right"/>
            </w:pPr>
            <w: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69B1" w:rsidRDefault="007A69B1" w:rsidP="00DF34AD"/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69B1" w:rsidRDefault="007A69B1" w:rsidP="00DF34AD">
            <w:pPr>
              <w:ind w:left="57"/>
            </w:pPr>
            <w:r>
              <w:t>г.,</w:t>
            </w:r>
          </w:p>
        </w:tc>
      </w:tr>
    </w:tbl>
    <w:p w:rsidR="007A69B1" w:rsidRDefault="007A69B1" w:rsidP="007A69B1">
      <w:pPr>
        <w:spacing w:before="120"/>
      </w:pPr>
      <w:r>
        <w:t xml:space="preserve">проживает по адресу:  </w:t>
      </w:r>
    </w:p>
    <w:p w:rsidR="007A69B1" w:rsidRDefault="007A69B1" w:rsidP="007A69B1">
      <w:pPr>
        <w:pBdr>
          <w:top w:val="single" w:sz="4" w:space="1" w:color="auto"/>
        </w:pBdr>
        <w:ind w:left="2313"/>
        <w:rPr>
          <w:sz w:val="2"/>
          <w:szCs w:val="2"/>
        </w:rPr>
      </w:pPr>
    </w:p>
    <w:p w:rsidR="007A69B1" w:rsidRDefault="007A69B1" w:rsidP="007A69B1">
      <w:pPr>
        <w:tabs>
          <w:tab w:val="right" w:pos="9638"/>
        </w:tabs>
      </w:pPr>
      <w:r>
        <w:tab/>
        <w:t>;</w:t>
      </w:r>
    </w:p>
    <w:p w:rsidR="007A69B1" w:rsidRDefault="007A69B1" w:rsidP="007A69B1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7A69B1" w:rsidRDefault="007A69B1" w:rsidP="007A69B1">
      <w:pPr>
        <w:tabs>
          <w:tab w:val="right" w:pos="9639"/>
        </w:tabs>
        <w:spacing w:before="120"/>
        <w:jc w:val="both"/>
      </w:pPr>
      <w:r>
        <w:t>дети:</w:t>
      </w:r>
    </w:p>
    <w:p w:rsidR="007A69B1" w:rsidRDefault="007A69B1" w:rsidP="007A69B1">
      <w:pPr>
        <w:tabs>
          <w:tab w:val="right" w:pos="9639"/>
        </w:tabs>
        <w:jc w:val="both"/>
      </w:pPr>
    </w:p>
    <w:p w:rsidR="007A69B1" w:rsidRDefault="007A69B1" w:rsidP="007A69B1">
      <w:pPr>
        <w:pBdr>
          <w:top w:val="single" w:sz="4" w:space="1" w:color="auto"/>
        </w:pBdr>
        <w:spacing w:after="120"/>
        <w:jc w:val="center"/>
      </w:pPr>
      <w:r>
        <w:t>(ф.и.о., дата рождения)</w:t>
      </w:r>
    </w:p>
    <w:p w:rsidR="007A69B1" w:rsidRDefault="007A69B1" w:rsidP="007A69B1">
      <w:pPr>
        <w:spacing w:after="120"/>
      </w:pPr>
      <w:r>
        <w:lastRenderedPageBreak/>
        <w:t>свидетельство о рождении (паспорт для ребенка, достигшего 14 лет)</w:t>
      </w:r>
    </w:p>
    <w:p w:rsidR="007A69B1" w:rsidRDefault="007A69B1" w:rsidP="007A69B1">
      <w:pPr>
        <w:pBdr>
          <w:top w:val="dashSmallGap" w:sz="4" w:space="1" w:color="auto"/>
        </w:pBdr>
        <w:ind w:right="4676"/>
        <w:rPr>
          <w:sz w:val="2"/>
          <w:szCs w:val="2"/>
        </w:rPr>
      </w:pPr>
    </w:p>
    <w:p w:rsidR="007A69B1" w:rsidRDefault="007A69B1" w:rsidP="007A69B1">
      <w:pPr>
        <w:spacing w:before="60" w:after="120"/>
        <w:ind w:right="4678"/>
        <w:jc w:val="center"/>
      </w:pPr>
      <w:r>
        <w:t>(ненужное вычеркнуть)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6"/>
        <w:gridCol w:w="1418"/>
        <w:gridCol w:w="454"/>
        <w:gridCol w:w="1758"/>
        <w:gridCol w:w="1332"/>
        <w:gridCol w:w="3119"/>
      </w:tblGrid>
      <w:tr w:rsidR="007A69B1" w:rsidTr="00DF34AD"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69B1" w:rsidRDefault="007A69B1" w:rsidP="00DF34AD">
            <w:r>
              <w:t>паспорт: серия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69B1" w:rsidRDefault="007A69B1" w:rsidP="00DF34AD">
            <w:pPr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69B1" w:rsidRDefault="007A69B1" w:rsidP="00DF34AD">
            <w:pPr>
              <w:jc w:val="center"/>
            </w:pPr>
            <w:r>
              <w:t>№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69B1" w:rsidRDefault="007A69B1" w:rsidP="00DF34AD">
            <w:pPr>
              <w:jc w:val="center"/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69B1" w:rsidRDefault="007A69B1" w:rsidP="00DF34AD">
            <w:r>
              <w:t>, выданный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69B1" w:rsidRDefault="007A69B1" w:rsidP="00DF34AD"/>
        </w:tc>
      </w:tr>
    </w:tbl>
    <w:p w:rsidR="007A69B1" w:rsidRDefault="007A69B1" w:rsidP="007A69B1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010"/>
        <w:gridCol w:w="227"/>
        <w:gridCol w:w="397"/>
        <w:gridCol w:w="227"/>
        <w:gridCol w:w="1701"/>
        <w:gridCol w:w="397"/>
        <w:gridCol w:w="397"/>
        <w:gridCol w:w="446"/>
      </w:tblGrid>
      <w:tr w:rsidR="007A69B1" w:rsidTr="00DF34AD"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69B1" w:rsidRDefault="007A69B1" w:rsidP="00DF34AD"/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69B1" w:rsidRDefault="007A69B1" w:rsidP="00DF34AD">
            <w:pPr>
              <w:jc w:val="right"/>
            </w:pPr>
            <w: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69B1" w:rsidRDefault="007A69B1" w:rsidP="00DF34A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69B1" w:rsidRDefault="007A69B1" w:rsidP="00DF34AD">
            <w: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69B1" w:rsidRDefault="007A69B1" w:rsidP="00DF34AD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69B1" w:rsidRDefault="007A69B1" w:rsidP="00DF34AD">
            <w:pPr>
              <w:jc w:val="right"/>
            </w:pPr>
            <w: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69B1" w:rsidRDefault="007A69B1" w:rsidP="00DF34AD"/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69B1" w:rsidRDefault="007A69B1" w:rsidP="00DF34AD">
            <w:pPr>
              <w:ind w:left="57"/>
            </w:pPr>
            <w:r>
              <w:t>г.,</w:t>
            </w:r>
          </w:p>
        </w:tc>
      </w:tr>
    </w:tbl>
    <w:p w:rsidR="007A69B1" w:rsidRDefault="007A69B1" w:rsidP="007A69B1">
      <w:pPr>
        <w:spacing w:before="120"/>
      </w:pPr>
      <w:r>
        <w:t xml:space="preserve">проживает по адресу:  </w:t>
      </w:r>
    </w:p>
    <w:p w:rsidR="007A69B1" w:rsidRDefault="007A69B1" w:rsidP="007A69B1">
      <w:pPr>
        <w:pBdr>
          <w:top w:val="single" w:sz="4" w:space="1" w:color="auto"/>
        </w:pBdr>
        <w:ind w:left="2313"/>
        <w:rPr>
          <w:sz w:val="2"/>
          <w:szCs w:val="2"/>
        </w:rPr>
      </w:pPr>
    </w:p>
    <w:p w:rsidR="007A69B1" w:rsidRDefault="007A69B1" w:rsidP="007A69B1">
      <w:pPr>
        <w:tabs>
          <w:tab w:val="right" w:pos="9638"/>
        </w:tabs>
      </w:pPr>
      <w:r>
        <w:tab/>
        <w:t>;</w:t>
      </w:r>
    </w:p>
    <w:p w:rsidR="007A69B1" w:rsidRDefault="007A69B1" w:rsidP="007A69B1">
      <w:pPr>
        <w:pBdr>
          <w:top w:val="single" w:sz="4" w:space="1" w:color="auto"/>
        </w:pBdr>
        <w:spacing w:after="120"/>
        <w:ind w:right="113"/>
        <w:rPr>
          <w:sz w:val="2"/>
          <w:szCs w:val="2"/>
        </w:rPr>
      </w:pPr>
    </w:p>
    <w:p w:rsidR="007A69B1" w:rsidRDefault="007A69B1" w:rsidP="007A69B1">
      <w:pPr>
        <w:tabs>
          <w:tab w:val="right" w:pos="9639"/>
        </w:tabs>
        <w:jc w:val="both"/>
      </w:pPr>
    </w:p>
    <w:p w:rsidR="007A69B1" w:rsidRDefault="007A69B1" w:rsidP="007A69B1">
      <w:pPr>
        <w:pBdr>
          <w:top w:val="single" w:sz="4" w:space="1" w:color="auto"/>
        </w:pBdr>
        <w:spacing w:after="120"/>
        <w:jc w:val="center"/>
      </w:pPr>
      <w:r>
        <w:t>(ф.и.о., дата рождения)</w:t>
      </w:r>
    </w:p>
    <w:p w:rsidR="007A69B1" w:rsidRDefault="007A69B1" w:rsidP="007A69B1">
      <w:pPr>
        <w:spacing w:after="120"/>
      </w:pPr>
      <w:r>
        <w:t>свидетельство о рождении (паспорт для ребенка, достигшего 14 лет)</w:t>
      </w:r>
    </w:p>
    <w:p w:rsidR="007A69B1" w:rsidRDefault="007A69B1" w:rsidP="007A69B1">
      <w:pPr>
        <w:pBdr>
          <w:top w:val="dashSmallGap" w:sz="4" w:space="1" w:color="auto"/>
        </w:pBdr>
        <w:ind w:right="4676"/>
        <w:rPr>
          <w:sz w:val="2"/>
          <w:szCs w:val="2"/>
        </w:rPr>
      </w:pPr>
    </w:p>
    <w:p w:rsidR="007A69B1" w:rsidRDefault="007A69B1" w:rsidP="007A69B1">
      <w:pPr>
        <w:spacing w:before="60" w:after="120"/>
        <w:ind w:right="4678"/>
        <w:jc w:val="center"/>
      </w:pPr>
      <w:r>
        <w:t>(ненужное вычеркнуть)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6"/>
        <w:gridCol w:w="1418"/>
        <w:gridCol w:w="454"/>
        <w:gridCol w:w="1758"/>
        <w:gridCol w:w="1332"/>
        <w:gridCol w:w="3119"/>
      </w:tblGrid>
      <w:tr w:rsidR="007A69B1" w:rsidTr="00DF34AD"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69B1" w:rsidRDefault="007A69B1" w:rsidP="00DF34AD">
            <w:r>
              <w:t>паспорт: серия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69B1" w:rsidRDefault="007A69B1" w:rsidP="00DF34AD">
            <w:pPr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69B1" w:rsidRDefault="007A69B1" w:rsidP="00DF34AD">
            <w:pPr>
              <w:jc w:val="center"/>
            </w:pPr>
            <w:r>
              <w:t>№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69B1" w:rsidRDefault="007A69B1" w:rsidP="00DF34AD">
            <w:pPr>
              <w:jc w:val="center"/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69B1" w:rsidRDefault="007A69B1" w:rsidP="00DF34AD">
            <w:r>
              <w:t>, выданный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69B1" w:rsidRDefault="007A69B1" w:rsidP="00DF34AD"/>
        </w:tc>
      </w:tr>
    </w:tbl>
    <w:p w:rsidR="007A69B1" w:rsidRDefault="007A69B1" w:rsidP="007A69B1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010"/>
        <w:gridCol w:w="227"/>
        <w:gridCol w:w="397"/>
        <w:gridCol w:w="227"/>
        <w:gridCol w:w="1701"/>
        <w:gridCol w:w="397"/>
        <w:gridCol w:w="397"/>
        <w:gridCol w:w="446"/>
      </w:tblGrid>
      <w:tr w:rsidR="007A69B1" w:rsidTr="00DF34AD"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69B1" w:rsidRDefault="007A69B1" w:rsidP="00DF34AD"/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69B1" w:rsidRDefault="007A69B1" w:rsidP="00DF34AD">
            <w:pPr>
              <w:jc w:val="right"/>
            </w:pPr>
            <w: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69B1" w:rsidRDefault="007A69B1" w:rsidP="00DF34A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69B1" w:rsidRDefault="007A69B1" w:rsidP="00DF34AD">
            <w: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69B1" w:rsidRDefault="007A69B1" w:rsidP="00DF34AD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69B1" w:rsidRDefault="007A69B1" w:rsidP="00DF34AD">
            <w:pPr>
              <w:jc w:val="right"/>
            </w:pPr>
            <w: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69B1" w:rsidRDefault="007A69B1" w:rsidP="00DF34AD"/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69B1" w:rsidRDefault="007A69B1" w:rsidP="00DF34AD">
            <w:pPr>
              <w:ind w:left="57"/>
            </w:pPr>
            <w:r>
              <w:t>г.,</w:t>
            </w:r>
          </w:p>
        </w:tc>
      </w:tr>
    </w:tbl>
    <w:p w:rsidR="007A69B1" w:rsidRDefault="007A69B1" w:rsidP="007A69B1">
      <w:pPr>
        <w:spacing w:before="120"/>
      </w:pPr>
      <w:r>
        <w:t xml:space="preserve">проживает по адресу:  </w:t>
      </w:r>
    </w:p>
    <w:p w:rsidR="007A69B1" w:rsidRDefault="007A69B1" w:rsidP="007A69B1">
      <w:pPr>
        <w:pBdr>
          <w:top w:val="single" w:sz="4" w:space="1" w:color="auto"/>
        </w:pBdr>
        <w:ind w:left="2313"/>
        <w:rPr>
          <w:sz w:val="2"/>
          <w:szCs w:val="2"/>
        </w:rPr>
      </w:pPr>
    </w:p>
    <w:p w:rsidR="007A69B1" w:rsidRDefault="007A69B1" w:rsidP="007A69B1">
      <w:pPr>
        <w:tabs>
          <w:tab w:val="right" w:pos="9638"/>
        </w:tabs>
      </w:pPr>
      <w:r>
        <w:tab/>
        <w:t>.</w:t>
      </w:r>
    </w:p>
    <w:p w:rsidR="007A69B1" w:rsidRDefault="007A69B1" w:rsidP="007A69B1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7A69B1" w:rsidRDefault="007A69B1" w:rsidP="007A69B1"/>
    <w:p w:rsidR="007A69B1" w:rsidRDefault="007A69B1" w:rsidP="007A69B1">
      <w:pPr>
        <w:keepNext/>
        <w:spacing w:before="240"/>
        <w:ind w:firstLine="567"/>
        <w:jc w:val="both"/>
      </w:pPr>
      <w:r>
        <w:t>С условиями участия в подпрограмме “Обеспечение жильем молодых семей” федеральной целевой программы “Жилище” на 2015 – 2020 годы ознакомлен (ознакомлены) и обязуюсь (обязуемся) их выполнять: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"/>
        <w:gridCol w:w="4820"/>
        <w:gridCol w:w="170"/>
        <w:gridCol w:w="1814"/>
        <w:gridCol w:w="170"/>
        <w:gridCol w:w="2381"/>
      </w:tblGrid>
      <w:tr w:rsidR="007A69B1" w:rsidTr="00DF34AD"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69B1" w:rsidRDefault="007A69B1" w:rsidP="00DF34AD">
            <w:r>
              <w:t>1)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69B1" w:rsidRDefault="007A69B1" w:rsidP="00DF34AD"/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69B1" w:rsidRDefault="007A69B1" w:rsidP="00DF34AD"/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69B1" w:rsidRDefault="007A69B1" w:rsidP="00DF34AD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69B1" w:rsidRDefault="007A69B1" w:rsidP="00DF34AD"/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69B1" w:rsidRDefault="007A69B1" w:rsidP="00DF34AD">
            <w:pPr>
              <w:jc w:val="center"/>
            </w:pPr>
          </w:p>
        </w:tc>
      </w:tr>
      <w:tr w:rsidR="007A69B1" w:rsidTr="00DF34AD"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A69B1" w:rsidRDefault="007A69B1" w:rsidP="00DF34AD">
            <w:pPr>
              <w:jc w:val="center"/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7A69B1" w:rsidRDefault="007A69B1" w:rsidP="00DF34AD">
            <w:pPr>
              <w:jc w:val="center"/>
            </w:pPr>
            <w:r>
              <w:t>(ф.и.о. совершеннолетнего члена семьи)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7A69B1" w:rsidRDefault="007A69B1" w:rsidP="00DF34AD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7A69B1" w:rsidRDefault="007A69B1" w:rsidP="00DF34AD">
            <w:pPr>
              <w:jc w:val="center"/>
            </w:pPr>
            <w: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7A69B1" w:rsidRDefault="007A69B1" w:rsidP="00DF34AD"/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7A69B1" w:rsidRDefault="007A69B1" w:rsidP="00DF34AD">
            <w:pPr>
              <w:jc w:val="center"/>
            </w:pPr>
            <w:r>
              <w:t>(дата)</w:t>
            </w:r>
          </w:p>
        </w:tc>
      </w:tr>
    </w:tbl>
    <w:p w:rsidR="007A69B1" w:rsidRDefault="007A69B1" w:rsidP="007A69B1"/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"/>
        <w:gridCol w:w="4820"/>
        <w:gridCol w:w="170"/>
        <w:gridCol w:w="1814"/>
        <w:gridCol w:w="170"/>
        <w:gridCol w:w="2381"/>
      </w:tblGrid>
      <w:tr w:rsidR="007A69B1" w:rsidTr="00DF34AD"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69B1" w:rsidRDefault="007A69B1" w:rsidP="00DF34AD">
            <w:r>
              <w:t>2)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69B1" w:rsidRDefault="007A69B1" w:rsidP="00DF34AD"/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69B1" w:rsidRDefault="007A69B1" w:rsidP="00DF34AD"/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69B1" w:rsidRDefault="007A69B1" w:rsidP="00DF34AD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69B1" w:rsidRDefault="007A69B1" w:rsidP="00DF34AD"/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69B1" w:rsidRDefault="007A69B1" w:rsidP="00DF34AD">
            <w:pPr>
              <w:jc w:val="center"/>
            </w:pPr>
          </w:p>
        </w:tc>
      </w:tr>
      <w:tr w:rsidR="007A69B1" w:rsidTr="00DF34AD"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A69B1" w:rsidRDefault="007A69B1" w:rsidP="00DF34AD">
            <w:pPr>
              <w:jc w:val="center"/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7A69B1" w:rsidRDefault="007A69B1" w:rsidP="00DF34AD">
            <w:pPr>
              <w:jc w:val="center"/>
            </w:pPr>
            <w:r>
              <w:t>(ф.и.о. совершеннолетнего члена семьи)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7A69B1" w:rsidRDefault="007A69B1" w:rsidP="00DF34AD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7A69B1" w:rsidRDefault="007A69B1" w:rsidP="00DF34AD">
            <w:pPr>
              <w:jc w:val="center"/>
            </w:pPr>
            <w: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7A69B1" w:rsidRDefault="007A69B1" w:rsidP="00DF34AD"/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7A69B1" w:rsidRDefault="007A69B1" w:rsidP="00DF34AD">
            <w:pPr>
              <w:jc w:val="center"/>
            </w:pPr>
            <w:r>
              <w:t>(дата)</w:t>
            </w:r>
          </w:p>
        </w:tc>
      </w:tr>
    </w:tbl>
    <w:p w:rsidR="007A69B1" w:rsidRDefault="007A69B1" w:rsidP="007A69B1"/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"/>
        <w:gridCol w:w="4820"/>
        <w:gridCol w:w="170"/>
        <w:gridCol w:w="1814"/>
        <w:gridCol w:w="170"/>
        <w:gridCol w:w="2381"/>
      </w:tblGrid>
      <w:tr w:rsidR="007A69B1" w:rsidTr="00DF34AD"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69B1" w:rsidRDefault="007A69B1" w:rsidP="00DF34AD">
            <w:r>
              <w:t>3)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69B1" w:rsidRDefault="007A69B1" w:rsidP="00DF34AD"/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69B1" w:rsidRDefault="007A69B1" w:rsidP="00DF34AD"/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69B1" w:rsidRDefault="007A69B1" w:rsidP="00DF34AD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69B1" w:rsidRDefault="007A69B1" w:rsidP="00DF34AD"/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69B1" w:rsidRDefault="007A69B1" w:rsidP="00DF34AD">
            <w:pPr>
              <w:jc w:val="center"/>
            </w:pPr>
          </w:p>
        </w:tc>
      </w:tr>
      <w:tr w:rsidR="007A69B1" w:rsidTr="00DF34AD"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A69B1" w:rsidRDefault="007A69B1" w:rsidP="00DF34AD">
            <w:pPr>
              <w:jc w:val="center"/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7A69B1" w:rsidRDefault="007A69B1" w:rsidP="00DF34AD">
            <w:pPr>
              <w:jc w:val="center"/>
            </w:pPr>
            <w:r>
              <w:t>(ф.и.о. совершеннолетнего члена семьи)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7A69B1" w:rsidRDefault="007A69B1" w:rsidP="00DF34AD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7A69B1" w:rsidRDefault="007A69B1" w:rsidP="00DF34AD">
            <w:pPr>
              <w:jc w:val="center"/>
            </w:pPr>
            <w: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7A69B1" w:rsidRDefault="007A69B1" w:rsidP="00DF34AD"/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7A69B1" w:rsidRDefault="007A69B1" w:rsidP="00DF34AD">
            <w:pPr>
              <w:jc w:val="center"/>
            </w:pPr>
            <w:r>
              <w:t>(дата)</w:t>
            </w:r>
          </w:p>
        </w:tc>
      </w:tr>
    </w:tbl>
    <w:p w:rsidR="007A69B1" w:rsidRDefault="007A69B1" w:rsidP="007A69B1"/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"/>
        <w:gridCol w:w="4820"/>
        <w:gridCol w:w="170"/>
        <w:gridCol w:w="1814"/>
        <w:gridCol w:w="170"/>
        <w:gridCol w:w="2381"/>
      </w:tblGrid>
      <w:tr w:rsidR="007A69B1" w:rsidTr="00DF34AD"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69B1" w:rsidRDefault="007A69B1" w:rsidP="00DF34AD">
            <w:r>
              <w:t>4)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69B1" w:rsidRDefault="007A69B1" w:rsidP="00DF34AD"/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69B1" w:rsidRDefault="007A69B1" w:rsidP="00DF34AD"/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69B1" w:rsidRDefault="007A69B1" w:rsidP="00DF34AD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69B1" w:rsidRDefault="007A69B1" w:rsidP="00DF34AD"/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69B1" w:rsidRDefault="007A69B1" w:rsidP="00DF34AD">
            <w:pPr>
              <w:jc w:val="center"/>
            </w:pPr>
          </w:p>
        </w:tc>
      </w:tr>
      <w:tr w:rsidR="007A69B1" w:rsidTr="00DF34AD"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A69B1" w:rsidRDefault="007A69B1" w:rsidP="00DF34AD">
            <w:pPr>
              <w:jc w:val="center"/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7A69B1" w:rsidRDefault="007A69B1" w:rsidP="00DF34AD">
            <w:pPr>
              <w:jc w:val="center"/>
            </w:pPr>
            <w:r>
              <w:t>(ф.и.о. совершеннолетнего члена семьи)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7A69B1" w:rsidRDefault="007A69B1" w:rsidP="00DF34AD"/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7A69B1" w:rsidRDefault="007A69B1" w:rsidP="00DF34AD">
            <w:pPr>
              <w:jc w:val="center"/>
            </w:pPr>
            <w: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7A69B1" w:rsidRDefault="007A69B1" w:rsidP="00DF34AD"/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7A69B1" w:rsidRDefault="007A69B1" w:rsidP="00DF34AD">
            <w:pPr>
              <w:jc w:val="center"/>
            </w:pPr>
            <w:r>
              <w:t>(дата)</w:t>
            </w:r>
          </w:p>
        </w:tc>
      </w:tr>
    </w:tbl>
    <w:p w:rsidR="007A69B1" w:rsidRDefault="007A69B1" w:rsidP="007A69B1">
      <w:pPr>
        <w:spacing w:before="360"/>
        <w:ind w:firstLine="567"/>
      </w:pPr>
      <w:r>
        <w:t>К заявлению прилагаются следующие документы:</w:t>
      </w:r>
    </w:p>
    <w:p w:rsidR="007A69B1" w:rsidRDefault="007A69B1" w:rsidP="007A69B1">
      <w:pPr>
        <w:tabs>
          <w:tab w:val="right" w:pos="9638"/>
        </w:tabs>
      </w:pPr>
      <w:r>
        <w:t xml:space="preserve">1)  </w:t>
      </w:r>
      <w:r>
        <w:tab/>
        <w:t>;</w:t>
      </w:r>
    </w:p>
    <w:p w:rsidR="007A69B1" w:rsidRDefault="007A69B1" w:rsidP="007A69B1">
      <w:pPr>
        <w:pBdr>
          <w:top w:val="single" w:sz="4" w:space="1" w:color="auto"/>
        </w:pBdr>
        <w:ind w:left="323" w:right="113"/>
        <w:jc w:val="center"/>
      </w:pPr>
      <w:r>
        <w:t>(наименование и номер документа, кем и когда выдан)</w:t>
      </w:r>
    </w:p>
    <w:p w:rsidR="007A69B1" w:rsidRDefault="007A69B1" w:rsidP="007A69B1">
      <w:pPr>
        <w:tabs>
          <w:tab w:val="right" w:pos="9638"/>
        </w:tabs>
      </w:pPr>
      <w:r>
        <w:t xml:space="preserve">2)  </w:t>
      </w:r>
      <w:r>
        <w:tab/>
        <w:t>;</w:t>
      </w:r>
    </w:p>
    <w:p w:rsidR="007A69B1" w:rsidRDefault="007A69B1" w:rsidP="007A69B1">
      <w:pPr>
        <w:pBdr>
          <w:top w:val="single" w:sz="4" w:space="1" w:color="auto"/>
        </w:pBdr>
        <w:ind w:left="323" w:right="113"/>
        <w:jc w:val="center"/>
      </w:pPr>
      <w:r>
        <w:t>(наименование и номер документа, кем и когда выдан)</w:t>
      </w:r>
    </w:p>
    <w:p w:rsidR="007A69B1" w:rsidRDefault="007A69B1" w:rsidP="007A69B1">
      <w:pPr>
        <w:tabs>
          <w:tab w:val="right" w:pos="9638"/>
        </w:tabs>
      </w:pPr>
      <w:r>
        <w:t xml:space="preserve">3)  </w:t>
      </w:r>
      <w:r>
        <w:tab/>
        <w:t>;</w:t>
      </w:r>
    </w:p>
    <w:p w:rsidR="007A69B1" w:rsidRDefault="007A69B1" w:rsidP="007A69B1">
      <w:pPr>
        <w:pBdr>
          <w:top w:val="single" w:sz="4" w:space="1" w:color="auto"/>
        </w:pBdr>
        <w:ind w:left="323" w:right="113"/>
        <w:jc w:val="center"/>
      </w:pPr>
      <w:r>
        <w:t>(наименование и номер документа, кем и когда выдан)</w:t>
      </w:r>
    </w:p>
    <w:p w:rsidR="007A69B1" w:rsidRDefault="007A69B1" w:rsidP="007A69B1">
      <w:pPr>
        <w:tabs>
          <w:tab w:val="right" w:pos="9638"/>
        </w:tabs>
      </w:pPr>
      <w:r>
        <w:t xml:space="preserve">4)  </w:t>
      </w:r>
      <w:r>
        <w:tab/>
        <w:t>.</w:t>
      </w:r>
    </w:p>
    <w:p w:rsidR="007A69B1" w:rsidRDefault="007A69B1" w:rsidP="007A69B1">
      <w:pPr>
        <w:pBdr>
          <w:top w:val="single" w:sz="4" w:space="1" w:color="auto"/>
        </w:pBdr>
        <w:ind w:left="323" w:right="113"/>
        <w:jc w:val="center"/>
      </w:pPr>
      <w:r>
        <w:t>(наименование и номер документа, кем и когда выдан)</w:t>
      </w:r>
    </w:p>
    <w:p w:rsidR="007A69B1" w:rsidRPr="007A69B1" w:rsidRDefault="007A69B1" w:rsidP="007A69B1">
      <w:pPr>
        <w:spacing w:before="240"/>
        <w:ind w:firstLine="567"/>
        <w:jc w:val="both"/>
        <w:rPr>
          <w:sz w:val="2"/>
          <w:szCs w:val="2"/>
        </w:rPr>
      </w:pPr>
      <w:r>
        <w:t>Заявление и прилагаемые к нему согласно перечню документы приняты</w:t>
      </w:r>
      <w:r w:rsidRPr="007A69B1"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397"/>
        <w:gridCol w:w="397"/>
        <w:gridCol w:w="340"/>
      </w:tblGrid>
      <w:tr w:rsidR="007A69B1" w:rsidTr="00DF34AD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69B1" w:rsidRDefault="007A69B1" w:rsidP="00DF34AD">
            <w:pPr>
              <w:jc w:val="right"/>
            </w:pPr>
            <w: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69B1" w:rsidRDefault="007A69B1" w:rsidP="00DF34A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69B1" w:rsidRDefault="007A69B1" w:rsidP="00DF34AD">
            <w: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69B1" w:rsidRDefault="007A69B1" w:rsidP="00DF34AD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69B1" w:rsidRDefault="007A69B1" w:rsidP="00DF34AD">
            <w:pPr>
              <w:jc w:val="right"/>
            </w:pPr>
            <w: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69B1" w:rsidRDefault="007A69B1" w:rsidP="00DF34AD"/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69B1" w:rsidRDefault="007A69B1" w:rsidP="00DF34AD">
            <w:pPr>
              <w:ind w:left="57"/>
            </w:pPr>
            <w:r>
              <w:t>г.</w:t>
            </w:r>
          </w:p>
        </w:tc>
      </w:tr>
    </w:tbl>
    <w:p w:rsidR="007A69B1" w:rsidRDefault="007A69B1" w:rsidP="007A69B1"/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170"/>
        <w:gridCol w:w="2892"/>
        <w:gridCol w:w="170"/>
        <w:gridCol w:w="2608"/>
      </w:tblGrid>
      <w:tr w:rsidR="007A69B1" w:rsidTr="00DF34AD"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69B1" w:rsidRDefault="007A69B1" w:rsidP="00DF34AD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69B1" w:rsidRDefault="007A69B1" w:rsidP="00DF34AD">
            <w:pPr>
              <w:jc w:val="center"/>
            </w:pP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69B1" w:rsidRDefault="007A69B1" w:rsidP="00DF34AD">
            <w:pPr>
              <w:tabs>
                <w:tab w:val="left" w:pos="1503"/>
              </w:tabs>
            </w:pPr>
            <w:r>
              <w:tab/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69B1" w:rsidRDefault="007A69B1" w:rsidP="00DF34AD">
            <w:pPr>
              <w:jc w:val="center"/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69B1" w:rsidRDefault="007A69B1" w:rsidP="00DF34AD">
            <w:pPr>
              <w:jc w:val="center"/>
            </w:pPr>
          </w:p>
        </w:tc>
      </w:tr>
      <w:tr w:rsidR="007A69B1" w:rsidTr="00DF34AD"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7A69B1" w:rsidRDefault="007A69B1" w:rsidP="00DF34AD">
            <w:pPr>
              <w:jc w:val="center"/>
            </w:pPr>
            <w:r>
              <w:t>(должность лица, принявшего заявление)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7A69B1" w:rsidRDefault="007A69B1" w:rsidP="00DF34AD">
            <w:pPr>
              <w:jc w:val="center"/>
            </w:pP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7A69B1" w:rsidRDefault="007A69B1" w:rsidP="00DF34AD">
            <w:pPr>
              <w:jc w:val="center"/>
            </w:pPr>
            <w:r>
              <w:t>(подпись, дата)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7A69B1" w:rsidRDefault="007A69B1" w:rsidP="00DF34AD">
            <w:pPr>
              <w:jc w:val="center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7A69B1" w:rsidRDefault="007A69B1" w:rsidP="00DF34AD">
            <w:pPr>
              <w:jc w:val="center"/>
            </w:pPr>
            <w:r>
              <w:t>(расшифровка подписи)</w:t>
            </w:r>
          </w:p>
        </w:tc>
      </w:tr>
    </w:tbl>
    <w:p w:rsidR="007A69B1" w:rsidRDefault="007A69B1" w:rsidP="007A69B1"/>
    <w:p w:rsidR="009B0185" w:rsidRDefault="009B0185" w:rsidP="009B0185"/>
    <w:p w:rsidR="009B0185" w:rsidRDefault="009B0185" w:rsidP="009B0185"/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Pr="00F12D13" w:rsidRDefault="009B0185" w:rsidP="009B0185">
      <w:pPr>
        <w:jc w:val="right"/>
        <w:rPr>
          <w:b/>
          <w:color w:val="000000"/>
          <w:spacing w:val="-6"/>
          <w:sz w:val="20"/>
        </w:rPr>
      </w:pPr>
      <w:r>
        <w:rPr>
          <w:b/>
          <w:color w:val="000000"/>
          <w:spacing w:val="-6"/>
          <w:sz w:val="20"/>
        </w:rPr>
        <w:t>П</w:t>
      </w:r>
      <w:r w:rsidRPr="00F12D13">
        <w:rPr>
          <w:b/>
          <w:color w:val="000000"/>
          <w:spacing w:val="-6"/>
          <w:sz w:val="20"/>
        </w:rPr>
        <w:t>риложение №</w:t>
      </w:r>
      <w:r w:rsidR="0066078C">
        <w:rPr>
          <w:b/>
          <w:color w:val="000000"/>
          <w:spacing w:val="-6"/>
          <w:sz w:val="20"/>
        </w:rPr>
        <w:t>3</w:t>
      </w:r>
    </w:p>
    <w:p w:rsidR="007A69B1" w:rsidRPr="0066078C" w:rsidRDefault="007A69B1" w:rsidP="007A69B1">
      <w:pPr>
        <w:jc w:val="right"/>
        <w:rPr>
          <w:color w:val="000000"/>
          <w:sz w:val="20"/>
          <w:szCs w:val="16"/>
        </w:rPr>
      </w:pPr>
      <w:r w:rsidRPr="0066078C">
        <w:rPr>
          <w:color w:val="000000"/>
          <w:sz w:val="20"/>
          <w:szCs w:val="16"/>
        </w:rPr>
        <w:t xml:space="preserve">к административному регламенту предоставления муниципальной услуги </w:t>
      </w:r>
    </w:p>
    <w:p w:rsidR="007A69B1" w:rsidRDefault="007A69B1" w:rsidP="007A69B1">
      <w:pPr>
        <w:tabs>
          <w:tab w:val="left" w:pos="851"/>
        </w:tabs>
        <w:spacing w:line="100" w:lineRule="atLeast"/>
        <w:jc w:val="right"/>
        <w:rPr>
          <w:bCs/>
          <w:sz w:val="18"/>
          <w:szCs w:val="18"/>
        </w:rPr>
      </w:pPr>
      <w:r w:rsidRPr="007A69B1">
        <w:rPr>
          <w:bCs/>
          <w:sz w:val="18"/>
          <w:szCs w:val="18"/>
        </w:rPr>
        <w:t>«Прием заявлений, документов,</w:t>
      </w:r>
    </w:p>
    <w:p w:rsidR="007A69B1" w:rsidRDefault="007A69B1" w:rsidP="007A69B1">
      <w:pPr>
        <w:tabs>
          <w:tab w:val="left" w:pos="851"/>
        </w:tabs>
        <w:spacing w:line="100" w:lineRule="atLeast"/>
        <w:jc w:val="right"/>
        <w:rPr>
          <w:bCs/>
          <w:sz w:val="18"/>
          <w:szCs w:val="18"/>
        </w:rPr>
      </w:pPr>
      <w:r w:rsidRPr="007A69B1">
        <w:rPr>
          <w:bCs/>
          <w:sz w:val="18"/>
          <w:szCs w:val="18"/>
        </w:rPr>
        <w:t xml:space="preserve"> а также признание граждан нуждающимися в жилых помещениях</w:t>
      </w:r>
    </w:p>
    <w:p w:rsidR="007A69B1" w:rsidRPr="007A69B1" w:rsidRDefault="007A69B1" w:rsidP="007A69B1">
      <w:pPr>
        <w:tabs>
          <w:tab w:val="left" w:pos="851"/>
        </w:tabs>
        <w:spacing w:line="100" w:lineRule="atLeast"/>
        <w:jc w:val="right"/>
        <w:rPr>
          <w:bCs/>
          <w:sz w:val="18"/>
          <w:szCs w:val="18"/>
        </w:rPr>
      </w:pPr>
      <w:r w:rsidRPr="007A69B1">
        <w:rPr>
          <w:bCs/>
          <w:sz w:val="18"/>
          <w:szCs w:val="18"/>
        </w:rPr>
        <w:t xml:space="preserve"> в целях предоставления мер государственной поддержки в улучшении</w:t>
      </w:r>
    </w:p>
    <w:p w:rsidR="007A69B1" w:rsidRPr="007A69B1" w:rsidRDefault="007A69B1" w:rsidP="007A69B1">
      <w:pPr>
        <w:tabs>
          <w:tab w:val="left" w:pos="851"/>
        </w:tabs>
        <w:spacing w:line="100" w:lineRule="atLeast"/>
        <w:jc w:val="right"/>
        <w:rPr>
          <w:sz w:val="18"/>
          <w:szCs w:val="18"/>
        </w:rPr>
      </w:pPr>
      <w:r w:rsidRPr="007A69B1">
        <w:rPr>
          <w:bCs/>
          <w:sz w:val="18"/>
          <w:szCs w:val="18"/>
        </w:rPr>
        <w:t xml:space="preserve"> жилищных условий»</w:t>
      </w:r>
    </w:p>
    <w:p w:rsidR="007A69B1" w:rsidRPr="0066078C" w:rsidRDefault="007A69B1" w:rsidP="007A69B1">
      <w:pPr>
        <w:jc w:val="right"/>
        <w:rPr>
          <w:color w:val="000000"/>
          <w:sz w:val="20"/>
          <w:szCs w:val="16"/>
        </w:rPr>
      </w:pPr>
      <w:r w:rsidRPr="0066078C">
        <w:rPr>
          <w:color w:val="000000"/>
          <w:sz w:val="20"/>
          <w:szCs w:val="16"/>
        </w:rPr>
        <w:t xml:space="preserve">утвержденный постановлением Администрации </w:t>
      </w:r>
    </w:p>
    <w:p w:rsidR="007A69B1" w:rsidRPr="00F12D13" w:rsidRDefault="007A69B1" w:rsidP="007A69B1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муниципального образования «Глазовский район»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от </w:t>
      </w:r>
      <w:r>
        <w:rPr>
          <w:color w:val="000000"/>
          <w:sz w:val="20"/>
          <w:szCs w:val="16"/>
        </w:rPr>
        <w:t>________</w:t>
      </w:r>
    </w:p>
    <w:p w:rsidR="007A69B1" w:rsidRDefault="007A69B1" w:rsidP="007A69B1">
      <w:pPr>
        <w:jc w:val="right"/>
        <w:rPr>
          <w:b/>
          <w:color w:val="000000"/>
          <w:szCs w:val="16"/>
        </w:rPr>
      </w:pPr>
    </w:p>
    <w:p w:rsidR="0066078C" w:rsidRDefault="0066078C" w:rsidP="0066078C">
      <w:pPr>
        <w:jc w:val="right"/>
        <w:rPr>
          <w:b/>
          <w:color w:val="000000"/>
          <w:szCs w:val="16"/>
        </w:rPr>
      </w:pPr>
    </w:p>
    <w:p w:rsidR="009B0185" w:rsidRDefault="009B0185" w:rsidP="009B0185">
      <w:pPr>
        <w:jc w:val="right"/>
        <w:rPr>
          <w:b/>
          <w:color w:val="000000"/>
          <w:szCs w:val="16"/>
        </w:rPr>
      </w:pPr>
    </w:p>
    <w:p w:rsidR="009B0185" w:rsidRDefault="009B0185" w:rsidP="009B0185">
      <w:pPr>
        <w:jc w:val="right"/>
        <w:rPr>
          <w:b/>
          <w:color w:val="000000"/>
          <w:szCs w:val="16"/>
        </w:rPr>
      </w:pPr>
    </w:p>
    <w:p w:rsidR="009B0185" w:rsidRDefault="009B0185" w:rsidP="009B0185">
      <w:pPr>
        <w:tabs>
          <w:tab w:val="left" w:pos="851"/>
        </w:tabs>
        <w:jc w:val="center"/>
        <w:rPr>
          <w:b/>
          <w:color w:val="000000"/>
          <w:szCs w:val="16"/>
        </w:rPr>
      </w:pPr>
      <w:r>
        <w:rPr>
          <w:b/>
          <w:color w:val="000000"/>
          <w:szCs w:val="16"/>
        </w:rPr>
        <w:t>Форма заявления об отзыве</w:t>
      </w:r>
      <w:r w:rsidRPr="00E32AE6">
        <w:rPr>
          <w:b/>
          <w:color w:val="000000"/>
          <w:szCs w:val="16"/>
        </w:rPr>
        <w:t xml:space="preserve"> </w:t>
      </w:r>
      <w:r>
        <w:rPr>
          <w:b/>
          <w:color w:val="000000"/>
          <w:szCs w:val="16"/>
        </w:rPr>
        <w:t>заявления</w:t>
      </w:r>
      <w:r w:rsidRPr="00E32AE6">
        <w:rPr>
          <w:b/>
          <w:color w:val="000000"/>
          <w:szCs w:val="16"/>
        </w:rPr>
        <w:t xml:space="preserve"> на получение муниципальной услуги</w:t>
      </w:r>
    </w:p>
    <w:p w:rsidR="009B0185" w:rsidRDefault="009B0185" w:rsidP="009B0185">
      <w:pPr>
        <w:jc w:val="center"/>
        <w:rPr>
          <w:b/>
          <w:color w:val="000000"/>
          <w:szCs w:val="16"/>
        </w:rPr>
      </w:pPr>
    </w:p>
    <w:p w:rsidR="009B0185" w:rsidRDefault="009B0185" w:rsidP="009B0185">
      <w:pPr>
        <w:pStyle w:val="2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Главе муниципального </w:t>
      </w:r>
    </w:p>
    <w:p w:rsidR="009B0185" w:rsidRDefault="009B0185" w:rsidP="009B0185">
      <w:pPr>
        <w:pStyle w:val="2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образования «Глазовский район»</w:t>
      </w:r>
    </w:p>
    <w:p w:rsidR="009B0185" w:rsidRPr="00F305AD" w:rsidRDefault="009B0185" w:rsidP="009B0185">
      <w:pPr>
        <w:pStyle w:val="2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</w:t>
      </w:r>
      <w:r w:rsidRPr="00F305AD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___________________________</w:t>
      </w:r>
    </w:p>
    <w:p w:rsidR="009B0185" w:rsidRDefault="009B0185" w:rsidP="009B0185">
      <w:pPr>
        <w:pStyle w:val="210"/>
        <w:jc w:val="right"/>
        <w:rPr>
          <w:rFonts w:ascii="Times New Roman" w:hAnsi="Times New Roman"/>
          <w:sz w:val="24"/>
          <w:szCs w:val="24"/>
        </w:rPr>
      </w:pPr>
    </w:p>
    <w:p w:rsidR="009B0185" w:rsidRPr="00FD3B00" w:rsidRDefault="009B0185" w:rsidP="009B0185">
      <w:pPr>
        <w:pStyle w:val="af9"/>
        <w:tabs>
          <w:tab w:val="left" w:pos="4452"/>
        </w:tabs>
        <w:jc w:val="right"/>
        <w:rPr>
          <w:rFonts w:ascii="Times New Roman" w:hAnsi="Times New Roman"/>
          <w:sz w:val="24"/>
          <w:szCs w:val="24"/>
        </w:rPr>
      </w:pPr>
      <w:r w:rsidRPr="00FD3B00">
        <w:rPr>
          <w:rFonts w:ascii="Times New Roman" w:hAnsi="Times New Roman"/>
          <w:sz w:val="24"/>
          <w:szCs w:val="24"/>
        </w:rPr>
        <w:t>От __________________________________________</w:t>
      </w:r>
    </w:p>
    <w:p w:rsidR="009B0185" w:rsidRPr="00FD3B00" w:rsidRDefault="009B0185" w:rsidP="009B0185">
      <w:pPr>
        <w:pStyle w:val="af9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(ФИО)</w:t>
      </w:r>
    </w:p>
    <w:p w:rsidR="009B0185" w:rsidRPr="00FD3B00" w:rsidRDefault="009B0185" w:rsidP="009B0185">
      <w:pPr>
        <w:pStyle w:val="af9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9B0185" w:rsidRPr="00FD3B00" w:rsidRDefault="009B0185" w:rsidP="009B0185">
      <w:pPr>
        <w:pStyle w:val="af9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9B0185" w:rsidRPr="00FD3B00" w:rsidRDefault="009B0185" w:rsidP="009B0185">
      <w:pPr>
        <w:pStyle w:val="af9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9B0185" w:rsidRPr="00FD3B00" w:rsidRDefault="009B0185" w:rsidP="009B0185">
      <w:pPr>
        <w:pStyle w:val="af9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реквизиты документа, удостоверяющего личность</w:t>
      </w:r>
    </w:p>
    <w:p w:rsidR="009B0185" w:rsidRPr="00FD3B00" w:rsidRDefault="009B0185" w:rsidP="009B0185">
      <w:pPr>
        <w:pStyle w:val="af9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9B0185" w:rsidRPr="00FD3B00" w:rsidRDefault="009B0185" w:rsidP="009B0185">
      <w:pPr>
        <w:pStyle w:val="af9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 xml:space="preserve">_____________________________________________________ </w:t>
      </w:r>
    </w:p>
    <w:p w:rsidR="009B0185" w:rsidRPr="00FD3B00" w:rsidRDefault="009B0185" w:rsidP="009B0185">
      <w:pPr>
        <w:pStyle w:val="af9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ab/>
        <w:t>(Адрес места жительства)</w:t>
      </w:r>
    </w:p>
    <w:p w:rsidR="009B0185" w:rsidRPr="00FD3B00" w:rsidRDefault="009B0185" w:rsidP="009B0185">
      <w:pPr>
        <w:pStyle w:val="af9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9B0185" w:rsidRPr="00FD3B00" w:rsidRDefault="009B0185" w:rsidP="009B0185">
      <w:pPr>
        <w:pStyle w:val="af9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9B0185" w:rsidRPr="00FD3B00" w:rsidRDefault="009B0185" w:rsidP="009B0185">
      <w:pPr>
        <w:pStyle w:val="af9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9B0185" w:rsidRPr="00FD3B00" w:rsidRDefault="009B0185" w:rsidP="009B0185">
      <w:pPr>
        <w:pStyle w:val="af9"/>
        <w:ind w:left="4248" w:firstLine="708"/>
        <w:jc w:val="center"/>
        <w:rPr>
          <w:rFonts w:ascii="Times New Roman" w:hAnsi="Times New Roman"/>
          <w:b/>
          <w:sz w:val="24"/>
          <w:szCs w:val="24"/>
        </w:rPr>
      </w:pPr>
      <w:r w:rsidRPr="00FD3B00">
        <w:rPr>
          <w:rFonts w:ascii="Times New Roman" w:hAnsi="Times New Roman"/>
          <w:sz w:val="20"/>
          <w:szCs w:val="20"/>
        </w:rPr>
        <w:t xml:space="preserve">(контактный телефон, </w:t>
      </w:r>
      <w:r w:rsidRPr="00FD3B00">
        <w:rPr>
          <w:rFonts w:ascii="Times New Roman" w:hAnsi="Times New Roman"/>
          <w:sz w:val="20"/>
          <w:szCs w:val="20"/>
          <w:lang w:val="en-US"/>
        </w:rPr>
        <w:t>e</w:t>
      </w:r>
      <w:r w:rsidRPr="00FD3B00">
        <w:rPr>
          <w:rFonts w:ascii="Times New Roman" w:hAnsi="Times New Roman"/>
          <w:sz w:val="20"/>
          <w:szCs w:val="20"/>
        </w:rPr>
        <w:t>-</w:t>
      </w:r>
      <w:r w:rsidRPr="00FD3B00">
        <w:rPr>
          <w:rFonts w:ascii="Times New Roman" w:hAnsi="Times New Roman"/>
          <w:sz w:val="20"/>
          <w:szCs w:val="20"/>
          <w:lang w:val="en-US"/>
        </w:rPr>
        <w:t>mail</w:t>
      </w:r>
      <w:r w:rsidRPr="00FD3B00">
        <w:rPr>
          <w:rFonts w:ascii="Times New Roman" w:hAnsi="Times New Roman"/>
          <w:sz w:val="20"/>
          <w:szCs w:val="20"/>
        </w:rPr>
        <w:t>)</w:t>
      </w:r>
    </w:p>
    <w:p w:rsidR="009B0185" w:rsidRDefault="009B0185" w:rsidP="009B0185">
      <w:pPr>
        <w:pStyle w:val="210"/>
        <w:ind w:firstLine="444"/>
        <w:jc w:val="center"/>
        <w:rPr>
          <w:rFonts w:ascii="Times New Roman" w:hAnsi="Times New Roman"/>
          <w:b/>
          <w:sz w:val="24"/>
          <w:szCs w:val="24"/>
        </w:rPr>
      </w:pPr>
    </w:p>
    <w:p w:rsidR="009B0185" w:rsidRDefault="009B0185" w:rsidP="009B0185">
      <w:pPr>
        <w:pStyle w:val="21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Заявление</w:t>
      </w:r>
    </w:p>
    <w:p w:rsidR="007A69B1" w:rsidRPr="0066078C" w:rsidRDefault="009B0185" w:rsidP="007A69B1">
      <w:pPr>
        <w:jc w:val="right"/>
        <w:rPr>
          <w:color w:val="000000"/>
          <w:sz w:val="20"/>
          <w:szCs w:val="16"/>
        </w:rPr>
      </w:pPr>
      <w:r w:rsidRPr="000A6E7F">
        <w:rPr>
          <w:snapToGrid w:val="0"/>
        </w:rPr>
        <w:t>Прошу отозвать мое заявление от ____________ на пред</w:t>
      </w:r>
      <w:r>
        <w:rPr>
          <w:snapToGrid w:val="0"/>
        </w:rPr>
        <w:t xml:space="preserve">оставление муниципальной услуги </w:t>
      </w:r>
    </w:p>
    <w:p w:rsidR="007A69B1" w:rsidRDefault="007A69B1" w:rsidP="007A69B1">
      <w:pPr>
        <w:tabs>
          <w:tab w:val="left" w:pos="851"/>
        </w:tabs>
        <w:spacing w:line="100" w:lineRule="atLeast"/>
        <w:jc w:val="right"/>
        <w:rPr>
          <w:bCs/>
          <w:sz w:val="18"/>
          <w:szCs w:val="18"/>
        </w:rPr>
      </w:pPr>
      <w:r w:rsidRPr="007A69B1">
        <w:rPr>
          <w:bCs/>
          <w:sz w:val="18"/>
          <w:szCs w:val="18"/>
        </w:rPr>
        <w:t>«Прием заявлений, документов,</w:t>
      </w:r>
    </w:p>
    <w:p w:rsidR="007A69B1" w:rsidRDefault="007A69B1" w:rsidP="007A69B1">
      <w:pPr>
        <w:tabs>
          <w:tab w:val="left" w:pos="851"/>
        </w:tabs>
        <w:spacing w:line="100" w:lineRule="atLeast"/>
        <w:jc w:val="right"/>
        <w:rPr>
          <w:bCs/>
          <w:sz w:val="18"/>
          <w:szCs w:val="18"/>
        </w:rPr>
      </w:pPr>
      <w:r w:rsidRPr="007A69B1">
        <w:rPr>
          <w:bCs/>
          <w:sz w:val="18"/>
          <w:szCs w:val="18"/>
        </w:rPr>
        <w:t xml:space="preserve"> а также признание граждан нуждающимися в жилых помещениях</w:t>
      </w:r>
    </w:p>
    <w:p w:rsidR="007A69B1" w:rsidRPr="007A69B1" w:rsidRDefault="007A69B1" w:rsidP="007A69B1">
      <w:pPr>
        <w:tabs>
          <w:tab w:val="left" w:pos="851"/>
        </w:tabs>
        <w:spacing w:line="100" w:lineRule="atLeast"/>
        <w:jc w:val="right"/>
        <w:rPr>
          <w:bCs/>
          <w:sz w:val="18"/>
          <w:szCs w:val="18"/>
        </w:rPr>
      </w:pPr>
      <w:r w:rsidRPr="007A69B1">
        <w:rPr>
          <w:bCs/>
          <w:sz w:val="18"/>
          <w:szCs w:val="18"/>
        </w:rPr>
        <w:t xml:space="preserve"> в целях предоставления мер государственной поддержки в улучшении</w:t>
      </w:r>
    </w:p>
    <w:p w:rsidR="007A69B1" w:rsidRPr="007A69B1" w:rsidRDefault="007A69B1" w:rsidP="007A69B1">
      <w:pPr>
        <w:tabs>
          <w:tab w:val="left" w:pos="851"/>
        </w:tabs>
        <w:spacing w:line="100" w:lineRule="atLeast"/>
        <w:jc w:val="right"/>
        <w:rPr>
          <w:sz w:val="18"/>
          <w:szCs w:val="18"/>
        </w:rPr>
      </w:pPr>
      <w:r w:rsidRPr="007A69B1">
        <w:rPr>
          <w:bCs/>
          <w:sz w:val="18"/>
          <w:szCs w:val="18"/>
        </w:rPr>
        <w:t xml:space="preserve"> жилищных условий»</w:t>
      </w:r>
    </w:p>
    <w:p w:rsidR="0066078C" w:rsidRPr="00F12D13" w:rsidRDefault="0066078C" w:rsidP="007A69B1">
      <w:pPr>
        <w:jc w:val="right"/>
        <w:rPr>
          <w:color w:val="000000"/>
          <w:sz w:val="20"/>
          <w:szCs w:val="16"/>
        </w:rPr>
      </w:pPr>
    </w:p>
    <w:p w:rsidR="0066078C" w:rsidRDefault="0066078C" w:rsidP="0066078C">
      <w:pPr>
        <w:jc w:val="right"/>
        <w:rPr>
          <w:b/>
          <w:color w:val="000000"/>
          <w:szCs w:val="16"/>
        </w:rPr>
      </w:pPr>
    </w:p>
    <w:p w:rsidR="009B0185" w:rsidRDefault="009B0185" w:rsidP="0066078C">
      <w:pPr>
        <w:tabs>
          <w:tab w:val="left" w:pos="851"/>
        </w:tabs>
        <w:spacing w:line="100" w:lineRule="atLeast"/>
        <w:jc w:val="right"/>
        <w:rPr>
          <w:b/>
        </w:rPr>
      </w:pPr>
      <w:r>
        <w:rPr>
          <w:b/>
        </w:rPr>
        <w:t>По своему желанию гражданин в заявлении может указать причину отзыва заявления.</w:t>
      </w:r>
    </w:p>
    <w:p w:rsidR="009B0185" w:rsidRDefault="009B0185" w:rsidP="009B0185">
      <w:pPr>
        <w:pStyle w:val="210"/>
        <w:ind w:firstLine="600"/>
        <w:jc w:val="both"/>
        <w:rPr>
          <w:rFonts w:ascii="Times New Roman" w:hAnsi="Times New Roman"/>
          <w:b/>
          <w:sz w:val="24"/>
          <w:szCs w:val="24"/>
        </w:rPr>
      </w:pPr>
    </w:p>
    <w:p w:rsidR="009B0185" w:rsidRDefault="009B0185" w:rsidP="009B0185">
      <w:pPr>
        <w:pStyle w:val="2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</w:t>
      </w:r>
    </w:p>
    <w:p w:rsidR="009B0185" w:rsidRPr="00643484" w:rsidRDefault="009B0185" w:rsidP="009B0185">
      <w:pPr>
        <w:pStyle w:val="210"/>
        <w:jc w:val="both"/>
        <w:rPr>
          <w:rFonts w:ascii="Times New Roman" w:hAnsi="Times New Roman"/>
          <w:sz w:val="24"/>
          <w:szCs w:val="24"/>
        </w:rPr>
      </w:pPr>
      <w:r w:rsidRPr="00643484">
        <w:rPr>
          <w:rFonts w:ascii="Times New Roman" w:hAnsi="Times New Roman"/>
          <w:sz w:val="24"/>
          <w:szCs w:val="24"/>
        </w:rPr>
        <w:t xml:space="preserve">(подпись)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64348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Ф.И.О.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«_____» __________</w:t>
      </w:r>
      <w:r w:rsidRPr="00643484">
        <w:rPr>
          <w:rFonts w:ascii="Times New Roman" w:hAnsi="Times New Roman"/>
          <w:sz w:val="24"/>
          <w:szCs w:val="24"/>
        </w:rPr>
        <w:t>20___ г.</w:t>
      </w:r>
    </w:p>
    <w:p w:rsidR="009B0185" w:rsidRDefault="009B0185" w:rsidP="009B0185">
      <w:pPr>
        <w:rPr>
          <w:snapToGrid w:val="0"/>
        </w:rPr>
      </w:pPr>
    </w:p>
    <w:p w:rsidR="009B0185" w:rsidRDefault="009B0185" w:rsidP="009B0185">
      <w:pPr>
        <w:jc w:val="center"/>
        <w:rPr>
          <w:b/>
          <w:color w:val="000000"/>
          <w:szCs w:val="16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Pr="00F12D13" w:rsidRDefault="009B0185" w:rsidP="009B0185">
      <w:pPr>
        <w:jc w:val="right"/>
        <w:rPr>
          <w:b/>
          <w:color w:val="000000"/>
          <w:spacing w:val="-6"/>
          <w:sz w:val="20"/>
        </w:rPr>
      </w:pPr>
      <w:r w:rsidRPr="00F12D13">
        <w:rPr>
          <w:b/>
          <w:color w:val="000000"/>
          <w:spacing w:val="-6"/>
          <w:sz w:val="20"/>
        </w:rPr>
        <w:t xml:space="preserve">Приложение № </w:t>
      </w:r>
      <w:r w:rsidR="0066078C">
        <w:rPr>
          <w:b/>
          <w:color w:val="000000"/>
          <w:spacing w:val="-6"/>
          <w:sz w:val="20"/>
        </w:rPr>
        <w:t>4</w:t>
      </w:r>
    </w:p>
    <w:p w:rsidR="007A69B1" w:rsidRPr="0066078C" w:rsidRDefault="007A69B1" w:rsidP="007A69B1">
      <w:pPr>
        <w:jc w:val="right"/>
        <w:rPr>
          <w:color w:val="000000"/>
          <w:sz w:val="20"/>
          <w:szCs w:val="16"/>
        </w:rPr>
      </w:pPr>
      <w:r w:rsidRPr="0066078C">
        <w:rPr>
          <w:color w:val="000000"/>
          <w:sz w:val="20"/>
          <w:szCs w:val="16"/>
        </w:rPr>
        <w:t xml:space="preserve">к административному регламенту предоставления муниципальной услуги </w:t>
      </w:r>
    </w:p>
    <w:p w:rsidR="007A69B1" w:rsidRDefault="007A69B1" w:rsidP="007A69B1">
      <w:pPr>
        <w:tabs>
          <w:tab w:val="left" w:pos="851"/>
        </w:tabs>
        <w:spacing w:line="100" w:lineRule="atLeast"/>
        <w:jc w:val="right"/>
        <w:rPr>
          <w:bCs/>
          <w:sz w:val="18"/>
          <w:szCs w:val="18"/>
        </w:rPr>
      </w:pPr>
      <w:r w:rsidRPr="007A69B1">
        <w:rPr>
          <w:bCs/>
          <w:sz w:val="18"/>
          <w:szCs w:val="18"/>
        </w:rPr>
        <w:t>«Прием заявлений, документов,</w:t>
      </w:r>
    </w:p>
    <w:p w:rsidR="007A69B1" w:rsidRDefault="007A69B1" w:rsidP="007A69B1">
      <w:pPr>
        <w:tabs>
          <w:tab w:val="left" w:pos="851"/>
        </w:tabs>
        <w:spacing w:line="100" w:lineRule="atLeast"/>
        <w:jc w:val="right"/>
        <w:rPr>
          <w:bCs/>
          <w:sz w:val="18"/>
          <w:szCs w:val="18"/>
        </w:rPr>
      </w:pPr>
      <w:r w:rsidRPr="007A69B1">
        <w:rPr>
          <w:bCs/>
          <w:sz w:val="18"/>
          <w:szCs w:val="18"/>
        </w:rPr>
        <w:t xml:space="preserve"> а также признание граждан нуждающимися в жилых помещениях</w:t>
      </w:r>
    </w:p>
    <w:p w:rsidR="007A69B1" w:rsidRPr="007A69B1" w:rsidRDefault="007A69B1" w:rsidP="007A69B1">
      <w:pPr>
        <w:tabs>
          <w:tab w:val="left" w:pos="851"/>
        </w:tabs>
        <w:spacing w:line="100" w:lineRule="atLeast"/>
        <w:jc w:val="right"/>
        <w:rPr>
          <w:bCs/>
          <w:sz w:val="18"/>
          <w:szCs w:val="18"/>
        </w:rPr>
      </w:pPr>
      <w:r w:rsidRPr="007A69B1">
        <w:rPr>
          <w:bCs/>
          <w:sz w:val="18"/>
          <w:szCs w:val="18"/>
        </w:rPr>
        <w:t xml:space="preserve"> в целях предоставления мер государственной поддержки в улучшении</w:t>
      </w:r>
    </w:p>
    <w:p w:rsidR="007A69B1" w:rsidRPr="007A69B1" w:rsidRDefault="007A69B1" w:rsidP="007A69B1">
      <w:pPr>
        <w:tabs>
          <w:tab w:val="left" w:pos="851"/>
        </w:tabs>
        <w:spacing w:line="100" w:lineRule="atLeast"/>
        <w:jc w:val="right"/>
        <w:rPr>
          <w:sz w:val="18"/>
          <w:szCs w:val="18"/>
        </w:rPr>
      </w:pPr>
      <w:r w:rsidRPr="007A69B1">
        <w:rPr>
          <w:bCs/>
          <w:sz w:val="18"/>
          <w:szCs w:val="18"/>
        </w:rPr>
        <w:t xml:space="preserve"> жилищных условий»</w:t>
      </w:r>
    </w:p>
    <w:p w:rsidR="007A69B1" w:rsidRPr="0066078C" w:rsidRDefault="007A69B1" w:rsidP="007A69B1">
      <w:pPr>
        <w:jc w:val="right"/>
        <w:rPr>
          <w:color w:val="000000"/>
          <w:sz w:val="20"/>
          <w:szCs w:val="16"/>
        </w:rPr>
      </w:pPr>
      <w:r w:rsidRPr="0066078C">
        <w:rPr>
          <w:color w:val="000000"/>
          <w:sz w:val="20"/>
          <w:szCs w:val="16"/>
        </w:rPr>
        <w:t xml:space="preserve">утвержденный постановлением Администрации </w:t>
      </w:r>
    </w:p>
    <w:p w:rsidR="007A69B1" w:rsidRPr="00F12D13" w:rsidRDefault="007A69B1" w:rsidP="007A69B1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муниципального образования «Глазовский район»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от </w:t>
      </w:r>
      <w:r>
        <w:rPr>
          <w:color w:val="000000"/>
          <w:sz w:val="20"/>
          <w:szCs w:val="16"/>
        </w:rPr>
        <w:t>________</w:t>
      </w:r>
    </w:p>
    <w:p w:rsidR="007A69B1" w:rsidRDefault="007A69B1" w:rsidP="007A69B1">
      <w:pPr>
        <w:jc w:val="right"/>
        <w:rPr>
          <w:b/>
          <w:color w:val="000000"/>
          <w:szCs w:val="16"/>
        </w:rPr>
      </w:pPr>
    </w:p>
    <w:p w:rsidR="009B0185" w:rsidRDefault="009B0185" w:rsidP="009B0185">
      <w:pPr>
        <w:jc w:val="right"/>
        <w:rPr>
          <w:b/>
          <w:color w:val="000000"/>
          <w:szCs w:val="16"/>
        </w:rPr>
      </w:pPr>
    </w:p>
    <w:p w:rsidR="009B0185" w:rsidRDefault="009B0185" w:rsidP="009B0185">
      <w:pPr>
        <w:pStyle w:val="a8"/>
        <w:widowControl w:val="0"/>
        <w:spacing w:after="0"/>
        <w:jc w:val="center"/>
        <w:rPr>
          <w:b/>
        </w:rPr>
      </w:pPr>
      <w:r w:rsidRPr="00F042A4">
        <w:rPr>
          <w:b/>
        </w:rPr>
        <w:t xml:space="preserve">Блок-схема </w:t>
      </w:r>
      <w:r w:rsidRPr="00017A5A">
        <w:rPr>
          <w:b/>
        </w:rPr>
        <w:t xml:space="preserve">последовательности </w:t>
      </w:r>
      <w:r>
        <w:rPr>
          <w:b/>
        </w:rPr>
        <w:t>административных действий</w:t>
      </w:r>
      <w:r w:rsidRPr="00017A5A">
        <w:rPr>
          <w:b/>
        </w:rPr>
        <w:t xml:space="preserve"> </w:t>
      </w:r>
    </w:p>
    <w:p w:rsidR="009B0185" w:rsidRPr="00F042A4" w:rsidRDefault="009B0185" w:rsidP="009B0185">
      <w:pPr>
        <w:pStyle w:val="a8"/>
        <w:widowControl w:val="0"/>
        <w:spacing w:after="0"/>
        <w:jc w:val="center"/>
        <w:rPr>
          <w:b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5606415</wp:posOffset>
                </wp:positionH>
                <wp:positionV relativeFrom="paragraph">
                  <wp:posOffset>163830</wp:posOffset>
                </wp:positionV>
                <wp:extent cx="528955" cy="235585"/>
                <wp:effectExtent l="9525" t="5080" r="13970" b="6985"/>
                <wp:wrapNone/>
                <wp:docPr id="55" name="Прямоугольник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8955" cy="23558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2575" w:rsidRPr="00851C55" w:rsidRDefault="00582575" w:rsidP="009B0185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 дня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5" o:spid="_x0000_s1026" style="position:absolute;left:0;text-align:left;margin-left:441.45pt;margin-top:12.9pt;width:41.65pt;height:18.5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" fillcolor="#d8d8d8">
                <v:textbox>
                  <w:txbxContent>
                    <w:p w:rsidR="00582575" w:rsidRPr="00851C55" w:rsidRDefault="00582575" w:rsidP="009B0185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2 дня</w:t>
                      </w:r>
                    </w:p>
                  </w:txbxContent>
                </v:textbox>
              </v:rect>
            </w:pict>
          </mc:Fallback>
        </mc:AlternateContent>
      </w:r>
      <w:r w:rsidRPr="00017A5A">
        <w:rPr>
          <w:b/>
        </w:rPr>
        <w:t>при предоставлении муниципальной услуги</w:t>
      </w:r>
    </w:p>
    <w:p w:rsidR="009B0185" w:rsidRDefault="009B0185" w:rsidP="009B0185">
      <w:pPr>
        <w:pStyle w:val="a8"/>
        <w:widowControl w:val="0"/>
        <w:spacing w:after="0"/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161290</wp:posOffset>
                </wp:positionH>
                <wp:positionV relativeFrom="paragraph">
                  <wp:posOffset>140970</wp:posOffset>
                </wp:positionV>
                <wp:extent cx="314325" cy="3209290"/>
                <wp:effectExtent l="12700" t="5080" r="6350" b="5080"/>
                <wp:wrapNone/>
                <wp:docPr id="54" name="Прямоугольник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320929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2575" w:rsidRPr="00851C55" w:rsidRDefault="00582575" w:rsidP="009B0185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 день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4" o:spid="_x0000_s1027" style="position:absolute;left:0;text-align:left;margin-left:12.7pt;margin-top:11.1pt;width:24.75pt;height:252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" fillcolor="#d8d8d8">
                <v:textbox style="layout-flow:vertical;mso-layout-flow-alt:bottom-to-top">
                  <w:txbxContent>
                    <w:p w:rsidR="00582575" w:rsidRPr="00851C55" w:rsidRDefault="00582575" w:rsidP="009B0185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1 день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1975485</wp:posOffset>
                </wp:positionH>
                <wp:positionV relativeFrom="paragraph">
                  <wp:posOffset>140970</wp:posOffset>
                </wp:positionV>
                <wp:extent cx="3516630" cy="507365"/>
                <wp:effectExtent l="7620" t="5080" r="9525" b="11430"/>
                <wp:wrapNone/>
                <wp:docPr id="53" name="Прямоугольник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16630" cy="507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2575" w:rsidRDefault="00582575" w:rsidP="009B0185">
                            <w:pPr>
                              <w:jc w:val="center"/>
                            </w:pPr>
                            <w:r>
                              <w:t>Специалист офиса «Мои документы», в случае подачи заявления заявителем через данный офис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3" o:spid="_x0000_s1028" style="position:absolute;left:0;text-align:left;margin-left:155.55pt;margin-top:11.1pt;width:276.9pt;height:39.9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">
                <v:textbox>
                  <w:txbxContent>
                    <w:p w:rsidR="00582575" w:rsidRDefault="00582575" w:rsidP="009B0185">
                      <w:pPr>
                        <w:jc w:val="center"/>
                      </w:pPr>
                      <w:r>
                        <w:t>Специалист офиса «Мои документы», в случае подачи заявления заявителем через данный офис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664845</wp:posOffset>
                </wp:positionH>
                <wp:positionV relativeFrom="paragraph">
                  <wp:posOffset>140970</wp:posOffset>
                </wp:positionV>
                <wp:extent cx="1154430" cy="297180"/>
                <wp:effectExtent l="11430" t="5080" r="5715" b="12065"/>
                <wp:wrapNone/>
                <wp:docPr id="52" name="Прямоугольник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443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2575" w:rsidRDefault="00582575" w:rsidP="009B0185">
                            <w:pPr>
                              <w:jc w:val="center"/>
                            </w:pPr>
                            <w:r>
                              <w:t>Заявитель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2" o:spid="_x0000_s1029" style="position:absolute;left:0;text-align:left;margin-left:52.35pt;margin-top:11.1pt;width:90.9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">
                <v:textbox>
                  <w:txbxContent>
                    <w:p w:rsidR="00582575" w:rsidRDefault="00582575" w:rsidP="009B0185">
                      <w:pPr>
                        <w:jc w:val="center"/>
                      </w:pPr>
                      <w:r>
                        <w:t>Заявитель</w:t>
                      </w:r>
                    </w:p>
                  </w:txbxContent>
                </v:textbox>
              </v:rect>
            </w:pict>
          </mc:Fallback>
        </mc:AlternateContent>
      </w:r>
    </w:p>
    <w:p w:rsidR="009B0185" w:rsidRDefault="009B0185" w:rsidP="009B0185">
      <w:pPr>
        <w:pStyle w:val="a8"/>
        <w:widowControl w:val="0"/>
        <w:spacing w:after="0"/>
        <w:jc w:val="center"/>
      </w:pPr>
      <w:r>
        <w:rPr>
          <w:b/>
          <w:noProof/>
          <w:color w:val="FF0000"/>
          <w:spacing w:val="-6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6135370</wp:posOffset>
                </wp:positionH>
                <wp:positionV relativeFrom="paragraph">
                  <wp:posOffset>127635</wp:posOffset>
                </wp:positionV>
                <wp:extent cx="5080" cy="2295525"/>
                <wp:effectExtent l="5080" t="5080" r="8890" b="13970"/>
                <wp:wrapNone/>
                <wp:docPr id="51" name="Прямая соединительная линия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080" cy="2295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1" o:spid="_x0000_s1026" style="position:absolute;flip:x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3.1pt,10.05pt" to="483.5pt,19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"/>
            </w:pict>
          </mc:Fallback>
        </mc:AlternateContent>
      </w:r>
      <w:r>
        <w:rPr>
          <w:b/>
          <w:noProof/>
          <w:color w:val="FF0000"/>
          <w:spacing w:val="-6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5439410</wp:posOffset>
                </wp:positionH>
                <wp:positionV relativeFrom="paragraph">
                  <wp:posOffset>133350</wp:posOffset>
                </wp:positionV>
                <wp:extent cx="695960" cy="0"/>
                <wp:effectExtent l="23495" t="58420" r="13970" b="55880"/>
                <wp:wrapNone/>
                <wp:docPr id="50" name="Прямая соединительная линия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959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0" o:spid="_x0000_s1026" style="position:absolute;flip:x 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8.3pt,10.5pt" to="483.1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">
                <v:stroke endarrow="block"/>
              </v:line>
            </w:pict>
          </mc:Fallback>
        </mc:AlternateContent>
      </w:r>
    </w:p>
    <w:p w:rsidR="009B0185" w:rsidRPr="00086E73" w:rsidRDefault="009B0185" w:rsidP="009B0185">
      <w:pPr>
        <w:pStyle w:val="a8"/>
        <w:widowControl w:val="0"/>
        <w:spacing w:after="0"/>
        <w:jc w:val="center"/>
      </w:pPr>
      <w:r>
        <w:rPr>
          <w:b/>
          <w:noProof/>
          <w:color w:val="FF0000"/>
          <w:spacing w:val="-6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1253490</wp:posOffset>
                </wp:positionH>
                <wp:positionV relativeFrom="paragraph">
                  <wp:posOffset>87630</wp:posOffset>
                </wp:positionV>
                <wp:extent cx="0" cy="379095"/>
                <wp:effectExtent l="57150" t="6985" r="57150" b="23495"/>
                <wp:wrapNone/>
                <wp:docPr id="49" name="Прямая соединительная линия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90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9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.7pt,6.9pt" to="98.7pt,3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">
                <v:stroke endarrow="block"/>
              </v:line>
            </w:pict>
          </mc:Fallback>
        </mc:AlternateContent>
      </w:r>
    </w:p>
    <w:p w:rsidR="009B0185" w:rsidRPr="008E31D9" w:rsidRDefault="009B0185" w:rsidP="009B0185">
      <w:pPr>
        <w:jc w:val="right"/>
        <w:rPr>
          <w:b/>
          <w:color w:val="FF0000"/>
          <w:szCs w:val="16"/>
        </w:rPr>
      </w:pPr>
      <w:r>
        <w:rPr>
          <w:b/>
          <w:noProof/>
          <w:color w:val="FF0000"/>
          <w:spacing w:val="-6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3796665</wp:posOffset>
                </wp:positionH>
                <wp:positionV relativeFrom="paragraph">
                  <wp:posOffset>122555</wp:posOffset>
                </wp:positionV>
                <wp:extent cx="0" cy="168910"/>
                <wp:effectExtent l="57150" t="7620" r="57150" b="23495"/>
                <wp:wrapNone/>
                <wp:docPr id="48" name="Прямая соединительная линия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89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8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8.95pt,9.65pt" to="298.95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">
                <v:stroke endarrow="block"/>
              </v:line>
            </w:pict>
          </mc:Fallback>
        </mc:AlternateContent>
      </w:r>
    </w:p>
    <w:p w:rsidR="009B0185" w:rsidRPr="008E31D9" w:rsidRDefault="009B0185" w:rsidP="009B0185">
      <w:pPr>
        <w:jc w:val="right"/>
        <w:rPr>
          <w:b/>
          <w:color w:val="FF0000"/>
          <w:szCs w:val="1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628650</wp:posOffset>
                </wp:positionH>
                <wp:positionV relativeFrom="paragraph">
                  <wp:posOffset>116205</wp:posOffset>
                </wp:positionV>
                <wp:extent cx="4911090" cy="293370"/>
                <wp:effectExtent l="13335" t="5080" r="9525" b="6350"/>
                <wp:wrapNone/>
                <wp:docPr id="47" name="Прямоугольник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11090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2575" w:rsidRDefault="00582575" w:rsidP="009B0185">
                            <w:pPr>
                              <w:jc w:val="center"/>
                            </w:pPr>
                            <w:r>
                              <w:t>Прием и первичная обработка заявления,</w:t>
                            </w:r>
                            <w:r w:rsidRPr="001575A5">
                              <w:t xml:space="preserve"> </w:t>
                            </w:r>
                            <w:r>
                              <w:t>поступившего посредством: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7" o:spid="_x0000_s1030" style="position:absolute;left:0;text-align:left;margin-left:49.5pt;margin-top:9.15pt;width:386.7pt;height:23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">
                <v:textbox>
                  <w:txbxContent>
                    <w:p w:rsidR="00582575" w:rsidRDefault="00582575" w:rsidP="009B0185">
                      <w:pPr>
                        <w:jc w:val="center"/>
                      </w:pPr>
                      <w:r>
                        <w:t>Прием и первичная обработка заявления,</w:t>
                      </w:r>
                      <w:r w:rsidRPr="001575A5">
                        <w:t xml:space="preserve"> </w:t>
                      </w:r>
                      <w:r>
                        <w:t>поступившего посредством:</w:t>
                      </w:r>
                    </w:p>
                  </w:txbxContent>
                </v:textbox>
              </v:rect>
            </w:pict>
          </mc:Fallback>
        </mc:AlternateContent>
      </w:r>
    </w:p>
    <w:p w:rsidR="009B0185" w:rsidRDefault="009B0185" w:rsidP="009B0185">
      <w:pPr>
        <w:jc w:val="right"/>
        <w:rPr>
          <w:b/>
          <w:color w:val="FF0000"/>
          <w:spacing w:val="-6"/>
        </w:rPr>
      </w:pPr>
    </w:p>
    <w:p w:rsidR="009B0185" w:rsidRDefault="009B0185" w:rsidP="009B0185">
      <w:pPr>
        <w:jc w:val="right"/>
        <w:rPr>
          <w:b/>
          <w:color w:val="FF0000"/>
          <w:spacing w:val="-6"/>
        </w:rPr>
      </w:pPr>
      <w:r>
        <w:rPr>
          <w:b/>
          <w:noProof/>
          <w:color w:val="FF0000"/>
          <w:spacing w:val="-6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2853690</wp:posOffset>
                </wp:positionH>
                <wp:positionV relativeFrom="paragraph">
                  <wp:posOffset>76200</wp:posOffset>
                </wp:positionV>
                <wp:extent cx="0" cy="175260"/>
                <wp:effectExtent l="9525" t="10795" r="9525" b="13970"/>
                <wp:wrapNone/>
                <wp:docPr id="46" name="Прямая соединительная линия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752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6" o:spid="_x0000_s1026" style="position:absolute;flip:x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4.7pt,6pt" to="224.7pt,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"/>
            </w:pict>
          </mc:Fallback>
        </mc:AlternateContent>
      </w:r>
      <w:r>
        <w:rPr>
          <w:b/>
          <w:noProof/>
          <w:color w:val="FF0000"/>
          <w:spacing w:val="-6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3796665</wp:posOffset>
                </wp:positionH>
                <wp:positionV relativeFrom="paragraph">
                  <wp:posOffset>68580</wp:posOffset>
                </wp:positionV>
                <wp:extent cx="0" cy="182880"/>
                <wp:effectExtent l="9525" t="12700" r="9525" b="13970"/>
                <wp:wrapNone/>
                <wp:docPr id="45" name="Прямая соединительная линия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5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8.95pt,5.4pt" to="298.95pt,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"/>
            </w:pict>
          </mc:Fallback>
        </mc:AlternateContent>
      </w:r>
      <w:r>
        <w:rPr>
          <w:b/>
          <w:noProof/>
          <w:color w:val="FF0000"/>
          <w:spacing w:val="-6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4920615</wp:posOffset>
                </wp:positionH>
                <wp:positionV relativeFrom="paragraph">
                  <wp:posOffset>68580</wp:posOffset>
                </wp:positionV>
                <wp:extent cx="0" cy="182880"/>
                <wp:effectExtent l="9525" t="12700" r="9525" b="13970"/>
                <wp:wrapNone/>
                <wp:docPr id="44" name="Прямая соединительная линия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4" o:spid="_x0000_s1026" style="position:absolute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7.45pt,5.4pt" to="387.45pt,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"/>
            </w:pict>
          </mc:Fallback>
        </mc:AlternateContent>
      </w:r>
      <w:r>
        <w:rPr>
          <w:b/>
          <w:noProof/>
          <w:color w:val="FF0000"/>
          <w:spacing w:val="-6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2167890</wp:posOffset>
                </wp:positionH>
                <wp:positionV relativeFrom="paragraph">
                  <wp:posOffset>59055</wp:posOffset>
                </wp:positionV>
                <wp:extent cx="0" cy="548640"/>
                <wp:effectExtent l="9525" t="12700" r="9525" b="10160"/>
                <wp:wrapNone/>
                <wp:docPr id="43" name="Прямая соединительная линия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486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3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0.7pt,4.65pt" to="170.7pt,4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"/>
            </w:pict>
          </mc:Fallback>
        </mc:AlternateContent>
      </w:r>
      <w:r>
        <w:rPr>
          <w:b/>
          <w:noProof/>
          <w:color w:val="FF0000"/>
          <w:spacing w:val="-6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996315</wp:posOffset>
                </wp:positionH>
                <wp:positionV relativeFrom="paragraph">
                  <wp:posOffset>59055</wp:posOffset>
                </wp:positionV>
                <wp:extent cx="0" cy="173355"/>
                <wp:effectExtent l="9525" t="12700" r="9525" b="13970"/>
                <wp:wrapNone/>
                <wp:docPr id="42" name="Прямая соединительная линия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733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2" o:spid="_x0000_s1026" style="position:absolute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.45pt,4.65pt" to="78.45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"/>
            </w:pict>
          </mc:Fallback>
        </mc:AlternateContent>
      </w:r>
      <w:r>
        <w:rPr>
          <w:b/>
          <w:noProof/>
          <w:color w:val="FF0000"/>
          <w:spacing w:val="-6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1729740</wp:posOffset>
                </wp:positionH>
                <wp:positionV relativeFrom="paragraph">
                  <wp:posOffset>59055</wp:posOffset>
                </wp:positionV>
                <wp:extent cx="0" cy="173355"/>
                <wp:effectExtent l="9525" t="12700" r="9525" b="13970"/>
                <wp:wrapNone/>
                <wp:docPr id="41" name="Прямая соединительная линия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33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6.2pt,4.65pt" to="136.2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"/>
            </w:pict>
          </mc:Fallback>
        </mc:AlternateContent>
      </w:r>
    </w:p>
    <w:p w:rsidR="009B0185" w:rsidRDefault="009B0185" w:rsidP="009B0185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4377690</wp:posOffset>
                </wp:positionH>
                <wp:positionV relativeFrom="paragraph">
                  <wp:posOffset>76200</wp:posOffset>
                </wp:positionV>
                <wp:extent cx="1162050" cy="516255"/>
                <wp:effectExtent l="9525" t="5080" r="9525" b="12065"/>
                <wp:wrapNone/>
                <wp:docPr id="40" name="Прямоугольник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0" cy="516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2575" w:rsidRDefault="00582575" w:rsidP="009B0185">
                            <w:pPr>
                              <w:jc w:val="center"/>
                            </w:pPr>
                            <w:r>
                              <w:t>ЕПГУ, РПГУ, инфоматов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0" o:spid="_x0000_s1031" style="position:absolute;left:0;text-align:left;margin-left:344.7pt;margin-top:6pt;width:91.5pt;height:40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">
                <v:textbox>
                  <w:txbxContent>
                    <w:p w:rsidR="00582575" w:rsidRDefault="00582575" w:rsidP="009B0185">
                      <w:pPr>
                        <w:jc w:val="center"/>
                      </w:pPr>
                      <w:r>
                        <w:t xml:space="preserve">ЕПГУ, РПГУ, </w:t>
                      </w:r>
                      <w:proofErr w:type="spellStart"/>
                      <w:r>
                        <w:t>инфоматов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3370580</wp:posOffset>
                </wp:positionH>
                <wp:positionV relativeFrom="paragraph">
                  <wp:posOffset>76200</wp:posOffset>
                </wp:positionV>
                <wp:extent cx="935990" cy="617220"/>
                <wp:effectExtent l="12065" t="5080" r="13970" b="6350"/>
                <wp:wrapNone/>
                <wp:docPr id="39" name="Прямоугольник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5990" cy="617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2575" w:rsidRDefault="00582575" w:rsidP="009B0185">
                            <w:pPr>
                              <w:jc w:val="center"/>
                            </w:pPr>
                            <w:r>
                              <w:t>портала Глазовско-го района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9" o:spid="_x0000_s1032" style="position:absolute;left:0;text-align:left;margin-left:265.4pt;margin-top:6pt;width:73.7pt;height:48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">
                <v:textbox>
                  <w:txbxContent>
                    <w:p w:rsidR="00582575" w:rsidRDefault="00582575" w:rsidP="009B0185">
                      <w:pPr>
                        <w:jc w:val="center"/>
                      </w:pPr>
                      <w:r>
                        <w:t xml:space="preserve">портала </w:t>
                      </w:r>
                      <w:proofErr w:type="spellStart"/>
                      <w:r>
                        <w:t>Глазовско-го</w:t>
                      </w:r>
                      <w:proofErr w:type="spellEnd"/>
                      <w:r>
                        <w:t xml:space="preserve"> района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2425065</wp:posOffset>
                </wp:positionH>
                <wp:positionV relativeFrom="paragraph">
                  <wp:posOffset>76200</wp:posOffset>
                </wp:positionV>
                <wp:extent cx="876300" cy="426720"/>
                <wp:effectExtent l="9525" t="5080" r="9525" b="6350"/>
                <wp:wrapNone/>
                <wp:docPr id="38" name="Прямоугольник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6300" cy="426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2575" w:rsidRDefault="00582575" w:rsidP="009B0185">
                            <w:pPr>
                              <w:jc w:val="center"/>
                            </w:pPr>
                            <w:r>
                              <w:t>электрон-ной почты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8" o:spid="_x0000_s1033" style="position:absolute;left:0;text-align:left;margin-left:190.95pt;margin-top:6pt;width:69pt;height:33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">
                <v:textbox>
                  <w:txbxContent>
                    <w:p w:rsidR="00582575" w:rsidRDefault="00582575" w:rsidP="009B0185">
                      <w:pPr>
                        <w:jc w:val="center"/>
                      </w:pPr>
                      <w:proofErr w:type="gramStart"/>
                      <w:r>
                        <w:t>электрон-ной</w:t>
                      </w:r>
                      <w:proofErr w:type="gramEnd"/>
                      <w:r>
                        <w:t xml:space="preserve"> почты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1421765</wp:posOffset>
                </wp:positionH>
                <wp:positionV relativeFrom="paragraph">
                  <wp:posOffset>57150</wp:posOffset>
                </wp:positionV>
                <wp:extent cx="629920" cy="293370"/>
                <wp:effectExtent l="6350" t="5080" r="11430" b="6350"/>
                <wp:wrapNone/>
                <wp:docPr id="37" name="Прямоугольник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920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2575" w:rsidRDefault="00582575" w:rsidP="009B0185">
                            <w:pPr>
                              <w:jc w:val="center"/>
                            </w:pPr>
                            <w:r>
                              <w:t>почты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7" o:spid="_x0000_s1034" style="position:absolute;left:0;text-align:left;margin-left:111.95pt;margin-top:4.5pt;width:49.6pt;height:23.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">
                <v:textbox>
                  <w:txbxContent>
                    <w:p w:rsidR="00582575" w:rsidRDefault="00582575" w:rsidP="009B0185">
                      <w:pPr>
                        <w:jc w:val="center"/>
                      </w:pPr>
                      <w:r>
                        <w:t>почты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664845</wp:posOffset>
                </wp:positionH>
                <wp:positionV relativeFrom="paragraph">
                  <wp:posOffset>57150</wp:posOffset>
                </wp:positionV>
                <wp:extent cx="680720" cy="769620"/>
                <wp:effectExtent l="11430" t="5080" r="12700" b="6350"/>
                <wp:wrapNone/>
                <wp:docPr id="36" name="Прямоугольник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0720" cy="769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2575" w:rsidRDefault="00582575" w:rsidP="009B0185">
                            <w:pPr>
                              <w:jc w:val="center"/>
                            </w:pPr>
                            <w:r>
                              <w:t>личной явки гражданина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6" o:spid="_x0000_s1035" style="position:absolute;left:0;text-align:left;margin-left:52.35pt;margin-top:4.5pt;width:53.6pt;height:60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">
                <v:textbox>
                  <w:txbxContent>
                    <w:p w:rsidR="00582575" w:rsidRDefault="00582575" w:rsidP="009B0185">
                      <w:pPr>
                        <w:jc w:val="center"/>
                      </w:pPr>
                      <w:r>
                        <w:t>личной явки гражданина</w:t>
                      </w:r>
                    </w:p>
                  </w:txbxContent>
                </v:textbox>
              </v:rect>
            </w:pict>
          </mc:Fallback>
        </mc:AlternateContent>
      </w:r>
    </w:p>
    <w:p w:rsidR="009B0185" w:rsidRDefault="009B0185" w:rsidP="009B0185">
      <w:pPr>
        <w:jc w:val="right"/>
        <w:rPr>
          <w:b/>
          <w:color w:val="FF0000"/>
          <w:spacing w:val="-6"/>
        </w:rPr>
      </w:pPr>
      <w:r>
        <w:rPr>
          <w:b/>
          <w:noProof/>
          <w:color w:val="FF0000"/>
          <w:spacing w:val="-6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1539240</wp:posOffset>
                </wp:positionH>
                <wp:positionV relativeFrom="paragraph">
                  <wp:posOffset>162560</wp:posOffset>
                </wp:positionV>
                <wp:extent cx="0" cy="927735"/>
                <wp:effectExtent l="57150" t="9525" r="57150" b="15240"/>
                <wp:wrapNone/>
                <wp:docPr id="35" name="Прямая соединительная линия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277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5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1.2pt,12.8pt" to="121.2pt,8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">
                <v:stroke endarrow="block"/>
              </v:line>
            </w:pict>
          </mc:Fallback>
        </mc:AlternateContent>
      </w:r>
    </w:p>
    <w:p w:rsidR="009B0185" w:rsidRDefault="009B0185" w:rsidP="009B0185">
      <w:pPr>
        <w:jc w:val="right"/>
        <w:rPr>
          <w:b/>
          <w:color w:val="FF0000"/>
          <w:spacing w:val="-6"/>
        </w:rPr>
      </w:pPr>
      <w:r>
        <w:rPr>
          <w:b/>
          <w:noProof/>
          <w:color w:val="FF0000"/>
          <w:spacing w:val="-6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2853690</wp:posOffset>
                </wp:positionH>
                <wp:positionV relativeFrom="paragraph">
                  <wp:posOffset>140970</wp:posOffset>
                </wp:positionV>
                <wp:extent cx="0" cy="293370"/>
                <wp:effectExtent l="57150" t="10795" r="57150" b="19685"/>
                <wp:wrapNone/>
                <wp:docPr id="34" name="Прямая соединительная линия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33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4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4.7pt,11.1pt" to="224.7pt,3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">
                <v:stroke endarrow="block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1612265</wp:posOffset>
                </wp:positionH>
                <wp:positionV relativeFrom="paragraph">
                  <wp:posOffset>81915</wp:posOffset>
                </wp:positionV>
                <wp:extent cx="746125" cy="293370"/>
                <wp:effectExtent l="6350" t="8890" r="9525" b="12065"/>
                <wp:wrapNone/>
                <wp:docPr id="33" name="Прямоугольник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6125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2575" w:rsidRDefault="00582575" w:rsidP="009B0185">
                            <w:pPr>
                              <w:jc w:val="center"/>
                            </w:pPr>
                            <w:r>
                              <w:t>курьера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3" o:spid="_x0000_s1036" style="position:absolute;left:0;text-align:left;margin-left:126.95pt;margin-top:6.45pt;width:58.75pt;height:23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">
                <v:textbox>
                  <w:txbxContent>
                    <w:p w:rsidR="00582575" w:rsidRDefault="00582575" w:rsidP="009B0185">
                      <w:pPr>
                        <w:jc w:val="center"/>
                      </w:pPr>
                      <w:r>
                        <w:t>курьера</w:t>
                      </w:r>
                    </w:p>
                  </w:txbxContent>
                </v:textbox>
              </v:rect>
            </w:pict>
          </mc:Fallback>
        </mc:AlternateContent>
      </w:r>
    </w:p>
    <w:p w:rsidR="009B0185" w:rsidRDefault="009B0185" w:rsidP="009B0185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3370580</wp:posOffset>
                </wp:positionH>
                <wp:positionV relativeFrom="paragraph">
                  <wp:posOffset>167640</wp:posOffset>
                </wp:positionV>
                <wp:extent cx="520065" cy="251460"/>
                <wp:effectExtent l="40640" t="12065" r="10795" b="60325"/>
                <wp:wrapNone/>
                <wp:docPr id="32" name="Прямая соединительная линия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20065" cy="2514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2" o:spid="_x0000_s1026" style="position:absolute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5.4pt,13.2pt" to="306.35pt,3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">
                <v:stroke endarrow="block"/>
              </v:line>
            </w:pict>
          </mc:Fallback>
        </mc:AlternateContent>
      </w:r>
      <w:r>
        <w:rPr>
          <w:b/>
          <w:noProof/>
          <w:color w:val="FF0000"/>
          <w:spacing w:val="-6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3370580</wp:posOffset>
                </wp:positionH>
                <wp:positionV relativeFrom="paragraph">
                  <wp:posOffset>66675</wp:posOffset>
                </wp:positionV>
                <wp:extent cx="1614170" cy="398780"/>
                <wp:effectExtent l="31115" t="6350" r="12065" b="61595"/>
                <wp:wrapNone/>
                <wp:docPr id="31" name="Прямая соединительная линия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14170" cy="3987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1" o:spid="_x0000_s1026" style="position:absolute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5.4pt,5.25pt" to="392.5pt,3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">
                <v:stroke endarrow="block"/>
              </v:line>
            </w:pict>
          </mc:Fallback>
        </mc:AlternateContent>
      </w:r>
    </w:p>
    <w:p w:rsidR="009B0185" w:rsidRDefault="009B0185" w:rsidP="009B0185">
      <w:pPr>
        <w:jc w:val="right"/>
        <w:rPr>
          <w:b/>
          <w:color w:val="FF0000"/>
          <w:spacing w:val="-6"/>
        </w:rPr>
      </w:pPr>
      <w:r>
        <w:rPr>
          <w:b/>
          <w:noProof/>
          <w:color w:val="FF0000"/>
          <w:spacing w:val="-6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996315</wp:posOffset>
                </wp:positionH>
                <wp:positionV relativeFrom="paragraph">
                  <wp:posOffset>109855</wp:posOffset>
                </wp:positionV>
                <wp:extent cx="0" cy="454660"/>
                <wp:effectExtent l="57150" t="5715" r="57150" b="15875"/>
                <wp:wrapNone/>
                <wp:docPr id="30" name="Прямая соединительная линия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46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.45pt,8.65pt" to="78.45pt,4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">
                <v:stroke endarrow="block"/>
              </v:line>
            </w:pict>
          </mc:Fallback>
        </mc:AlternateContent>
      </w:r>
      <w:r>
        <w:rPr>
          <w:b/>
          <w:noProof/>
          <w:color w:val="FF0000"/>
          <w:spacing w:val="-6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2167890</wp:posOffset>
                </wp:positionH>
                <wp:positionV relativeFrom="paragraph">
                  <wp:posOffset>60325</wp:posOffset>
                </wp:positionV>
                <wp:extent cx="0" cy="504190"/>
                <wp:effectExtent l="57150" t="13335" r="57150" b="15875"/>
                <wp:wrapNone/>
                <wp:docPr id="29" name="Прямая соединительная линия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41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9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0.7pt,4.75pt" to="170.7pt,4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">
                <v:stroke endarrow="block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2448560</wp:posOffset>
                </wp:positionH>
                <wp:positionV relativeFrom="paragraph">
                  <wp:posOffset>83820</wp:posOffset>
                </wp:positionV>
                <wp:extent cx="922020" cy="293370"/>
                <wp:effectExtent l="13970" t="8255" r="6985" b="12700"/>
                <wp:wrapNone/>
                <wp:docPr id="28" name="Прямоугольник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2020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2575" w:rsidRDefault="00582575" w:rsidP="009B0185">
                            <w:pPr>
                              <w:jc w:val="center"/>
                            </w:pPr>
                            <w:r>
                              <w:t>Распечатка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8" o:spid="_x0000_s1037" style="position:absolute;left:0;text-align:left;margin-left:192.8pt;margin-top:6.6pt;width:72.6pt;height:23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">
                <v:textbox>
                  <w:txbxContent>
                    <w:p w:rsidR="00582575" w:rsidRDefault="00582575" w:rsidP="009B0185">
                      <w:pPr>
                        <w:jc w:val="center"/>
                      </w:pPr>
                      <w:r>
                        <w:t>Распечатка</w:t>
                      </w:r>
                    </w:p>
                  </w:txbxContent>
                </v:textbox>
              </v:rect>
            </w:pict>
          </mc:Fallback>
        </mc:AlternateContent>
      </w:r>
    </w:p>
    <w:p w:rsidR="009B0185" w:rsidRDefault="009B0185" w:rsidP="009B0185">
      <w:pPr>
        <w:jc w:val="right"/>
        <w:rPr>
          <w:b/>
          <w:color w:val="FF0000"/>
          <w:spacing w:val="-6"/>
        </w:rPr>
      </w:pPr>
    </w:p>
    <w:p w:rsidR="009B0185" w:rsidRDefault="009B0185" w:rsidP="009B0185">
      <w:pPr>
        <w:jc w:val="right"/>
        <w:rPr>
          <w:b/>
          <w:color w:val="FF0000"/>
          <w:spacing w:val="-6"/>
        </w:rPr>
      </w:pPr>
      <w:r>
        <w:rPr>
          <w:b/>
          <w:noProof/>
          <w:color w:val="FF0000"/>
          <w:spacing w:val="-6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2853690</wp:posOffset>
                </wp:positionH>
                <wp:positionV relativeFrom="paragraph">
                  <wp:posOffset>57785</wp:posOffset>
                </wp:positionV>
                <wp:extent cx="0" cy="156845"/>
                <wp:effectExtent l="57150" t="8890" r="57150" b="15240"/>
                <wp:wrapNone/>
                <wp:docPr id="27" name="Прямая соединительная линия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68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7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4.7pt,4.55pt" to="224.7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">
                <v:stroke endarrow="block"/>
              </v:line>
            </w:pict>
          </mc:Fallback>
        </mc:AlternateContent>
      </w:r>
    </w:p>
    <w:p w:rsidR="009B0185" w:rsidRDefault="009B0185" w:rsidP="009B0185">
      <w:pPr>
        <w:jc w:val="right"/>
        <w:rPr>
          <w:b/>
          <w:color w:val="FF0000"/>
          <w:spacing w:val="-6"/>
        </w:rPr>
      </w:pPr>
      <w:r>
        <w:rPr>
          <w:b/>
          <w:noProof/>
          <w:color w:val="FF0000"/>
          <w:spacing w:val="-6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5718810</wp:posOffset>
                </wp:positionH>
                <wp:positionV relativeFrom="paragraph">
                  <wp:posOffset>145415</wp:posOffset>
                </wp:positionV>
                <wp:extent cx="416560" cy="0"/>
                <wp:effectExtent l="7620" t="5080" r="13970" b="13970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65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6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0.3pt,11.45pt" to="483.1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"/>
            </w:pict>
          </mc:Fallback>
        </mc:AlternateContent>
      </w:r>
      <w:r>
        <w:rPr>
          <w:b/>
          <w:noProof/>
          <w:color w:val="FF0000"/>
          <w:spacing w:val="-6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664845</wp:posOffset>
                </wp:positionH>
                <wp:positionV relativeFrom="paragraph">
                  <wp:posOffset>39370</wp:posOffset>
                </wp:positionV>
                <wp:extent cx="5053965" cy="275590"/>
                <wp:effectExtent l="11430" t="13335" r="11430" b="6350"/>
                <wp:wrapNone/>
                <wp:docPr id="25" name="Прямоугольник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53965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2575" w:rsidRDefault="00582575" w:rsidP="009B0185">
                            <w:pPr>
                              <w:jc w:val="center"/>
                            </w:pPr>
                            <w:r>
                              <w:t>Регистрация обращения в СЭД, выдача расписки о получении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5" o:spid="_x0000_s1038" style="position:absolute;left:0;text-align:left;margin-left:52.35pt;margin-top:3.1pt;width:397.95pt;height:21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">
                <v:textbox>
                  <w:txbxContent>
                    <w:p w:rsidR="00582575" w:rsidRDefault="00582575" w:rsidP="009B0185">
                      <w:pPr>
                        <w:jc w:val="center"/>
                      </w:pPr>
                      <w:r>
                        <w:t>Регистрация обращения в СЭД, выдача расписки о получении документов</w:t>
                      </w:r>
                    </w:p>
                  </w:txbxContent>
                </v:textbox>
              </v:rect>
            </w:pict>
          </mc:Fallback>
        </mc:AlternateContent>
      </w:r>
    </w:p>
    <w:p w:rsidR="009B0185" w:rsidRDefault="009B0185" w:rsidP="009B0185">
      <w:pPr>
        <w:jc w:val="right"/>
        <w:rPr>
          <w:b/>
          <w:color w:val="FF0000"/>
          <w:spacing w:val="-6"/>
        </w:rPr>
      </w:pPr>
      <w:r>
        <w:rPr>
          <w:b/>
          <w:noProof/>
          <w:color w:val="FF0000"/>
          <w:spacing w:val="-6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3040380</wp:posOffset>
                </wp:positionH>
                <wp:positionV relativeFrom="paragraph">
                  <wp:posOffset>139700</wp:posOffset>
                </wp:positionV>
                <wp:extent cx="0" cy="144780"/>
                <wp:effectExtent l="53340" t="12700" r="60960" b="23495"/>
                <wp:wrapNone/>
                <wp:docPr id="24" name="Прямая соединительная 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47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4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9.4pt,11pt" to="239.4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">
                <v:stroke endarrow="block"/>
              </v:line>
            </w:pict>
          </mc:Fallback>
        </mc:AlternateContent>
      </w:r>
    </w:p>
    <w:p w:rsidR="009B0185" w:rsidRDefault="009B0185" w:rsidP="009B0185">
      <w:pPr>
        <w:jc w:val="right"/>
        <w:rPr>
          <w:b/>
          <w:color w:val="FF0000"/>
          <w:spacing w:val="-6"/>
        </w:rPr>
      </w:pPr>
      <w:r>
        <w:rPr>
          <w:b/>
          <w:noProof/>
          <w:color w:val="FF0000"/>
          <w:spacing w:val="-6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664845</wp:posOffset>
                </wp:positionH>
                <wp:positionV relativeFrom="paragraph">
                  <wp:posOffset>109220</wp:posOffset>
                </wp:positionV>
                <wp:extent cx="5053965" cy="437515"/>
                <wp:effectExtent l="11430" t="5080" r="11430" b="5080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53965" cy="437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2575" w:rsidRDefault="00582575" w:rsidP="009B0185">
                            <w:pPr>
                              <w:jc w:val="center"/>
                            </w:pPr>
                            <w:r>
                              <w:t>Передача заявления Главе Глазовского района для рассмотрения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39" style="position:absolute;left:0;text-align:left;margin-left:52.35pt;margin-top:8.6pt;width:397.95pt;height:34.4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">
                <v:textbox>
                  <w:txbxContent>
                    <w:p w:rsidR="00582575" w:rsidRDefault="00582575" w:rsidP="009B0185">
                      <w:pPr>
                        <w:jc w:val="center"/>
                      </w:pPr>
                      <w:r>
                        <w:t>Передача заявления Главе Глазовского района для рассмотрения</w:t>
                      </w:r>
                    </w:p>
                  </w:txbxContent>
                </v:textbox>
              </v:rect>
            </w:pict>
          </mc:Fallback>
        </mc:AlternateContent>
      </w:r>
    </w:p>
    <w:p w:rsidR="009B0185" w:rsidRDefault="009B0185" w:rsidP="009B0185">
      <w:pPr>
        <w:jc w:val="right"/>
        <w:rPr>
          <w:b/>
          <w:color w:val="FF0000"/>
          <w:spacing w:val="-6"/>
        </w:rPr>
      </w:pPr>
    </w:p>
    <w:p w:rsidR="009B0185" w:rsidRDefault="009B0185" w:rsidP="009B0185">
      <w:pPr>
        <w:jc w:val="right"/>
        <w:rPr>
          <w:b/>
          <w:color w:val="FF0000"/>
          <w:spacing w:val="-6"/>
        </w:rPr>
      </w:pPr>
    </w:p>
    <w:p w:rsidR="009B0185" w:rsidRDefault="009B0185" w:rsidP="009B0185">
      <w:pPr>
        <w:jc w:val="right"/>
        <w:rPr>
          <w:b/>
          <w:color w:val="FF0000"/>
          <w:spacing w:val="-6"/>
        </w:rPr>
      </w:pPr>
      <w:r>
        <w:rPr>
          <w:b/>
          <w:noProof/>
          <w:color w:val="FF0000"/>
          <w:spacing w:val="-6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3040380</wp:posOffset>
                </wp:positionH>
                <wp:positionV relativeFrom="paragraph">
                  <wp:posOffset>20955</wp:posOffset>
                </wp:positionV>
                <wp:extent cx="0" cy="153035"/>
                <wp:effectExtent l="53340" t="13970" r="60960" b="23495"/>
                <wp:wrapNone/>
                <wp:docPr id="22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0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2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9.4pt,1.65pt" to="239.4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">
                <v:stroke endarrow="block"/>
              </v:line>
            </w:pict>
          </mc:Fallback>
        </mc:AlternateContent>
      </w:r>
    </w:p>
    <w:p w:rsidR="009B0185" w:rsidRDefault="009B0185" w:rsidP="009B0185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161290</wp:posOffset>
                </wp:positionH>
                <wp:positionV relativeFrom="paragraph">
                  <wp:posOffset>-1270</wp:posOffset>
                </wp:positionV>
                <wp:extent cx="314325" cy="800100"/>
                <wp:effectExtent l="12700" t="5080" r="6350" b="13970"/>
                <wp:wrapNone/>
                <wp:docPr id="21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8001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2575" w:rsidRPr="00851C55" w:rsidRDefault="00582575" w:rsidP="009B0185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4 дня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40" style="position:absolute;left:0;text-align:left;margin-left:12.7pt;margin-top:-.1pt;width:24.75pt;height:63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" fillcolor="#d8d8d8">
                <v:textbox style="layout-flow:vertical;mso-layout-flow-alt:bottom-to-top">
                  <w:txbxContent>
                    <w:p w:rsidR="00582575" w:rsidRPr="00851C55" w:rsidRDefault="00582575" w:rsidP="009B0185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4 дня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color w:val="FF0000"/>
          <w:spacing w:val="-6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659765</wp:posOffset>
                </wp:positionH>
                <wp:positionV relativeFrom="paragraph">
                  <wp:posOffset>-1270</wp:posOffset>
                </wp:positionV>
                <wp:extent cx="5059045" cy="800100"/>
                <wp:effectExtent l="6350" t="5080" r="11430" b="13970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59045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2575" w:rsidRDefault="00582575" w:rsidP="009B0185">
                            <w:pPr>
                              <w:jc w:val="center"/>
                            </w:pPr>
                            <w:r>
                              <w:t>Наложение резолюции Главой Глазовского района, направление документов начальнику отдела жилищно-коммунального хозяйства, транспорта и связи, назначение исполнителя, ответственного за исполнение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41" style="position:absolute;left:0;text-align:left;margin-left:51.95pt;margin-top:-.1pt;width:398.35pt;height:6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">
                <v:textbox>
                  <w:txbxContent>
                    <w:p w:rsidR="00582575" w:rsidRDefault="00582575" w:rsidP="009B0185">
                      <w:pPr>
                        <w:jc w:val="center"/>
                      </w:pPr>
                      <w:r>
                        <w:t>Наложение резолюции Главой Глазовского района, направление документов начальнику отдела жилищно-коммунального хозяйства, транспорта и связи, назначение исполнителя, ответственного за исполнение муниципальной услуги</w:t>
                      </w:r>
                    </w:p>
                  </w:txbxContent>
                </v:textbox>
              </v:rect>
            </w:pict>
          </mc:Fallback>
        </mc:AlternateContent>
      </w:r>
    </w:p>
    <w:p w:rsidR="009B0185" w:rsidRPr="00823297" w:rsidRDefault="009B0185" w:rsidP="009B0185">
      <w:pPr>
        <w:rPr>
          <w:spacing w:val="-6"/>
        </w:rPr>
      </w:pPr>
      <w:r w:rsidRPr="00823297">
        <w:rPr>
          <w:spacing w:val="-6"/>
        </w:rPr>
        <w:tab/>
      </w:r>
      <w:r w:rsidRPr="00823297">
        <w:rPr>
          <w:spacing w:val="-6"/>
        </w:rPr>
        <w:tab/>
      </w:r>
      <w:r w:rsidRPr="00823297">
        <w:rPr>
          <w:spacing w:val="-6"/>
        </w:rPr>
        <w:tab/>
      </w:r>
      <w:r w:rsidRPr="00823297">
        <w:rPr>
          <w:spacing w:val="-6"/>
        </w:rPr>
        <w:tab/>
      </w:r>
      <w:r w:rsidRPr="00823297">
        <w:rPr>
          <w:spacing w:val="-6"/>
        </w:rPr>
        <w:tab/>
      </w:r>
      <w:r w:rsidRPr="00823297">
        <w:rPr>
          <w:spacing w:val="-6"/>
        </w:rPr>
        <w:tab/>
      </w:r>
      <w:r w:rsidRPr="00823297">
        <w:rPr>
          <w:spacing w:val="-6"/>
        </w:rPr>
        <w:tab/>
      </w:r>
      <w:r w:rsidRPr="00823297">
        <w:rPr>
          <w:spacing w:val="-6"/>
        </w:rPr>
        <w:tab/>
        <w:t xml:space="preserve">       </w:t>
      </w:r>
      <w:r>
        <w:rPr>
          <w:spacing w:val="-6"/>
        </w:rPr>
        <w:t xml:space="preserve">             </w:t>
      </w:r>
    </w:p>
    <w:p w:rsidR="009B0185" w:rsidRDefault="009B0185" w:rsidP="009B0185">
      <w:pPr>
        <w:jc w:val="right"/>
        <w:rPr>
          <w:b/>
          <w:color w:val="FF0000"/>
          <w:spacing w:val="-6"/>
        </w:rPr>
      </w:pPr>
    </w:p>
    <w:p w:rsidR="009B0185" w:rsidRDefault="009B0185" w:rsidP="009B0185">
      <w:pPr>
        <w:jc w:val="right"/>
        <w:rPr>
          <w:b/>
          <w:color w:val="FF0000"/>
          <w:spacing w:val="-6"/>
        </w:rPr>
      </w:pPr>
    </w:p>
    <w:p w:rsidR="009B0185" w:rsidRDefault="009B0185" w:rsidP="009B0185">
      <w:pPr>
        <w:jc w:val="right"/>
        <w:rPr>
          <w:b/>
          <w:color w:val="FF0000"/>
          <w:spacing w:val="-6"/>
        </w:rPr>
      </w:pPr>
      <w:r>
        <w:rPr>
          <w:b/>
          <w:noProof/>
          <w:color w:val="FF0000"/>
          <w:spacing w:val="-6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3040380</wp:posOffset>
                </wp:positionH>
                <wp:positionV relativeFrom="paragraph">
                  <wp:posOffset>97790</wp:posOffset>
                </wp:positionV>
                <wp:extent cx="0" cy="152400"/>
                <wp:effectExtent l="53340" t="5080" r="60960" b="23495"/>
                <wp:wrapNone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9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9.4pt,7.7pt" to="239.4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">
                <v:stroke endarrow="block"/>
              </v:line>
            </w:pict>
          </mc:Fallback>
        </mc:AlternateContent>
      </w:r>
    </w:p>
    <w:p w:rsidR="009B0185" w:rsidRDefault="009B0185" w:rsidP="009B0185">
      <w:pPr>
        <w:jc w:val="right"/>
        <w:rPr>
          <w:b/>
          <w:color w:val="FF0000"/>
          <w:spacing w:val="-6"/>
        </w:rPr>
      </w:pPr>
      <w:r>
        <w:rPr>
          <w:b/>
          <w:noProof/>
          <w:color w:val="FF0000"/>
          <w:spacing w:val="-6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161290</wp:posOffset>
                </wp:positionH>
                <wp:positionV relativeFrom="paragraph">
                  <wp:posOffset>74930</wp:posOffset>
                </wp:positionV>
                <wp:extent cx="314325" cy="661035"/>
                <wp:effectExtent l="12700" t="5080" r="6350" b="1016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66103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2575" w:rsidRPr="00851C55" w:rsidRDefault="00582575" w:rsidP="009B0185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5 дней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42" style="position:absolute;left:0;text-align:left;margin-left:12.7pt;margin-top:5.9pt;width:24.75pt;height:52.0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" fillcolor="#d8d8d8">
                <v:textbox style="layout-flow:vertical;mso-layout-flow-alt:bottom-to-top">
                  <w:txbxContent>
                    <w:p w:rsidR="00582575" w:rsidRPr="00851C55" w:rsidRDefault="00582575" w:rsidP="009B0185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5 дней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color w:val="FF0000"/>
          <w:spacing w:val="-6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664845</wp:posOffset>
                </wp:positionH>
                <wp:positionV relativeFrom="paragraph">
                  <wp:posOffset>74930</wp:posOffset>
                </wp:positionV>
                <wp:extent cx="5053965" cy="661035"/>
                <wp:effectExtent l="11430" t="5080" r="11430" b="10160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53965" cy="661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2575" w:rsidRDefault="00582575" w:rsidP="009B0185">
                            <w:pPr>
                              <w:jc w:val="center"/>
                            </w:pPr>
                            <w:r>
                              <w:t>Направление межведомственных запросов, формирование полного комплекта документов, необходимых для предоставления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43" style="position:absolute;left:0;text-align:left;margin-left:52.35pt;margin-top:5.9pt;width:397.95pt;height:52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">
                <v:textbox>
                  <w:txbxContent>
                    <w:p w:rsidR="00582575" w:rsidRDefault="00582575" w:rsidP="009B0185">
                      <w:pPr>
                        <w:jc w:val="center"/>
                      </w:pPr>
                      <w:r>
                        <w:t>Направление межведомственных запросов, формирование полного комплекта документов, необходимых для предоставления муниципальной услуги</w:t>
                      </w:r>
                    </w:p>
                  </w:txbxContent>
                </v:textbox>
              </v:rect>
            </w:pict>
          </mc:Fallback>
        </mc:AlternateContent>
      </w:r>
    </w:p>
    <w:p w:rsidR="009B0185" w:rsidRDefault="009B0185" w:rsidP="009B0185">
      <w:pPr>
        <w:jc w:val="right"/>
        <w:rPr>
          <w:b/>
          <w:color w:val="FF0000"/>
          <w:spacing w:val="-6"/>
        </w:rPr>
      </w:pPr>
    </w:p>
    <w:p w:rsidR="009B0185" w:rsidRDefault="009B0185" w:rsidP="009B0185">
      <w:pPr>
        <w:jc w:val="right"/>
        <w:rPr>
          <w:b/>
          <w:color w:val="FF0000"/>
          <w:spacing w:val="-6"/>
        </w:rPr>
      </w:pPr>
    </w:p>
    <w:p w:rsidR="009B0185" w:rsidRDefault="009B0185" w:rsidP="009B0185">
      <w:pPr>
        <w:jc w:val="right"/>
        <w:rPr>
          <w:b/>
          <w:color w:val="FF0000"/>
          <w:spacing w:val="-6"/>
        </w:rPr>
      </w:pPr>
    </w:p>
    <w:p w:rsidR="009B0185" w:rsidRDefault="009B0185" w:rsidP="009B0185">
      <w:pPr>
        <w:rPr>
          <w:b/>
          <w:color w:val="FF0000"/>
          <w:spacing w:val="-6"/>
        </w:rPr>
      </w:pPr>
      <w:r>
        <w:rPr>
          <w:b/>
          <w:noProof/>
          <w:color w:val="FF0000"/>
          <w:spacing w:val="-6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3040380</wp:posOffset>
                </wp:positionH>
                <wp:positionV relativeFrom="paragraph">
                  <wp:posOffset>34925</wp:posOffset>
                </wp:positionV>
                <wp:extent cx="0" cy="161925"/>
                <wp:effectExtent l="53340" t="8890" r="60960" b="19685"/>
                <wp:wrapNone/>
                <wp:docPr id="16" name="Прямая соединительная 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619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6" o:spid="_x0000_s1026" style="position:absolute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9.4pt,2.75pt" to="239.4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">
                <v:stroke endarrow="block"/>
              </v:line>
            </w:pict>
          </mc:Fallback>
        </mc:AlternateContent>
      </w:r>
      <w:r>
        <w:rPr>
          <w:spacing w:val="-6"/>
        </w:rPr>
        <w:tab/>
      </w:r>
      <w:r>
        <w:rPr>
          <w:spacing w:val="-6"/>
        </w:rPr>
        <w:tab/>
      </w:r>
      <w:r>
        <w:rPr>
          <w:spacing w:val="-6"/>
        </w:rPr>
        <w:tab/>
      </w:r>
      <w:r>
        <w:rPr>
          <w:spacing w:val="-6"/>
        </w:rPr>
        <w:tab/>
      </w:r>
    </w:p>
    <w:p w:rsidR="009B0185" w:rsidRDefault="009B0185" w:rsidP="009B0185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161290</wp:posOffset>
                </wp:positionH>
                <wp:positionV relativeFrom="paragraph">
                  <wp:posOffset>21590</wp:posOffset>
                </wp:positionV>
                <wp:extent cx="314325" cy="838200"/>
                <wp:effectExtent l="12700" t="8890" r="6350" b="10160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8382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2575" w:rsidRPr="00851C55" w:rsidRDefault="00582575" w:rsidP="009B0185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10 дней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44" style="position:absolute;left:0;text-align:left;margin-left:12.7pt;margin-top:1.7pt;width:24.75pt;height:66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" fillcolor="#d8d8d8">
                <v:textbox style="layout-flow:vertical;mso-layout-flow-alt:bottom-to-top">
                  <w:txbxContent>
                    <w:p w:rsidR="00582575" w:rsidRPr="00851C55" w:rsidRDefault="00582575" w:rsidP="009B0185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10 дней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color w:val="FF0000"/>
          <w:spacing w:val="-6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659765</wp:posOffset>
                </wp:positionH>
                <wp:positionV relativeFrom="paragraph">
                  <wp:posOffset>21590</wp:posOffset>
                </wp:positionV>
                <wp:extent cx="5048885" cy="838200"/>
                <wp:effectExtent l="6350" t="8890" r="12065" b="10160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48885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2575" w:rsidRDefault="00582575" w:rsidP="009B0185">
                            <w:pPr>
                              <w:jc w:val="center"/>
                            </w:pPr>
                            <w:r>
                              <w:t>Подготовка проекта документа, являющего результатом предоставления муниципальной услуги, согласование, подписание проекта Главой Глазовского района, передача подписанного документа на регистрацию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45" style="position:absolute;left:0;text-align:left;margin-left:51.95pt;margin-top:1.7pt;width:397.55pt;height:6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">
                <v:textbox>
                  <w:txbxContent>
                    <w:p w:rsidR="00582575" w:rsidRDefault="00582575" w:rsidP="009B0185">
                      <w:pPr>
                        <w:jc w:val="center"/>
                      </w:pPr>
                      <w:r>
                        <w:t>Подготовка проекта документа, являющего результатом предоставления муниципальной услуги, согласование, подписание проекта Главой Глазовского района, передача подписанного документа на регистрацию</w:t>
                      </w:r>
                    </w:p>
                  </w:txbxContent>
                </v:textbox>
              </v:rect>
            </w:pict>
          </mc:Fallback>
        </mc:AlternateContent>
      </w:r>
    </w:p>
    <w:p w:rsidR="009B0185" w:rsidRDefault="009B0185" w:rsidP="009B0185">
      <w:pPr>
        <w:jc w:val="right"/>
        <w:rPr>
          <w:b/>
          <w:color w:val="FF0000"/>
          <w:spacing w:val="-6"/>
        </w:rPr>
      </w:pPr>
    </w:p>
    <w:p w:rsidR="009B0185" w:rsidRDefault="009B0185" w:rsidP="009B0185">
      <w:pPr>
        <w:jc w:val="right"/>
        <w:rPr>
          <w:b/>
          <w:color w:val="FF0000"/>
          <w:spacing w:val="-6"/>
        </w:rPr>
      </w:pPr>
    </w:p>
    <w:p w:rsidR="009B0185" w:rsidRDefault="009B0185" w:rsidP="009B0185">
      <w:pPr>
        <w:jc w:val="right"/>
        <w:rPr>
          <w:b/>
          <w:color w:val="FF0000"/>
          <w:spacing w:val="-6"/>
        </w:rPr>
      </w:pPr>
    </w:p>
    <w:p w:rsidR="009B0185" w:rsidRDefault="009B0185" w:rsidP="009B0185">
      <w:pPr>
        <w:jc w:val="right"/>
        <w:rPr>
          <w:b/>
          <w:color w:val="FF0000"/>
          <w:spacing w:val="-6"/>
        </w:rPr>
      </w:pPr>
      <w:r>
        <w:rPr>
          <w:b/>
          <w:noProof/>
          <w:color w:val="FF0000"/>
          <w:spacing w:val="-6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4306570</wp:posOffset>
                </wp:positionH>
                <wp:positionV relativeFrom="paragraph">
                  <wp:posOffset>158750</wp:posOffset>
                </wp:positionV>
                <wp:extent cx="0" cy="210820"/>
                <wp:effectExtent l="52705" t="8890" r="61595" b="18415"/>
                <wp:wrapNone/>
                <wp:docPr id="13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108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3" o:spid="_x0000_s1026" style="position:absolute;flip:x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1pt,12.5pt" to="339.1pt,2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">
                <v:stroke endarrow="block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1539240</wp:posOffset>
                </wp:positionH>
                <wp:positionV relativeFrom="paragraph">
                  <wp:posOffset>158750</wp:posOffset>
                </wp:positionV>
                <wp:extent cx="0" cy="196215"/>
                <wp:effectExtent l="57150" t="8890" r="57150" b="23495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62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1.2pt,12.5pt" to="121.2pt,2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">
                <v:stroke endarrow="block"/>
              </v:line>
            </w:pict>
          </mc:Fallback>
        </mc:AlternateContent>
      </w:r>
    </w:p>
    <w:p w:rsidR="009B0185" w:rsidRDefault="009B0185" w:rsidP="009B0185">
      <w:pPr>
        <w:jc w:val="right"/>
        <w:rPr>
          <w:b/>
          <w:color w:val="FF0000"/>
          <w:spacing w:val="-6"/>
        </w:rPr>
      </w:pPr>
    </w:p>
    <w:p w:rsidR="009B0185" w:rsidRDefault="009B0185" w:rsidP="009B0185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161290</wp:posOffset>
                </wp:positionH>
                <wp:positionV relativeFrom="paragraph">
                  <wp:posOffset>19050</wp:posOffset>
                </wp:positionV>
                <wp:extent cx="314325" cy="784860"/>
                <wp:effectExtent l="12700" t="10160" r="6350" b="5080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78486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2575" w:rsidRPr="00851C55" w:rsidRDefault="00582575" w:rsidP="009B0185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3 дня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46" style="position:absolute;left:0;text-align:left;margin-left:12.7pt;margin-top:1.5pt;width:24.75pt;height:61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" fillcolor="#d8d8d8">
                <v:textbox style="layout-flow:vertical;mso-layout-flow-alt:bottom-to-top">
                  <w:txbxContent>
                    <w:p w:rsidR="00582575" w:rsidRPr="00851C55" w:rsidRDefault="00582575" w:rsidP="009B0185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3 дня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color w:val="FF0000"/>
          <w:spacing w:val="-6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2832735</wp:posOffset>
                </wp:positionH>
                <wp:positionV relativeFrom="paragraph">
                  <wp:posOffset>19050</wp:posOffset>
                </wp:positionV>
                <wp:extent cx="2886075" cy="784860"/>
                <wp:effectExtent l="7620" t="10160" r="11430" b="5080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6075" cy="784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2575" w:rsidRDefault="00582575" w:rsidP="009B0185">
                            <w:pPr>
                              <w:jc w:val="center"/>
                            </w:pPr>
                            <w:r>
                              <w:t xml:space="preserve">Направление принятого решения о предоставлении муниципальной услуги в офисы «Мои документы», в случае, если заявитель выбрал данный способ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47" style="position:absolute;left:0;text-align:left;margin-left:223.05pt;margin-top:1.5pt;width:227.25pt;height:61.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">
                <v:textbox>
                  <w:txbxContent>
                    <w:p w:rsidR="00582575" w:rsidRDefault="00582575" w:rsidP="009B0185">
                      <w:pPr>
                        <w:jc w:val="center"/>
                      </w:pPr>
                      <w:r>
                        <w:t xml:space="preserve">Направление принятого решения о предоставлении муниципальной услуги в офисы «Мои документы», в случае, если заявитель выбрал данный способ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color w:val="FF0000"/>
          <w:spacing w:val="-6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659765</wp:posOffset>
                </wp:positionH>
                <wp:positionV relativeFrom="paragraph">
                  <wp:posOffset>19050</wp:posOffset>
                </wp:positionV>
                <wp:extent cx="2063115" cy="784860"/>
                <wp:effectExtent l="6350" t="10160" r="6985" b="508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3115" cy="784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2575" w:rsidRDefault="00582575" w:rsidP="009B0185">
                            <w:pPr>
                              <w:jc w:val="center"/>
                            </w:pPr>
                            <w:r>
                              <w:t xml:space="preserve">Направление принятого решения о предоставлении муниципальной услуги заявителю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48" style="position:absolute;left:0;text-align:left;margin-left:51.95pt;margin-top:1.5pt;width:162.45pt;height:61.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">
                <v:textbox>
                  <w:txbxContent>
                    <w:p w:rsidR="00582575" w:rsidRDefault="00582575" w:rsidP="009B0185">
                      <w:pPr>
                        <w:jc w:val="center"/>
                      </w:pPr>
                      <w:r>
                        <w:t xml:space="preserve">Направление принятого решения о предоставлении муниципальной услуги заявителю </w:t>
                      </w:r>
                    </w:p>
                  </w:txbxContent>
                </v:textbox>
              </v:rect>
            </w:pict>
          </mc:Fallback>
        </mc:AlternateContent>
      </w:r>
    </w:p>
    <w:p w:rsidR="009B0185" w:rsidRDefault="009B0185" w:rsidP="009B0185">
      <w:pPr>
        <w:jc w:val="right"/>
        <w:rPr>
          <w:b/>
          <w:color w:val="FF0000"/>
          <w:spacing w:val="-6"/>
        </w:rPr>
      </w:pPr>
    </w:p>
    <w:p w:rsidR="009B0185" w:rsidRDefault="009B0185" w:rsidP="009B0185">
      <w:pPr>
        <w:jc w:val="right"/>
        <w:rPr>
          <w:b/>
          <w:color w:val="FF0000"/>
          <w:spacing w:val="-6"/>
        </w:rPr>
      </w:pPr>
    </w:p>
    <w:p w:rsidR="009B0185" w:rsidRDefault="009B0185" w:rsidP="009B0185">
      <w:pPr>
        <w:jc w:val="right"/>
        <w:rPr>
          <w:b/>
          <w:color w:val="FF0000"/>
          <w:spacing w:val="-6"/>
        </w:rPr>
      </w:pPr>
    </w:p>
    <w:p w:rsidR="009B0185" w:rsidRDefault="009B0185" w:rsidP="009B0185">
      <w:pPr>
        <w:jc w:val="right"/>
        <w:rPr>
          <w:b/>
          <w:color w:val="FF0000"/>
          <w:spacing w:val="-6"/>
        </w:rPr>
      </w:pPr>
      <w:r>
        <w:rPr>
          <w:b/>
          <w:noProof/>
          <w:color w:val="FF0000"/>
          <w:spacing w:val="-6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4306570</wp:posOffset>
                </wp:positionH>
                <wp:positionV relativeFrom="paragraph">
                  <wp:posOffset>125730</wp:posOffset>
                </wp:positionV>
                <wp:extent cx="0" cy="196215"/>
                <wp:effectExtent l="52705" t="8255" r="61595" b="14605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62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1pt,9.9pt" to="339.1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">
                <v:stroke endarrow="block"/>
              </v:line>
            </w:pict>
          </mc:Fallback>
        </mc:AlternateContent>
      </w:r>
    </w:p>
    <w:p w:rsidR="009B0185" w:rsidRDefault="009B0185" w:rsidP="009B0185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161290</wp:posOffset>
                </wp:positionH>
                <wp:positionV relativeFrom="paragraph">
                  <wp:posOffset>146685</wp:posOffset>
                </wp:positionV>
                <wp:extent cx="314325" cy="622935"/>
                <wp:effectExtent l="12700" t="13970" r="6350" b="10795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62293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2575" w:rsidRPr="00851C55" w:rsidRDefault="00582575" w:rsidP="009B0185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 дня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49" style="position:absolute;left:0;text-align:left;margin-left:12.7pt;margin-top:11.55pt;width:24.75pt;height:49.0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" fillcolor="#d8d8d8">
                <v:textbox style="layout-flow:vertical;mso-layout-flow-alt:bottom-to-top">
                  <w:txbxContent>
                    <w:p w:rsidR="00582575" w:rsidRPr="00851C55" w:rsidRDefault="00582575" w:rsidP="009B0185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2 дня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color w:val="FF0000"/>
          <w:spacing w:val="-6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2853690</wp:posOffset>
                </wp:positionH>
                <wp:positionV relativeFrom="paragraph">
                  <wp:posOffset>146685</wp:posOffset>
                </wp:positionV>
                <wp:extent cx="2865120" cy="622935"/>
                <wp:effectExtent l="9525" t="13970" r="11430" b="10795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5120" cy="622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2575" w:rsidRDefault="00582575" w:rsidP="009B0185">
                            <w:pPr>
                              <w:jc w:val="center"/>
                            </w:pPr>
                            <w:r>
                              <w:t xml:space="preserve">Направление принятого решения о предоставлении муниципальной услуги заявителю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50" style="position:absolute;left:0;text-align:left;margin-left:224.7pt;margin-top:11.55pt;width:225.6pt;height:49.0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">
                <v:textbox>
                  <w:txbxContent>
                    <w:p w:rsidR="00582575" w:rsidRDefault="00582575" w:rsidP="009B0185">
                      <w:pPr>
                        <w:jc w:val="center"/>
                      </w:pPr>
                      <w:r>
                        <w:t xml:space="preserve">Направление принятого решения о предоставлении муниципальной услуги заявителю </w:t>
                      </w:r>
                    </w:p>
                  </w:txbxContent>
                </v:textbox>
              </v:rect>
            </w:pict>
          </mc:Fallback>
        </mc:AlternateContent>
      </w:r>
    </w:p>
    <w:p w:rsidR="009B0185" w:rsidRDefault="009B0185" w:rsidP="009B0185">
      <w:pPr>
        <w:jc w:val="right"/>
        <w:rPr>
          <w:b/>
          <w:color w:val="FF0000"/>
          <w:spacing w:val="-6"/>
        </w:rPr>
      </w:pPr>
    </w:p>
    <w:p w:rsidR="009B0185" w:rsidRDefault="009B0185" w:rsidP="009B0185">
      <w:pPr>
        <w:jc w:val="right"/>
        <w:rPr>
          <w:b/>
          <w:color w:val="FF0000"/>
          <w:spacing w:val="-6"/>
        </w:rPr>
      </w:pPr>
    </w:p>
    <w:p w:rsidR="009B0185" w:rsidRPr="00F12D13" w:rsidRDefault="009B0185" w:rsidP="009B0185">
      <w:pPr>
        <w:jc w:val="right"/>
        <w:rPr>
          <w:b/>
          <w:color w:val="000000"/>
          <w:spacing w:val="-6"/>
          <w:sz w:val="20"/>
        </w:rPr>
      </w:pPr>
      <w:r w:rsidRPr="00F12D13">
        <w:rPr>
          <w:b/>
          <w:color w:val="000000"/>
          <w:spacing w:val="-6"/>
          <w:sz w:val="20"/>
        </w:rPr>
        <w:t xml:space="preserve">Приложение № </w:t>
      </w:r>
      <w:r w:rsidR="0066078C">
        <w:rPr>
          <w:b/>
          <w:color w:val="000000"/>
          <w:spacing w:val="-6"/>
          <w:sz w:val="20"/>
        </w:rPr>
        <w:t>5</w:t>
      </w:r>
    </w:p>
    <w:p w:rsidR="007A69B1" w:rsidRPr="0066078C" w:rsidRDefault="007A69B1" w:rsidP="007A69B1">
      <w:pPr>
        <w:jc w:val="right"/>
        <w:rPr>
          <w:color w:val="000000"/>
          <w:sz w:val="20"/>
          <w:szCs w:val="16"/>
        </w:rPr>
      </w:pPr>
      <w:r w:rsidRPr="0066078C">
        <w:rPr>
          <w:color w:val="000000"/>
          <w:sz w:val="20"/>
          <w:szCs w:val="16"/>
        </w:rPr>
        <w:t xml:space="preserve">к административному регламенту предоставления муниципальной услуги </w:t>
      </w:r>
    </w:p>
    <w:p w:rsidR="007A69B1" w:rsidRDefault="007A69B1" w:rsidP="007A69B1">
      <w:pPr>
        <w:tabs>
          <w:tab w:val="left" w:pos="851"/>
        </w:tabs>
        <w:spacing w:line="100" w:lineRule="atLeast"/>
        <w:jc w:val="right"/>
        <w:rPr>
          <w:bCs/>
          <w:sz w:val="18"/>
          <w:szCs w:val="18"/>
        </w:rPr>
      </w:pPr>
      <w:r w:rsidRPr="007A69B1">
        <w:rPr>
          <w:bCs/>
          <w:sz w:val="18"/>
          <w:szCs w:val="18"/>
        </w:rPr>
        <w:t>«Прием заявлений, документов,</w:t>
      </w:r>
    </w:p>
    <w:p w:rsidR="007A69B1" w:rsidRDefault="007A69B1" w:rsidP="007A69B1">
      <w:pPr>
        <w:tabs>
          <w:tab w:val="left" w:pos="851"/>
        </w:tabs>
        <w:spacing w:line="100" w:lineRule="atLeast"/>
        <w:jc w:val="right"/>
        <w:rPr>
          <w:bCs/>
          <w:sz w:val="18"/>
          <w:szCs w:val="18"/>
        </w:rPr>
      </w:pPr>
      <w:r w:rsidRPr="007A69B1">
        <w:rPr>
          <w:bCs/>
          <w:sz w:val="18"/>
          <w:szCs w:val="18"/>
        </w:rPr>
        <w:t xml:space="preserve"> а также признание граждан нуждающимися в жилых помещениях</w:t>
      </w:r>
    </w:p>
    <w:p w:rsidR="007A69B1" w:rsidRPr="007A69B1" w:rsidRDefault="007A69B1" w:rsidP="007A69B1">
      <w:pPr>
        <w:tabs>
          <w:tab w:val="left" w:pos="851"/>
        </w:tabs>
        <w:spacing w:line="100" w:lineRule="atLeast"/>
        <w:jc w:val="right"/>
        <w:rPr>
          <w:bCs/>
          <w:sz w:val="18"/>
          <w:szCs w:val="18"/>
        </w:rPr>
      </w:pPr>
      <w:r w:rsidRPr="007A69B1">
        <w:rPr>
          <w:bCs/>
          <w:sz w:val="18"/>
          <w:szCs w:val="18"/>
        </w:rPr>
        <w:t xml:space="preserve"> в целях предоставления мер государственной поддержки в улучшении</w:t>
      </w:r>
    </w:p>
    <w:p w:rsidR="007A69B1" w:rsidRPr="007A69B1" w:rsidRDefault="007A69B1" w:rsidP="007A69B1">
      <w:pPr>
        <w:tabs>
          <w:tab w:val="left" w:pos="851"/>
        </w:tabs>
        <w:spacing w:line="100" w:lineRule="atLeast"/>
        <w:jc w:val="right"/>
        <w:rPr>
          <w:sz w:val="18"/>
          <w:szCs w:val="18"/>
        </w:rPr>
      </w:pPr>
      <w:r w:rsidRPr="007A69B1">
        <w:rPr>
          <w:bCs/>
          <w:sz w:val="18"/>
          <w:szCs w:val="18"/>
        </w:rPr>
        <w:t xml:space="preserve"> жилищных условий»</w:t>
      </w:r>
    </w:p>
    <w:p w:rsidR="007A69B1" w:rsidRPr="0066078C" w:rsidRDefault="007A69B1" w:rsidP="007A69B1">
      <w:pPr>
        <w:jc w:val="right"/>
        <w:rPr>
          <w:color w:val="000000"/>
          <w:sz w:val="20"/>
          <w:szCs w:val="16"/>
        </w:rPr>
      </w:pPr>
      <w:r w:rsidRPr="0066078C">
        <w:rPr>
          <w:color w:val="000000"/>
          <w:sz w:val="20"/>
          <w:szCs w:val="16"/>
        </w:rPr>
        <w:t xml:space="preserve">утвержденный постановлением Администрации </w:t>
      </w:r>
    </w:p>
    <w:p w:rsidR="007A69B1" w:rsidRPr="00F12D13" w:rsidRDefault="007A69B1" w:rsidP="007A69B1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муниципального образования «Глазовский район»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от </w:t>
      </w:r>
      <w:r>
        <w:rPr>
          <w:color w:val="000000"/>
          <w:sz w:val="20"/>
          <w:szCs w:val="16"/>
        </w:rPr>
        <w:t>________</w:t>
      </w:r>
    </w:p>
    <w:p w:rsidR="007A69B1" w:rsidRDefault="007A69B1" w:rsidP="007A69B1">
      <w:pPr>
        <w:jc w:val="right"/>
        <w:rPr>
          <w:b/>
          <w:color w:val="000000"/>
          <w:szCs w:val="16"/>
        </w:rPr>
      </w:pPr>
    </w:p>
    <w:p w:rsidR="009B0185" w:rsidRDefault="009B0185" w:rsidP="009B0185">
      <w:pPr>
        <w:jc w:val="right"/>
        <w:rPr>
          <w:b/>
          <w:color w:val="000000"/>
          <w:szCs w:val="16"/>
        </w:rPr>
      </w:pPr>
    </w:p>
    <w:p w:rsidR="009B0185" w:rsidRPr="003B4055" w:rsidRDefault="009B0185" w:rsidP="009B0185">
      <w:pPr>
        <w:jc w:val="right"/>
        <w:rPr>
          <w:b/>
          <w:color w:val="000000"/>
          <w:spacing w:val="-6"/>
        </w:rPr>
      </w:pPr>
    </w:p>
    <w:p w:rsidR="009B0185" w:rsidRDefault="009B0185" w:rsidP="009B0185">
      <w:pPr>
        <w:pStyle w:val="a7"/>
        <w:spacing w:before="0" w:after="0"/>
        <w:jc w:val="center"/>
        <w:rPr>
          <w:b/>
        </w:rPr>
      </w:pPr>
      <w:r w:rsidRPr="000E4515">
        <w:rPr>
          <w:b/>
        </w:rPr>
        <w:t xml:space="preserve">Форма расписки о приеме документов от заявителя на предоставление </w:t>
      </w:r>
    </w:p>
    <w:p w:rsidR="009B0185" w:rsidRPr="000E4515" w:rsidRDefault="009B0185" w:rsidP="009B0185">
      <w:pPr>
        <w:pStyle w:val="a7"/>
        <w:spacing w:before="0" w:after="0"/>
        <w:jc w:val="center"/>
        <w:rPr>
          <w:b/>
        </w:rPr>
      </w:pPr>
      <w:r w:rsidRPr="000E4515">
        <w:rPr>
          <w:b/>
        </w:rPr>
        <w:t>муниципальной услуги, выдаваемая офисами «Мои документы»</w:t>
      </w:r>
    </w:p>
    <w:p w:rsidR="009B0185" w:rsidRDefault="009B0185" w:rsidP="009B0185">
      <w:pPr>
        <w:jc w:val="right"/>
        <w:rPr>
          <w:b/>
          <w:color w:val="000000"/>
          <w:spacing w:val="-6"/>
        </w:rPr>
      </w:pPr>
    </w:p>
    <w:p w:rsidR="009B0185" w:rsidRDefault="009B0185" w:rsidP="009B0185">
      <w:pPr>
        <w:pStyle w:val="p1"/>
        <w:shd w:val="clear" w:color="auto" w:fill="FFFFFF"/>
        <w:spacing w:before="0" w:beforeAutospacing="0" w:after="0" w:afterAutospacing="0"/>
        <w:jc w:val="center"/>
        <w:rPr>
          <w:rStyle w:val="s10"/>
          <w:b/>
          <w:bCs/>
          <w:color w:val="000000"/>
        </w:rPr>
      </w:pPr>
      <w:r>
        <w:rPr>
          <w:rStyle w:val="s10"/>
          <w:b/>
          <w:bCs/>
          <w:color w:val="000000"/>
        </w:rPr>
        <w:t xml:space="preserve">ТОСП автономного учреждения «Многофункциональный центр предоставления государственных и муниципальных услуг Удмуртской Республики» в </w:t>
      </w:r>
    </w:p>
    <w:p w:rsidR="009B0185" w:rsidRDefault="009B0185" w:rsidP="009B0185">
      <w:pPr>
        <w:pStyle w:val="p1"/>
        <w:shd w:val="clear" w:color="auto" w:fill="FFFFFF"/>
        <w:spacing w:before="0" w:beforeAutospacing="0" w:after="0" w:afterAutospacing="0"/>
        <w:jc w:val="center"/>
      </w:pPr>
      <w:r>
        <w:rPr>
          <w:rStyle w:val="s10"/>
          <w:b/>
          <w:bCs/>
          <w:color w:val="000000"/>
        </w:rPr>
        <w:t>Глазовском  районе</w:t>
      </w:r>
    </w:p>
    <w:p w:rsidR="009B0185" w:rsidRDefault="009B0185" w:rsidP="009B0185">
      <w:pPr>
        <w:pStyle w:val="p1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rStyle w:val="s10"/>
          <w:b/>
          <w:bCs/>
          <w:color w:val="000000"/>
        </w:rPr>
        <w:t>(д. Гулеково, ул. Центральная 15)</w:t>
      </w:r>
    </w:p>
    <w:p w:rsidR="009B0185" w:rsidRPr="00EE3F61" w:rsidRDefault="009B0185" w:rsidP="009B0185">
      <w:pPr>
        <w:pStyle w:val="p2"/>
        <w:shd w:val="clear" w:color="auto" w:fill="FFFFFF"/>
        <w:spacing w:before="0" w:beforeAutospacing="0" w:after="0" w:afterAutospacing="0"/>
        <w:jc w:val="center"/>
        <w:rPr>
          <w:rStyle w:val="s10"/>
          <w:b/>
          <w:bCs/>
          <w:color w:val="000000"/>
          <w:szCs w:val="28"/>
        </w:rPr>
      </w:pPr>
    </w:p>
    <w:p w:rsidR="009B0185" w:rsidRPr="00EE3F61" w:rsidRDefault="009B0185" w:rsidP="009B0185">
      <w:pPr>
        <w:pStyle w:val="p2"/>
        <w:shd w:val="clear" w:color="auto" w:fill="FFFFFF"/>
        <w:spacing w:before="0" w:beforeAutospacing="0" w:after="0" w:afterAutospacing="0"/>
        <w:jc w:val="center"/>
        <w:rPr>
          <w:color w:val="000000"/>
          <w:sz w:val="16"/>
          <w:szCs w:val="18"/>
        </w:rPr>
      </w:pPr>
      <w:r w:rsidRPr="00EE3F61">
        <w:rPr>
          <w:rStyle w:val="s10"/>
          <w:b/>
          <w:bCs/>
          <w:color w:val="000000"/>
          <w:szCs w:val="28"/>
        </w:rPr>
        <w:t>Р а с п и с к а</w:t>
      </w:r>
    </w:p>
    <w:p w:rsidR="009B0185" w:rsidRPr="00EE3F61" w:rsidRDefault="009B0185" w:rsidP="009B0185">
      <w:pPr>
        <w:pStyle w:val="p3"/>
        <w:shd w:val="clear" w:color="auto" w:fill="FFFFFF"/>
        <w:spacing w:before="0" w:beforeAutospacing="0" w:after="0" w:afterAutospacing="0"/>
        <w:jc w:val="center"/>
        <w:rPr>
          <w:color w:val="000000"/>
          <w:szCs w:val="28"/>
        </w:rPr>
      </w:pPr>
      <w:r w:rsidRPr="00EE3F61">
        <w:rPr>
          <w:rStyle w:val="s10"/>
          <w:b/>
          <w:bCs/>
          <w:color w:val="000000"/>
          <w:szCs w:val="28"/>
        </w:rPr>
        <w:t>в получении документов для предоставления</w:t>
      </w:r>
    </w:p>
    <w:p w:rsidR="009B0185" w:rsidRPr="00EE3F61" w:rsidRDefault="009B0185" w:rsidP="009B0185">
      <w:pPr>
        <w:pStyle w:val="p3"/>
        <w:shd w:val="clear" w:color="auto" w:fill="FFFFFF"/>
        <w:spacing w:before="0" w:beforeAutospacing="0" w:after="0" w:afterAutospacing="0"/>
        <w:jc w:val="center"/>
        <w:rPr>
          <w:color w:val="000000"/>
          <w:szCs w:val="28"/>
        </w:rPr>
      </w:pPr>
      <w:r w:rsidRPr="00EE3F61">
        <w:rPr>
          <w:rStyle w:val="s10"/>
          <w:b/>
          <w:bCs/>
          <w:color w:val="000000"/>
          <w:szCs w:val="28"/>
        </w:rPr>
        <w:t>государственной (муниципальной) услуги</w:t>
      </w:r>
    </w:p>
    <w:p w:rsidR="009B0185" w:rsidRDefault="009B0185" w:rsidP="009B0185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Вид государственной (муниципальной) услуги: </w:t>
      </w:r>
    </w:p>
    <w:p w:rsidR="009B0185" w:rsidRDefault="009B0185" w:rsidP="009B0185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9B0185" w:rsidRDefault="009B0185" w:rsidP="009B0185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Срок предоставления государственной (муниципальной) услуги: </w:t>
      </w:r>
    </w:p>
    <w:p w:rsidR="009B0185" w:rsidRDefault="009B0185" w:rsidP="009B0185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Заявитель: </w:t>
      </w:r>
    </w:p>
    <w:p w:rsidR="009B0185" w:rsidRDefault="009B0185" w:rsidP="009B0185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Представлены следующие документы: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87"/>
        <w:gridCol w:w="3954"/>
        <w:gridCol w:w="759"/>
        <w:gridCol w:w="831"/>
        <w:gridCol w:w="757"/>
        <w:gridCol w:w="829"/>
        <w:gridCol w:w="828"/>
        <w:gridCol w:w="6"/>
        <w:gridCol w:w="834"/>
      </w:tblGrid>
      <w:tr w:rsidR="009B0185" w:rsidTr="00D4605E">
        <w:tc>
          <w:tcPr>
            <w:tcW w:w="5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0185" w:rsidRDefault="009B0185" w:rsidP="00D4605E">
            <w:pPr>
              <w:pStyle w:val="p6"/>
              <w:spacing w:before="0" w:beforeAutospacing="0" w:after="0" w:afterAutospacing="0"/>
            </w:pPr>
            <w:r>
              <w:t>№</w:t>
            </w:r>
          </w:p>
          <w:p w:rsidR="009B0185" w:rsidRDefault="009B0185" w:rsidP="00D4605E">
            <w:pPr>
              <w:pStyle w:val="p6"/>
              <w:spacing w:before="0" w:beforeAutospacing="0" w:after="0" w:afterAutospacing="0"/>
            </w:pPr>
            <w:r>
              <w:t>п/п</w:t>
            </w:r>
          </w:p>
        </w:tc>
        <w:tc>
          <w:tcPr>
            <w:tcW w:w="39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0185" w:rsidRDefault="009B0185" w:rsidP="00D4605E">
            <w:pPr>
              <w:pStyle w:val="p1"/>
              <w:spacing w:before="0" w:beforeAutospacing="0" w:after="0" w:afterAutospacing="0"/>
              <w:jc w:val="center"/>
            </w:pPr>
            <w:r>
              <w:t>Наименование и реквизиты документов</w:t>
            </w:r>
          </w:p>
        </w:tc>
        <w:tc>
          <w:tcPr>
            <w:tcW w:w="1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0185" w:rsidRDefault="009B0185" w:rsidP="00D4605E">
            <w:pPr>
              <w:pStyle w:val="p1"/>
              <w:spacing w:before="0" w:beforeAutospacing="0" w:after="0" w:afterAutospacing="0"/>
              <w:jc w:val="center"/>
            </w:pPr>
            <w:r>
              <w:t>Количество экземпляров</w:t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0185" w:rsidRDefault="009B0185" w:rsidP="00D4605E">
            <w:pPr>
              <w:pStyle w:val="p1"/>
              <w:spacing w:before="0" w:beforeAutospacing="0" w:after="0" w:afterAutospacing="0"/>
              <w:jc w:val="center"/>
            </w:pPr>
            <w:r>
              <w:t>Количество</w:t>
            </w:r>
          </w:p>
          <w:p w:rsidR="009B0185" w:rsidRDefault="009B0185" w:rsidP="00D4605E">
            <w:pPr>
              <w:pStyle w:val="p1"/>
              <w:spacing w:before="0" w:beforeAutospacing="0" w:after="0" w:afterAutospacing="0"/>
              <w:jc w:val="center"/>
            </w:pPr>
            <w:r>
              <w:t>листов</w:t>
            </w:r>
          </w:p>
        </w:tc>
        <w:tc>
          <w:tcPr>
            <w:tcW w:w="16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0185" w:rsidRDefault="009B0185" w:rsidP="00D4605E">
            <w:pPr>
              <w:pStyle w:val="p1"/>
              <w:spacing w:before="0" w:beforeAutospacing="0" w:after="0" w:afterAutospacing="0"/>
              <w:jc w:val="center"/>
            </w:pPr>
            <w:r>
              <w:t>Отметка о выдаче документов заявителю</w:t>
            </w:r>
          </w:p>
        </w:tc>
      </w:tr>
      <w:tr w:rsidR="009B0185" w:rsidTr="00D4605E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0185" w:rsidRDefault="009B0185" w:rsidP="00D4605E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0185" w:rsidRDefault="009B0185" w:rsidP="00D4605E"/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0185" w:rsidRDefault="009B0185" w:rsidP="00D4605E">
            <w:pPr>
              <w:pStyle w:val="p1"/>
              <w:spacing w:before="0" w:beforeAutospacing="0" w:after="0" w:afterAutospacing="0"/>
              <w:jc w:val="center"/>
            </w:pPr>
            <w:r>
              <w:t>подл.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0185" w:rsidRDefault="009B0185" w:rsidP="00D4605E">
            <w:pPr>
              <w:pStyle w:val="p1"/>
              <w:spacing w:before="0" w:beforeAutospacing="0" w:after="0" w:afterAutospacing="0"/>
              <w:jc w:val="center"/>
            </w:pPr>
            <w:r>
              <w:t>копии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0185" w:rsidRDefault="009B0185" w:rsidP="00D4605E">
            <w:pPr>
              <w:pStyle w:val="p1"/>
              <w:spacing w:before="0" w:beforeAutospacing="0" w:after="0" w:afterAutospacing="0"/>
              <w:jc w:val="center"/>
            </w:pPr>
            <w:r>
              <w:t>подл.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0185" w:rsidRDefault="009B0185" w:rsidP="00D4605E">
            <w:pPr>
              <w:pStyle w:val="p1"/>
              <w:spacing w:before="0" w:beforeAutospacing="0" w:after="0" w:afterAutospacing="0"/>
              <w:jc w:val="center"/>
            </w:pPr>
            <w:r>
              <w:t>копии</w:t>
            </w:r>
          </w:p>
        </w:tc>
        <w:tc>
          <w:tcPr>
            <w:tcW w:w="8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0185" w:rsidRDefault="009B0185" w:rsidP="00D4605E">
            <w:pPr>
              <w:pStyle w:val="p1"/>
              <w:spacing w:before="0" w:beforeAutospacing="0" w:after="0" w:afterAutospacing="0"/>
              <w:jc w:val="center"/>
            </w:pPr>
            <w:r>
              <w:t>подл.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0185" w:rsidRDefault="009B0185" w:rsidP="00D4605E">
            <w:pPr>
              <w:pStyle w:val="p1"/>
              <w:spacing w:before="0" w:beforeAutospacing="0" w:after="0" w:afterAutospacing="0"/>
              <w:jc w:val="center"/>
            </w:pPr>
            <w:r>
              <w:t>копии</w:t>
            </w:r>
          </w:p>
        </w:tc>
      </w:tr>
      <w:tr w:rsidR="009B0185" w:rsidTr="00D4605E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0185" w:rsidRDefault="009B0185" w:rsidP="00D4605E">
            <w:pPr>
              <w:pStyle w:val="p6"/>
              <w:spacing w:before="0" w:beforeAutospacing="0" w:after="0" w:afterAutospacing="0"/>
            </w:pP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0185" w:rsidRDefault="009B0185" w:rsidP="00D4605E"/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0185" w:rsidRDefault="009B0185" w:rsidP="00D4605E"/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0185" w:rsidRDefault="009B0185" w:rsidP="00D4605E"/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0185" w:rsidRDefault="009B0185" w:rsidP="00D4605E"/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0185" w:rsidRDefault="009B0185" w:rsidP="00D4605E"/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0185" w:rsidRDefault="009B0185" w:rsidP="00D4605E"/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0185" w:rsidRDefault="009B0185" w:rsidP="00D4605E"/>
        </w:tc>
      </w:tr>
      <w:tr w:rsidR="009B0185" w:rsidTr="00D4605E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0185" w:rsidRDefault="009B0185" w:rsidP="00D4605E">
            <w:pPr>
              <w:pStyle w:val="p6"/>
              <w:spacing w:before="0" w:beforeAutospacing="0" w:after="0" w:afterAutospacing="0"/>
            </w:pP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0185" w:rsidRDefault="009B0185" w:rsidP="00D4605E"/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0185" w:rsidRDefault="009B0185" w:rsidP="00D4605E"/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0185" w:rsidRDefault="009B0185" w:rsidP="00D4605E"/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0185" w:rsidRDefault="009B0185" w:rsidP="00D4605E"/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0185" w:rsidRDefault="009B0185" w:rsidP="00D4605E"/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0185" w:rsidRDefault="009B0185" w:rsidP="00D4605E"/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0185" w:rsidRDefault="009B0185" w:rsidP="00D4605E"/>
        </w:tc>
      </w:tr>
      <w:tr w:rsidR="009B0185" w:rsidTr="00D4605E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0185" w:rsidRDefault="009B0185" w:rsidP="00D4605E">
            <w:pPr>
              <w:pStyle w:val="p6"/>
              <w:spacing w:before="0" w:beforeAutospacing="0" w:after="0" w:afterAutospacing="0"/>
            </w:pP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0185" w:rsidRDefault="009B0185" w:rsidP="00D4605E"/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0185" w:rsidRDefault="009B0185" w:rsidP="00D4605E"/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0185" w:rsidRDefault="009B0185" w:rsidP="00D4605E"/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0185" w:rsidRDefault="009B0185" w:rsidP="00D4605E"/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0185" w:rsidRDefault="009B0185" w:rsidP="00D4605E"/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0185" w:rsidRDefault="009B0185" w:rsidP="00D4605E"/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0185" w:rsidRDefault="009B0185" w:rsidP="00D4605E"/>
        </w:tc>
      </w:tr>
      <w:tr w:rsidR="009B0185" w:rsidTr="00D4605E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0185" w:rsidRDefault="009B0185" w:rsidP="00D4605E">
            <w:pPr>
              <w:pStyle w:val="p6"/>
              <w:spacing w:before="0" w:beforeAutospacing="0" w:after="0" w:afterAutospacing="0"/>
            </w:pP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0185" w:rsidRDefault="009B0185" w:rsidP="00D4605E"/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0185" w:rsidRDefault="009B0185" w:rsidP="00D4605E"/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0185" w:rsidRDefault="009B0185" w:rsidP="00D4605E"/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0185" w:rsidRDefault="009B0185" w:rsidP="00D4605E"/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0185" w:rsidRDefault="009B0185" w:rsidP="00D4605E"/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0185" w:rsidRDefault="009B0185" w:rsidP="00D4605E"/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0185" w:rsidRDefault="009B0185" w:rsidP="00D4605E"/>
        </w:tc>
      </w:tr>
      <w:tr w:rsidR="009B0185" w:rsidTr="00D4605E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0185" w:rsidRDefault="009B0185" w:rsidP="00D4605E">
            <w:pPr>
              <w:pStyle w:val="p6"/>
              <w:spacing w:before="0" w:beforeAutospacing="0" w:after="0" w:afterAutospacing="0"/>
            </w:pP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0185" w:rsidRDefault="009B0185" w:rsidP="00D4605E"/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0185" w:rsidRDefault="009B0185" w:rsidP="00D4605E"/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0185" w:rsidRDefault="009B0185" w:rsidP="00D4605E"/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0185" w:rsidRDefault="009B0185" w:rsidP="00D4605E"/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0185" w:rsidRDefault="009B0185" w:rsidP="00D4605E"/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0185" w:rsidRDefault="009B0185" w:rsidP="00D4605E"/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0185" w:rsidRDefault="009B0185" w:rsidP="00D4605E"/>
        </w:tc>
      </w:tr>
    </w:tbl>
    <w:p w:rsidR="009B0185" w:rsidRDefault="009B0185" w:rsidP="009B0185">
      <w:pPr>
        <w:pStyle w:val="p5"/>
        <w:shd w:val="clear" w:color="auto" w:fill="FFFFFF"/>
        <w:spacing w:before="0" w:beforeAutospacing="0" w:after="0" w:afterAutospacing="0"/>
        <w:jc w:val="both"/>
        <w:rPr>
          <w:rStyle w:val="s10"/>
          <w:b/>
          <w:bCs/>
          <w:color w:val="000000"/>
        </w:rPr>
      </w:pPr>
      <w:r>
        <w:rPr>
          <w:rStyle w:val="s10"/>
          <w:b/>
          <w:bCs/>
          <w:color w:val="000000"/>
        </w:rPr>
        <w:t>О чем в книгу учета входящих документов «    »               г. внесена запись за    №</w:t>
      </w:r>
    </w:p>
    <w:p w:rsidR="009B0185" w:rsidRDefault="009B0185" w:rsidP="009B0185">
      <w:pPr>
        <w:pStyle w:val="p5"/>
        <w:shd w:val="clear" w:color="auto" w:fill="FFFFFF"/>
        <w:spacing w:before="0" w:beforeAutospacing="0" w:after="0" w:afterAutospacing="0"/>
        <w:jc w:val="both"/>
        <w:rPr>
          <w:rStyle w:val="s2"/>
          <w:sz w:val="16"/>
          <w:szCs w:val="16"/>
        </w:rPr>
      </w:pPr>
      <w:r>
        <w:rPr>
          <w:color w:val="000000"/>
        </w:rPr>
        <w:t xml:space="preserve">Заявитель                                                                            </w:t>
      </w:r>
      <w:r>
        <w:rPr>
          <w:rStyle w:val="s2"/>
          <w:color w:val="000000"/>
          <w:sz w:val="16"/>
          <w:szCs w:val="16"/>
        </w:rPr>
        <w:t xml:space="preserve"> подпись</w:t>
      </w:r>
    </w:p>
    <w:p w:rsidR="009B0185" w:rsidRDefault="009B0185" w:rsidP="009B0185">
      <w:pPr>
        <w:pStyle w:val="p5"/>
        <w:shd w:val="clear" w:color="auto" w:fill="FFFFFF"/>
        <w:spacing w:before="0" w:beforeAutospacing="0" w:after="0" w:afterAutospacing="0"/>
        <w:jc w:val="both"/>
        <w:rPr>
          <w:b/>
          <w:bCs/>
        </w:rPr>
      </w:pPr>
      <w:r>
        <w:rPr>
          <w:color w:val="000000"/>
        </w:rPr>
        <w:t xml:space="preserve">Контактный телефон: </w:t>
      </w:r>
    </w:p>
    <w:p w:rsidR="009B0185" w:rsidRDefault="009B0185" w:rsidP="009B0185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Ведущий документовед :  </w:t>
      </w:r>
    </w:p>
    <w:p w:rsidR="009B0185" w:rsidRDefault="009B0185" w:rsidP="009B0185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Дата выдачи расписки:</w:t>
      </w:r>
      <w:r>
        <w:rPr>
          <w:rStyle w:val="apple-converted-space"/>
          <w:color w:val="000000"/>
        </w:rPr>
        <w:t xml:space="preserve"> </w:t>
      </w:r>
    </w:p>
    <w:p w:rsidR="009B0185" w:rsidRDefault="009B0185" w:rsidP="009B0185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Дата получения результата государственной (муниципальной) услуги:</w:t>
      </w:r>
      <w:r>
        <w:rPr>
          <w:rStyle w:val="apple-converted-space"/>
          <w:b/>
          <w:bCs/>
          <w:color w:val="000000"/>
        </w:rPr>
        <w:t xml:space="preserve"> </w:t>
      </w:r>
    </w:p>
    <w:p w:rsidR="009B0185" w:rsidRDefault="009B0185" w:rsidP="009B0185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Способ получения результата услуги:</w:t>
      </w:r>
    </w:p>
    <w:p w:rsidR="009B0185" w:rsidRDefault="009B0185" w:rsidP="009B0185">
      <w:pPr>
        <w:pStyle w:val="p7"/>
        <w:shd w:val="clear" w:color="auto" w:fill="FFFFFF"/>
        <w:spacing w:before="0" w:beforeAutospacing="0" w:after="0" w:afterAutospacing="0"/>
        <w:ind w:left="720" w:hanging="360"/>
        <w:contextualSpacing/>
        <w:rPr>
          <w:color w:val="000000"/>
        </w:rPr>
      </w:pPr>
      <w:r>
        <w:rPr>
          <w:rStyle w:val="s4"/>
          <w:color w:val="000000"/>
        </w:rPr>
        <w:t>1.</w:t>
      </w:r>
      <w:r>
        <w:rPr>
          <w:rStyle w:val="s4"/>
          <w:rFonts w:ascii="Cambria Math" w:hAnsi="Cambria Math" w:cs="Cambria Math"/>
          <w:color w:val="000000"/>
        </w:rPr>
        <w:t>​</w:t>
      </w:r>
      <w:r>
        <w:rPr>
          <w:rStyle w:val="s4"/>
          <w:color w:val="000000"/>
        </w:rPr>
        <w:t> </w:t>
      </w:r>
      <w:r>
        <w:rPr>
          <w:color w:val="000000"/>
        </w:rPr>
        <w:t>В ТОСП многофункционального центра лично _______________________</w:t>
      </w:r>
    </w:p>
    <w:p w:rsidR="009B0185" w:rsidRDefault="009B0185" w:rsidP="009B0185">
      <w:pPr>
        <w:pStyle w:val="p7"/>
        <w:shd w:val="clear" w:color="auto" w:fill="FFFFFF"/>
        <w:spacing w:before="0" w:beforeAutospacing="0" w:after="0" w:afterAutospacing="0"/>
        <w:ind w:left="720" w:hanging="360"/>
        <w:contextualSpacing/>
        <w:rPr>
          <w:color w:val="000000"/>
        </w:rPr>
      </w:pPr>
      <w:r>
        <w:rPr>
          <w:rStyle w:val="s4"/>
          <w:color w:val="000000"/>
        </w:rPr>
        <w:lastRenderedPageBreak/>
        <w:t>2.​ </w:t>
      </w:r>
      <w:r>
        <w:rPr>
          <w:color w:val="000000"/>
        </w:rPr>
        <w:t>Отправить на почтовый адрес: ________________________________________</w:t>
      </w:r>
    </w:p>
    <w:p w:rsidR="009B0185" w:rsidRDefault="009B0185" w:rsidP="009B0185">
      <w:pPr>
        <w:pStyle w:val="p7"/>
        <w:shd w:val="clear" w:color="auto" w:fill="FFFFFF"/>
        <w:spacing w:before="0" w:beforeAutospacing="0" w:after="0" w:afterAutospacing="0"/>
        <w:ind w:left="720" w:hanging="360"/>
        <w:contextualSpacing/>
        <w:rPr>
          <w:color w:val="000000"/>
        </w:rPr>
      </w:pPr>
      <w:r>
        <w:rPr>
          <w:rStyle w:val="s4"/>
          <w:color w:val="000000"/>
        </w:rPr>
        <w:t>3.​ </w:t>
      </w:r>
      <w:r>
        <w:rPr>
          <w:color w:val="000000"/>
        </w:rPr>
        <w:t>Отправить на электронный адрес: ________________________________________</w:t>
      </w:r>
    </w:p>
    <w:p w:rsidR="009B0185" w:rsidRDefault="009B0185" w:rsidP="009B0185">
      <w:pPr>
        <w:pStyle w:val="p7"/>
        <w:shd w:val="clear" w:color="auto" w:fill="FFFFFF"/>
        <w:spacing w:before="0" w:beforeAutospacing="0" w:after="0" w:afterAutospacing="0"/>
        <w:ind w:left="720" w:hanging="360"/>
        <w:contextualSpacing/>
        <w:rPr>
          <w:color w:val="000000"/>
        </w:rPr>
      </w:pPr>
      <w:r>
        <w:rPr>
          <w:rStyle w:val="s4"/>
          <w:color w:val="000000"/>
        </w:rPr>
        <w:t>4.​ </w:t>
      </w:r>
      <w:r>
        <w:rPr>
          <w:color w:val="000000"/>
        </w:rPr>
        <w:t xml:space="preserve">Иной     УФМС г.Глазова </w:t>
      </w:r>
    </w:p>
    <w:p w:rsidR="009B0185" w:rsidRDefault="009B0185" w:rsidP="009B0185">
      <w:pPr>
        <w:pStyle w:val="p6"/>
        <w:shd w:val="clear" w:color="auto" w:fill="FFFFFF"/>
        <w:spacing w:before="0" w:beforeAutospacing="0" w:after="0" w:afterAutospacing="0"/>
        <w:rPr>
          <w:rStyle w:val="s10"/>
          <w:b/>
          <w:bCs/>
        </w:rPr>
      </w:pPr>
    </w:p>
    <w:p w:rsidR="009B0185" w:rsidRDefault="009B0185" w:rsidP="009B0185">
      <w:pPr>
        <w:pStyle w:val="p6"/>
        <w:shd w:val="clear" w:color="auto" w:fill="FFFFFF"/>
        <w:spacing w:before="0" w:beforeAutospacing="0" w:after="0" w:afterAutospacing="0"/>
      </w:pPr>
      <w:r>
        <w:rPr>
          <w:rStyle w:val="s10"/>
          <w:b/>
          <w:bCs/>
          <w:color w:val="000000"/>
        </w:rPr>
        <w:t>Выдано:</w:t>
      </w:r>
    </w:p>
    <w:p w:rsidR="009B0185" w:rsidRDefault="009B0185" w:rsidP="009B0185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s10"/>
          <w:b/>
          <w:bCs/>
          <w:color w:val="000000"/>
        </w:rPr>
        <w:t>Результат государственной (муниципальной) услуги:</w:t>
      </w:r>
    </w:p>
    <w:p w:rsidR="009B0185" w:rsidRDefault="009B0185" w:rsidP="009B0185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s10"/>
          <w:b/>
          <w:bCs/>
          <w:color w:val="000000"/>
        </w:rPr>
        <w:t>_____________________________________________________________________________</w:t>
      </w:r>
    </w:p>
    <w:p w:rsidR="009B0185" w:rsidRDefault="009B0185" w:rsidP="009B0185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Выдал: _______________________ ____________________ _____________________</w:t>
      </w:r>
    </w:p>
    <w:p w:rsidR="009B0185" w:rsidRDefault="009B0185" w:rsidP="009B0185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s2"/>
          <w:color w:val="000000"/>
          <w:sz w:val="16"/>
          <w:szCs w:val="16"/>
        </w:rPr>
        <w:t>должность ФИО сотрудника подпись</w:t>
      </w:r>
    </w:p>
    <w:p w:rsidR="009B0185" w:rsidRDefault="009B0185" w:rsidP="009B0185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Получил _______________ ___________________</w:t>
      </w:r>
    </w:p>
    <w:p w:rsidR="009B0185" w:rsidRDefault="009B0185" w:rsidP="009B0185">
      <w:pPr>
        <w:pStyle w:val="p10"/>
        <w:shd w:val="clear" w:color="auto" w:fill="FFFFFF"/>
        <w:tabs>
          <w:tab w:val="left" w:pos="4305"/>
        </w:tabs>
        <w:spacing w:before="0" w:beforeAutospacing="0" w:after="0" w:afterAutospacing="0"/>
        <w:ind w:left="540"/>
        <w:contextualSpacing/>
        <w:rPr>
          <w:rStyle w:val="s5"/>
          <w:color w:val="000000"/>
          <w:sz w:val="18"/>
          <w:szCs w:val="18"/>
        </w:rPr>
      </w:pPr>
      <w:r>
        <w:rPr>
          <w:rStyle w:val="s5"/>
          <w:color w:val="000000"/>
          <w:sz w:val="18"/>
          <w:szCs w:val="18"/>
        </w:rPr>
        <w:t>подпись дата</w:t>
      </w:r>
      <w:r>
        <w:rPr>
          <w:rStyle w:val="s5"/>
          <w:color w:val="000000"/>
          <w:sz w:val="18"/>
          <w:szCs w:val="18"/>
        </w:rPr>
        <w:tab/>
      </w:r>
    </w:p>
    <w:p w:rsidR="009B0185" w:rsidRPr="00F12D13" w:rsidRDefault="009B0185" w:rsidP="009B0185">
      <w:pPr>
        <w:jc w:val="right"/>
        <w:rPr>
          <w:b/>
          <w:color w:val="000000"/>
          <w:spacing w:val="-6"/>
          <w:sz w:val="20"/>
        </w:rPr>
      </w:pPr>
      <w:r w:rsidRPr="00F12D13">
        <w:rPr>
          <w:b/>
          <w:color w:val="000000"/>
          <w:spacing w:val="-6"/>
          <w:sz w:val="20"/>
        </w:rPr>
        <w:t>Приложение №</w:t>
      </w:r>
      <w:r w:rsidR="0066078C">
        <w:rPr>
          <w:b/>
          <w:color w:val="000000"/>
          <w:spacing w:val="-6"/>
          <w:sz w:val="20"/>
        </w:rPr>
        <w:t>6</w:t>
      </w:r>
    </w:p>
    <w:p w:rsidR="007A69B1" w:rsidRPr="0066078C" w:rsidRDefault="007A69B1" w:rsidP="007A69B1">
      <w:pPr>
        <w:jc w:val="right"/>
        <w:rPr>
          <w:color w:val="000000"/>
          <w:sz w:val="20"/>
          <w:szCs w:val="16"/>
        </w:rPr>
      </w:pPr>
      <w:r w:rsidRPr="0066078C">
        <w:rPr>
          <w:color w:val="000000"/>
          <w:sz w:val="20"/>
          <w:szCs w:val="16"/>
        </w:rPr>
        <w:t xml:space="preserve">к административному регламенту предоставления муниципальной услуги </w:t>
      </w:r>
    </w:p>
    <w:p w:rsidR="007A69B1" w:rsidRDefault="007A69B1" w:rsidP="007A69B1">
      <w:pPr>
        <w:tabs>
          <w:tab w:val="left" w:pos="851"/>
        </w:tabs>
        <w:spacing w:line="100" w:lineRule="atLeast"/>
        <w:jc w:val="right"/>
        <w:rPr>
          <w:bCs/>
          <w:sz w:val="18"/>
          <w:szCs w:val="18"/>
        </w:rPr>
      </w:pPr>
      <w:r w:rsidRPr="007A69B1">
        <w:rPr>
          <w:bCs/>
          <w:sz w:val="18"/>
          <w:szCs w:val="18"/>
        </w:rPr>
        <w:t>«Прием заявлений, документов,</w:t>
      </w:r>
    </w:p>
    <w:p w:rsidR="007A69B1" w:rsidRDefault="007A69B1" w:rsidP="007A69B1">
      <w:pPr>
        <w:tabs>
          <w:tab w:val="left" w:pos="851"/>
        </w:tabs>
        <w:spacing w:line="100" w:lineRule="atLeast"/>
        <w:jc w:val="right"/>
        <w:rPr>
          <w:bCs/>
          <w:sz w:val="18"/>
          <w:szCs w:val="18"/>
        </w:rPr>
      </w:pPr>
      <w:r w:rsidRPr="007A69B1">
        <w:rPr>
          <w:bCs/>
          <w:sz w:val="18"/>
          <w:szCs w:val="18"/>
        </w:rPr>
        <w:t xml:space="preserve"> а также признание граждан нуждающимися в жилых помещениях</w:t>
      </w:r>
    </w:p>
    <w:p w:rsidR="007A69B1" w:rsidRPr="007A69B1" w:rsidRDefault="007A69B1" w:rsidP="007A69B1">
      <w:pPr>
        <w:tabs>
          <w:tab w:val="left" w:pos="851"/>
        </w:tabs>
        <w:spacing w:line="100" w:lineRule="atLeast"/>
        <w:jc w:val="right"/>
        <w:rPr>
          <w:bCs/>
          <w:sz w:val="18"/>
          <w:szCs w:val="18"/>
        </w:rPr>
      </w:pPr>
      <w:r w:rsidRPr="007A69B1">
        <w:rPr>
          <w:bCs/>
          <w:sz w:val="18"/>
          <w:szCs w:val="18"/>
        </w:rPr>
        <w:t xml:space="preserve"> в целях предоставления мер государственной поддержки в улучшении</w:t>
      </w:r>
    </w:p>
    <w:p w:rsidR="007A69B1" w:rsidRPr="007A69B1" w:rsidRDefault="007A69B1" w:rsidP="007A69B1">
      <w:pPr>
        <w:tabs>
          <w:tab w:val="left" w:pos="851"/>
        </w:tabs>
        <w:spacing w:line="100" w:lineRule="atLeast"/>
        <w:jc w:val="right"/>
        <w:rPr>
          <w:sz w:val="18"/>
          <w:szCs w:val="18"/>
        </w:rPr>
      </w:pPr>
      <w:r w:rsidRPr="007A69B1">
        <w:rPr>
          <w:bCs/>
          <w:sz w:val="18"/>
          <w:szCs w:val="18"/>
        </w:rPr>
        <w:t xml:space="preserve"> жилищных условий»</w:t>
      </w:r>
    </w:p>
    <w:p w:rsidR="007A69B1" w:rsidRPr="0066078C" w:rsidRDefault="007A69B1" w:rsidP="007A69B1">
      <w:pPr>
        <w:jc w:val="right"/>
        <w:rPr>
          <w:color w:val="000000"/>
          <w:sz w:val="20"/>
          <w:szCs w:val="16"/>
        </w:rPr>
      </w:pPr>
      <w:r w:rsidRPr="0066078C">
        <w:rPr>
          <w:color w:val="000000"/>
          <w:sz w:val="20"/>
          <w:szCs w:val="16"/>
        </w:rPr>
        <w:t xml:space="preserve">утвержденный постановлением Администрации </w:t>
      </w:r>
    </w:p>
    <w:p w:rsidR="007A69B1" w:rsidRPr="00F12D13" w:rsidRDefault="007A69B1" w:rsidP="007A69B1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муниципального образования «Глазовский район»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от </w:t>
      </w:r>
      <w:r>
        <w:rPr>
          <w:color w:val="000000"/>
          <w:sz w:val="20"/>
          <w:szCs w:val="16"/>
        </w:rPr>
        <w:t>________</w:t>
      </w:r>
    </w:p>
    <w:p w:rsidR="007A69B1" w:rsidRDefault="007A69B1" w:rsidP="007A69B1">
      <w:pPr>
        <w:jc w:val="right"/>
        <w:rPr>
          <w:b/>
          <w:color w:val="000000"/>
          <w:szCs w:val="16"/>
        </w:rPr>
      </w:pPr>
    </w:p>
    <w:p w:rsidR="0066078C" w:rsidRPr="00F12D13" w:rsidRDefault="0066078C" w:rsidP="0066078C">
      <w:pPr>
        <w:jc w:val="right"/>
        <w:rPr>
          <w:color w:val="000000"/>
          <w:sz w:val="20"/>
          <w:szCs w:val="16"/>
        </w:rPr>
      </w:pPr>
    </w:p>
    <w:p w:rsidR="0066078C" w:rsidRDefault="0066078C" w:rsidP="0066078C">
      <w:pPr>
        <w:jc w:val="right"/>
        <w:rPr>
          <w:b/>
          <w:color w:val="000000"/>
          <w:szCs w:val="16"/>
        </w:rPr>
      </w:pPr>
    </w:p>
    <w:p w:rsidR="009B0185" w:rsidRPr="00F12D13" w:rsidRDefault="009B0185" w:rsidP="009B0185">
      <w:pPr>
        <w:jc w:val="right"/>
        <w:rPr>
          <w:color w:val="000000"/>
          <w:sz w:val="20"/>
          <w:szCs w:val="16"/>
        </w:rPr>
      </w:pPr>
    </w:p>
    <w:p w:rsidR="009B0185" w:rsidRDefault="009B0185" w:rsidP="009B0185">
      <w:pPr>
        <w:jc w:val="right"/>
        <w:rPr>
          <w:b/>
          <w:color w:val="000000"/>
          <w:spacing w:val="-6"/>
        </w:rPr>
      </w:pPr>
    </w:p>
    <w:p w:rsidR="009B0185" w:rsidRDefault="009B0185" w:rsidP="009B0185">
      <w:pPr>
        <w:jc w:val="right"/>
        <w:rPr>
          <w:b/>
          <w:color w:val="000000"/>
          <w:spacing w:val="-6"/>
        </w:rPr>
      </w:pPr>
    </w:p>
    <w:p w:rsidR="009B0185" w:rsidRDefault="009B0185" w:rsidP="009B0185">
      <w:pPr>
        <w:suppressAutoHyphens w:val="0"/>
        <w:autoSpaceDE w:val="0"/>
        <w:autoSpaceDN w:val="0"/>
        <w:adjustRightInd w:val="0"/>
        <w:jc w:val="center"/>
        <w:rPr>
          <w:b/>
        </w:rPr>
      </w:pPr>
      <w:r>
        <w:rPr>
          <w:b/>
          <w:lang w:eastAsia="ru-RU"/>
        </w:rPr>
        <w:t xml:space="preserve">Формы межведомственных запросов, направляемых в </w:t>
      </w:r>
      <w:r w:rsidRPr="00B8053C">
        <w:rPr>
          <w:b/>
        </w:rPr>
        <w:t xml:space="preserve">организации, </w:t>
      </w:r>
    </w:p>
    <w:p w:rsidR="009B0185" w:rsidRPr="00B8053C" w:rsidRDefault="009B0185" w:rsidP="009B0185">
      <w:pPr>
        <w:suppressAutoHyphens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участвующие</w:t>
      </w:r>
      <w:r w:rsidRPr="00B8053C">
        <w:rPr>
          <w:b/>
        </w:rPr>
        <w:t xml:space="preserve"> в предоставлении муниципальной услуги </w:t>
      </w:r>
    </w:p>
    <w:p w:rsidR="009B0185" w:rsidRDefault="009B0185" w:rsidP="009B0185">
      <w:pPr>
        <w:rPr>
          <w:color w:val="000000"/>
          <w:spacing w:val="-6"/>
        </w:rPr>
      </w:pPr>
    </w:p>
    <w:p w:rsidR="009B0185" w:rsidRDefault="009B0185" w:rsidP="009B0185">
      <w:pPr>
        <w:jc w:val="center"/>
        <w:rPr>
          <w:color w:val="000000"/>
          <w:spacing w:val="-6"/>
        </w:rPr>
      </w:pPr>
    </w:p>
    <w:p w:rsidR="009B0185" w:rsidRDefault="009B0185" w:rsidP="009B0185">
      <w:pPr>
        <w:jc w:val="center"/>
        <w:rPr>
          <w:color w:val="000000"/>
          <w:spacing w:val="-6"/>
        </w:rPr>
      </w:pPr>
    </w:p>
    <w:p w:rsidR="009B0185" w:rsidRDefault="009B0185" w:rsidP="009B0185">
      <w:pPr>
        <w:pStyle w:val="a5"/>
        <w:ind w:left="-180"/>
        <w:rPr>
          <w:b/>
          <w:bCs/>
          <w:sz w:val="22"/>
        </w:rPr>
      </w:pPr>
      <w:r>
        <w:rPr>
          <w:b/>
          <w:bCs/>
          <w:noProof/>
          <w:sz w:val="22"/>
          <w:lang w:eastAsia="ru-RU"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-114300</wp:posOffset>
            </wp:positionV>
            <wp:extent cx="495300" cy="685800"/>
            <wp:effectExtent l="0" t="0" r="0" b="0"/>
            <wp:wrapTopAndBottom/>
            <wp:docPr id="5" name="Рисунок 5" descr="Герб Глазов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Герб Глазов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sz w:val="22"/>
        </w:rPr>
        <w:t>Администрация муниципального                                                             «Глаз ёрос» муниципал                                       образования «Глазовский район»                                                       кылдытэтлэн Администрациез</w:t>
      </w:r>
    </w:p>
    <w:p w:rsidR="009B0185" w:rsidRDefault="009B0185" w:rsidP="009B0185">
      <w:pPr>
        <w:pStyle w:val="a5"/>
        <w:rPr>
          <w:b/>
          <w:bCs/>
          <w:sz w:val="22"/>
        </w:rPr>
      </w:pPr>
      <w:r>
        <w:rPr>
          <w:b/>
          <w:bCs/>
          <w:sz w:val="22"/>
        </w:rPr>
        <w:t>(Администрация Глазовского района)                                                 (Глаз ёрослэн Администрациез)</w:t>
      </w:r>
    </w:p>
    <w:p w:rsidR="009B0185" w:rsidRDefault="009B0185" w:rsidP="009B0185"/>
    <w:p w:rsidR="009B0185" w:rsidRDefault="009B0185" w:rsidP="009B0185">
      <w:pPr>
        <w:ind w:left="-540"/>
        <w:jc w:val="center"/>
        <w:rPr>
          <w:sz w:val="20"/>
        </w:rPr>
      </w:pPr>
      <w:r>
        <w:rPr>
          <w:sz w:val="20"/>
        </w:rPr>
        <w:t>Молодой Гвардии ул., д. 22а, г.Глазов, Удмуртская Республика, 427621</w:t>
      </w:r>
    </w:p>
    <w:p w:rsidR="009B0185" w:rsidRPr="008A741B" w:rsidRDefault="009B0185" w:rsidP="009B0185">
      <w:pPr>
        <w:ind w:left="-540"/>
        <w:jc w:val="center"/>
        <w:rPr>
          <w:sz w:val="20"/>
        </w:rPr>
      </w:pPr>
      <w:r>
        <w:rPr>
          <w:sz w:val="20"/>
        </w:rPr>
        <w:t xml:space="preserve">тел./факс (341-41) 2-25-75, </w:t>
      </w:r>
      <w:r>
        <w:rPr>
          <w:sz w:val="20"/>
          <w:lang w:val="en-US"/>
        </w:rPr>
        <w:t>e</w:t>
      </w:r>
      <w:r w:rsidRPr="008A741B">
        <w:rPr>
          <w:sz w:val="20"/>
        </w:rPr>
        <w:t>-</w:t>
      </w:r>
      <w:r>
        <w:rPr>
          <w:sz w:val="20"/>
          <w:lang w:val="en-US"/>
        </w:rPr>
        <w:t>mail</w:t>
      </w:r>
      <w:r>
        <w:rPr>
          <w:sz w:val="20"/>
        </w:rPr>
        <w:t>:</w:t>
      </w:r>
      <w:r w:rsidRPr="008A741B">
        <w:rPr>
          <w:sz w:val="20"/>
        </w:rPr>
        <w:t xml:space="preserve"> </w:t>
      </w:r>
      <w:hyperlink r:id="rId45" w:history="1">
        <w:r>
          <w:rPr>
            <w:sz w:val="20"/>
          </w:rPr>
          <w:t>glazrayon@mail.ru</w:t>
        </w:r>
      </w:hyperlink>
    </w:p>
    <w:p w:rsidR="009B0185" w:rsidRDefault="009B0185" w:rsidP="009B0185">
      <w:pPr>
        <w:ind w:left="-540"/>
        <w:jc w:val="center"/>
        <w:rPr>
          <w:sz w:val="20"/>
        </w:rPr>
      </w:pPr>
      <w:r>
        <w:rPr>
          <w:sz w:val="20"/>
        </w:rPr>
        <w:t>ОКПО  04049807, ОГРН 1021800589920,</w:t>
      </w:r>
    </w:p>
    <w:p w:rsidR="009B0185" w:rsidRDefault="009B0185" w:rsidP="009B0185">
      <w:pPr>
        <w:ind w:left="-540"/>
        <w:jc w:val="center"/>
        <w:rPr>
          <w:sz w:val="20"/>
        </w:rPr>
      </w:pPr>
      <w:r>
        <w:rPr>
          <w:sz w:val="20"/>
        </w:rPr>
        <w:t>ИНН/КПП 1805004049/180501001,</w:t>
      </w:r>
    </w:p>
    <w:p w:rsidR="009B0185" w:rsidRDefault="009B0185" w:rsidP="009B0185">
      <w:pPr>
        <w:ind w:left="-540"/>
        <w:jc w:val="center"/>
        <w:rPr>
          <w:sz w:val="20"/>
        </w:rPr>
      </w:pPr>
      <w:r>
        <w:rPr>
          <w:sz w:val="20"/>
        </w:rPr>
        <w:t>р. л/счет 03211140281, БИК 049401001</w:t>
      </w:r>
    </w:p>
    <w:p w:rsidR="009B0185" w:rsidRDefault="009B0185" w:rsidP="009B0185">
      <w:pPr>
        <w:ind w:left="-540"/>
        <w:jc w:val="center"/>
        <w:rPr>
          <w:sz w:val="20"/>
          <w:u w:val="single"/>
        </w:rPr>
      </w:pPr>
    </w:p>
    <w:tbl>
      <w:tblPr>
        <w:tblW w:w="9540" w:type="dxa"/>
        <w:tblInd w:w="108" w:type="dxa"/>
        <w:tblLook w:val="0000" w:firstRow="0" w:lastRow="0" w:firstColumn="0" w:lastColumn="0" w:noHBand="0" w:noVBand="0"/>
      </w:tblPr>
      <w:tblGrid>
        <w:gridCol w:w="709"/>
        <w:gridCol w:w="1418"/>
        <w:gridCol w:w="567"/>
        <w:gridCol w:w="1701"/>
        <w:gridCol w:w="850"/>
        <w:gridCol w:w="4295"/>
      </w:tblGrid>
      <w:tr w:rsidR="009B0185" w:rsidTr="00D4605E">
        <w:trPr>
          <w:trHeight w:val="279"/>
        </w:trPr>
        <w:tc>
          <w:tcPr>
            <w:tcW w:w="2127" w:type="dxa"/>
            <w:gridSpan w:val="2"/>
            <w:tcBorders>
              <w:bottom w:val="single" w:sz="4" w:space="0" w:color="auto"/>
            </w:tcBorders>
            <w:vAlign w:val="bottom"/>
          </w:tcPr>
          <w:p w:rsidR="009B0185" w:rsidRPr="005B64DA" w:rsidRDefault="009B0185" w:rsidP="00D4605E"/>
        </w:tc>
        <w:tc>
          <w:tcPr>
            <w:tcW w:w="567" w:type="dxa"/>
            <w:vAlign w:val="bottom"/>
          </w:tcPr>
          <w:p w:rsidR="009B0185" w:rsidRPr="005B64DA" w:rsidRDefault="009B0185" w:rsidP="00D4605E">
            <w:pPr>
              <w:jc w:val="center"/>
            </w:pPr>
            <w: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9B0185" w:rsidRPr="005B64DA" w:rsidRDefault="009B0185" w:rsidP="00D4605E">
            <w:pPr>
              <w:jc w:val="center"/>
            </w:pPr>
          </w:p>
        </w:tc>
        <w:tc>
          <w:tcPr>
            <w:tcW w:w="850" w:type="dxa"/>
            <w:vMerge w:val="restart"/>
            <w:vAlign w:val="bottom"/>
          </w:tcPr>
          <w:p w:rsidR="009B0185" w:rsidRPr="003C24E7" w:rsidRDefault="009B0185" w:rsidP="00D4605E">
            <w:pPr>
              <w:jc w:val="center"/>
              <w:rPr>
                <w:b/>
              </w:rPr>
            </w:pPr>
          </w:p>
        </w:tc>
        <w:tc>
          <w:tcPr>
            <w:tcW w:w="4295" w:type="dxa"/>
            <w:vMerge w:val="restart"/>
          </w:tcPr>
          <w:p w:rsidR="009B0185" w:rsidRDefault="009B0185" w:rsidP="00D4605E">
            <w:pPr>
              <w:snapToGrid w:val="0"/>
              <w:rPr>
                <w:b/>
              </w:rPr>
            </w:pPr>
            <w:r>
              <w:rPr>
                <w:b/>
              </w:rPr>
              <w:t xml:space="preserve">МАУ «Многофункциональный центр </w:t>
            </w:r>
          </w:p>
          <w:p w:rsidR="009B0185" w:rsidRDefault="009B0185" w:rsidP="00D4605E">
            <w:pPr>
              <w:snapToGrid w:val="0"/>
              <w:rPr>
                <w:b/>
              </w:rPr>
            </w:pPr>
            <w:r>
              <w:rPr>
                <w:b/>
              </w:rPr>
              <w:t>г. Глазова»</w:t>
            </w:r>
          </w:p>
          <w:p w:rsidR="009B0185" w:rsidRDefault="009B0185" w:rsidP="00D4605E">
            <w:pPr>
              <w:snapToGrid w:val="0"/>
              <w:rPr>
                <w:b/>
              </w:rPr>
            </w:pPr>
          </w:p>
          <w:p w:rsidR="009B0185" w:rsidRDefault="009B0185" w:rsidP="00D4605E">
            <w:pPr>
              <w:snapToGrid w:val="0"/>
              <w:rPr>
                <w:b/>
              </w:rPr>
            </w:pPr>
            <w:r>
              <w:rPr>
                <w:b/>
              </w:rPr>
              <w:t>Директору</w:t>
            </w:r>
          </w:p>
          <w:p w:rsidR="009B0185" w:rsidRDefault="009B0185" w:rsidP="00A65495">
            <w:pPr>
              <w:snapToGrid w:val="0"/>
              <w:rPr>
                <w:b/>
              </w:rPr>
            </w:pPr>
          </w:p>
          <w:p w:rsidR="00A65495" w:rsidRDefault="00A65495" w:rsidP="00A65495">
            <w:pPr>
              <w:snapToGrid w:val="0"/>
              <w:rPr>
                <w:b/>
              </w:rPr>
            </w:pPr>
          </w:p>
          <w:p w:rsidR="00A65495" w:rsidRDefault="00A65495" w:rsidP="00A65495">
            <w:pPr>
              <w:snapToGrid w:val="0"/>
              <w:rPr>
                <w:b/>
              </w:rPr>
            </w:pPr>
            <w:bookmarkStart w:id="5" w:name="_GoBack"/>
            <w:bookmarkEnd w:id="5"/>
          </w:p>
        </w:tc>
      </w:tr>
      <w:tr w:rsidR="009B0185" w:rsidTr="00D4605E">
        <w:trPr>
          <w:trHeight w:val="375"/>
        </w:trPr>
        <w:tc>
          <w:tcPr>
            <w:tcW w:w="4395" w:type="dxa"/>
            <w:gridSpan w:val="4"/>
            <w:vAlign w:val="bottom"/>
          </w:tcPr>
          <w:p w:rsidR="009B0185" w:rsidRPr="005B64DA" w:rsidRDefault="009B0185" w:rsidP="00D4605E">
            <w:pPr>
              <w:jc w:val="center"/>
            </w:pPr>
          </w:p>
        </w:tc>
        <w:tc>
          <w:tcPr>
            <w:tcW w:w="850" w:type="dxa"/>
            <w:vMerge/>
            <w:vAlign w:val="bottom"/>
          </w:tcPr>
          <w:p w:rsidR="009B0185" w:rsidRPr="005B64DA" w:rsidRDefault="009B0185" w:rsidP="00D4605E">
            <w:pPr>
              <w:jc w:val="center"/>
            </w:pPr>
          </w:p>
        </w:tc>
        <w:tc>
          <w:tcPr>
            <w:tcW w:w="4295" w:type="dxa"/>
            <w:vMerge/>
          </w:tcPr>
          <w:p w:rsidR="009B0185" w:rsidRDefault="009B0185" w:rsidP="00D4605E">
            <w:pPr>
              <w:rPr>
                <w:b/>
              </w:rPr>
            </w:pPr>
          </w:p>
        </w:tc>
      </w:tr>
      <w:tr w:rsidR="009B0185" w:rsidTr="00D4605E">
        <w:trPr>
          <w:trHeight w:val="345"/>
        </w:trPr>
        <w:tc>
          <w:tcPr>
            <w:tcW w:w="709" w:type="dxa"/>
            <w:vAlign w:val="bottom"/>
          </w:tcPr>
          <w:p w:rsidR="009B0185" w:rsidRPr="005B64DA" w:rsidRDefault="009B0185" w:rsidP="00D4605E">
            <w:r>
              <w:t>на№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9B0185" w:rsidRPr="005B64DA" w:rsidRDefault="009B0185" w:rsidP="00D4605E"/>
        </w:tc>
        <w:tc>
          <w:tcPr>
            <w:tcW w:w="567" w:type="dxa"/>
            <w:vAlign w:val="bottom"/>
          </w:tcPr>
          <w:p w:rsidR="009B0185" w:rsidRPr="005B64DA" w:rsidRDefault="009B0185" w:rsidP="00D4605E">
            <w:pPr>
              <w:jc w:val="center"/>
            </w:pPr>
            <w:r>
              <w:t>от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9B0185" w:rsidRPr="005B64DA" w:rsidRDefault="009B0185" w:rsidP="00D4605E"/>
        </w:tc>
        <w:tc>
          <w:tcPr>
            <w:tcW w:w="850" w:type="dxa"/>
            <w:vMerge/>
            <w:vAlign w:val="bottom"/>
          </w:tcPr>
          <w:p w:rsidR="009B0185" w:rsidRPr="005B64DA" w:rsidRDefault="009B0185" w:rsidP="00D4605E">
            <w:pPr>
              <w:jc w:val="center"/>
            </w:pPr>
          </w:p>
        </w:tc>
        <w:tc>
          <w:tcPr>
            <w:tcW w:w="4295" w:type="dxa"/>
            <w:vMerge/>
          </w:tcPr>
          <w:p w:rsidR="009B0185" w:rsidRDefault="009B0185" w:rsidP="00D4605E">
            <w:pPr>
              <w:rPr>
                <w:b/>
              </w:rPr>
            </w:pPr>
          </w:p>
        </w:tc>
      </w:tr>
      <w:tr w:rsidR="009B0185" w:rsidTr="00D4605E">
        <w:trPr>
          <w:trHeight w:val="165"/>
        </w:trPr>
        <w:tc>
          <w:tcPr>
            <w:tcW w:w="4395" w:type="dxa"/>
            <w:gridSpan w:val="4"/>
          </w:tcPr>
          <w:p w:rsidR="009B0185" w:rsidRPr="005B64DA" w:rsidRDefault="009B0185" w:rsidP="00D4605E"/>
        </w:tc>
        <w:tc>
          <w:tcPr>
            <w:tcW w:w="850" w:type="dxa"/>
            <w:vMerge/>
          </w:tcPr>
          <w:p w:rsidR="009B0185" w:rsidRPr="005B64DA" w:rsidRDefault="009B0185" w:rsidP="00D4605E"/>
        </w:tc>
        <w:tc>
          <w:tcPr>
            <w:tcW w:w="4295" w:type="dxa"/>
            <w:vMerge/>
          </w:tcPr>
          <w:p w:rsidR="009B0185" w:rsidRDefault="009B0185" w:rsidP="00D4605E">
            <w:pPr>
              <w:rPr>
                <w:b/>
              </w:rPr>
            </w:pPr>
          </w:p>
        </w:tc>
      </w:tr>
    </w:tbl>
    <w:p w:rsidR="009B0185" w:rsidRPr="008A741B" w:rsidRDefault="009B0185" w:rsidP="009B0185">
      <w:pPr>
        <w:pStyle w:val="21"/>
        <w:rPr>
          <w:sz w:val="24"/>
        </w:rPr>
      </w:pPr>
      <w:r w:rsidRPr="008A741B">
        <w:rPr>
          <w:sz w:val="24"/>
        </w:rPr>
        <w:t xml:space="preserve">В соответствии с Законом Удмуртской Республики от 13.10.2005 г. № 57-РЗ «О порядке признания граждан малоимущими в целях применения Жилищного кодекса Российской федерации» и Законом Удмуртской Республики от 19.10.2005 г. № 58-РЗ «О порядке ведения </w:t>
      </w:r>
      <w:r w:rsidRPr="008A741B">
        <w:rPr>
          <w:sz w:val="24"/>
        </w:rPr>
        <w:lastRenderedPageBreak/>
        <w:t>органами местного самоуправления учета граждан в качестве нуждающихся в жилых помещениях, предоставляемых по договорам социального найма» с целью признания / непризнания граждан малоимущими и постановкой малоимущих граждан на учет в качестве нуждающихся в жилых помещениях, предоставляемых по договорам социального найма, Администрация МО «Глазовский район» просит предоставить информацию о зарегистрированных правах на объекты недвижимого имущества за следующими гражданами:</w:t>
      </w:r>
    </w:p>
    <w:p w:rsidR="009B0185" w:rsidRPr="008A741B" w:rsidRDefault="009B0185" w:rsidP="009B0185">
      <w:pPr>
        <w:pStyle w:val="21"/>
        <w:ind w:firstLine="567"/>
        <w:rPr>
          <w:sz w:val="24"/>
        </w:rPr>
      </w:pPr>
      <w:r w:rsidRPr="008A741B">
        <w:rPr>
          <w:sz w:val="24"/>
        </w:rPr>
        <w:t xml:space="preserve">- </w:t>
      </w:r>
      <w:r>
        <w:rPr>
          <w:sz w:val="24"/>
        </w:rPr>
        <w:t>Фамилия Имя Отчество</w:t>
      </w:r>
      <w:r w:rsidRPr="008A741B">
        <w:rPr>
          <w:sz w:val="24"/>
        </w:rPr>
        <w:t xml:space="preserve">, </w:t>
      </w:r>
      <w:r>
        <w:rPr>
          <w:sz w:val="24"/>
        </w:rPr>
        <w:t>00.00.0000</w:t>
      </w:r>
      <w:r w:rsidRPr="008A741B">
        <w:rPr>
          <w:sz w:val="24"/>
        </w:rPr>
        <w:t xml:space="preserve"> г.р., зарегистрированная по адресу: Глазовский район, </w:t>
      </w:r>
      <w:r>
        <w:rPr>
          <w:sz w:val="24"/>
        </w:rPr>
        <w:t>_____________________________</w:t>
      </w:r>
      <w:r w:rsidRPr="008A741B">
        <w:rPr>
          <w:sz w:val="24"/>
        </w:rPr>
        <w:t>.</w:t>
      </w:r>
    </w:p>
    <w:p w:rsidR="009B0185" w:rsidRPr="008A741B" w:rsidRDefault="009B0185" w:rsidP="009B0185">
      <w:pPr>
        <w:pStyle w:val="21"/>
        <w:ind w:firstLine="567"/>
        <w:rPr>
          <w:sz w:val="24"/>
        </w:rPr>
      </w:pPr>
    </w:p>
    <w:p w:rsidR="009B0185" w:rsidRPr="008A741B" w:rsidRDefault="009B0185" w:rsidP="009B0185">
      <w:pPr>
        <w:pStyle w:val="21"/>
        <w:ind w:firstLine="567"/>
        <w:rPr>
          <w:sz w:val="24"/>
        </w:rPr>
      </w:pPr>
    </w:p>
    <w:p w:rsidR="009B0185" w:rsidRPr="008A741B" w:rsidRDefault="009B0185" w:rsidP="009B0185">
      <w:pPr>
        <w:pStyle w:val="1"/>
        <w:rPr>
          <w:sz w:val="24"/>
          <w:szCs w:val="24"/>
        </w:rPr>
      </w:pPr>
      <w:r w:rsidRPr="008A741B">
        <w:rPr>
          <w:sz w:val="24"/>
          <w:szCs w:val="24"/>
        </w:rPr>
        <w:t xml:space="preserve">Глава муниципального образования  </w:t>
      </w:r>
    </w:p>
    <w:p w:rsidR="009B0185" w:rsidRPr="008A741B" w:rsidRDefault="009B0185" w:rsidP="009B0185">
      <w:pPr>
        <w:pStyle w:val="1"/>
        <w:rPr>
          <w:sz w:val="24"/>
          <w:szCs w:val="24"/>
        </w:rPr>
      </w:pPr>
      <w:r w:rsidRPr="008A741B">
        <w:rPr>
          <w:sz w:val="24"/>
          <w:szCs w:val="24"/>
        </w:rPr>
        <w:t>«Глазовский район»</w:t>
      </w:r>
      <w:r w:rsidRPr="008A741B">
        <w:rPr>
          <w:sz w:val="24"/>
          <w:szCs w:val="24"/>
        </w:rPr>
        <w:tab/>
      </w:r>
      <w:r w:rsidRPr="008A741B">
        <w:rPr>
          <w:sz w:val="24"/>
          <w:szCs w:val="24"/>
        </w:rPr>
        <w:tab/>
        <w:t xml:space="preserve">          </w:t>
      </w:r>
      <w:r w:rsidRPr="008A741B">
        <w:rPr>
          <w:sz w:val="24"/>
          <w:szCs w:val="24"/>
        </w:rPr>
        <w:tab/>
        <w:t xml:space="preserve">        </w:t>
      </w:r>
      <w:r w:rsidRPr="008A741B">
        <w:rPr>
          <w:sz w:val="24"/>
          <w:szCs w:val="24"/>
        </w:rPr>
        <w:tab/>
      </w:r>
      <w:r w:rsidRPr="008A741B">
        <w:rPr>
          <w:sz w:val="24"/>
          <w:szCs w:val="24"/>
        </w:rPr>
        <w:tab/>
        <w:t xml:space="preserve">         </w:t>
      </w:r>
      <w:r w:rsidRPr="008A741B">
        <w:rPr>
          <w:sz w:val="24"/>
          <w:szCs w:val="24"/>
        </w:rPr>
        <w:tab/>
      </w:r>
      <w:r w:rsidRPr="008A741B">
        <w:rPr>
          <w:sz w:val="24"/>
          <w:szCs w:val="24"/>
        </w:rPr>
        <w:tab/>
        <w:t xml:space="preserve">         </w:t>
      </w:r>
      <w:r>
        <w:rPr>
          <w:sz w:val="24"/>
          <w:szCs w:val="24"/>
        </w:rPr>
        <w:t>__________</w:t>
      </w:r>
    </w:p>
    <w:p w:rsidR="009B0185" w:rsidRDefault="009B0185" w:rsidP="009B0185">
      <w:pPr>
        <w:jc w:val="center"/>
        <w:rPr>
          <w:color w:val="000000"/>
          <w:spacing w:val="-6"/>
        </w:rPr>
      </w:pPr>
    </w:p>
    <w:p w:rsidR="009B0185" w:rsidRDefault="009B0185" w:rsidP="009B0185">
      <w:pPr>
        <w:pStyle w:val="ConsPlusNonformat"/>
        <w:jc w:val="both"/>
      </w:pPr>
      <w:r>
        <w:t xml:space="preserve">                                  ЗАПРОС</w:t>
      </w:r>
    </w:p>
    <w:p w:rsidR="009B0185" w:rsidRDefault="009B0185" w:rsidP="009B0185">
      <w:pPr>
        <w:pStyle w:val="ConsPlusNonformat"/>
        <w:jc w:val="both"/>
      </w:pPr>
      <w:r>
        <w:t xml:space="preserve">             о предоставлении сведений, содержащихся в Едином</w:t>
      </w:r>
    </w:p>
    <w:p w:rsidR="009B0185" w:rsidRDefault="009B0185" w:rsidP="009B0185">
      <w:pPr>
        <w:pStyle w:val="ConsPlusNonformat"/>
        <w:jc w:val="both"/>
      </w:pPr>
      <w:r>
        <w:t xml:space="preserve">                государственном реестре прав на недвижимое</w:t>
      </w:r>
    </w:p>
    <w:p w:rsidR="009B0185" w:rsidRDefault="009B0185" w:rsidP="009B0185">
      <w:pPr>
        <w:pStyle w:val="ConsPlusNonformat"/>
        <w:jc w:val="both"/>
      </w:pPr>
      <w:r>
        <w:t xml:space="preserve">                         имущество и сделок с ним</w:t>
      </w:r>
    </w:p>
    <w:p w:rsidR="009B0185" w:rsidRDefault="009B0185" w:rsidP="009B0185">
      <w:pPr>
        <w:pStyle w:val="ConsPlusNormal"/>
        <w:jc w:val="both"/>
        <w:outlineLvl w:val="0"/>
      </w:pPr>
    </w:p>
    <w:tbl>
      <w:tblPr>
        <w:tblW w:w="0" w:type="auto"/>
        <w:tblBorders>
          <w:top w:val="single" w:sz="4" w:space="0" w:color="auto"/>
          <w:left w:val="nil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5"/>
        <w:gridCol w:w="369"/>
        <w:gridCol w:w="378"/>
        <w:gridCol w:w="2264"/>
        <w:gridCol w:w="341"/>
        <w:gridCol w:w="751"/>
        <w:gridCol w:w="1956"/>
        <w:gridCol w:w="493"/>
        <w:gridCol w:w="2482"/>
      </w:tblGrid>
      <w:tr w:rsidR="009B0185" w:rsidTr="00D4605E">
        <w:tc>
          <w:tcPr>
            <w:tcW w:w="4708" w:type="dxa"/>
            <w:gridSpan w:val="6"/>
            <w:tcBorders>
              <w:top w:val="nil"/>
              <w:left w:val="nil"/>
            </w:tcBorders>
          </w:tcPr>
          <w:p w:rsidR="009B0185" w:rsidRDefault="009B0185" w:rsidP="00D4605E">
            <w:pPr>
              <w:pStyle w:val="ConsPlusNormal"/>
            </w:pPr>
          </w:p>
        </w:tc>
        <w:tc>
          <w:tcPr>
            <w:tcW w:w="1956" w:type="dxa"/>
          </w:tcPr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Лист N ____</w:t>
            </w:r>
          </w:p>
        </w:tc>
        <w:tc>
          <w:tcPr>
            <w:tcW w:w="2975" w:type="dxa"/>
            <w:gridSpan w:val="2"/>
          </w:tcPr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Всего листов _______</w:t>
            </w:r>
          </w:p>
        </w:tc>
      </w:tr>
      <w:tr w:rsidR="009B0185" w:rsidTr="00D4605E">
        <w:tblPrEx>
          <w:tblBorders>
            <w:left w:val="single" w:sz="4" w:space="0" w:color="auto"/>
          </w:tblBorders>
        </w:tblPrEx>
        <w:tc>
          <w:tcPr>
            <w:tcW w:w="3957" w:type="dxa"/>
            <w:gridSpan w:val="5"/>
          </w:tcPr>
          <w:p w:rsidR="009B0185" w:rsidRDefault="009B0185" w:rsidP="00D4605E">
            <w:pPr>
              <w:pStyle w:val="ConsPlusNormal"/>
              <w:jc w:val="both"/>
            </w:pPr>
            <w:r>
              <w:rPr>
                <w:sz w:val="22"/>
              </w:rPr>
              <w:t xml:space="preserve">1. Запрос о предоставлении сведений, содержащихся в Едином государственном реестре прав на недвижимое имущество и сделок с ним </w:t>
            </w:r>
            <w:hyperlink r:id="rId46" w:history="1">
              <w:r>
                <w:rPr>
                  <w:color w:val="0000FF"/>
                  <w:sz w:val="22"/>
                </w:rPr>
                <w:t>&lt;1&gt;</w:t>
              </w:r>
            </w:hyperlink>
          </w:p>
          <w:p w:rsidR="009B0185" w:rsidRDefault="009B0185" w:rsidP="00D4605E">
            <w:pPr>
              <w:pStyle w:val="ConsPlusNormal"/>
              <w:jc w:val="center"/>
            </w:pPr>
            <w:r>
              <w:rPr>
                <w:sz w:val="22"/>
              </w:rPr>
              <w:t>_______________________________</w:t>
            </w:r>
          </w:p>
          <w:p w:rsidR="009B0185" w:rsidRDefault="009B0185" w:rsidP="00D4605E">
            <w:pPr>
              <w:pStyle w:val="ConsPlusNormal"/>
              <w:jc w:val="center"/>
            </w:pPr>
            <w:r>
              <w:rPr>
                <w:sz w:val="22"/>
              </w:rPr>
              <w:t>(полное наименование органа, осуществляющего государственную регистрацию прав на недвижимое имущество и сделок с ним, или многофункционального центра)</w:t>
            </w:r>
          </w:p>
        </w:tc>
        <w:tc>
          <w:tcPr>
            <w:tcW w:w="751" w:type="dxa"/>
          </w:tcPr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 xml:space="preserve">2. </w:t>
            </w:r>
            <w:hyperlink r:id="rId47" w:history="1">
              <w:r>
                <w:rPr>
                  <w:color w:val="0000FF"/>
                  <w:sz w:val="22"/>
                </w:rPr>
                <w:t>&lt;2&gt;</w:t>
              </w:r>
            </w:hyperlink>
          </w:p>
        </w:tc>
        <w:tc>
          <w:tcPr>
            <w:tcW w:w="4931" w:type="dxa"/>
            <w:gridSpan w:val="3"/>
          </w:tcPr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2.1. регистрационный N __________</w:t>
            </w:r>
          </w:p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2.2. количество листов запроса ____</w:t>
            </w:r>
          </w:p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2.3. количество прилагаемых документов ________/листов в них _______</w:t>
            </w:r>
          </w:p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2.4. Ф.И.О., подпись __________</w:t>
            </w:r>
          </w:p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2.5. дата "__" ________ ____ г.</w:t>
            </w:r>
          </w:p>
        </w:tc>
      </w:tr>
      <w:tr w:rsidR="009B0185" w:rsidTr="00D4605E">
        <w:tblPrEx>
          <w:tblBorders>
            <w:left w:val="single" w:sz="4" w:space="0" w:color="auto"/>
          </w:tblBorders>
        </w:tblPrEx>
        <w:tc>
          <w:tcPr>
            <w:tcW w:w="605" w:type="dxa"/>
            <w:vMerge w:val="restart"/>
            <w:tcBorders>
              <w:bottom w:val="nil"/>
            </w:tcBorders>
          </w:tcPr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1.1</w:t>
            </w:r>
          </w:p>
        </w:tc>
        <w:tc>
          <w:tcPr>
            <w:tcW w:w="9034" w:type="dxa"/>
            <w:gridSpan w:val="8"/>
          </w:tcPr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Прошу предоставить сведения:</w:t>
            </w:r>
          </w:p>
        </w:tc>
      </w:tr>
      <w:tr w:rsidR="009B0185" w:rsidTr="00D4605E">
        <w:tblPrEx>
          <w:tblBorders>
            <w:left w:val="single" w:sz="4" w:space="0" w:color="auto"/>
          </w:tblBorders>
        </w:tblPrEx>
        <w:tc>
          <w:tcPr>
            <w:tcW w:w="605" w:type="dxa"/>
            <w:vMerge/>
            <w:tcBorders>
              <w:bottom w:val="nil"/>
            </w:tcBorders>
          </w:tcPr>
          <w:p w:rsidR="009B0185" w:rsidRDefault="009B0185" w:rsidP="00D4605E"/>
        </w:tc>
        <w:tc>
          <w:tcPr>
            <w:tcW w:w="369" w:type="dxa"/>
          </w:tcPr>
          <w:p w:rsidR="009B0185" w:rsidRDefault="009B0185" w:rsidP="00D4605E">
            <w:pPr>
              <w:pStyle w:val="ConsPlusNormal"/>
            </w:pPr>
          </w:p>
        </w:tc>
        <w:tc>
          <w:tcPr>
            <w:tcW w:w="8665" w:type="dxa"/>
            <w:gridSpan w:val="7"/>
          </w:tcPr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 xml:space="preserve">объект недвижимости </w:t>
            </w:r>
            <w:hyperlink r:id="rId48" w:history="1">
              <w:r>
                <w:rPr>
                  <w:color w:val="0000FF"/>
                  <w:sz w:val="22"/>
                </w:rPr>
                <w:t>&lt;3&gt;</w:t>
              </w:r>
            </w:hyperlink>
            <w:r>
              <w:rPr>
                <w:sz w:val="22"/>
              </w:rPr>
              <w:t>:</w:t>
            </w:r>
          </w:p>
        </w:tc>
      </w:tr>
      <w:tr w:rsidR="009B0185" w:rsidTr="00D4605E">
        <w:tblPrEx>
          <w:tblBorders>
            <w:left w:val="single" w:sz="4" w:space="0" w:color="auto"/>
          </w:tblBorders>
        </w:tblPrEx>
        <w:tc>
          <w:tcPr>
            <w:tcW w:w="605" w:type="dxa"/>
            <w:vMerge/>
            <w:tcBorders>
              <w:bottom w:val="nil"/>
            </w:tcBorders>
          </w:tcPr>
          <w:p w:rsidR="009B0185" w:rsidRDefault="009B0185" w:rsidP="00D4605E"/>
        </w:tc>
        <w:tc>
          <w:tcPr>
            <w:tcW w:w="369" w:type="dxa"/>
            <w:vMerge w:val="restart"/>
          </w:tcPr>
          <w:p w:rsidR="009B0185" w:rsidRDefault="009B0185" w:rsidP="00D4605E">
            <w:pPr>
              <w:pStyle w:val="ConsPlusNormal"/>
            </w:pPr>
          </w:p>
        </w:tc>
        <w:tc>
          <w:tcPr>
            <w:tcW w:w="8665" w:type="dxa"/>
            <w:gridSpan w:val="7"/>
          </w:tcPr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 xml:space="preserve">вид </w:t>
            </w:r>
            <w:hyperlink r:id="rId49" w:history="1">
              <w:r>
                <w:rPr>
                  <w:color w:val="0000FF"/>
                  <w:sz w:val="22"/>
                </w:rPr>
                <w:t>&lt;4&gt;</w:t>
              </w:r>
            </w:hyperlink>
            <w:r>
              <w:rPr>
                <w:sz w:val="22"/>
              </w:rPr>
              <w:t>:</w:t>
            </w:r>
          </w:p>
        </w:tc>
      </w:tr>
      <w:tr w:rsidR="009B0185" w:rsidTr="00D4605E">
        <w:tblPrEx>
          <w:tblBorders>
            <w:left w:val="single" w:sz="4" w:space="0" w:color="auto"/>
          </w:tblBorders>
        </w:tblPrEx>
        <w:tc>
          <w:tcPr>
            <w:tcW w:w="605" w:type="dxa"/>
            <w:vMerge/>
            <w:tcBorders>
              <w:bottom w:val="nil"/>
            </w:tcBorders>
          </w:tcPr>
          <w:p w:rsidR="009B0185" w:rsidRDefault="009B0185" w:rsidP="00D4605E"/>
        </w:tc>
        <w:tc>
          <w:tcPr>
            <w:tcW w:w="369" w:type="dxa"/>
            <w:vMerge/>
          </w:tcPr>
          <w:p w:rsidR="009B0185" w:rsidRDefault="009B0185" w:rsidP="00D4605E"/>
        </w:tc>
        <w:tc>
          <w:tcPr>
            <w:tcW w:w="378" w:type="dxa"/>
          </w:tcPr>
          <w:p w:rsidR="009B0185" w:rsidRDefault="009B0185" w:rsidP="00D4605E">
            <w:pPr>
              <w:pStyle w:val="ConsPlusNormal"/>
            </w:pPr>
          </w:p>
        </w:tc>
        <w:tc>
          <w:tcPr>
            <w:tcW w:w="2264" w:type="dxa"/>
          </w:tcPr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земельный участок</w:t>
            </w:r>
          </w:p>
        </w:tc>
        <w:tc>
          <w:tcPr>
            <w:tcW w:w="341" w:type="dxa"/>
          </w:tcPr>
          <w:p w:rsidR="009B0185" w:rsidRDefault="009B0185" w:rsidP="00D4605E">
            <w:pPr>
              <w:pStyle w:val="ConsPlusNormal"/>
            </w:pPr>
          </w:p>
        </w:tc>
        <w:tc>
          <w:tcPr>
            <w:tcW w:w="2707" w:type="dxa"/>
            <w:gridSpan w:val="2"/>
          </w:tcPr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нежилое здание</w:t>
            </w:r>
          </w:p>
        </w:tc>
        <w:tc>
          <w:tcPr>
            <w:tcW w:w="493" w:type="dxa"/>
          </w:tcPr>
          <w:p w:rsidR="009B0185" w:rsidRDefault="009B0185" w:rsidP="00D4605E">
            <w:pPr>
              <w:pStyle w:val="ConsPlusNormal"/>
            </w:pPr>
          </w:p>
        </w:tc>
        <w:tc>
          <w:tcPr>
            <w:tcW w:w="2482" w:type="dxa"/>
          </w:tcPr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сооружение</w:t>
            </w:r>
          </w:p>
        </w:tc>
      </w:tr>
      <w:tr w:rsidR="009B0185" w:rsidTr="00D4605E">
        <w:tblPrEx>
          <w:tblBorders>
            <w:left w:val="single" w:sz="4" w:space="0" w:color="auto"/>
          </w:tblBorders>
        </w:tblPrEx>
        <w:tc>
          <w:tcPr>
            <w:tcW w:w="605" w:type="dxa"/>
            <w:vMerge/>
            <w:tcBorders>
              <w:bottom w:val="nil"/>
            </w:tcBorders>
          </w:tcPr>
          <w:p w:rsidR="009B0185" w:rsidRDefault="009B0185" w:rsidP="00D4605E"/>
        </w:tc>
        <w:tc>
          <w:tcPr>
            <w:tcW w:w="369" w:type="dxa"/>
            <w:vMerge/>
          </w:tcPr>
          <w:p w:rsidR="009B0185" w:rsidRDefault="009B0185" w:rsidP="00D4605E"/>
        </w:tc>
        <w:tc>
          <w:tcPr>
            <w:tcW w:w="378" w:type="dxa"/>
          </w:tcPr>
          <w:p w:rsidR="009B0185" w:rsidRDefault="009B0185" w:rsidP="00D4605E">
            <w:pPr>
              <w:pStyle w:val="ConsPlusNormal"/>
            </w:pPr>
          </w:p>
        </w:tc>
        <w:tc>
          <w:tcPr>
            <w:tcW w:w="2264" w:type="dxa"/>
          </w:tcPr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жилой дом</w:t>
            </w:r>
          </w:p>
        </w:tc>
        <w:tc>
          <w:tcPr>
            <w:tcW w:w="341" w:type="dxa"/>
          </w:tcPr>
          <w:p w:rsidR="009B0185" w:rsidRDefault="009B0185" w:rsidP="00D4605E">
            <w:pPr>
              <w:pStyle w:val="ConsPlusNormal"/>
            </w:pPr>
          </w:p>
        </w:tc>
        <w:tc>
          <w:tcPr>
            <w:tcW w:w="2707" w:type="dxa"/>
            <w:gridSpan w:val="2"/>
          </w:tcPr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нежилое помещение</w:t>
            </w:r>
          </w:p>
        </w:tc>
        <w:tc>
          <w:tcPr>
            <w:tcW w:w="493" w:type="dxa"/>
          </w:tcPr>
          <w:p w:rsidR="009B0185" w:rsidRDefault="009B0185" w:rsidP="00D4605E">
            <w:pPr>
              <w:pStyle w:val="ConsPlusNormal"/>
            </w:pPr>
          </w:p>
        </w:tc>
        <w:tc>
          <w:tcPr>
            <w:tcW w:w="2482" w:type="dxa"/>
          </w:tcPr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Квартира</w:t>
            </w:r>
          </w:p>
        </w:tc>
      </w:tr>
      <w:tr w:rsidR="009B0185" w:rsidTr="00D4605E">
        <w:tblPrEx>
          <w:tblBorders>
            <w:left w:val="single" w:sz="4" w:space="0" w:color="auto"/>
          </w:tblBorders>
        </w:tblPrEx>
        <w:tc>
          <w:tcPr>
            <w:tcW w:w="605" w:type="dxa"/>
            <w:vMerge/>
            <w:tcBorders>
              <w:bottom w:val="nil"/>
            </w:tcBorders>
          </w:tcPr>
          <w:p w:rsidR="009B0185" w:rsidRDefault="009B0185" w:rsidP="00D4605E"/>
        </w:tc>
        <w:tc>
          <w:tcPr>
            <w:tcW w:w="369" w:type="dxa"/>
            <w:vMerge/>
          </w:tcPr>
          <w:p w:rsidR="009B0185" w:rsidRDefault="009B0185" w:rsidP="00D4605E"/>
        </w:tc>
        <w:tc>
          <w:tcPr>
            <w:tcW w:w="378" w:type="dxa"/>
          </w:tcPr>
          <w:p w:rsidR="009B0185" w:rsidRDefault="009B0185" w:rsidP="00D4605E">
            <w:pPr>
              <w:pStyle w:val="ConsPlusNormal"/>
            </w:pPr>
          </w:p>
        </w:tc>
        <w:tc>
          <w:tcPr>
            <w:tcW w:w="2264" w:type="dxa"/>
          </w:tcPr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комната</w:t>
            </w:r>
          </w:p>
        </w:tc>
        <w:tc>
          <w:tcPr>
            <w:tcW w:w="341" w:type="dxa"/>
          </w:tcPr>
          <w:p w:rsidR="009B0185" w:rsidRDefault="009B0185" w:rsidP="00D4605E">
            <w:pPr>
              <w:pStyle w:val="ConsPlusNormal"/>
            </w:pPr>
          </w:p>
        </w:tc>
        <w:tc>
          <w:tcPr>
            <w:tcW w:w="2707" w:type="dxa"/>
            <w:gridSpan w:val="2"/>
          </w:tcPr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объект незавершенного строительства</w:t>
            </w:r>
          </w:p>
        </w:tc>
        <w:tc>
          <w:tcPr>
            <w:tcW w:w="493" w:type="dxa"/>
          </w:tcPr>
          <w:p w:rsidR="009B0185" w:rsidRDefault="009B0185" w:rsidP="00D4605E">
            <w:pPr>
              <w:pStyle w:val="ConsPlusNormal"/>
            </w:pPr>
          </w:p>
        </w:tc>
        <w:tc>
          <w:tcPr>
            <w:tcW w:w="2482" w:type="dxa"/>
          </w:tcPr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предприятие как имущественный комплекс</w:t>
            </w:r>
          </w:p>
        </w:tc>
      </w:tr>
      <w:tr w:rsidR="009B0185" w:rsidTr="00D4605E">
        <w:tblPrEx>
          <w:tblBorders>
            <w:left w:val="single" w:sz="4" w:space="0" w:color="auto"/>
          </w:tblBorders>
        </w:tblPrEx>
        <w:tc>
          <w:tcPr>
            <w:tcW w:w="605" w:type="dxa"/>
            <w:vMerge/>
            <w:tcBorders>
              <w:bottom w:val="nil"/>
            </w:tcBorders>
          </w:tcPr>
          <w:p w:rsidR="009B0185" w:rsidRDefault="009B0185" w:rsidP="00D4605E"/>
        </w:tc>
        <w:tc>
          <w:tcPr>
            <w:tcW w:w="369" w:type="dxa"/>
            <w:vMerge/>
          </w:tcPr>
          <w:p w:rsidR="009B0185" w:rsidRDefault="009B0185" w:rsidP="00D4605E"/>
        </w:tc>
        <w:tc>
          <w:tcPr>
            <w:tcW w:w="378" w:type="dxa"/>
          </w:tcPr>
          <w:p w:rsidR="009B0185" w:rsidRDefault="009B0185" w:rsidP="00D4605E">
            <w:pPr>
              <w:pStyle w:val="ConsPlusNormal"/>
            </w:pPr>
          </w:p>
        </w:tc>
        <w:tc>
          <w:tcPr>
            <w:tcW w:w="8287" w:type="dxa"/>
            <w:gridSpan w:val="6"/>
          </w:tcPr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иной</w:t>
            </w:r>
          </w:p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______________________________________________________</w:t>
            </w:r>
          </w:p>
        </w:tc>
      </w:tr>
      <w:tr w:rsidR="009B0185" w:rsidTr="00D4605E">
        <w:tblPrEx>
          <w:tblBorders>
            <w:left w:val="single" w:sz="4" w:space="0" w:color="auto"/>
          </w:tblBorders>
        </w:tblPrEx>
        <w:tc>
          <w:tcPr>
            <w:tcW w:w="605" w:type="dxa"/>
            <w:vMerge/>
            <w:tcBorders>
              <w:bottom w:val="nil"/>
            </w:tcBorders>
          </w:tcPr>
          <w:p w:rsidR="009B0185" w:rsidRDefault="009B0185" w:rsidP="00D4605E"/>
        </w:tc>
        <w:tc>
          <w:tcPr>
            <w:tcW w:w="369" w:type="dxa"/>
            <w:vMerge/>
          </w:tcPr>
          <w:p w:rsidR="009B0185" w:rsidRDefault="009B0185" w:rsidP="00D4605E"/>
        </w:tc>
        <w:tc>
          <w:tcPr>
            <w:tcW w:w="8665" w:type="dxa"/>
            <w:gridSpan w:val="7"/>
          </w:tcPr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кадастровый (условный) номер _____________________________</w:t>
            </w:r>
          </w:p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адрес: __________________________________________________</w:t>
            </w:r>
          </w:p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lastRenderedPageBreak/>
              <w:t>________________________________________________________</w:t>
            </w:r>
          </w:p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площадь ________________________________________________</w:t>
            </w:r>
          </w:p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 xml:space="preserve">дополнительная информация </w:t>
            </w:r>
            <w:hyperlink r:id="rId50" w:history="1">
              <w:r>
                <w:rPr>
                  <w:color w:val="0000FF"/>
                  <w:sz w:val="22"/>
                </w:rPr>
                <w:t>&lt;5&gt;</w:t>
              </w:r>
            </w:hyperlink>
            <w:r>
              <w:rPr>
                <w:sz w:val="22"/>
              </w:rPr>
              <w:t xml:space="preserve"> ___________________________</w:t>
            </w:r>
          </w:p>
        </w:tc>
      </w:tr>
      <w:tr w:rsidR="009B0185" w:rsidTr="00D4605E">
        <w:tblPrEx>
          <w:tblBorders>
            <w:left w:val="single" w:sz="4" w:space="0" w:color="auto"/>
          </w:tblBorders>
        </w:tblPrEx>
        <w:tc>
          <w:tcPr>
            <w:tcW w:w="605" w:type="dxa"/>
            <w:vMerge/>
            <w:tcBorders>
              <w:bottom w:val="nil"/>
            </w:tcBorders>
          </w:tcPr>
          <w:p w:rsidR="009B0185" w:rsidRDefault="009B0185" w:rsidP="00D4605E"/>
        </w:tc>
        <w:tc>
          <w:tcPr>
            <w:tcW w:w="369" w:type="dxa"/>
          </w:tcPr>
          <w:p w:rsidR="009B0185" w:rsidRDefault="009B0185" w:rsidP="00D4605E">
            <w:pPr>
              <w:pStyle w:val="ConsPlusNormal"/>
            </w:pPr>
          </w:p>
        </w:tc>
        <w:tc>
          <w:tcPr>
            <w:tcW w:w="8665" w:type="dxa"/>
            <w:gridSpan w:val="7"/>
          </w:tcPr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правообладатель:</w:t>
            </w:r>
          </w:p>
        </w:tc>
      </w:tr>
    </w:tbl>
    <w:p w:rsidR="009B0185" w:rsidRDefault="009B0185" w:rsidP="009B018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nil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8"/>
        <w:gridCol w:w="392"/>
        <w:gridCol w:w="3738"/>
        <w:gridCol w:w="1956"/>
        <w:gridCol w:w="2975"/>
      </w:tblGrid>
      <w:tr w:rsidR="009B0185" w:rsidTr="00D4605E">
        <w:tc>
          <w:tcPr>
            <w:tcW w:w="4708" w:type="dxa"/>
            <w:gridSpan w:val="3"/>
            <w:tcBorders>
              <w:top w:val="nil"/>
              <w:left w:val="nil"/>
              <w:bottom w:val="nil"/>
            </w:tcBorders>
          </w:tcPr>
          <w:p w:rsidR="009B0185" w:rsidRDefault="009B0185" w:rsidP="00D4605E">
            <w:pPr>
              <w:pStyle w:val="ConsPlusNormal"/>
            </w:pPr>
          </w:p>
        </w:tc>
        <w:tc>
          <w:tcPr>
            <w:tcW w:w="1956" w:type="dxa"/>
          </w:tcPr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Лист N ____</w:t>
            </w:r>
          </w:p>
        </w:tc>
        <w:tc>
          <w:tcPr>
            <w:tcW w:w="2975" w:type="dxa"/>
          </w:tcPr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Всего листов _______</w:t>
            </w:r>
          </w:p>
        </w:tc>
      </w:tr>
      <w:tr w:rsidR="009B0185" w:rsidTr="00D4605E">
        <w:tblPrEx>
          <w:tblBorders>
            <w:left w:val="single" w:sz="4" w:space="0" w:color="auto"/>
          </w:tblBorders>
        </w:tblPrEx>
        <w:tc>
          <w:tcPr>
            <w:tcW w:w="578" w:type="dxa"/>
            <w:vMerge w:val="restart"/>
            <w:tcBorders>
              <w:top w:val="nil"/>
            </w:tcBorders>
          </w:tcPr>
          <w:p w:rsidR="009B0185" w:rsidRDefault="009B0185" w:rsidP="00D4605E">
            <w:pPr>
              <w:pStyle w:val="ConsPlusNormal"/>
            </w:pPr>
          </w:p>
        </w:tc>
        <w:tc>
          <w:tcPr>
            <w:tcW w:w="392" w:type="dxa"/>
            <w:vMerge w:val="restart"/>
          </w:tcPr>
          <w:p w:rsidR="009B0185" w:rsidRDefault="009B0185" w:rsidP="00D4605E">
            <w:pPr>
              <w:pStyle w:val="ConsPlusNormal"/>
            </w:pPr>
          </w:p>
        </w:tc>
        <w:tc>
          <w:tcPr>
            <w:tcW w:w="8669" w:type="dxa"/>
            <w:gridSpan w:val="3"/>
          </w:tcPr>
          <w:p w:rsidR="009B0185" w:rsidRDefault="009B0185" w:rsidP="00D4605E">
            <w:pPr>
              <w:pStyle w:val="ConsPlusNormal"/>
              <w:jc w:val="both"/>
            </w:pPr>
            <w:r>
              <w:rPr>
                <w:sz w:val="22"/>
              </w:rPr>
              <w:t xml:space="preserve">юридическое лицо, в том числе орган государственной власти, орган местного самоуправления, публично-правовое образование </w:t>
            </w:r>
            <w:hyperlink r:id="rId51" w:history="1">
              <w:r>
                <w:rPr>
                  <w:color w:val="0000FF"/>
                  <w:sz w:val="22"/>
                </w:rPr>
                <w:t>&lt;6&gt;</w:t>
              </w:r>
            </w:hyperlink>
            <w:r>
              <w:rPr>
                <w:sz w:val="22"/>
              </w:rPr>
              <w:t>:</w:t>
            </w:r>
          </w:p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наименование ____________________________________________</w:t>
            </w:r>
          </w:p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ОГРН _____________________ ИНН _________________________</w:t>
            </w:r>
          </w:p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адрес местонахождения: ___________________________________</w:t>
            </w:r>
          </w:p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________________________________________________________</w:t>
            </w:r>
          </w:p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страна регистрации (инкорпорации): _________________________</w:t>
            </w:r>
          </w:p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дата и номер регистрации "__" ________ ____ г., N ____________</w:t>
            </w:r>
          </w:p>
        </w:tc>
      </w:tr>
      <w:tr w:rsidR="009B0185" w:rsidTr="00D4605E">
        <w:tblPrEx>
          <w:tblBorders>
            <w:left w:val="single" w:sz="4" w:space="0" w:color="auto"/>
          </w:tblBorders>
        </w:tblPrEx>
        <w:tc>
          <w:tcPr>
            <w:tcW w:w="578" w:type="dxa"/>
            <w:vMerge/>
            <w:tcBorders>
              <w:top w:val="nil"/>
            </w:tcBorders>
          </w:tcPr>
          <w:p w:rsidR="009B0185" w:rsidRDefault="009B0185" w:rsidP="00D4605E"/>
        </w:tc>
        <w:tc>
          <w:tcPr>
            <w:tcW w:w="392" w:type="dxa"/>
            <w:vMerge/>
          </w:tcPr>
          <w:p w:rsidR="009B0185" w:rsidRDefault="009B0185" w:rsidP="00D4605E"/>
        </w:tc>
        <w:tc>
          <w:tcPr>
            <w:tcW w:w="8669" w:type="dxa"/>
            <w:gridSpan w:val="3"/>
          </w:tcPr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Предыдущее(ие) наименование(я) ___________________________</w:t>
            </w:r>
          </w:p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________________________________________________________</w:t>
            </w:r>
          </w:p>
        </w:tc>
      </w:tr>
      <w:tr w:rsidR="009B0185" w:rsidTr="00D4605E">
        <w:tblPrEx>
          <w:tblBorders>
            <w:left w:val="single" w:sz="4" w:space="0" w:color="auto"/>
          </w:tblBorders>
        </w:tblPrEx>
        <w:tc>
          <w:tcPr>
            <w:tcW w:w="578" w:type="dxa"/>
            <w:vMerge/>
            <w:tcBorders>
              <w:top w:val="nil"/>
            </w:tcBorders>
          </w:tcPr>
          <w:p w:rsidR="009B0185" w:rsidRDefault="009B0185" w:rsidP="00D4605E"/>
        </w:tc>
        <w:tc>
          <w:tcPr>
            <w:tcW w:w="392" w:type="dxa"/>
            <w:vMerge/>
          </w:tcPr>
          <w:p w:rsidR="009B0185" w:rsidRDefault="009B0185" w:rsidP="00D4605E"/>
        </w:tc>
        <w:tc>
          <w:tcPr>
            <w:tcW w:w="8669" w:type="dxa"/>
            <w:gridSpan w:val="3"/>
          </w:tcPr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 xml:space="preserve">физическое лицо </w:t>
            </w:r>
            <w:hyperlink r:id="rId52" w:history="1">
              <w:r>
                <w:rPr>
                  <w:color w:val="0000FF"/>
                  <w:sz w:val="22"/>
                </w:rPr>
                <w:t>&lt;7&gt;</w:t>
              </w:r>
            </w:hyperlink>
            <w:r>
              <w:rPr>
                <w:sz w:val="22"/>
              </w:rPr>
              <w:t>:</w:t>
            </w:r>
          </w:p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 xml:space="preserve">фамилия, имя, отчество (полностью) </w:t>
            </w:r>
            <w:hyperlink r:id="rId53" w:history="1">
              <w:r>
                <w:rPr>
                  <w:color w:val="0000FF"/>
                  <w:sz w:val="22"/>
                </w:rPr>
                <w:t>&lt;8&gt;</w:t>
              </w:r>
            </w:hyperlink>
            <w:r>
              <w:rPr>
                <w:sz w:val="22"/>
              </w:rPr>
              <w:t xml:space="preserve"> _____________________</w:t>
            </w:r>
          </w:p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________________________________________________________</w:t>
            </w:r>
          </w:p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дата рождения _____; документ, удостоверяющий личность _____,</w:t>
            </w:r>
          </w:p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серия _____ N __________, дата выдачи "__" ___________ ____ г.,</w:t>
            </w:r>
          </w:p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кем выдан документ, удостоверяющий личность _______________</w:t>
            </w:r>
          </w:p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________________________________________________________</w:t>
            </w:r>
          </w:p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 xml:space="preserve">СНИЛС </w:t>
            </w:r>
            <w:hyperlink r:id="rId54" w:history="1">
              <w:r>
                <w:rPr>
                  <w:color w:val="0000FF"/>
                  <w:sz w:val="22"/>
                </w:rPr>
                <w:t>&lt;17&gt;</w:t>
              </w:r>
            </w:hyperlink>
            <w:r>
              <w:rPr>
                <w:sz w:val="22"/>
              </w:rPr>
              <w:t xml:space="preserve"> ____________________________________________</w:t>
            </w:r>
          </w:p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адрес места жительства или места пребывания: _______________</w:t>
            </w:r>
          </w:p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________________________________________________________</w:t>
            </w:r>
          </w:p>
        </w:tc>
      </w:tr>
      <w:tr w:rsidR="009B0185" w:rsidTr="00D4605E">
        <w:tblPrEx>
          <w:tblBorders>
            <w:left w:val="single" w:sz="4" w:space="0" w:color="auto"/>
          </w:tblBorders>
        </w:tblPrEx>
        <w:tc>
          <w:tcPr>
            <w:tcW w:w="578" w:type="dxa"/>
            <w:vMerge/>
            <w:tcBorders>
              <w:top w:val="nil"/>
            </w:tcBorders>
          </w:tcPr>
          <w:p w:rsidR="009B0185" w:rsidRDefault="009B0185" w:rsidP="00D4605E"/>
        </w:tc>
        <w:tc>
          <w:tcPr>
            <w:tcW w:w="392" w:type="dxa"/>
            <w:vMerge/>
          </w:tcPr>
          <w:p w:rsidR="009B0185" w:rsidRDefault="009B0185" w:rsidP="00D4605E"/>
        </w:tc>
        <w:tc>
          <w:tcPr>
            <w:tcW w:w="8669" w:type="dxa"/>
            <w:gridSpan w:val="3"/>
          </w:tcPr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предыдущие фамилия и/или имя, и/или отчество ______________</w:t>
            </w:r>
          </w:p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________________________________________________________</w:t>
            </w:r>
          </w:p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предыдущий(ие) документ(ы), удостоверяющий(ие) личность ___,</w:t>
            </w:r>
          </w:p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серия ____ N ____________, дата выдачи "__" __________ ____ г.,</w:t>
            </w:r>
          </w:p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кем выдан документ, удостоверяющий личность _______________</w:t>
            </w:r>
          </w:p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________________________________________________________</w:t>
            </w:r>
          </w:p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________________________________________________________</w:t>
            </w:r>
          </w:p>
        </w:tc>
      </w:tr>
      <w:tr w:rsidR="009B0185" w:rsidTr="00D4605E">
        <w:tblPrEx>
          <w:tblBorders>
            <w:left w:val="single" w:sz="4" w:space="0" w:color="auto"/>
          </w:tblBorders>
        </w:tblPrEx>
        <w:tc>
          <w:tcPr>
            <w:tcW w:w="578" w:type="dxa"/>
            <w:vMerge w:val="restart"/>
            <w:tcBorders>
              <w:bottom w:val="nil"/>
            </w:tcBorders>
          </w:tcPr>
          <w:p w:rsidR="009B0185" w:rsidRDefault="009B0185" w:rsidP="00D4605E">
            <w:pPr>
              <w:pStyle w:val="ConsPlusNormal"/>
            </w:pPr>
          </w:p>
        </w:tc>
        <w:tc>
          <w:tcPr>
            <w:tcW w:w="9061" w:type="dxa"/>
            <w:gridSpan w:val="4"/>
          </w:tcPr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 xml:space="preserve">в виде </w:t>
            </w:r>
            <w:hyperlink r:id="rId55" w:history="1">
              <w:r>
                <w:rPr>
                  <w:color w:val="0000FF"/>
                  <w:sz w:val="22"/>
                </w:rPr>
                <w:t>&lt;9&gt;</w:t>
              </w:r>
            </w:hyperlink>
            <w:r>
              <w:rPr>
                <w:sz w:val="22"/>
              </w:rPr>
              <w:t>:</w:t>
            </w:r>
          </w:p>
        </w:tc>
      </w:tr>
      <w:tr w:rsidR="009B0185" w:rsidTr="00D4605E">
        <w:tblPrEx>
          <w:tblBorders>
            <w:left w:val="single" w:sz="4" w:space="0" w:color="auto"/>
          </w:tblBorders>
        </w:tblPrEx>
        <w:tc>
          <w:tcPr>
            <w:tcW w:w="578" w:type="dxa"/>
            <w:vMerge/>
            <w:tcBorders>
              <w:bottom w:val="nil"/>
            </w:tcBorders>
          </w:tcPr>
          <w:p w:rsidR="009B0185" w:rsidRDefault="009B0185" w:rsidP="00D4605E"/>
        </w:tc>
        <w:tc>
          <w:tcPr>
            <w:tcW w:w="392" w:type="dxa"/>
          </w:tcPr>
          <w:p w:rsidR="009B0185" w:rsidRDefault="009B0185" w:rsidP="00D4605E">
            <w:pPr>
              <w:pStyle w:val="ConsPlusNormal"/>
            </w:pPr>
          </w:p>
        </w:tc>
        <w:tc>
          <w:tcPr>
            <w:tcW w:w="8669" w:type="dxa"/>
            <w:gridSpan w:val="3"/>
          </w:tcPr>
          <w:p w:rsidR="009B0185" w:rsidRDefault="009B0185" w:rsidP="00D4605E">
            <w:pPr>
              <w:pStyle w:val="ConsPlusNormal"/>
              <w:jc w:val="both"/>
            </w:pPr>
            <w:r>
              <w:rPr>
                <w:sz w:val="22"/>
              </w:rPr>
              <w:t>выписки из Единого государственного реестра прав на недвижимое имущество и сделок с ним (содержащей общедоступные сведения о зарегистрированных правах на объект недвижимости)</w:t>
            </w:r>
          </w:p>
        </w:tc>
      </w:tr>
      <w:tr w:rsidR="009B0185" w:rsidTr="00D4605E">
        <w:tblPrEx>
          <w:tblBorders>
            <w:left w:val="single" w:sz="4" w:space="0" w:color="auto"/>
          </w:tblBorders>
        </w:tblPrEx>
        <w:tc>
          <w:tcPr>
            <w:tcW w:w="578" w:type="dxa"/>
            <w:vMerge/>
            <w:tcBorders>
              <w:bottom w:val="nil"/>
            </w:tcBorders>
          </w:tcPr>
          <w:p w:rsidR="009B0185" w:rsidRDefault="009B0185" w:rsidP="00D4605E"/>
        </w:tc>
        <w:tc>
          <w:tcPr>
            <w:tcW w:w="392" w:type="dxa"/>
          </w:tcPr>
          <w:p w:rsidR="009B0185" w:rsidRDefault="009B0185" w:rsidP="00D4605E">
            <w:pPr>
              <w:pStyle w:val="ConsPlusNormal"/>
            </w:pPr>
          </w:p>
        </w:tc>
        <w:tc>
          <w:tcPr>
            <w:tcW w:w="8669" w:type="dxa"/>
            <w:gridSpan w:val="3"/>
          </w:tcPr>
          <w:p w:rsidR="009B0185" w:rsidRDefault="009B0185" w:rsidP="00D4605E">
            <w:pPr>
              <w:pStyle w:val="ConsPlusNormal"/>
              <w:jc w:val="both"/>
            </w:pPr>
            <w:r>
              <w:rPr>
                <w:sz w:val="22"/>
              </w:rPr>
              <w:t>выписки из Единого государственного реестра прав на недвижимое имущество и сделок с ним о переходе прав на объект недвижимого имущества</w:t>
            </w:r>
          </w:p>
        </w:tc>
      </w:tr>
      <w:tr w:rsidR="009B0185" w:rsidTr="00D4605E">
        <w:tblPrEx>
          <w:tblBorders>
            <w:left w:val="single" w:sz="4" w:space="0" w:color="auto"/>
          </w:tblBorders>
        </w:tblPrEx>
        <w:tc>
          <w:tcPr>
            <w:tcW w:w="578" w:type="dxa"/>
            <w:vMerge/>
            <w:tcBorders>
              <w:bottom w:val="nil"/>
            </w:tcBorders>
          </w:tcPr>
          <w:p w:rsidR="009B0185" w:rsidRDefault="009B0185" w:rsidP="00D4605E"/>
        </w:tc>
        <w:tc>
          <w:tcPr>
            <w:tcW w:w="392" w:type="dxa"/>
          </w:tcPr>
          <w:p w:rsidR="009B0185" w:rsidRDefault="009B0185" w:rsidP="00D4605E">
            <w:pPr>
              <w:pStyle w:val="ConsPlusNormal"/>
            </w:pPr>
          </w:p>
        </w:tc>
        <w:tc>
          <w:tcPr>
            <w:tcW w:w="8669" w:type="dxa"/>
            <w:gridSpan w:val="3"/>
          </w:tcPr>
          <w:p w:rsidR="009B0185" w:rsidRDefault="009B0185" w:rsidP="00D4605E">
            <w:pPr>
              <w:pStyle w:val="ConsPlusNormal"/>
              <w:jc w:val="both"/>
            </w:pPr>
            <w:r>
              <w:rPr>
                <w:sz w:val="22"/>
              </w:rPr>
              <w:t xml:space="preserve">справки о содержании правоустанавливающего документа </w:t>
            </w:r>
            <w:hyperlink r:id="rId56" w:history="1">
              <w:r>
                <w:rPr>
                  <w:color w:val="0000FF"/>
                  <w:sz w:val="22"/>
                </w:rPr>
                <w:t>&lt;10&gt;</w:t>
              </w:r>
            </w:hyperlink>
            <w:r>
              <w:rPr>
                <w:sz w:val="22"/>
              </w:rPr>
              <w:t xml:space="preserve"> _______________________________________________________</w:t>
            </w:r>
          </w:p>
          <w:p w:rsidR="009B0185" w:rsidRDefault="009B0185" w:rsidP="00D4605E">
            <w:pPr>
              <w:pStyle w:val="ConsPlusNormal"/>
              <w:jc w:val="both"/>
            </w:pPr>
            <w:r>
              <w:rPr>
                <w:sz w:val="22"/>
              </w:rPr>
              <w:t>_______________________________________________________</w:t>
            </w:r>
          </w:p>
        </w:tc>
      </w:tr>
      <w:tr w:rsidR="009B0185" w:rsidTr="00D4605E">
        <w:tblPrEx>
          <w:tblBorders>
            <w:left w:val="single" w:sz="4" w:space="0" w:color="auto"/>
          </w:tblBorders>
        </w:tblPrEx>
        <w:tc>
          <w:tcPr>
            <w:tcW w:w="578" w:type="dxa"/>
            <w:vMerge/>
            <w:tcBorders>
              <w:bottom w:val="nil"/>
            </w:tcBorders>
          </w:tcPr>
          <w:p w:rsidR="009B0185" w:rsidRDefault="009B0185" w:rsidP="00D4605E"/>
        </w:tc>
        <w:tc>
          <w:tcPr>
            <w:tcW w:w="392" w:type="dxa"/>
          </w:tcPr>
          <w:p w:rsidR="009B0185" w:rsidRDefault="009B0185" w:rsidP="00D4605E">
            <w:pPr>
              <w:pStyle w:val="ConsPlusNormal"/>
            </w:pPr>
          </w:p>
        </w:tc>
        <w:tc>
          <w:tcPr>
            <w:tcW w:w="8669" w:type="dxa"/>
            <w:gridSpan w:val="3"/>
          </w:tcPr>
          <w:p w:rsidR="009B0185" w:rsidRDefault="009B0185" w:rsidP="00D4605E">
            <w:pPr>
              <w:pStyle w:val="ConsPlusNormal"/>
              <w:jc w:val="both"/>
            </w:pPr>
            <w:r>
              <w:rPr>
                <w:sz w:val="22"/>
              </w:rPr>
              <w:t xml:space="preserve">копии договора или иного документа, выражающего содержание односторонней сделки, совершенного в простой письменной форме, или копии иного правоустанавливающего документа и (или) копий иных документов, помещенных в дела правоустанавливающих документов </w:t>
            </w:r>
            <w:hyperlink r:id="rId57" w:history="1">
              <w:r>
                <w:rPr>
                  <w:color w:val="0000FF"/>
                  <w:sz w:val="22"/>
                </w:rPr>
                <w:t>&lt;11&gt;</w:t>
              </w:r>
            </w:hyperlink>
            <w:r>
              <w:rPr>
                <w:sz w:val="22"/>
              </w:rPr>
              <w:t xml:space="preserve"> _______________________________________________________</w:t>
            </w:r>
          </w:p>
        </w:tc>
      </w:tr>
      <w:tr w:rsidR="009B0185" w:rsidTr="00D4605E">
        <w:tblPrEx>
          <w:tblBorders>
            <w:left w:val="single" w:sz="4" w:space="0" w:color="auto"/>
          </w:tblBorders>
        </w:tblPrEx>
        <w:tc>
          <w:tcPr>
            <w:tcW w:w="578" w:type="dxa"/>
            <w:vMerge/>
            <w:tcBorders>
              <w:bottom w:val="nil"/>
            </w:tcBorders>
          </w:tcPr>
          <w:p w:rsidR="009B0185" w:rsidRDefault="009B0185" w:rsidP="00D4605E"/>
        </w:tc>
        <w:tc>
          <w:tcPr>
            <w:tcW w:w="392" w:type="dxa"/>
          </w:tcPr>
          <w:p w:rsidR="009B0185" w:rsidRDefault="009B0185" w:rsidP="00D4605E">
            <w:pPr>
              <w:pStyle w:val="ConsPlusNormal"/>
            </w:pPr>
          </w:p>
        </w:tc>
        <w:tc>
          <w:tcPr>
            <w:tcW w:w="8669" w:type="dxa"/>
            <w:gridSpan w:val="3"/>
          </w:tcPr>
          <w:p w:rsidR="009B0185" w:rsidRDefault="009B0185" w:rsidP="00D4605E">
            <w:pPr>
              <w:pStyle w:val="ConsPlusNormal"/>
              <w:jc w:val="both"/>
            </w:pPr>
            <w:r>
              <w:rPr>
                <w:sz w:val="22"/>
              </w:rPr>
              <w:t>выписки из Единого государственного реестра прав на недвижимое имущество и сделок с ним о правах отдельного лица на имеющиеся у него объекты недвижимого имущества</w:t>
            </w:r>
          </w:p>
          <w:p w:rsidR="009B0185" w:rsidRDefault="009B0185" w:rsidP="00D4605E">
            <w:pPr>
              <w:pStyle w:val="ConsPlusNormal"/>
              <w:jc w:val="both"/>
            </w:pPr>
            <w:r>
              <w:rPr>
                <w:sz w:val="22"/>
              </w:rPr>
              <w:t xml:space="preserve">вид(ы) объекта(ов) </w:t>
            </w:r>
            <w:hyperlink r:id="rId58" w:history="1">
              <w:r>
                <w:rPr>
                  <w:color w:val="0000FF"/>
                  <w:sz w:val="22"/>
                </w:rPr>
                <w:t>&lt;12&gt;</w:t>
              </w:r>
            </w:hyperlink>
            <w:r>
              <w:rPr>
                <w:sz w:val="22"/>
              </w:rPr>
              <w:t xml:space="preserve"> ____________________________________</w:t>
            </w:r>
          </w:p>
          <w:p w:rsidR="009B0185" w:rsidRDefault="009B0185" w:rsidP="00D4605E">
            <w:pPr>
              <w:pStyle w:val="ConsPlusNormal"/>
              <w:jc w:val="both"/>
            </w:pPr>
            <w:r>
              <w:rPr>
                <w:sz w:val="22"/>
              </w:rPr>
              <w:t xml:space="preserve">на территории </w:t>
            </w:r>
            <w:hyperlink r:id="rId59" w:history="1">
              <w:r>
                <w:rPr>
                  <w:color w:val="0000FF"/>
                  <w:sz w:val="22"/>
                </w:rPr>
                <w:t>&lt;12&gt;</w:t>
              </w:r>
            </w:hyperlink>
            <w:r>
              <w:rPr>
                <w:sz w:val="22"/>
              </w:rPr>
              <w:t xml:space="preserve"> ________________________________________</w:t>
            </w:r>
          </w:p>
        </w:tc>
      </w:tr>
    </w:tbl>
    <w:p w:rsidR="009B0185" w:rsidRDefault="009B0185" w:rsidP="009B018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nil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8"/>
        <w:gridCol w:w="392"/>
        <w:gridCol w:w="3738"/>
        <w:gridCol w:w="150"/>
        <w:gridCol w:w="312"/>
        <w:gridCol w:w="1494"/>
        <w:gridCol w:w="2975"/>
      </w:tblGrid>
      <w:tr w:rsidR="009B0185" w:rsidTr="00D4605E">
        <w:tc>
          <w:tcPr>
            <w:tcW w:w="4708" w:type="dxa"/>
            <w:gridSpan w:val="3"/>
            <w:tcBorders>
              <w:top w:val="nil"/>
              <w:left w:val="nil"/>
              <w:bottom w:val="nil"/>
            </w:tcBorders>
          </w:tcPr>
          <w:p w:rsidR="009B0185" w:rsidRDefault="009B0185" w:rsidP="00D4605E">
            <w:pPr>
              <w:pStyle w:val="ConsPlusNormal"/>
            </w:pPr>
          </w:p>
        </w:tc>
        <w:tc>
          <w:tcPr>
            <w:tcW w:w="1956" w:type="dxa"/>
            <w:gridSpan w:val="3"/>
          </w:tcPr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Лист N ____</w:t>
            </w:r>
          </w:p>
        </w:tc>
        <w:tc>
          <w:tcPr>
            <w:tcW w:w="2975" w:type="dxa"/>
          </w:tcPr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Всего листов _______</w:t>
            </w:r>
          </w:p>
        </w:tc>
      </w:tr>
      <w:tr w:rsidR="009B0185" w:rsidTr="00D4605E">
        <w:tblPrEx>
          <w:tblBorders>
            <w:left w:val="single" w:sz="4" w:space="0" w:color="auto"/>
          </w:tblBorders>
        </w:tblPrEx>
        <w:tc>
          <w:tcPr>
            <w:tcW w:w="578" w:type="dxa"/>
            <w:vMerge w:val="restart"/>
            <w:tcBorders>
              <w:top w:val="nil"/>
            </w:tcBorders>
          </w:tcPr>
          <w:p w:rsidR="009B0185" w:rsidRDefault="009B0185" w:rsidP="00D4605E">
            <w:pPr>
              <w:pStyle w:val="ConsPlusNormal"/>
            </w:pPr>
          </w:p>
        </w:tc>
        <w:tc>
          <w:tcPr>
            <w:tcW w:w="392" w:type="dxa"/>
          </w:tcPr>
          <w:p w:rsidR="009B0185" w:rsidRDefault="009B0185" w:rsidP="00D4605E">
            <w:pPr>
              <w:pStyle w:val="ConsPlusNormal"/>
            </w:pPr>
          </w:p>
        </w:tc>
        <w:tc>
          <w:tcPr>
            <w:tcW w:w="8669" w:type="dxa"/>
            <w:gridSpan w:val="5"/>
          </w:tcPr>
          <w:p w:rsidR="009B0185" w:rsidRDefault="009B0185" w:rsidP="00D4605E">
            <w:pPr>
              <w:pStyle w:val="ConsPlusNormal"/>
              <w:jc w:val="both"/>
            </w:pPr>
            <w:r>
              <w:rPr>
                <w:sz w:val="22"/>
              </w:rPr>
              <w:t xml:space="preserve">выписки из Единого государственного реестра прав на недвижимое имущество и сделок с ним о правах отдельного лица на имевшиеся (имеющиеся) у него объекты недвижимого имущества </w:t>
            </w:r>
            <w:hyperlink r:id="rId60" w:history="1">
              <w:r>
                <w:rPr>
                  <w:color w:val="0000FF"/>
                  <w:sz w:val="22"/>
                </w:rPr>
                <w:t>&lt;13&gt;</w:t>
              </w:r>
            </w:hyperlink>
          </w:p>
          <w:p w:rsidR="009B0185" w:rsidRDefault="009B0185" w:rsidP="00D4605E">
            <w:pPr>
              <w:pStyle w:val="ConsPlusNormal"/>
              <w:jc w:val="both"/>
            </w:pPr>
            <w:r>
              <w:rPr>
                <w:sz w:val="22"/>
              </w:rPr>
              <w:t xml:space="preserve">вид(ы) объекта(ов) </w:t>
            </w:r>
            <w:hyperlink r:id="rId61" w:history="1">
              <w:r>
                <w:rPr>
                  <w:color w:val="0000FF"/>
                  <w:sz w:val="22"/>
                </w:rPr>
                <w:t>&lt;14&gt;</w:t>
              </w:r>
            </w:hyperlink>
            <w:r>
              <w:rPr>
                <w:sz w:val="22"/>
              </w:rPr>
              <w:t xml:space="preserve"> __________________________________</w:t>
            </w:r>
          </w:p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 xml:space="preserve">на территории </w:t>
            </w:r>
            <w:hyperlink r:id="rId62" w:history="1">
              <w:r>
                <w:rPr>
                  <w:color w:val="0000FF"/>
                  <w:sz w:val="22"/>
                </w:rPr>
                <w:t>&lt;14&gt;</w:t>
              </w:r>
            </w:hyperlink>
            <w:r>
              <w:rPr>
                <w:sz w:val="22"/>
              </w:rPr>
              <w:t xml:space="preserve"> _______________________________________</w:t>
            </w:r>
          </w:p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 xml:space="preserve">за период </w:t>
            </w:r>
            <w:hyperlink r:id="rId63" w:history="1">
              <w:r>
                <w:rPr>
                  <w:color w:val="0000FF"/>
                  <w:sz w:val="22"/>
                </w:rPr>
                <w:t>&lt;14&gt;</w:t>
              </w:r>
            </w:hyperlink>
            <w:r>
              <w:rPr>
                <w:sz w:val="22"/>
              </w:rPr>
              <w:t xml:space="preserve"> ___________________________________________</w:t>
            </w:r>
          </w:p>
        </w:tc>
      </w:tr>
      <w:tr w:rsidR="009B0185" w:rsidTr="00D4605E">
        <w:tblPrEx>
          <w:tblBorders>
            <w:left w:val="single" w:sz="4" w:space="0" w:color="auto"/>
          </w:tblBorders>
        </w:tblPrEx>
        <w:tc>
          <w:tcPr>
            <w:tcW w:w="578" w:type="dxa"/>
            <w:vMerge/>
            <w:tcBorders>
              <w:top w:val="nil"/>
            </w:tcBorders>
          </w:tcPr>
          <w:p w:rsidR="009B0185" w:rsidRDefault="009B0185" w:rsidP="00D4605E"/>
        </w:tc>
        <w:tc>
          <w:tcPr>
            <w:tcW w:w="392" w:type="dxa"/>
          </w:tcPr>
          <w:p w:rsidR="009B0185" w:rsidRDefault="009B0185" w:rsidP="00D4605E">
            <w:pPr>
              <w:pStyle w:val="ConsPlusNormal"/>
            </w:pPr>
          </w:p>
        </w:tc>
        <w:tc>
          <w:tcPr>
            <w:tcW w:w="8669" w:type="dxa"/>
            <w:gridSpan w:val="5"/>
          </w:tcPr>
          <w:p w:rsidR="009B0185" w:rsidRDefault="009B0185" w:rsidP="00D4605E">
            <w:pPr>
              <w:pStyle w:val="ConsPlusNormal"/>
              <w:jc w:val="both"/>
            </w:pPr>
            <w:r>
              <w:rPr>
                <w:sz w:val="22"/>
              </w:rPr>
              <w:t>выписки из Единого государственного реестра прав на недвижимое имущество и сделок с ним о признании правообладателя недееспособным или ограниченно дееспособным</w:t>
            </w:r>
          </w:p>
        </w:tc>
      </w:tr>
      <w:tr w:rsidR="009B0185" w:rsidTr="00D4605E">
        <w:tblPrEx>
          <w:tblBorders>
            <w:left w:val="single" w:sz="4" w:space="0" w:color="auto"/>
          </w:tblBorders>
        </w:tblPrEx>
        <w:tc>
          <w:tcPr>
            <w:tcW w:w="578" w:type="dxa"/>
            <w:vMerge/>
            <w:tcBorders>
              <w:top w:val="nil"/>
            </w:tcBorders>
          </w:tcPr>
          <w:p w:rsidR="009B0185" w:rsidRDefault="009B0185" w:rsidP="00D4605E"/>
        </w:tc>
        <w:tc>
          <w:tcPr>
            <w:tcW w:w="392" w:type="dxa"/>
          </w:tcPr>
          <w:p w:rsidR="009B0185" w:rsidRDefault="009B0185" w:rsidP="00D4605E">
            <w:pPr>
              <w:pStyle w:val="ConsPlusNormal"/>
            </w:pPr>
          </w:p>
        </w:tc>
        <w:tc>
          <w:tcPr>
            <w:tcW w:w="8669" w:type="dxa"/>
            <w:gridSpan w:val="5"/>
          </w:tcPr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справки о лицах, получивших сведения об объекте недвижимости</w:t>
            </w:r>
          </w:p>
        </w:tc>
      </w:tr>
      <w:tr w:rsidR="009B0185" w:rsidTr="00D4605E">
        <w:tblPrEx>
          <w:tblBorders>
            <w:left w:val="single" w:sz="4" w:space="0" w:color="auto"/>
          </w:tblBorders>
        </w:tblPrEx>
        <w:tc>
          <w:tcPr>
            <w:tcW w:w="578" w:type="dxa"/>
            <w:vMerge w:val="restart"/>
          </w:tcPr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1.2</w:t>
            </w:r>
          </w:p>
        </w:tc>
        <w:tc>
          <w:tcPr>
            <w:tcW w:w="9061" w:type="dxa"/>
            <w:gridSpan w:val="6"/>
          </w:tcPr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Форма предоставления сведений:</w:t>
            </w:r>
          </w:p>
        </w:tc>
      </w:tr>
      <w:tr w:rsidR="009B0185" w:rsidTr="00D4605E">
        <w:tblPrEx>
          <w:tblBorders>
            <w:left w:val="single" w:sz="4" w:space="0" w:color="auto"/>
          </w:tblBorders>
        </w:tblPrEx>
        <w:tc>
          <w:tcPr>
            <w:tcW w:w="578" w:type="dxa"/>
            <w:vMerge/>
          </w:tcPr>
          <w:p w:rsidR="009B0185" w:rsidRDefault="009B0185" w:rsidP="00D4605E"/>
        </w:tc>
        <w:tc>
          <w:tcPr>
            <w:tcW w:w="392" w:type="dxa"/>
          </w:tcPr>
          <w:p w:rsidR="009B0185" w:rsidRDefault="009B0185" w:rsidP="00D4605E">
            <w:pPr>
              <w:pStyle w:val="ConsPlusNormal"/>
            </w:pPr>
          </w:p>
        </w:tc>
        <w:tc>
          <w:tcPr>
            <w:tcW w:w="3888" w:type="dxa"/>
            <w:gridSpan w:val="2"/>
          </w:tcPr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в виде бумажного документа</w:t>
            </w:r>
          </w:p>
        </w:tc>
        <w:tc>
          <w:tcPr>
            <w:tcW w:w="312" w:type="dxa"/>
          </w:tcPr>
          <w:p w:rsidR="009B0185" w:rsidRDefault="009B0185" w:rsidP="00D4605E">
            <w:pPr>
              <w:pStyle w:val="ConsPlusNormal"/>
            </w:pPr>
          </w:p>
        </w:tc>
        <w:tc>
          <w:tcPr>
            <w:tcW w:w="4469" w:type="dxa"/>
            <w:gridSpan w:val="2"/>
          </w:tcPr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в виде электронного документа</w:t>
            </w:r>
          </w:p>
        </w:tc>
      </w:tr>
      <w:tr w:rsidR="009B0185" w:rsidTr="00D4605E">
        <w:tblPrEx>
          <w:tblBorders>
            <w:left w:val="single" w:sz="4" w:space="0" w:color="auto"/>
          </w:tblBorders>
        </w:tblPrEx>
        <w:tc>
          <w:tcPr>
            <w:tcW w:w="578" w:type="dxa"/>
          </w:tcPr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1.3</w:t>
            </w:r>
          </w:p>
        </w:tc>
        <w:tc>
          <w:tcPr>
            <w:tcW w:w="9061" w:type="dxa"/>
            <w:gridSpan w:val="6"/>
          </w:tcPr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Способ получения сведений из Единого государственного реестра прав на недвижимое имущество и сделок с ним:</w:t>
            </w:r>
          </w:p>
        </w:tc>
      </w:tr>
      <w:tr w:rsidR="009B0185" w:rsidTr="00D4605E">
        <w:tblPrEx>
          <w:tblBorders>
            <w:left w:val="single" w:sz="4" w:space="0" w:color="auto"/>
          </w:tblBorders>
        </w:tblPrEx>
        <w:tc>
          <w:tcPr>
            <w:tcW w:w="578" w:type="dxa"/>
            <w:vMerge w:val="restart"/>
          </w:tcPr>
          <w:p w:rsidR="009B0185" w:rsidRDefault="009B0185" w:rsidP="00D4605E">
            <w:pPr>
              <w:pStyle w:val="ConsPlusNormal"/>
            </w:pPr>
          </w:p>
        </w:tc>
        <w:tc>
          <w:tcPr>
            <w:tcW w:w="392" w:type="dxa"/>
          </w:tcPr>
          <w:p w:rsidR="009B0185" w:rsidRDefault="009B0185" w:rsidP="00D4605E">
            <w:pPr>
              <w:pStyle w:val="ConsPlusNormal"/>
            </w:pPr>
          </w:p>
        </w:tc>
        <w:tc>
          <w:tcPr>
            <w:tcW w:w="8669" w:type="dxa"/>
            <w:gridSpan w:val="5"/>
          </w:tcPr>
          <w:p w:rsidR="009B0185" w:rsidRDefault="009B0185" w:rsidP="00D4605E">
            <w:pPr>
              <w:pStyle w:val="ConsPlusNormal"/>
              <w:jc w:val="both"/>
            </w:pPr>
            <w:r>
              <w:rPr>
                <w:sz w:val="22"/>
              </w:rPr>
              <w:t xml:space="preserve">В органе, осуществляющем государственную регистрацию прав на недвижимое имущество и сделок с ним </w:t>
            </w:r>
            <w:hyperlink r:id="rId64" w:history="1">
              <w:r>
                <w:rPr>
                  <w:color w:val="0000FF"/>
                  <w:sz w:val="22"/>
                </w:rPr>
                <w:t>&lt;15&gt;</w:t>
              </w:r>
            </w:hyperlink>
            <w:r>
              <w:rPr>
                <w:sz w:val="22"/>
              </w:rPr>
              <w:t xml:space="preserve"> _________________________________________</w:t>
            </w:r>
          </w:p>
        </w:tc>
      </w:tr>
      <w:tr w:rsidR="009B0185" w:rsidTr="00D4605E">
        <w:tblPrEx>
          <w:tblBorders>
            <w:left w:val="single" w:sz="4" w:space="0" w:color="auto"/>
          </w:tblBorders>
        </w:tblPrEx>
        <w:tc>
          <w:tcPr>
            <w:tcW w:w="578" w:type="dxa"/>
            <w:vMerge/>
          </w:tcPr>
          <w:p w:rsidR="009B0185" w:rsidRDefault="009B0185" w:rsidP="00D4605E"/>
        </w:tc>
        <w:tc>
          <w:tcPr>
            <w:tcW w:w="392" w:type="dxa"/>
          </w:tcPr>
          <w:p w:rsidR="009B0185" w:rsidRDefault="009B0185" w:rsidP="00D4605E">
            <w:pPr>
              <w:pStyle w:val="ConsPlusNormal"/>
            </w:pPr>
          </w:p>
        </w:tc>
        <w:tc>
          <w:tcPr>
            <w:tcW w:w="8669" w:type="dxa"/>
            <w:gridSpan w:val="5"/>
          </w:tcPr>
          <w:p w:rsidR="009B0185" w:rsidRDefault="009B0185" w:rsidP="00D4605E">
            <w:pPr>
              <w:pStyle w:val="ConsPlusNormal"/>
              <w:jc w:val="both"/>
            </w:pPr>
            <w:r>
              <w:rPr>
                <w:sz w:val="22"/>
              </w:rPr>
              <w:t>Почтовым отправлением по адресу: _____________________________________</w:t>
            </w:r>
          </w:p>
        </w:tc>
      </w:tr>
      <w:tr w:rsidR="009B0185" w:rsidTr="00D4605E">
        <w:tblPrEx>
          <w:tblBorders>
            <w:left w:val="single" w:sz="4" w:space="0" w:color="auto"/>
          </w:tblBorders>
        </w:tblPrEx>
        <w:tc>
          <w:tcPr>
            <w:tcW w:w="578" w:type="dxa"/>
            <w:vMerge/>
          </w:tcPr>
          <w:p w:rsidR="009B0185" w:rsidRDefault="009B0185" w:rsidP="00D4605E"/>
        </w:tc>
        <w:tc>
          <w:tcPr>
            <w:tcW w:w="392" w:type="dxa"/>
          </w:tcPr>
          <w:p w:rsidR="009B0185" w:rsidRDefault="009B0185" w:rsidP="00D4605E">
            <w:pPr>
              <w:pStyle w:val="ConsPlusNormal"/>
            </w:pPr>
          </w:p>
        </w:tc>
        <w:tc>
          <w:tcPr>
            <w:tcW w:w="8669" w:type="dxa"/>
            <w:gridSpan w:val="5"/>
          </w:tcPr>
          <w:p w:rsidR="009B0185" w:rsidRDefault="009B0185" w:rsidP="00D4605E">
            <w:pPr>
              <w:pStyle w:val="ConsPlusNormal"/>
              <w:jc w:val="both"/>
            </w:pPr>
            <w:r>
              <w:rPr>
                <w:sz w:val="22"/>
              </w:rPr>
              <w:t xml:space="preserve">Посредством отправки электронного документа с использованием веб-сервисов </w:t>
            </w:r>
            <w:hyperlink r:id="rId65" w:history="1">
              <w:r>
                <w:rPr>
                  <w:color w:val="0000FF"/>
                  <w:sz w:val="22"/>
                </w:rPr>
                <w:t>&lt;16&gt;</w:t>
              </w:r>
            </w:hyperlink>
          </w:p>
        </w:tc>
      </w:tr>
      <w:tr w:rsidR="009B0185" w:rsidTr="00D4605E">
        <w:tblPrEx>
          <w:tblBorders>
            <w:left w:val="single" w:sz="4" w:space="0" w:color="auto"/>
          </w:tblBorders>
        </w:tblPrEx>
        <w:tc>
          <w:tcPr>
            <w:tcW w:w="578" w:type="dxa"/>
            <w:vMerge/>
          </w:tcPr>
          <w:p w:rsidR="009B0185" w:rsidRDefault="009B0185" w:rsidP="00D4605E"/>
        </w:tc>
        <w:tc>
          <w:tcPr>
            <w:tcW w:w="392" w:type="dxa"/>
          </w:tcPr>
          <w:p w:rsidR="009B0185" w:rsidRDefault="009B0185" w:rsidP="00D4605E">
            <w:pPr>
              <w:pStyle w:val="ConsPlusNormal"/>
            </w:pPr>
          </w:p>
        </w:tc>
        <w:tc>
          <w:tcPr>
            <w:tcW w:w="8669" w:type="dxa"/>
            <w:gridSpan w:val="5"/>
          </w:tcPr>
          <w:p w:rsidR="009B0185" w:rsidRDefault="009B0185" w:rsidP="00D4605E">
            <w:pPr>
              <w:pStyle w:val="ConsPlusNormal"/>
              <w:jc w:val="both"/>
            </w:pPr>
            <w:r>
              <w:rPr>
                <w:sz w:val="22"/>
              </w:rPr>
              <w:t>По адресу электронной почты в виде ссылки на электронный документ:</w:t>
            </w:r>
          </w:p>
          <w:p w:rsidR="009B0185" w:rsidRDefault="009B0185" w:rsidP="00D4605E">
            <w:pPr>
              <w:pStyle w:val="ConsPlusNormal"/>
              <w:jc w:val="both"/>
            </w:pPr>
            <w:r>
              <w:rPr>
                <w:sz w:val="22"/>
              </w:rPr>
              <w:t>_______________________________________________________________</w:t>
            </w:r>
          </w:p>
        </w:tc>
      </w:tr>
      <w:tr w:rsidR="009B0185" w:rsidTr="00D4605E">
        <w:tblPrEx>
          <w:tblBorders>
            <w:left w:val="single" w:sz="4" w:space="0" w:color="auto"/>
          </w:tblBorders>
        </w:tblPrEx>
        <w:tc>
          <w:tcPr>
            <w:tcW w:w="578" w:type="dxa"/>
            <w:vMerge/>
          </w:tcPr>
          <w:p w:rsidR="009B0185" w:rsidRDefault="009B0185" w:rsidP="00D4605E"/>
        </w:tc>
        <w:tc>
          <w:tcPr>
            <w:tcW w:w="392" w:type="dxa"/>
          </w:tcPr>
          <w:p w:rsidR="009B0185" w:rsidRDefault="009B0185" w:rsidP="00D4605E">
            <w:pPr>
              <w:pStyle w:val="ConsPlusNormal"/>
            </w:pPr>
          </w:p>
        </w:tc>
        <w:tc>
          <w:tcPr>
            <w:tcW w:w="8669" w:type="dxa"/>
            <w:gridSpan w:val="5"/>
          </w:tcPr>
          <w:p w:rsidR="009B0185" w:rsidRDefault="009B0185" w:rsidP="00D4605E">
            <w:pPr>
              <w:pStyle w:val="ConsPlusNormal"/>
              <w:jc w:val="both"/>
            </w:pPr>
            <w:r>
              <w:rPr>
                <w:sz w:val="22"/>
              </w:rPr>
              <w:t>В многофункциональном центре в виде бумажного документа, составленного многофункциональным центром и подтверждающего содержание электронных документов, направленных в многофункциональный центр по результатам предоставления государственных услуг органом, осуществляющим государственную регистрацию прав</w:t>
            </w:r>
          </w:p>
        </w:tc>
      </w:tr>
      <w:tr w:rsidR="009B0185" w:rsidTr="00D4605E">
        <w:tblPrEx>
          <w:tblBorders>
            <w:left w:val="single" w:sz="4" w:space="0" w:color="auto"/>
          </w:tblBorders>
        </w:tblPrEx>
        <w:tc>
          <w:tcPr>
            <w:tcW w:w="578" w:type="dxa"/>
          </w:tcPr>
          <w:p w:rsidR="009B0185" w:rsidRDefault="009B0185" w:rsidP="00D4605E">
            <w:pPr>
              <w:pStyle w:val="ConsPlusNormal"/>
              <w:jc w:val="center"/>
            </w:pPr>
            <w:r>
              <w:rPr>
                <w:sz w:val="22"/>
              </w:rPr>
              <w:t>3.</w:t>
            </w:r>
          </w:p>
        </w:tc>
        <w:tc>
          <w:tcPr>
            <w:tcW w:w="9061" w:type="dxa"/>
            <w:gridSpan w:val="6"/>
          </w:tcPr>
          <w:p w:rsidR="009B0185" w:rsidRDefault="009B0185" w:rsidP="00D4605E">
            <w:pPr>
              <w:pStyle w:val="ConsPlusNormal"/>
              <w:jc w:val="both"/>
            </w:pPr>
            <w:r>
              <w:rPr>
                <w:sz w:val="22"/>
              </w:rPr>
              <w:t>Сведения о заявителе (физическом лице, арбитражном управляющем, нотариусе):</w:t>
            </w:r>
          </w:p>
        </w:tc>
      </w:tr>
      <w:tr w:rsidR="009B0185" w:rsidTr="00D4605E">
        <w:tblPrEx>
          <w:tblBorders>
            <w:left w:val="single" w:sz="4" w:space="0" w:color="auto"/>
          </w:tblBorders>
        </w:tblPrEx>
        <w:tc>
          <w:tcPr>
            <w:tcW w:w="578" w:type="dxa"/>
            <w:vMerge w:val="restart"/>
          </w:tcPr>
          <w:p w:rsidR="009B0185" w:rsidRDefault="009B0185" w:rsidP="00D4605E">
            <w:pPr>
              <w:pStyle w:val="ConsPlusNormal"/>
            </w:pPr>
          </w:p>
        </w:tc>
        <w:tc>
          <w:tcPr>
            <w:tcW w:w="9061" w:type="dxa"/>
            <w:gridSpan w:val="6"/>
          </w:tcPr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 xml:space="preserve">фамилия, имя, отчество </w:t>
            </w:r>
            <w:hyperlink r:id="rId66" w:history="1">
              <w:r>
                <w:rPr>
                  <w:color w:val="0000FF"/>
                  <w:sz w:val="22"/>
                </w:rPr>
                <w:t>&lt;8&gt;</w:t>
              </w:r>
            </w:hyperlink>
            <w:r>
              <w:rPr>
                <w:sz w:val="22"/>
              </w:rPr>
              <w:t xml:space="preserve"> ___________________________________</w:t>
            </w:r>
          </w:p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документ, удостоверяющий личность __________, серия ___ N _____,</w:t>
            </w:r>
          </w:p>
          <w:p w:rsidR="009B0185" w:rsidRDefault="009B0185" w:rsidP="00D4605E">
            <w:pPr>
              <w:pStyle w:val="ConsPlusNormal"/>
              <w:jc w:val="both"/>
            </w:pPr>
            <w:r>
              <w:rPr>
                <w:sz w:val="22"/>
              </w:rPr>
              <w:t>дата выдачи "__" _________________ ____ г., кем выдан документ, удостоверяющий личность ____________________________________</w:t>
            </w:r>
          </w:p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 xml:space="preserve">СНИЛС </w:t>
            </w:r>
            <w:hyperlink r:id="rId67" w:history="1">
              <w:r>
                <w:rPr>
                  <w:color w:val="0000FF"/>
                  <w:sz w:val="22"/>
                </w:rPr>
                <w:t>&lt;17&gt;</w:t>
              </w:r>
            </w:hyperlink>
            <w:r>
              <w:rPr>
                <w:sz w:val="22"/>
              </w:rPr>
              <w:t xml:space="preserve"> _______________________________________________</w:t>
            </w:r>
          </w:p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адрес места жительства или места пребывания: __________</w:t>
            </w:r>
          </w:p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___________________________________________________________</w:t>
            </w:r>
          </w:p>
        </w:tc>
      </w:tr>
      <w:tr w:rsidR="009B0185" w:rsidTr="00D4605E">
        <w:tblPrEx>
          <w:tblBorders>
            <w:left w:val="single" w:sz="4" w:space="0" w:color="auto"/>
          </w:tblBorders>
        </w:tblPrEx>
        <w:tc>
          <w:tcPr>
            <w:tcW w:w="578" w:type="dxa"/>
            <w:vMerge/>
          </w:tcPr>
          <w:p w:rsidR="009B0185" w:rsidRDefault="009B0185" w:rsidP="00D4605E"/>
        </w:tc>
        <w:tc>
          <w:tcPr>
            <w:tcW w:w="9061" w:type="dxa"/>
            <w:gridSpan w:val="6"/>
          </w:tcPr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почтовый адрес: _____________________________________________</w:t>
            </w:r>
          </w:p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___________________________________________________________</w:t>
            </w:r>
          </w:p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 xml:space="preserve">Телефон: __________ адрес электронной почты: </w:t>
            </w:r>
            <w:hyperlink r:id="rId68" w:history="1">
              <w:r>
                <w:rPr>
                  <w:color w:val="0000FF"/>
                  <w:sz w:val="22"/>
                </w:rPr>
                <w:t>&lt;18&gt;</w:t>
              </w:r>
            </w:hyperlink>
            <w:r>
              <w:rPr>
                <w:sz w:val="22"/>
              </w:rPr>
              <w:t xml:space="preserve"> _____________</w:t>
            </w:r>
          </w:p>
        </w:tc>
      </w:tr>
      <w:tr w:rsidR="009B0185" w:rsidTr="00D4605E">
        <w:tblPrEx>
          <w:tblBorders>
            <w:left w:val="single" w:sz="4" w:space="0" w:color="auto"/>
          </w:tblBorders>
        </w:tblPrEx>
        <w:tc>
          <w:tcPr>
            <w:tcW w:w="578" w:type="dxa"/>
          </w:tcPr>
          <w:p w:rsidR="009B0185" w:rsidRDefault="009B0185" w:rsidP="00D4605E">
            <w:pPr>
              <w:pStyle w:val="ConsPlusNormal"/>
              <w:jc w:val="center"/>
            </w:pPr>
            <w:r>
              <w:rPr>
                <w:sz w:val="22"/>
              </w:rPr>
              <w:t>4.</w:t>
            </w:r>
          </w:p>
        </w:tc>
        <w:tc>
          <w:tcPr>
            <w:tcW w:w="9061" w:type="dxa"/>
            <w:gridSpan w:val="6"/>
          </w:tcPr>
          <w:p w:rsidR="009B0185" w:rsidRDefault="009B0185" w:rsidP="00D4605E">
            <w:pPr>
              <w:pStyle w:val="ConsPlusNormal"/>
              <w:jc w:val="both"/>
            </w:pPr>
            <w:r>
              <w:rPr>
                <w:sz w:val="22"/>
              </w:rPr>
              <w:t>Сведения о заявителе (юридическом лице, органе государственной власти, органе местного самоуправления, ином органе):</w:t>
            </w:r>
          </w:p>
        </w:tc>
      </w:tr>
      <w:tr w:rsidR="009B0185" w:rsidTr="00D4605E">
        <w:tblPrEx>
          <w:tblBorders>
            <w:left w:val="single" w:sz="4" w:space="0" w:color="auto"/>
          </w:tblBorders>
        </w:tblPrEx>
        <w:tc>
          <w:tcPr>
            <w:tcW w:w="578" w:type="dxa"/>
            <w:tcBorders>
              <w:bottom w:val="nil"/>
            </w:tcBorders>
          </w:tcPr>
          <w:p w:rsidR="009B0185" w:rsidRDefault="009B0185" w:rsidP="00D4605E">
            <w:pPr>
              <w:pStyle w:val="ConsPlusNormal"/>
            </w:pPr>
          </w:p>
        </w:tc>
        <w:tc>
          <w:tcPr>
            <w:tcW w:w="9061" w:type="dxa"/>
            <w:gridSpan w:val="6"/>
          </w:tcPr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полное наименование ________________________________________</w:t>
            </w:r>
          </w:p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___________________________________________________________</w:t>
            </w:r>
          </w:p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ОГРН ______________________ ИНН __________________________</w:t>
            </w:r>
          </w:p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дата государственной регистрации "__" __________ ____ г.</w:t>
            </w:r>
          </w:p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документ, подтверждающий регистрацию юридического лица: _____</w:t>
            </w:r>
          </w:p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страна регистрации (инкорпорации) ____________________________</w:t>
            </w:r>
          </w:p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дата и номер регистрации "__" __________ ____ г. ________________</w:t>
            </w:r>
          </w:p>
        </w:tc>
      </w:tr>
    </w:tbl>
    <w:p w:rsidR="009B0185" w:rsidRDefault="009B0185" w:rsidP="009B018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nil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8"/>
        <w:gridCol w:w="336"/>
        <w:gridCol w:w="3794"/>
        <w:gridCol w:w="1956"/>
        <w:gridCol w:w="2975"/>
      </w:tblGrid>
      <w:tr w:rsidR="009B0185" w:rsidTr="00D4605E">
        <w:tc>
          <w:tcPr>
            <w:tcW w:w="4708" w:type="dxa"/>
            <w:gridSpan w:val="3"/>
            <w:tcBorders>
              <w:top w:val="nil"/>
              <w:left w:val="nil"/>
              <w:bottom w:val="nil"/>
            </w:tcBorders>
          </w:tcPr>
          <w:p w:rsidR="009B0185" w:rsidRDefault="009B0185" w:rsidP="00D4605E">
            <w:pPr>
              <w:pStyle w:val="ConsPlusNormal"/>
            </w:pPr>
          </w:p>
        </w:tc>
        <w:tc>
          <w:tcPr>
            <w:tcW w:w="1956" w:type="dxa"/>
          </w:tcPr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Лист N ____</w:t>
            </w:r>
          </w:p>
        </w:tc>
        <w:tc>
          <w:tcPr>
            <w:tcW w:w="2975" w:type="dxa"/>
          </w:tcPr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Всего листов _______</w:t>
            </w:r>
          </w:p>
        </w:tc>
      </w:tr>
      <w:tr w:rsidR="009B0185" w:rsidTr="00D4605E">
        <w:tblPrEx>
          <w:tblBorders>
            <w:left w:val="single" w:sz="4" w:space="0" w:color="auto"/>
          </w:tblBorders>
        </w:tblPrEx>
        <w:tc>
          <w:tcPr>
            <w:tcW w:w="578" w:type="dxa"/>
            <w:vMerge w:val="restart"/>
            <w:tcBorders>
              <w:top w:val="nil"/>
            </w:tcBorders>
          </w:tcPr>
          <w:p w:rsidR="009B0185" w:rsidRDefault="009B0185" w:rsidP="00D4605E">
            <w:pPr>
              <w:pStyle w:val="ConsPlusNormal"/>
            </w:pPr>
          </w:p>
        </w:tc>
        <w:tc>
          <w:tcPr>
            <w:tcW w:w="9061" w:type="dxa"/>
            <w:gridSpan w:val="4"/>
          </w:tcPr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адрес места нахождения: _____________________________________</w:t>
            </w:r>
          </w:p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___________________________________________________________</w:t>
            </w:r>
          </w:p>
        </w:tc>
      </w:tr>
      <w:tr w:rsidR="009B0185" w:rsidTr="00D4605E">
        <w:tblPrEx>
          <w:tblBorders>
            <w:left w:val="single" w:sz="4" w:space="0" w:color="auto"/>
          </w:tblBorders>
        </w:tblPrEx>
        <w:tc>
          <w:tcPr>
            <w:tcW w:w="578" w:type="dxa"/>
            <w:vMerge/>
            <w:tcBorders>
              <w:top w:val="nil"/>
            </w:tcBorders>
          </w:tcPr>
          <w:p w:rsidR="009B0185" w:rsidRDefault="009B0185" w:rsidP="00D4605E"/>
        </w:tc>
        <w:tc>
          <w:tcPr>
            <w:tcW w:w="9061" w:type="dxa"/>
            <w:gridSpan w:val="4"/>
          </w:tcPr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почтовый адрес: _____________________________________________</w:t>
            </w:r>
          </w:p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___________________________________________________________</w:t>
            </w:r>
          </w:p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 xml:space="preserve">телефон: ____________ адрес электронной почты: </w:t>
            </w:r>
            <w:hyperlink r:id="rId69" w:history="1">
              <w:r>
                <w:rPr>
                  <w:color w:val="0000FF"/>
                  <w:sz w:val="22"/>
                </w:rPr>
                <w:t>&lt;18&gt;</w:t>
              </w:r>
            </w:hyperlink>
            <w:r>
              <w:rPr>
                <w:sz w:val="22"/>
              </w:rPr>
              <w:t xml:space="preserve"> ___________</w:t>
            </w:r>
          </w:p>
        </w:tc>
      </w:tr>
      <w:tr w:rsidR="009B0185" w:rsidTr="00D4605E">
        <w:tblPrEx>
          <w:tblBorders>
            <w:left w:val="single" w:sz="4" w:space="0" w:color="auto"/>
          </w:tblBorders>
        </w:tblPrEx>
        <w:tc>
          <w:tcPr>
            <w:tcW w:w="578" w:type="dxa"/>
          </w:tcPr>
          <w:p w:rsidR="009B0185" w:rsidRDefault="009B0185" w:rsidP="00D4605E">
            <w:pPr>
              <w:pStyle w:val="ConsPlusNormal"/>
              <w:jc w:val="center"/>
            </w:pPr>
            <w:r>
              <w:rPr>
                <w:sz w:val="22"/>
              </w:rPr>
              <w:t>5.</w:t>
            </w:r>
          </w:p>
        </w:tc>
        <w:tc>
          <w:tcPr>
            <w:tcW w:w="9061" w:type="dxa"/>
            <w:gridSpan w:val="4"/>
          </w:tcPr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Сведения о представителе заявителя</w:t>
            </w:r>
          </w:p>
        </w:tc>
      </w:tr>
      <w:tr w:rsidR="009B0185" w:rsidTr="00D4605E">
        <w:tblPrEx>
          <w:tblBorders>
            <w:left w:val="single" w:sz="4" w:space="0" w:color="auto"/>
          </w:tblBorders>
        </w:tblPrEx>
        <w:tc>
          <w:tcPr>
            <w:tcW w:w="578" w:type="dxa"/>
            <w:vMerge w:val="restart"/>
          </w:tcPr>
          <w:p w:rsidR="009B0185" w:rsidRDefault="009B0185" w:rsidP="00D4605E">
            <w:pPr>
              <w:pStyle w:val="ConsPlusNormal"/>
            </w:pPr>
          </w:p>
        </w:tc>
        <w:tc>
          <w:tcPr>
            <w:tcW w:w="9061" w:type="dxa"/>
            <w:gridSpan w:val="4"/>
          </w:tcPr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 xml:space="preserve">фамилия, имя, отчество </w:t>
            </w:r>
            <w:hyperlink r:id="rId70" w:history="1">
              <w:r>
                <w:rPr>
                  <w:color w:val="0000FF"/>
                  <w:sz w:val="22"/>
                </w:rPr>
                <w:t>&lt;8&gt;</w:t>
              </w:r>
            </w:hyperlink>
            <w:r>
              <w:rPr>
                <w:sz w:val="22"/>
              </w:rPr>
              <w:t xml:space="preserve"> ___________________________________</w:t>
            </w:r>
          </w:p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документ, удостоверяющий личность _________ серия ____ N _____,</w:t>
            </w:r>
          </w:p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дата выдачи "__" ___________________ ____ г., кем выдан документ, удостоверяющий личность ____________________________________</w:t>
            </w:r>
          </w:p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 xml:space="preserve">СНИЛС </w:t>
            </w:r>
            <w:hyperlink r:id="rId71" w:history="1">
              <w:r>
                <w:rPr>
                  <w:color w:val="0000FF"/>
                  <w:sz w:val="22"/>
                </w:rPr>
                <w:t>&lt;17&gt;</w:t>
              </w:r>
            </w:hyperlink>
            <w:r>
              <w:rPr>
                <w:sz w:val="22"/>
              </w:rPr>
              <w:t xml:space="preserve"> _______________________________________________</w:t>
            </w:r>
          </w:p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адрес места жительства или места пребывания: __________________</w:t>
            </w:r>
          </w:p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___________________________________________________________</w:t>
            </w:r>
          </w:p>
        </w:tc>
      </w:tr>
      <w:tr w:rsidR="009B0185" w:rsidTr="00D4605E">
        <w:tblPrEx>
          <w:tblBorders>
            <w:left w:val="single" w:sz="4" w:space="0" w:color="auto"/>
          </w:tblBorders>
        </w:tblPrEx>
        <w:tc>
          <w:tcPr>
            <w:tcW w:w="578" w:type="dxa"/>
            <w:vMerge/>
          </w:tcPr>
          <w:p w:rsidR="009B0185" w:rsidRDefault="009B0185" w:rsidP="00D4605E"/>
        </w:tc>
        <w:tc>
          <w:tcPr>
            <w:tcW w:w="9061" w:type="dxa"/>
            <w:gridSpan w:val="4"/>
          </w:tcPr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почтовый адрес: _____________________________________________</w:t>
            </w:r>
          </w:p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___________________________________________________________</w:t>
            </w:r>
          </w:p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 xml:space="preserve">телефон: ________ адрес электронной почты: </w:t>
            </w:r>
            <w:hyperlink r:id="rId72" w:history="1">
              <w:r>
                <w:rPr>
                  <w:color w:val="0000FF"/>
                  <w:sz w:val="22"/>
                </w:rPr>
                <w:t>&lt;18&gt;</w:t>
              </w:r>
            </w:hyperlink>
            <w:r>
              <w:rPr>
                <w:sz w:val="22"/>
              </w:rPr>
              <w:t xml:space="preserve"> _______________</w:t>
            </w:r>
          </w:p>
        </w:tc>
      </w:tr>
      <w:tr w:rsidR="009B0185" w:rsidTr="00D4605E">
        <w:tblPrEx>
          <w:tblBorders>
            <w:left w:val="single" w:sz="4" w:space="0" w:color="auto"/>
          </w:tblBorders>
        </w:tblPrEx>
        <w:tc>
          <w:tcPr>
            <w:tcW w:w="578" w:type="dxa"/>
          </w:tcPr>
          <w:p w:rsidR="009B0185" w:rsidRDefault="009B0185" w:rsidP="00D4605E">
            <w:pPr>
              <w:pStyle w:val="ConsPlusNormal"/>
              <w:jc w:val="center"/>
            </w:pPr>
            <w:r>
              <w:rPr>
                <w:sz w:val="22"/>
              </w:rPr>
              <w:t>6.</w:t>
            </w:r>
          </w:p>
        </w:tc>
        <w:tc>
          <w:tcPr>
            <w:tcW w:w="9061" w:type="dxa"/>
            <w:gridSpan w:val="4"/>
          </w:tcPr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 xml:space="preserve">Документы, прилагаемые к запросу </w:t>
            </w:r>
            <w:hyperlink r:id="rId73" w:history="1">
              <w:r>
                <w:rPr>
                  <w:color w:val="0000FF"/>
                  <w:sz w:val="22"/>
                </w:rPr>
                <w:t>&lt;19&gt;</w:t>
              </w:r>
            </w:hyperlink>
            <w:r>
              <w:rPr>
                <w:sz w:val="22"/>
              </w:rPr>
              <w:t>:</w:t>
            </w:r>
          </w:p>
        </w:tc>
      </w:tr>
      <w:tr w:rsidR="009B0185" w:rsidTr="00D4605E">
        <w:tblPrEx>
          <w:tblBorders>
            <w:left w:val="single" w:sz="4" w:space="0" w:color="auto"/>
          </w:tblBorders>
        </w:tblPrEx>
        <w:tc>
          <w:tcPr>
            <w:tcW w:w="578" w:type="dxa"/>
          </w:tcPr>
          <w:p w:rsidR="009B0185" w:rsidRDefault="009B0185" w:rsidP="00D4605E"/>
        </w:tc>
        <w:tc>
          <w:tcPr>
            <w:tcW w:w="336" w:type="dxa"/>
          </w:tcPr>
          <w:p w:rsidR="009B0185" w:rsidRDefault="009B0185" w:rsidP="00D4605E">
            <w:pPr>
              <w:pStyle w:val="ConsPlusNormal"/>
            </w:pPr>
          </w:p>
        </w:tc>
        <w:tc>
          <w:tcPr>
            <w:tcW w:w="8725" w:type="dxa"/>
            <w:gridSpan w:val="3"/>
          </w:tcPr>
          <w:p w:rsidR="009B0185" w:rsidRDefault="009B0185" w:rsidP="00D4605E">
            <w:pPr>
              <w:pStyle w:val="ConsPlusNormal"/>
            </w:pPr>
          </w:p>
        </w:tc>
      </w:tr>
      <w:tr w:rsidR="009B0185" w:rsidTr="00D4605E">
        <w:tblPrEx>
          <w:tblBorders>
            <w:left w:val="single" w:sz="4" w:space="0" w:color="auto"/>
          </w:tblBorders>
        </w:tblPrEx>
        <w:tc>
          <w:tcPr>
            <w:tcW w:w="578" w:type="dxa"/>
          </w:tcPr>
          <w:p w:rsidR="009B0185" w:rsidRDefault="009B0185" w:rsidP="00D4605E">
            <w:pPr>
              <w:pStyle w:val="ConsPlusNormal"/>
              <w:jc w:val="center"/>
            </w:pPr>
            <w:r>
              <w:rPr>
                <w:sz w:val="22"/>
              </w:rPr>
              <w:t>7.</w:t>
            </w:r>
          </w:p>
        </w:tc>
        <w:tc>
          <w:tcPr>
            <w:tcW w:w="9061" w:type="dxa"/>
            <w:gridSpan w:val="4"/>
          </w:tcPr>
          <w:p w:rsidR="009B0185" w:rsidRDefault="009B0185" w:rsidP="00D4605E">
            <w:pPr>
              <w:pStyle w:val="ConsPlusNormal"/>
              <w:jc w:val="both"/>
            </w:pPr>
            <w:r>
              <w:rPr>
                <w:sz w:val="22"/>
              </w:rPr>
              <w:t xml:space="preserve">Даю свое согласие на участие в опросе по оценке качества предоставленной мне государственной услуги по телефону: + (___)_____________ </w:t>
            </w:r>
            <w:hyperlink r:id="rId74" w:history="1">
              <w:r>
                <w:rPr>
                  <w:color w:val="0000FF"/>
                  <w:sz w:val="22"/>
                </w:rPr>
                <w:t>&lt;20&gt;</w:t>
              </w:r>
            </w:hyperlink>
          </w:p>
        </w:tc>
      </w:tr>
      <w:tr w:rsidR="009B0185" w:rsidTr="00D4605E">
        <w:tblPrEx>
          <w:tblBorders>
            <w:left w:val="single" w:sz="4" w:space="0" w:color="auto"/>
          </w:tblBorders>
        </w:tblPrEx>
        <w:tc>
          <w:tcPr>
            <w:tcW w:w="578" w:type="dxa"/>
          </w:tcPr>
          <w:p w:rsidR="009B0185" w:rsidRDefault="009B0185" w:rsidP="00D4605E">
            <w:pPr>
              <w:pStyle w:val="ConsPlusNormal"/>
              <w:jc w:val="center"/>
            </w:pPr>
            <w:r>
              <w:rPr>
                <w:sz w:val="22"/>
              </w:rPr>
              <w:t>8.</w:t>
            </w:r>
          </w:p>
        </w:tc>
        <w:tc>
          <w:tcPr>
            <w:tcW w:w="9061" w:type="dxa"/>
            <w:gridSpan w:val="4"/>
          </w:tcPr>
          <w:p w:rsidR="009B0185" w:rsidRDefault="009B0185" w:rsidP="00D4605E">
            <w:pPr>
              <w:pStyle w:val="ConsPlusNormal"/>
              <w:jc w:val="both"/>
            </w:pPr>
            <w:r>
              <w:rPr>
                <w:sz w:val="22"/>
              </w:rPr>
              <w:t xml:space="preserve"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органами, осуществляющими государственную регистрацию прав на недвижимое имущество и сделок с ним, в соответствии с законодательством Российской Федерации государственных услуг), в том числе в автоматизированном режиме, включая принятие решений на их основе органом, осуществляющим государственную регистрацию прав на недвижимое имущество и сделок с ним, в </w:t>
            </w:r>
            <w:r>
              <w:rPr>
                <w:sz w:val="22"/>
              </w:rPr>
              <w:lastRenderedPageBreak/>
              <w:t>целях предоставления государственной услуги</w:t>
            </w:r>
          </w:p>
        </w:tc>
      </w:tr>
      <w:tr w:rsidR="009B0185" w:rsidTr="00D4605E">
        <w:tblPrEx>
          <w:tblBorders>
            <w:left w:val="single" w:sz="4" w:space="0" w:color="auto"/>
          </w:tblBorders>
        </w:tblPrEx>
        <w:tc>
          <w:tcPr>
            <w:tcW w:w="578" w:type="dxa"/>
          </w:tcPr>
          <w:p w:rsidR="009B0185" w:rsidRDefault="009B0185" w:rsidP="00D4605E">
            <w:pPr>
              <w:pStyle w:val="ConsPlusNormal"/>
              <w:jc w:val="center"/>
            </w:pPr>
            <w:r>
              <w:rPr>
                <w:sz w:val="22"/>
              </w:rPr>
              <w:lastRenderedPageBreak/>
              <w:t>9.</w:t>
            </w:r>
          </w:p>
        </w:tc>
        <w:tc>
          <w:tcPr>
            <w:tcW w:w="9061" w:type="dxa"/>
            <w:gridSpan w:val="4"/>
          </w:tcPr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Подпись и иная информация:</w:t>
            </w:r>
          </w:p>
        </w:tc>
      </w:tr>
      <w:tr w:rsidR="009B0185" w:rsidTr="00D4605E">
        <w:tblPrEx>
          <w:tblBorders>
            <w:left w:val="single" w:sz="4" w:space="0" w:color="auto"/>
          </w:tblBorders>
        </w:tblPrEx>
        <w:tc>
          <w:tcPr>
            <w:tcW w:w="578" w:type="dxa"/>
            <w:tcBorders>
              <w:bottom w:val="nil"/>
            </w:tcBorders>
          </w:tcPr>
          <w:p w:rsidR="009B0185" w:rsidRDefault="009B0185" w:rsidP="00D4605E">
            <w:pPr>
              <w:pStyle w:val="ConsPlusNormal"/>
            </w:pPr>
          </w:p>
        </w:tc>
        <w:tc>
          <w:tcPr>
            <w:tcW w:w="9061" w:type="dxa"/>
            <w:gridSpan w:val="4"/>
            <w:tcBorders>
              <w:bottom w:val="nil"/>
            </w:tcBorders>
          </w:tcPr>
          <w:p w:rsidR="009B0185" w:rsidRDefault="009B0185" w:rsidP="00D4605E">
            <w:pPr>
              <w:pStyle w:val="ConsPlusNormal"/>
              <w:ind w:left="283"/>
              <w:jc w:val="both"/>
            </w:pPr>
            <w:r>
              <w:rPr>
                <w:sz w:val="22"/>
              </w:rPr>
              <w:t>Настоящим подтверждаю:</w:t>
            </w:r>
          </w:p>
          <w:p w:rsidR="009B0185" w:rsidRDefault="009B0185" w:rsidP="00D4605E">
            <w:pPr>
              <w:pStyle w:val="ConsPlusNormal"/>
              <w:ind w:firstLine="283"/>
              <w:jc w:val="both"/>
            </w:pPr>
            <w:r>
              <w:rPr>
                <w:sz w:val="22"/>
              </w:rPr>
              <w:t>сведения, включенные в запрос, относящиеся к моей личности и представляемому мною лицу, а также внесенные мною ниже, достоверны;</w:t>
            </w:r>
          </w:p>
          <w:p w:rsidR="009B0185" w:rsidRDefault="009B0185" w:rsidP="00D4605E">
            <w:pPr>
              <w:pStyle w:val="ConsPlusNormal"/>
              <w:ind w:firstLine="283"/>
              <w:jc w:val="both"/>
            </w:pPr>
            <w:r>
              <w:rPr>
                <w:sz w:val="22"/>
              </w:rPr>
              <w:t>документы (копии документов), приложенные к запросу, соответствуют требованиям, установленным законодательством Российской Федерации, на момент представления запроса эти документы действительны и содержат достоверные сведения;</w:t>
            </w:r>
          </w:p>
          <w:p w:rsidR="009B0185" w:rsidRDefault="009B0185" w:rsidP="00D4605E">
            <w:pPr>
              <w:pStyle w:val="ConsPlusNormal"/>
              <w:ind w:firstLine="283"/>
              <w:jc w:val="both"/>
            </w:pPr>
            <w:r>
              <w:rPr>
                <w:sz w:val="22"/>
              </w:rPr>
              <w:t xml:space="preserve">заявитель обладает правом на получение сведений, предусмотренных </w:t>
            </w:r>
            <w:hyperlink r:id="rId75" w:history="1">
              <w:r>
                <w:rPr>
                  <w:color w:val="0000FF"/>
                  <w:sz w:val="22"/>
                </w:rPr>
                <w:t>пунктами 1</w:t>
              </w:r>
            </w:hyperlink>
            <w:r>
              <w:rPr>
                <w:sz w:val="22"/>
              </w:rPr>
              <w:t xml:space="preserve">, </w:t>
            </w:r>
            <w:hyperlink r:id="rId76" w:history="1">
              <w:r>
                <w:rPr>
                  <w:color w:val="0000FF"/>
                  <w:sz w:val="22"/>
                </w:rPr>
                <w:t>3 статьи 7</w:t>
              </w:r>
            </w:hyperlink>
            <w:r>
              <w:rPr>
                <w:sz w:val="22"/>
              </w:rPr>
              <w:t xml:space="preserve"> Федерального закона от 21 июля 1997 г. N 122-ФЗ "О государственной регистрации прав на недвижимое имущество и сделок с ним", и (или) на безвозмездное предоставление сведений в соответствии со </w:t>
            </w:r>
            <w:hyperlink r:id="rId77" w:history="1">
              <w:r>
                <w:rPr>
                  <w:color w:val="0000FF"/>
                  <w:sz w:val="22"/>
                </w:rPr>
                <w:t>статьей 8</w:t>
              </w:r>
            </w:hyperlink>
            <w:r>
              <w:rPr>
                <w:sz w:val="22"/>
              </w:rPr>
              <w:t xml:space="preserve"> данного Федерального закона, иным федеральным законом </w:t>
            </w:r>
            <w:hyperlink r:id="rId78" w:history="1">
              <w:r>
                <w:rPr>
                  <w:color w:val="0000FF"/>
                  <w:sz w:val="22"/>
                </w:rPr>
                <w:t>&lt;21&gt;</w:t>
              </w:r>
            </w:hyperlink>
            <w:r>
              <w:rPr>
                <w:sz w:val="22"/>
              </w:rPr>
              <w:t>:</w:t>
            </w:r>
          </w:p>
          <w:p w:rsidR="009B0185" w:rsidRDefault="009B0185" w:rsidP="00D4605E">
            <w:pPr>
              <w:pStyle w:val="ConsPlusNormal"/>
              <w:jc w:val="both"/>
            </w:pPr>
            <w:r>
              <w:rPr>
                <w:sz w:val="22"/>
              </w:rPr>
              <w:t>_________________________________________________________</w:t>
            </w:r>
          </w:p>
          <w:p w:rsidR="009B0185" w:rsidRDefault="009B0185" w:rsidP="00D4605E">
            <w:pPr>
              <w:pStyle w:val="ConsPlusNormal"/>
              <w:jc w:val="center"/>
            </w:pPr>
            <w:r>
              <w:rPr>
                <w:sz w:val="22"/>
              </w:rPr>
              <w:t>(основание запроса сведений, в том числе наименование государственной или муниципальной услуги или базового государственного информационного ресурса)</w:t>
            </w:r>
          </w:p>
        </w:tc>
      </w:tr>
    </w:tbl>
    <w:p w:rsidR="009B0185" w:rsidRDefault="009B0185" w:rsidP="009B018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nil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8"/>
        <w:gridCol w:w="2379"/>
        <w:gridCol w:w="909"/>
        <w:gridCol w:w="241"/>
        <w:gridCol w:w="244"/>
        <w:gridCol w:w="2211"/>
        <w:gridCol w:w="1142"/>
        <w:gridCol w:w="1928"/>
      </w:tblGrid>
      <w:tr w:rsidR="009B0185" w:rsidTr="00D4605E">
        <w:tc>
          <w:tcPr>
            <w:tcW w:w="4107" w:type="dxa"/>
            <w:gridSpan w:val="4"/>
            <w:tcBorders>
              <w:top w:val="nil"/>
              <w:left w:val="nil"/>
              <w:bottom w:val="nil"/>
            </w:tcBorders>
          </w:tcPr>
          <w:p w:rsidR="009B0185" w:rsidRDefault="009B0185" w:rsidP="00D4605E">
            <w:pPr>
              <w:pStyle w:val="ConsPlusNormal"/>
            </w:pPr>
          </w:p>
        </w:tc>
        <w:tc>
          <w:tcPr>
            <w:tcW w:w="3597" w:type="dxa"/>
            <w:gridSpan w:val="3"/>
            <w:tcBorders>
              <w:bottom w:val="nil"/>
            </w:tcBorders>
          </w:tcPr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Лист N ____</w:t>
            </w:r>
          </w:p>
        </w:tc>
        <w:tc>
          <w:tcPr>
            <w:tcW w:w="1928" w:type="dxa"/>
            <w:tcBorders>
              <w:bottom w:val="nil"/>
            </w:tcBorders>
          </w:tcPr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Всего листов _______</w:t>
            </w:r>
          </w:p>
        </w:tc>
      </w:tr>
      <w:tr w:rsidR="009B0185" w:rsidTr="00D4605E">
        <w:tblPrEx>
          <w:tblBorders>
            <w:left w:val="single" w:sz="4" w:space="0" w:color="auto"/>
          </w:tblBorders>
        </w:tblPrEx>
        <w:tc>
          <w:tcPr>
            <w:tcW w:w="578" w:type="dxa"/>
            <w:vMerge w:val="restart"/>
            <w:tcBorders>
              <w:top w:val="nil"/>
            </w:tcBorders>
          </w:tcPr>
          <w:p w:rsidR="009B0185" w:rsidRDefault="009B0185" w:rsidP="00D4605E">
            <w:pPr>
              <w:pStyle w:val="ConsPlusNormal"/>
            </w:pPr>
          </w:p>
        </w:tc>
        <w:tc>
          <w:tcPr>
            <w:tcW w:w="9054" w:type="dxa"/>
            <w:gridSpan w:val="7"/>
            <w:tcBorders>
              <w:top w:val="nil"/>
              <w:bottom w:val="nil"/>
            </w:tcBorders>
          </w:tcPr>
          <w:p w:rsidR="009B0185" w:rsidRDefault="009B0185" w:rsidP="00D4605E">
            <w:pPr>
              <w:pStyle w:val="ConsPlusNormal"/>
              <w:jc w:val="both"/>
            </w:pPr>
            <w:r>
              <w:rPr>
                <w:sz w:val="22"/>
              </w:rPr>
              <w:t xml:space="preserve">номер (идентификатор) услуги в реестре государственных услуг или в реестре муниципальных услуг </w:t>
            </w:r>
            <w:hyperlink r:id="rId79" w:history="1">
              <w:r>
                <w:rPr>
                  <w:color w:val="0000FF"/>
                  <w:sz w:val="22"/>
                </w:rPr>
                <w:t>&lt;22&gt;</w:t>
              </w:r>
            </w:hyperlink>
            <w:r>
              <w:rPr>
                <w:sz w:val="22"/>
              </w:rPr>
              <w:t xml:space="preserve"> __________________________</w:t>
            </w:r>
          </w:p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 xml:space="preserve">положение нормативного правового акта </w:t>
            </w:r>
            <w:hyperlink r:id="rId80" w:history="1">
              <w:r>
                <w:rPr>
                  <w:color w:val="0000FF"/>
                  <w:sz w:val="22"/>
                </w:rPr>
                <w:t>&lt;23&gt;</w:t>
              </w:r>
            </w:hyperlink>
            <w:r>
              <w:rPr>
                <w:sz w:val="22"/>
              </w:rPr>
              <w:t>: __________________</w:t>
            </w:r>
          </w:p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___________________________________________________________</w:t>
            </w:r>
          </w:p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 xml:space="preserve">срок ожидаемого ответа на запрос </w:t>
            </w:r>
            <w:hyperlink r:id="rId81" w:history="1">
              <w:r>
                <w:rPr>
                  <w:color w:val="0000FF"/>
                  <w:sz w:val="22"/>
                </w:rPr>
                <w:t>&lt;24&gt;</w:t>
              </w:r>
            </w:hyperlink>
            <w:r>
              <w:rPr>
                <w:sz w:val="22"/>
              </w:rPr>
              <w:t>: ________________________</w:t>
            </w:r>
          </w:p>
        </w:tc>
      </w:tr>
      <w:tr w:rsidR="009B0185" w:rsidTr="00D4605E">
        <w:tblPrEx>
          <w:tblBorders>
            <w:left w:val="single" w:sz="4" w:space="0" w:color="auto"/>
          </w:tblBorders>
        </w:tblPrEx>
        <w:tc>
          <w:tcPr>
            <w:tcW w:w="578" w:type="dxa"/>
            <w:vMerge/>
            <w:tcBorders>
              <w:top w:val="nil"/>
            </w:tcBorders>
          </w:tcPr>
          <w:p w:rsidR="009B0185" w:rsidRDefault="009B0185" w:rsidP="00D4605E"/>
        </w:tc>
        <w:tc>
          <w:tcPr>
            <w:tcW w:w="9054" w:type="dxa"/>
            <w:gridSpan w:val="7"/>
            <w:tcBorders>
              <w:top w:val="nil"/>
              <w:bottom w:val="nil"/>
            </w:tcBorders>
          </w:tcPr>
          <w:p w:rsidR="009B0185" w:rsidRDefault="009B0185" w:rsidP="00D4605E">
            <w:pPr>
              <w:pStyle w:val="ConsPlusNormal"/>
              <w:jc w:val="both"/>
            </w:pPr>
            <w:r>
              <w:rPr>
                <w:sz w:val="22"/>
              </w:rPr>
              <w:t xml:space="preserve">реквизиты решения руководителя органа государственной, муниципальной власти, государственного внебюджетного фонда, его территориального органа, Председателя Банка России, которым уполномочено должностное лицо такого органа или фонда </w:t>
            </w:r>
            <w:hyperlink r:id="rId82" w:history="1">
              <w:r>
                <w:rPr>
                  <w:color w:val="0000FF"/>
                  <w:sz w:val="22"/>
                </w:rPr>
                <w:t>&lt;25&gt;</w:t>
              </w:r>
            </w:hyperlink>
          </w:p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___________________________________________________________</w:t>
            </w:r>
          </w:p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___________________________________________________________</w:t>
            </w:r>
          </w:p>
          <w:p w:rsidR="009B0185" w:rsidRDefault="009B0185" w:rsidP="00D4605E">
            <w:pPr>
              <w:pStyle w:val="ConsPlusNormal"/>
              <w:jc w:val="center"/>
            </w:pPr>
            <w:r>
              <w:rPr>
                <w:sz w:val="22"/>
              </w:rPr>
              <w:t>(должность, включая полное наименование органа, реквизиты документа, подтверждающего наделение нотариуса полномочиями)</w:t>
            </w:r>
          </w:p>
        </w:tc>
      </w:tr>
      <w:tr w:rsidR="009B0185" w:rsidTr="00D4605E">
        <w:tblPrEx>
          <w:tblBorders>
            <w:left w:val="single" w:sz="4" w:space="0" w:color="auto"/>
            <w:insideV w:val="nil"/>
          </w:tblBorders>
        </w:tblPrEx>
        <w:tc>
          <w:tcPr>
            <w:tcW w:w="57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B0185" w:rsidRDefault="009B0185" w:rsidP="00D4605E"/>
        </w:tc>
        <w:tc>
          <w:tcPr>
            <w:tcW w:w="237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B0185" w:rsidRDefault="009B0185" w:rsidP="00D4605E">
            <w:pPr>
              <w:pStyle w:val="ConsPlusNormal"/>
              <w:ind w:firstLine="0"/>
            </w:pPr>
            <w:r>
              <w:rPr>
                <w:sz w:val="22"/>
              </w:rPr>
              <w:t>___________</w:t>
            </w:r>
          </w:p>
          <w:p w:rsidR="009B0185" w:rsidRDefault="009B0185" w:rsidP="00D4605E">
            <w:pPr>
              <w:pStyle w:val="ConsPlusNormal"/>
              <w:ind w:firstLine="0"/>
            </w:pPr>
            <w:r>
              <w:rPr>
                <w:sz w:val="22"/>
              </w:rPr>
              <w:t>(подпись)</w:t>
            </w:r>
          </w:p>
        </w:tc>
        <w:tc>
          <w:tcPr>
            <w:tcW w:w="909" w:type="dxa"/>
            <w:tcBorders>
              <w:top w:val="nil"/>
              <w:bottom w:val="nil"/>
            </w:tcBorders>
          </w:tcPr>
          <w:p w:rsidR="009B0185" w:rsidRDefault="00A977E8" w:rsidP="00D4605E">
            <w:pPr>
              <w:pStyle w:val="ConsPlusNormal"/>
              <w:jc w:val="center"/>
            </w:pPr>
            <w:hyperlink r:id="rId83" w:history="1">
              <w:r w:rsidR="009B0185">
                <w:rPr>
                  <w:color w:val="0000FF"/>
                  <w:sz w:val="22"/>
                </w:rPr>
                <w:t>&lt;26&gt;</w:t>
              </w:r>
            </w:hyperlink>
          </w:p>
          <w:p w:rsidR="009B0185" w:rsidRDefault="009B0185" w:rsidP="00D4605E">
            <w:pPr>
              <w:pStyle w:val="ConsPlusNormal"/>
              <w:ind w:firstLine="0"/>
            </w:pPr>
            <w:r>
              <w:rPr>
                <w:sz w:val="22"/>
              </w:rPr>
              <w:t>м.п.</w:t>
            </w:r>
          </w:p>
        </w:tc>
        <w:tc>
          <w:tcPr>
            <w:tcW w:w="2696" w:type="dxa"/>
            <w:gridSpan w:val="3"/>
            <w:tcBorders>
              <w:top w:val="nil"/>
              <w:bottom w:val="nil"/>
            </w:tcBorders>
            <w:vAlign w:val="bottom"/>
          </w:tcPr>
          <w:p w:rsidR="009B0185" w:rsidRDefault="009B0185" w:rsidP="00D4605E">
            <w:pPr>
              <w:pStyle w:val="ConsPlusNormal"/>
              <w:jc w:val="center"/>
            </w:pPr>
            <w:r>
              <w:rPr>
                <w:sz w:val="22"/>
              </w:rPr>
              <w:t>_______________</w:t>
            </w:r>
          </w:p>
          <w:p w:rsidR="009B0185" w:rsidRDefault="009B0185" w:rsidP="00D4605E">
            <w:pPr>
              <w:pStyle w:val="ConsPlusNormal"/>
              <w:jc w:val="center"/>
            </w:pPr>
            <w:r>
              <w:rPr>
                <w:sz w:val="22"/>
              </w:rPr>
              <w:t>(инициалы, фамилия)</w:t>
            </w:r>
          </w:p>
        </w:tc>
        <w:tc>
          <w:tcPr>
            <w:tcW w:w="307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0185" w:rsidRDefault="009B0185" w:rsidP="00D4605E">
            <w:pPr>
              <w:pStyle w:val="ConsPlusNormal"/>
            </w:pPr>
          </w:p>
        </w:tc>
      </w:tr>
      <w:tr w:rsidR="009B0185" w:rsidTr="00D4605E">
        <w:tblPrEx>
          <w:tblBorders>
            <w:left w:val="single" w:sz="4" w:space="0" w:color="auto"/>
            <w:insideH w:val="single" w:sz="4" w:space="0" w:color="auto"/>
          </w:tblBorders>
        </w:tblPrEx>
        <w:tc>
          <w:tcPr>
            <w:tcW w:w="578" w:type="dxa"/>
            <w:vMerge/>
            <w:tcBorders>
              <w:top w:val="nil"/>
            </w:tcBorders>
          </w:tcPr>
          <w:p w:rsidR="009B0185" w:rsidRDefault="009B0185" w:rsidP="00D4605E"/>
        </w:tc>
        <w:tc>
          <w:tcPr>
            <w:tcW w:w="9054" w:type="dxa"/>
            <w:gridSpan w:val="7"/>
            <w:tcBorders>
              <w:top w:val="nil"/>
            </w:tcBorders>
          </w:tcPr>
          <w:p w:rsidR="009B0185" w:rsidRDefault="009B0185" w:rsidP="00D4605E">
            <w:pPr>
              <w:pStyle w:val="ConsPlusNormal"/>
              <w:jc w:val="right"/>
            </w:pPr>
            <w:r>
              <w:rPr>
                <w:sz w:val="22"/>
              </w:rPr>
              <w:t>дата "__" _________ ____ г.</w:t>
            </w:r>
          </w:p>
        </w:tc>
      </w:tr>
      <w:tr w:rsidR="009B0185" w:rsidTr="00D4605E">
        <w:tblPrEx>
          <w:tblBorders>
            <w:left w:val="single" w:sz="4" w:space="0" w:color="auto"/>
            <w:insideH w:val="single" w:sz="4" w:space="0" w:color="auto"/>
          </w:tblBorders>
        </w:tblPrEx>
        <w:tc>
          <w:tcPr>
            <w:tcW w:w="578" w:type="dxa"/>
          </w:tcPr>
          <w:p w:rsidR="009B0185" w:rsidRDefault="009B0185" w:rsidP="00D4605E">
            <w:pPr>
              <w:pStyle w:val="ConsPlusNormal"/>
              <w:jc w:val="center"/>
            </w:pPr>
            <w:r>
              <w:rPr>
                <w:sz w:val="22"/>
              </w:rPr>
              <w:t>10.</w:t>
            </w:r>
          </w:p>
        </w:tc>
        <w:tc>
          <w:tcPr>
            <w:tcW w:w="9054" w:type="dxa"/>
            <w:gridSpan w:val="7"/>
          </w:tcPr>
          <w:p w:rsidR="009B0185" w:rsidRDefault="009B0185" w:rsidP="00D4605E">
            <w:pPr>
              <w:pStyle w:val="ConsPlusNormal"/>
              <w:jc w:val="both"/>
            </w:pPr>
            <w:r>
              <w:rPr>
                <w:sz w:val="22"/>
              </w:rPr>
              <w:t xml:space="preserve">Подлинность подписи заявителя (представителя заявителя) свидетельствую </w:t>
            </w:r>
            <w:hyperlink r:id="rId84" w:history="1">
              <w:r>
                <w:rPr>
                  <w:color w:val="0000FF"/>
                  <w:sz w:val="22"/>
                </w:rPr>
                <w:t>&lt;27&gt;</w:t>
              </w:r>
            </w:hyperlink>
            <w:r>
              <w:rPr>
                <w:sz w:val="22"/>
              </w:rPr>
              <w:t>:</w:t>
            </w:r>
          </w:p>
        </w:tc>
      </w:tr>
      <w:tr w:rsidR="009B0185" w:rsidTr="00D4605E">
        <w:tblPrEx>
          <w:tblBorders>
            <w:left w:val="single" w:sz="4" w:space="0" w:color="auto"/>
            <w:insideH w:val="single" w:sz="4" w:space="0" w:color="auto"/>
            <w:insideV w:val="nil"/>
          </w:tblBorders>
        </w:tblPrEx>
        <w:tc>
          <w:tcPr>
            <w:tcW w:w="5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0185" w:rsidRDefault="009B0185" w:rsidP="00D4605E">
            <w:pPr>
              <w:pStyle w:val="ConsPlusNormal"/>
            </w:pPr>
          </w:p>
        </w:tc>
        <w:tc>
          <w:tcPr>
            <w:tcW w:w="2379" w:type="dxa"/>
            <w:tcBorders>
              <w:left w:val="single" w:sz="4" w:space="0" w:color="auto"/>
              <w:bottom w:val="nil"/>
            </w:tcBorders>
          </w:tcPr>
          <w:p w:rsidR="009B0185" w:rsidRDefault="009B0185" w:rsidP="00D4605E">
            <w:pPr>
              <w:pStyle w:val="ConsPlusNormal"/>
              <w:jc w:val="center"/>
            </w:pPr>
            <w:r>
              <w:rPr>
                <w:sz w:val="22"/>
              </w:rPr>
              <w:t>____________</w:t>
            </w:r>
          </w:p>
          <w:p w:rsidR="009B0185" w:rsidRDefault="009B0185" w:rsidP="00D4605E">
            <w:pPr>
              <w:pStyle w:val="ConsPlusNormal"/>
              <w:jc w:val="center"/>
            </w:pPr>
            <w:r>
              <w:rPr>
                <w:sz w:val="22"/>
              </w:rPr>
              <w:t>(подпись)</w:t>
            </w:r>
          </w:p>
        </w:tc>
        <w:tc>
          <w:tcPr>
            <w:tcW w:w="1394" w:type="dxa"/>
            <w:gridSpan w:val="3"/>
            <w:tcBorders>
              <w:bottom w:val="nil"/>
            </w:tcBorders>
            <w:vAlign w:val="bottom"/>
          </w:tcPr>
          <w:p w:rsidR="009B0185" w:rsidRDefault="009B0185" w:rsidP="00D4605E">
            <w:pPr>
              <w:pStyle w:val="ConsPlusNormal"/>
              <w:jc w:val="center"/>
            </w:pPr>
            <w:r>
              <w:rPr>
                <w:sz w:val="22"/>
              </w:rPr>
              <w:t>м.п.</w:t>
            </w:r>
          </w:p>
        </w:tc>
        <w:tc>
          <w:tcPr>
            <w:tcW w:w="5281" w:type="dxa"/>
            <w:gridSpan w:val="3"/>
            <w:tcBorders>
              <w:bottom w:val="nil"/>
              <w:right w:val="single" w:sz="4" w:space="0" w:color="auto"/>
            </w:tcBorders>
          </w:tcPr>
          <w:p w:rsidR="009B0185" w:rsidRDefault="009B0185" w:rsidP="00D4605E">
            <w:pPr>
              <w:pStyle w:val="ConsPlusNormal"/>
              <w:jc w:val="center"/>
            </w:pPr>
            <w:r>
              <w:rPr>
                <w:sz w:val="22"/>
              </w:rPr>
              <w:t>____________________________</w:t>
            </w:r>
          </w:p>
          <w:p w:rsidR="009B0185" w:rsidRDefault="009B0185" w:rsidP="00D4605E">
            <w:pPr>
              <w:pStyle w:val="ConsPlusNormal"/>
              <w:jc w:val="center"/>
            </w:pPr>
            <w:r>
              <w:rPr>
                <w:sz w:val="22"/>
              </w:rPr>
              <w:t>(инициалы, фамилия)</w:t>
            </w:r>
          </w:p>
        </w:tc>
      </w:tr>
      <w:tr w:rsidR="009B0185" w:rsidTr="00D4605E">
        <w:tblPrEx>
          <w:tblBorders>
            <w:left w:val="single" w:sz="4" w:space="0" w:color="auto"/>
            <w:insideH w:val="single" w:sz="4" w:space="0" w:color="auto"/>
            <w:insideV w:val="nil"/>
          </w:tblBorders>
        </w:tblPrEx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185" w:rsidRDefault="009B0185" w:rsidP="00D4605E"/>
        </w:tc>
        <w:tc>
          <w:tcPr>
            <w:tcW w:w="5984" w:type="dxa"/>
            <w:gridSpan w:val="5"/>
            <w:tcBorders>
              <w:top w:val="nil"/>
              <w:left w:val="single" w:sz="4" w:space="0" w:color="auto"/>
            </w:tcBorders>
          </w:tcPr>
          <w:p w:rsidR="009B0185" w:rsidRDefault="009B0185" w:rsidP="00D4605E">
            <w:pPr>
              <w:pStyle w:val="ConsPlusNormal"/>
              <w:jc w:val="center"/>
            </w:pPr>
            <w:r>
              <w:rPr>
                <w:sz w:val="22"/>
              </w:rPr>
              <w:t>__________________________</w:t>
            </w:r>
          </w:p>
          <w:p w:rsidR="009B0185" w:rsidRDefault="009B0185" w:rsidP="00D4605E">
            <w:pPr>
              <w:pStyle w:val="ConsPlusNormal"/>
              <w:jc w:val="center"/>
            </w:pPr>
            <w:r>
              <w:rPr>
                <w:sz w:val="22"/>
              </w:rPr>
              <w:t>(ИНН нотариуса)</w:t>
            </w:r>
          </w:p>
        </w:tc>
        <w:tc>
          <w:tcPr>
            <w:tcW w:w="3070" w:type="dxa"/>
            <w:gridSpan w:val="2"/>
            <w:tcBorders>
              <w:top w:val="nil"/>
              <w:right w:val="single" w:sz="4" w:space="0" w:color="auto"/>
            </w:tcBorders>
          </w:tcPr>
          <w:p w:rsidR="009B0185" w:rsidRDefault="009B0185" w:rsidP="00D4605E">
            <w:pPr>
              <w:pStyle w:val="ConsPlusNormal"/>
              <w:ind w:firstLine="0"/>
            </w:pPr>
            <w:r>
              <w:rPr>
                <w:sz w:val="22"/>
              </w:rPr>
              <w:t>дата "__" _____ ____ г.</w:t>
            </w:r>
          </w:p>
        </w:tc>
      </w:tr>
      <w:tr w:rsidR="009B0185" w:rsidTr="00D4605E">
        <w:tblPrEx>
          <w:tblBorders>
            <w:left w:val="single" w:sz="4" w:space="0" w:color="auto"/>
            <w:insideH w:val="single" w:sz="4" w:space="0" w:color="auto"/>
          </w:tblBorders>
        </w:tblPrEx>
        <w:tc>
          <w:tcPr>
            <w:tcW w:w="578" w:type="dxa"/>
          </w:tcPr>
          <w:p w:rsidR="009B0185" w:rsidRDefault="009B0185" w:rsidP="00D4605E">
            <w:pPr>
              <w:pStyle w:val="ConsPlusNormal"/>
              <w:jc w:val="center"/>
            </w:pPr>
            <w:r>
              <w:rPr>
                <w:sz w:val="22"/>
              </w:rPr>
              <w:t>11.</w:t>
            </w:r>
          </w:p>
        </w:tc>
        <w:tc>
          <w:tcPr>
            <w:tcW w:w="9054" w:type="dxa"/>
            <w:gridSpan w:val="7"/>
          </w:tcPr>
          <w:p w:rsidR="009B0185" w:rsidRDefault="009B0185" w:rsidP="00D4605E">
            <w:pPr>
              <w:pStyle w:val="ConsPlusNormal"/>
              <w:jc w:val="both"/>
            </w:pPr>
            <w:r>
              <w:rPr>
                <w:sz w:val="22"/>
              </w:rPr>
              <w:t xml:space="preserve">Отметка принявшего запрос специалиста (или заполняется автоматически при представлении запроса) </w:t>
            </w:r>
            <w:hyperlink r:id="rId85" w:history="1">
              <w:r>
                <w:rPr>
                  <w:color w:val="0000FF"/>
                  <w:sz w:val="22"/>
                </w:rPr>
                <w:t>&lt;28&gt;</w:t>
              </w:r>
            </w:hyperlink>
          </w:p>
        </w:tc>
      </w:tr>
      <w:tr w:rsidR="009B0185" w:rsidTr="00D4605E">
        <w:tblPrEx>
          <w:tblBorders>
            <w:left w:val="single" w:sz="4" w:space="0" w:color="auto"/>
            <w:insideH w:val="single" w:sz="4" w:space="0" w:color="auto"/>
            <w:insideV w:val="nil"/>
          </w:tblBorders>
        </w:tblPrEx>
        <w:tc>
          <w:tcPr>
            <w:tcW w:w="578" w:type="dxa"/>
            <w:tcBorders>
              <w:left w:val="single" w:sz="4" w:space="0" w:color="auto"/>
              <w:right w:val="single" w:sz="4" w:space="0" w:color="auto"/>
            </w:tcBorders>
          </w:tcPr>
          <w:p w:rsidR="009B0185" w:rsidRDefault="009B0185" w:rsidP="00D4605E">
            <w:pPr>
              <w:pStyle w:val="ConsPlusNormal"/>
            </w:pPr>
          </w:p>
        </w:tc>
        <w:tc>
          <w:tcPr>
            <w:tcW w:w="2379" w:type="dxa"/>
            <w:tcBorders>
              <w:left w:val="single" w:sz="4" w:space="0" w:color="auto"/>
            </w:tcBorders>
          </w:tcPr>
          <w:p w:rsidR="009B0185" w:rsidRDefault="009B0185" w:rsidP="00D4605E">
            <w:pPr>
              <w:pStyle w:val="ConsPlusNormal"/>
              <w:jc w:val="center"/>
            </w:pPr>
            <w:r>
              <w:rPr>
                <w:sz w:val="22"/>
              </w:rPr>
              <w:t>____________</w:t>
            </w:r>
          </w:p>
          <w:p w:rsidR="009B0185" w:rsidRDefault="009B0185" w:rsidP="00D4605E">
            <w:pPr>
              <w:pStyle w:val="ConsPlusNormal"/>
              <w:jc w:val="center"/>
            </w:pPr>
            <w:r>
              <w:rPr>
                <w:sz w:val="22"/>
              </w:rPr>
              <w:lastRenderedPageBreak/>
              <w:t>(должность)</w:t>
            </w:r>
          </w:p>
        </w:tc>
        <w:tc>
          <w:tcPr>
            <w:tcW w:w="3605" w:type="dxa"/>
            <w:gridSpan w:val="4"/>
          </w:tcPr>
          <w:p w:rsidR="009B0185" w:rsidRDefault="009B0185" w:rsidP="00D4605E">
            <w:pPr>
              <w:pStyle w:val="ConsPlusNormal"/>
              <w:jc w:val="center"/>
            </w:pPr>
            <w:r>
              <w:rPr>
                <w:sz w:val="22"/>
              </w:rPr>
              <w:lastRenderedPageBreak/>
              <w:t>____________</w:t>
            </w:r>
          </w:p>
          <w:p w:rsidR="009B0185" w:rsidRDefault="009B0185" w:rsidP="00D4605E">
            <w:pPr>
              <w:pStyle w:val="ConsPlusNormal"/>
              <w:jc w:val="center"/>
            </w:pPr>
            <w:r>
              <w:rPr>
                <w:sz w:val="22"/>
              </w:rPr>
              <w:lastRenderedPageBreak/>
              <w:t>(подпись)</w:t>
            </w:r>
          </w:p>
        </w:tc>
        <w:tc>
          <w:tcPr>
            <w:tcW w:w="3070" w:type="dxa"/>
            <w:gridSpan w:val="2"/>
            <w:tcBorders>
              <w:right w:val="single" w:sz="4" w:space="0" w:color="auto"/>
            </w:tcBorders>
          </w:tcPr>
          <w:p w:rsidR="009B0185" w:rsidRDefault="009B0185" w:rsidP="00D4605E">
            <w:pPr>
              <w:pStyle w:val="ConsPlusNormal"/>
              <w:jc w:val="center"/>
            </w:pPr>
            <w:r>
              <w:rPr>
                <w:sz w:val="22"/>
              </w:rPr>
              <w:lastRenderedPageBreak/>
              <w:t>__________________</w:t>
            </w:r>
          </w:p>
          <w:p w:rsidR="009B0185" w:rsidRDefault="009B0185" w:rsidP="00D4605E">
            <w:pPr>
              <w:pStyle w:val="ConsPlusNormal"/>
              <w:jc w:val="center"/>
            </w:pPr>
            <w:r>
              <w:rPr>
                <w:sz w:val="22"/>
              </w:rPr>
              <w:lastRenderedPageBreak/>
              <w:t>(инициалы, фамилия)</w:t>
            </w:r>
          </w:p>
        </w:tc>
      </w:tr>
      <w:tr w:rsidR="009B0185" w:rsidTr="00D4605E">
        <w:tblPrEx>
          <w:tblBorders>
            <w:left w:val="single" w:sz="4" w:space="0" w:color="auto"/>
            <w:insideH w:val="single" w:sz="4" w:space="0" w:color="auto"/>
          </w:tblBorders>
        </w:tblPrEx>
        <w:tc>
          <w:tcPr>
            <w:tcW w:w="578" w:type="dxa"/>
          </w:tcPr>
          <w:p w:rsidR="009B0185" w:rsidRDefault="009B0185" w:rsidP="00D4605E">
            <w:pPr>
              <w:pStyle w:val="ConsPlusNormal"/>
              <w:jc w:val="center"/>
            </w:pPr>
            <w:r>
              <w:rPr>
                <w:sz w:val="22"/>
              </w:rPr>
              <w:lastRenderedPageBreak/>
              <w:t>12.</w:t>
            </w:r>
          </w:p>
        </w:tc>
        <w:tc>
          <w:tcPr>
            <w:tcW w:w="9054" w:type="dxa"/>
            <w:gridSpan w:val="7"/>
          </w:tcPr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 xml:space="preserve">ПРИМЕЧАНИЕ </w:t>
            </w:r>
            <w:hyperlink r:id="rId86" w:history="1">
              <w:r>
                <w:rPr>
                  <w:color w:val="0000FF"/>
                  <w:sz w:val="22"/>
                </w:rPr>
                <w:t>&lt;29&gt;</w:t>
              </w:r>
            </w:hyperlink>
            <w:r>
              <w:rPr>
                <w:sz w:val="22"/>
              </w:rPr>
              <w:t>:</w:t>
            </w:r>
          </w:p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___________________________________________________________</w:t>
            </w:r>
          </w:p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___________________________________________________________</w:t>
            </w:r>
          </w:p>
          <w:p w:rsidR="009B0185" w:rsidRDefault="009B0185" w:rsidP="00D4605E">
            <w:pPr>
              <w:pStyle w:val="ConsPlusNormal"/>
            </w:pPr>
            <w:r>
              <w:rPr>
                <w:sz w:val="22"/>
              </w:rPr>
              <w:t>___________________________________________________________</w:t>
            </w:r>
          </w:p>
        </w:tc>
      </w:tr>
    </w:tbl>
    <w:p w:rsidR="009B0185" w:rsidRDefault="00A977E8" w:rsidP="009B0185">
      <w:pPr>
        <w:jc w:val="right"/>
        <w:rPr>
          <w:i/>
          <w:color w:val="0000FF"/>
        </w:rPr>
      </w:pPr>
      <w:hyperlink r:id="rId87" w:history="1">
        <w:r w:rsidR="009B0185">
          <w:rPr>
            <w:i/>
            <w:color w:val="0000FF"/>
            <w:sz w:val="22"/>
          </w:rPr>
          <w:br/>
          <w:t xml:space="preserve">Приказ Минэкономразвития России от 14.05.2010 N 180 (ред. от 31.10.2016) "Об установлении порядка предоставления сведений, содержащихся в Едином государственном реестре прав на недвижимое имущество и сделок с ним" </w:t>
        </w:r>
      </w:hyperlink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Default="009B0185" w:rsidP="009B0185">
      <w:pPr>
        <w:jc w:val="right"/>
        <w:rPr>
          <w:b/>
          <w:color w:val="000000"/>
          <w:spacing w:val="-6"/>
          <w:sz w:val="20"/>
        </w:rPr>
      </w:pPr>
    </w:p>
    <w:p w:rsidR="009B0185" w:rsidRPr="00F12D13" w:rsidRDefault="009B0185" w:rsidP="009B0185">
      <w:pPr>
        <w:jc w:val="right"/>
        <w:rPr>
          <w:b/>
          <w:color w:val="000000"/>
          <w:spacing w:val="-6"/>
          <w:sz w:val="20"/>
        </w:rPr>
      </w:pPr>
      <w:r w:rsidRPr="00F12D13">
        <w:rPr>
          <w:b/>
          <w:color w:val="000000"/>
          <w:spacing w:val="-6"/>
          <w:sz w:val="20"/>
        </w:rPr>
        <w:t xml:space="preserve">Приложение № </w:t>
      </w:r>
      <w:r w:rsidR="0066078C">
        <w:rPr>
          <w:b/>
          <w:color w:val="000000"/>
          <w:spacing w:val="-6"/>
          <w:sz w:val="20"/>
        </w:rPr>
        <w:t>7</w:t>
      </w:r>
    </w:p>
    <w:p w:rsidR="007A69B1" w:rsidRPr="0066078C" w:rsidRDefault="007A69B1" w:rsidP="007A69B1">
      <w:pPr>
        <w:jc w:val="right"/>
        <w:rPr>
          <w:color w:val="000000"/>
          <w:sz w:val="20"/>
          <w:szCs w:val="16"/>
        </w:rPr>
      </w:pPr>
      <w:r w:rsidRPr="0066078C">
        <w:rPr>
          <w:color w:val="000000"/>
          <w:sz w:val="20"/>
          <w:szCs w:val="16"/>
        </w:rPr>
        <w:t xml:space="preserve">к административному регламенту предоставления муниципальной услуги </w:t>
      </w:r>
    </w:p>
    <w:p w:rsidR="007A69B1" w:rsidRDefault="007A69B1" w:rsidP="007A69B1">
      <w:pPr>
        <w:tabs>
          <w:tab w:val="left" w:pos="851"/>
        </w:tabs>
        <w:spacing w:line="100" w:lineRule="atLeast"/>
        <w:jc w:val="right"/>
        <w:rPr>
          <w:bCs/>
          <w:sz w:val="18"/>
          <w:szCs w:val="18"/>
        </w:rPr>
      </w:pPr>
      <w:r w:rsidRPr="007A69B1">
        <w:rPr>
          <w:bCs/>
          <w:sz w:val="18"/>
          <w:szCs w:val="18"/>
        </w:rPr>
        <w:t>«Прием заявлений, документов,</w:t>
      </w:r>
    </w:p>
    <w:p w:rsidR="007A69B1" w:rsidRDefault="007A69B1" w:rsidP="007A69B1">
      <w:pPr>
        <w:tabs>
          <w:tab w:val="left" w:pos="851"/>
        </w:tabs>
        <w:spacing w:line="100" w:lineRule="atLeast"/>
        <w:jc w:val="right"/>
        <w:rPr>
          <w:bCs/>
          <w:sz w:val="18"/>
          <w:szCs w:val="18"/>
        </w:rPr>
      </w:pPr>
      <w:r w:rsidRPr="007A69B1">
        <w:rPr>
          <w:bCs/>
          <w:sz w:val="18"/>
          <w:szCs w:val="18"/>
        </w:rPr>
        <w:t xml:space="preserve"> а также признание граждан нуждающимися в жилых помещениях</w:t>
      </w:r>
    </w:p>
    <w:p w:rsidR="007A69B1" w:rsidRPr="007A69B1" w:rsidRDefault="007A69B1" w:rsidP="007A69B1">
      <w:pPr>
        <w:tabs>
          <w:tab w:val="left" w:pos="851"/>
        </w:tabs>
        <w:spacing w:line="100" w:lineRule="atLeast"/>
        <w:jc w:val="right"/>
        <w:rPr>
          <w:bCs/>
          <w:sz w:val="18"/>
          <w:szCs w:val="18"/>
        </w:rPr>
      </w:pPr>
      <w:r w:rsidRPr="007A69B1">
        <w:rPr>
          <w:bCs/>
          <w:sz w:val="18"/>
          <w:szCs w:val="18"/>
        </w:rPr>
        <w:t xml:space="preserve"> в целях предоставления мер государственной поддержки в улучшении</w:t>
      </w:r>
    </w:p>
    <w:p w:rsidR="007A69B1" w:rsidRPr="007A69B1" w:rsidRDefault="007A69B1" w:rsidP="007A69B1">
      <w:pPr>
        <w:tabs>
          <w:tab w:val="left" w:pos="851"/>
        </w:tabs>
        <w:spacing w:line="100" w:lineRule="atLeast"/>
        <w:jc w:val="right"/>
        <w:rPr>
          <w:sz w:val="18"/>
          <w:szCs w:val="18"/>
        </w:rPr>
      </w:pPr>
      <w:r w:rsidRPr="007A69B1">
        <w:rPr>
          <w:bCs/>
          <w:sz w:val="18"/>
          <w:szCs w:val="18"/>
        </w:rPr>
        <w:t xml:space="preserve"> жилищных условий»</w:t>
      </w:r>
    </w:p>
    <w:p w:rsidR="007A69B1" w:rsidRPr="0066078C" w:rsidRDefault="007A69B1" w:rsidP="007A69B1">
      <w:pPr>
        <w:jc w:val="right"/>
        <w:rPr>
          <w:color w:val="000000"/>
          <w:sz w:val="20"/>
          <w:szCs w:val="16"/>
        </w:rPr>
      </w:pPr>
      <w:r w:rsidRPr="0066078C">
        <w:rPr>
          <w:color w:val="000000"/>
          <w:sz w:val="20"/>
          <w:szCs w:val="16"/>
        </w:rPr>
        <w:t xml:space="preserve">утвержденный постановлением Администрации </w:t>
      </w:r>
    </w:p>
    <w:p w:rsidR="007A69B1" w:rsidRPr="00F12D13" w:rsidRDefault="007A69B1" w:rsidP="007A69B1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муниципального образования «Глазовский район»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от </w:t>
      </w:r>
      <w:r>
        <w:rPr>
          <w:color w:val="000000"/>
          <w:sz w:val="20"/>
          <w:szCs w:val="16"/>
        </w:rPr>
        <w:t>________</w:t>
      </w:r>
    </w:p>
    <w:p w:rsidR="007A69B1" w:rsidRDefault="007A69B1" w:rsidP="007A69B1">
      <w:pPr>
        <w:jc w:val="right"/>
        <w:rPr>
          <w:b/>
          <w:color w:val="000000"/>
          <w:szCs w:val="16"/>
        </w:rPr>
      </w:pPr>
    </w:p>
    <w:p w:rsidR="0066078C" w:rsidRDefault="0066078C" w:rsidP="0066078C">
      <w:pPr>
        <w:jc w:val="right"/>
        <w:rPr>
          <w:b/>
          <w:color w:val="000000"/>
          <w:szCs w:val="16"/>
        </w:rPr>
      </w:pPr>
    </w:p>
    <w:p w:rsidR="009B0185" w:rsidRDefault="009B0185" w:rsidP="009B0185">
      <w:pPr>
        <w:jc w:val="right"/>
        <w:rPr>
          <w:b/>
          <w:color w:val="000000"/>
          <w:spacing w:val="-6"/>
        </w:rPr>
      </w:pPr>
    </w:p>
    <w:p w:rsidR="009B0185" w:rsidRDefault="009B0185" w:rsidP="009B0185">
      <w:pPr>
        <w:tabs>
          <w:tab w:val="left" w:pos="851"/>
        </w:tabs>
        <w:jc w:val="center"/>
        <w:rPr>
          <w:b/>
          <w:color w:val="000000"/>
          <w:szCs w:val="16"/>
        </w:rPr>
      </w:pPr>
      <w:r>
        <w:rPr>
          <w:b/>
          <w:color w:val="000000"/>
          <w:szCs w:val="16"/>
        </w:rPr>
        <w:t xml:space="preserve">Форма заявления </w:t>
      </w:r>
      <w:r w:rsidRPr="00382592">
        <w:rPr>
          <w:b/>
          <w:color w:val="000000"/>
          <w:szCs w:val="16"/>
        </w:rPr>
        <w:t xml:space="preserve">об устранении технических ошибок в документе, </w:t>
      </w:r>
    </w:p>
    <w:p w:rsidR="009B0185" w:rsidRDefault="009B0185" w:rsidP="009B0185">
      <w:pPr>
        <w:tabs>
          <w:tab w:val="left" w:pos="851"/>
        </w:tabs>
        <w:jc w:val="center"/>
        <w:rPr>
          <w:b/>
          <w:color w:val="000000"/>
          <w:szCs w:val="16"/>
        </w:rPr>
      </w:pPr>
      <w:r w:rsidRPr="00382592">
        <w:rPr>
          <w:b/>
          <w:color w:val="000000"/>
          <w:szCs w:val="16"/>
        </w:rPr>
        <w:t>являющемся результатом предоставления муниципальной услуги</w:t>
      </w:r>
    </w:p>
    <w:p w:rsidR="009B0185" w:rsidRDefault="009B0185" w:rsidP="009B0185">
      <w:pPr>
        <w:jc w:val="center"/>
        <w:rPr>
          <w:b/>
          <w:color w:val="000000"/>
          <w:szCs w:val="16"/>
        </w:rPr>
      </w:pPr>
    </w:p>
    <w:p w:rsidR="009B0185" w:rsidRDefault="009B0185" w:rsidP="009B0185">
      <w:pPr>
        <w:jc w:val="center"/>
        <w:rPr>
          <w:b/>
          <w:color w:val="000000"/>
          <w:szCs w:val="16"/>
        </w:rPr>
      </w:pPr>
    </w:p>
    <w:p w:rsidR="009B0185" w:rsidRDefault="009B0185" w:rsidP="009B0185">
      <w:pPr>
        <w:pStyle w:val="2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Главе муниципального </w:t>
      </w:r>
    </w:p>
    <w:p w:rsidR="009B0185" w:rsidRDefault="009B0185" w:rsidP="009B0185">
      <w:pPr>
        <w:pStyle w:val="2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образования «Глазовский район»</w:t>
      </w:r>
    </w:p>
    <w:p w:rsidR="009B0185" w:rsidRPr="00F305AD" w:rsidRDefault="009B0185" w:rsidP="009B0185">
      <w:pPr>
        <w:pStyle w:val="210"/>
        <w:jc w:val="right"/>
        <w:rPr>
          <w:rFonts w:ascii="Times New Roman" w:hAnsi="Times New Roman"/>
          <w:sz w:val="24"/>
          <w:szCs w:val="24"/>
        </w:rPr>
      </w:pPr>
    </w:p>
    <w:p w:rsidR="009B0185" w:rsidRPr="00F305AD" w:rsidRDefault="009B0185" w:rsidP="009B0185">
      <w:pPr>
        <w:pStyle w:val="2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</w:t>
      </w:r>
      <w:r w:rsidRPr="00F305AD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___________________________</w:t>
      </w:r>
    </w:p>
    <w:p w:rsidR="009B0185" w:rsidRDefault="009B0185" w:rsidP="009B0185">
      <w:pPr>
        <w:pStyle w:val="210"/>
        <w:jc w:val="right"/>
        <w:rPr>
          <w:rFonts w:ascii="Times New Roman" w:hAnsi="Times New Roman"/>
          <w:sz w:val="24"/>
          <w:szCs w:val="24"/>
        </w:rPr>
      </w:pPr>
    </w:p>
    <w:p w:rsidR="009B0185" w:rsidRPr="00FD3B00" w:rsidRDefault="009B0185" w:rsidP="009B0185">
      <w:pPr>
        <w:pStyle w:val="af9"/>
        <w:tabs>
          <w:tab w:val="left" w:pos="4452"/>
        </w:tabs>
        <w:jc w:val="right"/>
        <w:rPr>
          <w:rFonts w:ascii="Times New Roman" w:hAnsi="Times New Roman"/>
          <w:sz w:val="24"/>
          <w:szCs w:val="24"/>
        </w:rPr>
      </w:pPr>
      <w:r w:rsidRPr="00FD3B00">
        <w:rPr>
          <w:rFonts w:ascii="Times New Roman" w:hAnsi="Times New Roman"/>
          <w:sz w:val="24"/>
          <w:szCs w:val="24"/>
        </w:rPr>
        <w:t>От __________________________________________</w:t>
      </w:r>
    </w:p>
    <w:p w:rsidR="009B0185" w:rsidRPr="00FD3B00" w:rsidRDefault="009B0185" w:rsidP="009B0185">
      <w:pPr>
        <w:pStyle w:val="af9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(ФИО)</w:t>
      </w:r>
    </w:p>
    <w:p w:rsidR="009B0185" w:rsidRPr="00FD3B00" w:rsidRDefault="009B0185" w:rsidP="009B0185">
      <w:pPr>
        <w:pStyle w:val="af9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9B0185" w:rsidRPr="00FD3B00" w:rsidRDefault="009B0185" w:rsidP="009B0185">
      <w:pPr>
        <w:pStyle w:val="af9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9B0185" w:rsidRPr="00FD3B00" w:rsidRDefault="009B0185" w:rsidP="009B0185">
      <w:pPr>
        <w:pStyle w:val="af9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9B0185" w:rsidRPr="00FD3B00" w:rsidRDefault="009B0185" w:rsidP="009B0185">
      <w:pPr>
        <w:pStyle w:val="af9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реквизиты документа, удостоверяющего личность</w:t>
      </w:r>
    </w:p>
    <w:p w:rsidR="009B0185" w:rsidRPr="00FD3B00" w:rsidRDefault="009B0185" w:rsidP="009B0185">
      <w:pPr>
        <w:pStyle w:val="af9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9B0185" w:rsidRPr="00FD3B00" w:rsidRDefault="009B0185" w:rsidP="009B0185">
      <w:pPr>
        <w:pStyle w:val="af9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 xml:space="preserve">_____________________________________________________ </w:t>
      </w:r>
    </w:p>
    <w:p w:rsidR="009B0185" w:rsidRPr="00FD3B00" w:rsidRDefault="009B0185" w:rsidP="009B0185">
      <w:pPr>
        <w:pStyle w:val="af9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ab/>
        <w:t>(Адрес места жительства)</w:t>
      </w:r>
    </w:p>
    <w:p w:rsidR="009B0185" w:rsidRPr="00FD3B00" w:rsidRDefault="009B0185" w:rsidP="009B0185">
      <w:pPr>
        <w:pStyle w:val="af9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9B0185" w:rsidRPr="00FD3B00" w:rsidRDefault="009B0185" w:rsidP="009B0185">
      <w:pPr>
        <w:pStyle w:val="af9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9B0185" w:rsidRPr="00FD3B00" w:rsidRDefault="009B0185" w:rsidP="009B0185">
      <w:pPr>
        <w:pStyle w:val="af9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9B0185" w:rsidRPr="00FD3B00" w:rsidRDefault="009B0185" w:rsidP="009B0185">
      <w:pPr>
        <w:pStyle w:val="af9"/>
        <w:ind w:left="4248" w:firstLine="708"/>
        <w:jc w:val="center"/>
        <w:rPr>
          <w:rFonts w:ascii="Times New Roman" w:hAnsi="Times New Roman"/>
          <w:b/>
          <w:sz w:val="24"/>
          <w:szCs w:val="24"/>
        </w:rPr>
      </w:pPr>
      <w:r w:rsidRPr="00FD3B00">
        <w:rPr>
          <w:rFonts w:ascii="Times New Roman" w:hAnsi="Times New Roman"/>
          <w:sz w:val="20"/>
          <w:szCs w:val="20"/>
        </w:rPr>
        <w:t xml:space="preserve">(контактный телефон, </w:t>
      </w:r>
      <w:r w:rsidRPr="00FD3B00">
        <w:rPr>
          <w:rFonts w:ascii="Times New Roman" w:hAnsi="Times New Roman"/>
          <w:sz w:val="20"/>
          <w:szCs w:val="20"/>
          <w:lang w:val="en-US"/>
        </w:rPr>
        <w:t>e</w:t>
      </w:r>
      <w:r w:rsidRPr="00FD3B00">
        <w:rPr>
          <w:rFonts w:ascii="Times New Roman" w:hAnsi="Times New Roman"/>
          <w:sz w:val="20"/>
          <w:szCs w:val="20"/>
        </w:rPr>
        <w:t>-</w:t>
      </w:r>
      <w:r w:rsidRPr="00FD3B00">
        <w:rPr>
          <w:rFonts w:ascii="Times New Roman" w:hAnsi="Times New Roman"/>
          <w:sz w:val="20"/>
          <w:szCs w:val="20"/>
          <w:lang w:val="en-US"/>
        </w:rPr>
        <w:t>mail</w:t>
      </w:r>
      <w:r w:rsidRPr="00FD3B00">
        <w:rPr>
          <w:rFonts w:ascii="Times New Roman" w:hAnsi="Times New Roman"/>
          <w:sz w:val="20"/>
          <w:szCs w:val="20"/>
        </w:rPr>
        <w:t>)</w:t>
      </w:r>
    </w:p>
    <w:p w:rsidR="009B0185" w:rsidRDefault="009B0185" w:rsidP="009B0185">
      <w:pPr>
        <w:pStyle w:val="210"/>
        <w:ind w:firstLine="444"/>
        <w:jc w:val="center"/>
        <w:rPr>
          <w:rFonts w:ascii="Times New Roman" w:hAnsi="Times New Roman"/>
          <w:b/>
          <w:sz w:val="24"/>
          <w:szCs w:val="24"/>
        </w:rPr>
      </w:pPr>
    </w:p>
    <w:p w:rsidR="009B0185" w:rsidRDefault="009B0185" w:rsidP="009B0185">
      <w:pPr>
        <w:pStyle w:val="21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Заявление</w:t>
      </w:r>
    </w:p>
    <w:p w:rsidR="009B0185" w:rsidRDefault="009B0185" w:rsidP="009B0185">
      <w:pPr>
        <w:pStyle w:val="21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B0185" w:rsidRDefault="009B0185" w:rsidP="009B0185">
      <w:pPr>
        <w:ind w:firstLine="708"/>
        <w:jc w:val="both"/>
        <w:rPr>
          <w:snapToGrid w:val="0"/>
          <w:color w:val="FF0000"/>
        </w:rPr>
      </w:pPr>
      <w:r>
        <w:rPr>
          <w:snapToGrid w:val="0"/>
          <w:color w:val="FF0000"/>
        </w:rPr>
        <w:t>Мной получено постановление Администрации муниципального образования «Глазовский район», являющееся результатом предоставление муниципальной услуги от _____________ № ______ «_________________________________________».</w:t>
      </w:r>
    </w:p>
    <w:p w:rsidR="009B0185" w:rsidRDefault="009B0185" w:rsidP="009B0185">
      <w:pPr>
        <w:ind w:firstLine="708"/>
        <w:jc w:val="both"/>
        <w:rPr>
          <w:snapToGrid w:val="0"/>
          <w:color w:val="FF0000"/>
        </w:rPr>
      </w:pPr>
      <w:r>
        <w:rPr>
          <w:snapToGrid w:val="0"/>
          <w:color w:val="FF0000"/>
        </w:rPr>
        <w:t>При изучении данного постановления мной были выявлены следующие технические ошибки:</w:t>
      </w:r>
    </w:p>
    <w:p w:rsidR="009B0185" w:rsidRDefault="009B0185" w:rsidP="009B0185">
      <w:pPr>
        <w:ind w:firstLine="708"/>
        <w:jc w:val="both"/>
        <w:rPr>
          <w:snapToGrid w:val="0"/>
          <w:color w:val="FF0000"/>
        </w:rPr>
      </w:pPr>
      <w:r>
        <w:rPr>
          <w:snapToGrid w:val="0"/>
          <w:color w:val="FF0000"/>
        </w:rPr>
        <w:t>1) ________________________________________________________________________</w:t>
      </w:r>
    </w:p>
    <w:p w:rsidR="009B0185" w:rsidRDefault="009B0185" w:rsidP="009B0185">
      <w:pPr>
        <w:ind w:firstLine="708"/>
        <w:jc w:val="both"/>
        <w:rPr>
          <w:snapToGrid w:val="0"/>
          <w:color w:val="FF0000"/>
        </w:rPr>
      </w:pPr>
      <w:r>
        <w:rPr>
          <w:snapToGrid w:val="0"/>
          <w:color w:val="FF0000"/>
        </w:rPr>
        <w:lastRenderedPageBreak/>
        <w:t>2) ________________________________________________________________________</w:t>
      </w:r>
    </w:p>
    <w:p w:rsidR="009B0185" w:rsidRDefault="009B0185" w:rsidP="009B0185">
      <w:pPr>
        <w:ind w:firstLine="708"/>
        <w:jc w:val="both"/>
        <w:rPr>
          <w:snapToGrid w:val="0"/>
          <w:color w:val="FF0000"/>
        </w:rPr>
      </w:pPr>
      <w:r>
        <w:rPr>
          <w:snapToGrid w:val="0"/>
          <w:color w:val="FF0000"/>
        </w:rPr>
        <w:t>3) ________________________________________________________________________</w:t>
      </w:r>
    </w:p>
    <w:p w:rsidR="009B0185" w:rsidRDefault="009B0185" w:rsidP="009B0185">
      <w:pPr>
        <w:ind w:firstLine="708"/>
        <w:jc w:val="both"/>
        <w:rPr>
          <w:snapToGrid w:val="0"/>
          <w:color w:val="FF0000"/>
        </w:rPr>
      </w:pPr>
      <w:r>
        <w:rPr>
          <w:snapToGrid w:val="0"/>
          <w:color w:val="FF0000"/>
        </w:rPr>
        <w:t>4) ________________________________________________________________________</w:t>
      </w:r>
    </w:p>
    <w:p w:rsidR="009B0185" w:rsidRDefault="009B0185" w:rsidP="009B0185">
      <w:pPr>
        <w:ind w:firstLine="708"/>
        <w:jc w:val="both"/>
        <w:rPr>
          <w:snapToGrid w:val="0"/>
          <w:color w:val="FF0000"/>
        </w:rPr>
      </w:pPr>
      <w:r>
        <w:rPr>
          <w:snapToGrid w:val="0"/>
          <w:color w:val="FF0000"/>
        </w:rPr>
        <w:t xml:space="preserve">Прошу устранить указанные технические ошибки </w:t>
      </w:r>
      <w:r w:rsidRPr="001E55DD">
        <w:rPr>
          <w:snapToGrid w:val="0"/>
          <w:color w:val="FF0000"/>
        </w:rPr>
        <w:t xml:space="preserve">в течение 5 рабочих дней со дня </w:t>
      </w:r>
      <w:r>
        <w:rPr>
          <w:snapToGrid w:val="0"/>
          <w:color w:val="FF0000"/>
        </w:rPr>
        <w:t>регистрации настоящего заявления.</w:t>
      </w:r>
    </w:p>
    <w:p w:rsidR="009B0185" w:rsidRDefault="009B0185" w:rsidP="009B0185">
      <w:pPr>
        <w:pStyle w:val="210"/>
        <w:ind w:firstLine="600"/>
        <w:jc w:val="both"/>
        <w:rPr>
          <w:rFonts w:ascii="Times New Roman" w:hAnsi="Times New Roman"/>
          <w:b/>
          <w:sz w:val="24"/>
          <w:szCs w:val="24"/>
        </w:rPr>
      </w:pPr>
    </w:p>
    <w:p w:rsidR="009B0185" w:rsidRDefault="009B0185" w:rsidP="009B0185">
      <w:pPr>
        <w:rPr>
          <w:snapToGrid w:val="0"/>
          <w:color w:val="FF0000"/>
        </w:rPr>
      </w:pPr>
      <w:r>
        <w:rPr>
          <w:snapToGrid w:val="0"/>
          <w:color w:val="FF0000"/>
        </w:rPr>
        <w:t>Способ получения документа:</w:t>
      </w:r>
    </w:p>
    <w:p w:rsidR="009B0185" w:rsidRDefault="009B0185" w:rsidP="009B0185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-64770</wp:posOffset>
                </wp:positionH>
                <wp:positionV relativeFrom="paragraph">
                  <wp:posOffset>26670</wp:posOffset>
                </wp:positionV>
                <wp:extent cx="144145" cy="144145"/>
                <wp:effectExtent l="5715" t="13335" r="12065" b="1397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-5.1pt;margin-top:2.1pt;width:11.35pt;height:11.3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"/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 xml:space="preserve">- </w:t>
      </w:r>
      <w:r w:rsidRPr="00DF24DF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>офисе «Мои документы»: _________________________________________________</w:t>
      </w:r>
    </w:p>
    <w:p w:rsidR="009B0185" w:rsidRDefault="009B0185" w:rsidP="009B0185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-64770</wp:posOffset>
                </wp:positionH>
                <wp:positionV relativeFrom="paragraph">
                  <wp:posOffset>71120</wp:posOffset>
                </wp:positionV>
                <wp:extent cx="144145" cy="144145"/>
                <wp:effectExtent l="5715" t="13970" r="12065" b="1333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-5.1pt;margin-top:5.6pt;width:11.35pt;height:11.3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"/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>- в отделе ЖКХ, транспорта и связи Администрации Глазовского района</w:t>
      </w:r>
    </w:p>
    <w:p w:rsidR="009B0185" w:rsidRDefault="009B0185" w:rsidP="009B0185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-64770</wp:posOffset>
                </wp:positionH>
                <wp:positionV relativeFrom="paragraph">
                  <wp:posOffset>17145</wp:posOffset>
                </wp:positionV>
                <wp:extent cx="144145" cy="144145"/>
                <wp:effectExtent l="5715" t="11430" r="12065" b="635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-5.1pt;margin-top:1.35pt;width:11.35pt;height:11.3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"/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>- почтовым отправлением по адресу:_________________________________________</w:t>
      </w:r>
    </w:p>
    <w:p w:rsidR="009B0185" w:rsidRDefault="009B0185" w:rsidP="009B0185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</w:t>
      </w:r>
    </w:p>
    <w:p w:rsidR="009B0185" w:rsidRDefault="009B0185" w:rsidP="009B0185">
      <w:pPr>
        <w:pStyle w:val="210"/>
        <w:jc w:val="both"/>
        <w:rPr>
          <w:rFonts w:ascii="Times New Roman" w:hAnsi="Times New Roman"/>
          <w:sz w:val="28"/>
          <w:szCs w:val="28"/>
        </w:rPr>
      </w:pPr>
    </w:p>
    <w:p w:rsidR="009B0185" w:rsidRDefault="009B0185" w:rsidP="009B0185">
      <w:pPr>
        <w:pStyle w:val="2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</w:t>
      </w:r>
    </w:p>
    <w:p w:rsidR="009B0185" w:rsidRPr="00643484" w:rsidRDefault="009B0185" w:rsidP="009B0185">
      <w:pPr>
        <w:pStyle w:val="210"/>
        <w:jc w:val="both"/>
        <w:rPr>
          <w:rFonts w:ascii="Times New Roman" w:hAnsi="Times New Roman"/>
          <w:sz w:val="24"/>
          <w:szCs w:val="24"/>
        </w:rPr>
      </w:pPr>
      <w:r w:rsidRPr="00643484">
        <w:rPr>
          <w:rFonts w:ascii="Times New Roman" w:hAnsi="Times New Roman"/>
          <w:sz w:val="24"/>
          <w:szCs w:val="24"/>
        </w:rPr>
        <w:t xml:space="preserve">(подпись)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64348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Ф.И.О.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«_____» __________</w:t>
      </w:r>
      <w:r w:rsidRPr="00643484">
        <w:rPr>
          <w:rFonts w:ascii="Times New Roman" w:hAnsi="Times New Roman"/>
          <w:sz w:val="24"/>
          <w:szCs w:val="24"/>
        </w:rPr>
        <w:t>20___ г.</w:t>
      </w:r>
    </w:p>
    <w:p w:rsidR="009B0185" w:rsidRDefault="009B0185" w:rsidP="009B0185">
      <w:pPr>
        <w:rPr>
          <w:snapToGrid w:val="0"/>
        </w:rPr>
      </w:pPr>
    </w:p>
    <w:p w:rsidR="009B0185" w:rsidRDefault="009B0185" w:rsidP="009B0185">
      <w:pPr>
        <w:jc w:val="center"/>
        <w:rPr>
          <w:b/>
          <w:bCs/>
          <w:sz w:val="22"/>
          <w:szCs w:val="22"/>
        </w:rPr>
      </w:pPr>
    </w:p>
    <w:p w:rsidR="009B0185" w:rsidRDefault="009B0185" w:rsidP="009B0185">
      <w:pPr>
        <w:jc w:val="center"/>
        <w:rPr>
          <w:b/>
          <w:bCs/>
          <w:sz w:val="22"/>
          <w:szCs w:val="22"/>
        </w:rPr>
      </w:pPr>
    </w:p>
    <w:p w:rsidR="009B0185" w:rsidRDefault="009B0185" w:rsidP="009B0185">
      <w:pPr>
        <w:jc w:val="center"/>
        <w:rPr>
          <w:b/>
          <w:bCs/>
          <w:sz w:val="22"/>
          <w:szCs w:val="22"/>
        </w:rPr>
      </w:pPr>
    </w:p>
    <w:p w:rsidR="009B0185" w:rsidRPr="00F12D13" w:rsidRDefault="009B0185" w:rsidP="009B0185">
      <w:pPr>
        <w:jc w:val="right"/>
        <w:rPr>
          <w:b/>
          <w:color w:val="000000"/>
          <w:spacing w:val="-6"/>
          <w:sz w:val="20"/>
        </w:rPr>
      </w:pPr>
      <w:r w:rsidRPr="00F12D13">
        <w:rPr>
          <w:b/>
          <w:color w:val="000000"/>
          <w:spacing w:val="-6"/>
          <w:sz w:val="20"/>
        </w:rPr>
        <w:t xml:space="preserve">Приложение № </w:t>
      </w:r>
      <w:r w:rsidR="0066078C">
        <w:rPr>
          <w:b/>
          <w:color w:val="000000"/>
          <w:spacing w:val="-6"/>
          <w:sz w:val="20"/>
        </w:rPr>
        <w:t>8</w:t>
      </w:r>
    </w:p>
    <w:p w:rsidR="007A69B1" w:rsidRPr="0066078C" w:rsidRDefault="007A69B1" w:rsidP="007A69B1">
      <w:pPr>
        <w:jc w:val="right"/>
        <w:rPr>
          <w:color w:val="000000"/>
          <w:sz w:val="20"/>
          <w:szCs w:val="16"/>
        </w:rPr>
      </w:pPr>
      <w:r w:rsidRPr="0066078C">
        <w:rPr>
          <w:color w:val="000000"/>
          <w:sz w:val="20"/>
          <w:szCs w:val="16"/>
        </w:rPr>
        <w:t xml:space="preserve">к административному регламенту предоставления муниципальной услуги </w:t>
      </w:r>
    </w:p>
    <w:p w:rsidR="007A69B1" w:rsidRDefault="007A69B1" w:rsidP="007A69B1">
      <w:pPr>
        <w:tabs>
          <w:tab w:val="left" w:pos="851"/>
        </w:tabs>
        <w:spacing w:line="100" w:lineRule="atLeast"/>
        <w:jc w:val="right"/>
        <w:rPr>
          <w:bCs/>
          <w:sz w:val="18"/>
          <w:szCs w:val="18"/>
        </w:rPr>
      </w:pPr>
      <w:r w:rsidRPr="007A69B1">
        <w:rPr>
          <w:bCs/>
          <w:sz w:val="18"/>
          <w:szCs w:val="18"/>
        </w:rPr>
        <w:t>«Прием заявлений, документов,</w:t>
      </w:r>
    </w:p>
    <w:p w:rsidR="007A69B1" w:rsidRDefault="007A69B1" w:rsidP="007A69B1">
      <w:pPr>
        <w:tabs>
          <w:tab w:val="left" w:pos="851"/>
        </w:tabs>
        <w:spacing w:line="100" w:lineRule="atLeast"/>
        <w:jc w:val="right"/>
        <w:rPr>
          <w:bCs/>
          <w:sz w:val="18"/>
          <w:szCs w:val="18"/>
        </w:rPr>
      </w:pPr>
      <w:r w:rsidRPr="007A69B1">
        <w:rPr>
          <w:bCs/>
          <w:sz w:val="18"/>
          <w:szCs w:val="18"/>
        </w:rPr>
        <w:t xml:space="preserve"> а также признание граждан нуждающимися в жилых помещениях</w:t>
      </w:r>
    </w:p>
    <w:p w:rsidR="007A69B1" w:rsidRPr="007A69B1" w:rsidRDefault="007A69B1" w:rsidP="007A69B1">
      <w:pPr>
        <w:tabs>
          <w:tab w:val="left" w:pos="851"/>
        </w:tabs>
        <w:spacing w:line="100" w:lineRule="atLeast"/>
        <w:jc w:val="right"/>
        <w:rPr>
          <w:bCs/>
          <w:sz w:val="18"/>
          <w:szCs w:val="18"/>
        </w:rPr>
      </w:pPr>
      <w:r w:rsidRPr="007A69B1">
        <w:rPr>
          <w:bCs/>
          <w:sz w:val="18"/>
          <w:szCs w:val="18"/>
        </w:rPr>
        <w:t xml:space="preserve"> в целях предоставления мер государственной поддержки в улучшении</w:t>
      </w:r>
    </w:p>
    <w:p w:rsidR="007A69B1" w:rsidRPr="007A69B1" w:rsidRDefault="007A69B1" w:rsidP="007A69B1">
      <w:pPr>
        <w:tabs>
          <w:tab w:val="left" w:pos="851"/>
        </w:tabs>
        <w:spacing w:line="100" w:lineRule="atLeast"/>
        <w:jc w:val="right"/>
        <w:rPr>
          <w:sz w:val="18"/>
          <w:szCs w:val="18"/>
        </w:rPr>
      </w:pPr>
      <w:r w:rsidRPr="007A69B1">
        <w:rPr>
          <w:bCs/>
          <w:sz w:val="18"/>
          <w:szCs w:val="18"/>
        </w:rPr>
        <w:t xml:space="preserve"> жилищных условий»</w:t>
      </w:r>
    </w:p>
    <w:p w:rsidR="007A69B1" w:rsidRPr="0066078C" w:rsidRDefault="007A69B1" w:rsidP="007A69B1">
      <w:pPr>
        <w:jc w:val="right"/>
        <w:rPr>
          <w:color w:val="000000"/>
          <w:sz w:val="20"/>
          <w:szCs w:val="16"/>
        </w:rPr>
      </w:pPr>
      <w:r w:rsidRPr="0066078C">
        <w:rPr>
          <w:color w:val="000000"/>
          <w:sz w:val="20"/>
          <w:szCs w:val="16"/>
        </w:rPr>
        <w:t xml:space="preserve">утвержденный постановлением Администрации </w:t>
      </w:r>
    </w:p>
    <w:p w:rsidR="007A69B1" w:rsidRPr="00F12D13" w:rsidRDefault="007A69B1" w:rsidP="007A69B1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муниципального образования «Глазовский район»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от </w:t>
      </w:r>
      <w:r>
        <w:rPr>
          <w:color w:val="000000"/>
          <w:sz w:val="20"/>
          <w:szCs w:val="16"/>
        </w:rPr>
        <w:t>________</w:t>
      </w:r>
    </w:p>
    <w:p w:rsidR="007A69B1" w:rsidRDefault="007A69B1" w:rsidP="007A69B1">
      <w:pPr>
        <w:jc w:val="right"/>
        <w:rPr>
          <w:b/>
          <w:color w:val="000000"/>
          <w:szCs w:val="16"/>
        </w:rPr>
      </w:pPr>
    </w:p>
    <w:p w:rsidR="0066078C" w:rsidRDefault="0066078C" w:rsidP="0066078C">
      <w:pPr>
        <w:jc w:val="right"/>
        <w:rPr>
          <w:b/>
          <w:color w:val="000000"/>
          <w:szCs w:val="16"/>
        </w:rPr>
      </w:pPr>
    </w:p>
    <w:p w:rsidR="009B0185" w:rsidRDefault="009B0185" w:rsidP="009B0185">
      <w:pPr>
        <w:jc w:val="right"/>
        <w:rPr>
          <w:b/>
          <w:color w:val="000000"/>
          <w:spacing w:val="-6"/>
        </w:rPr>
      </w:pPr>
    </w:p>
    <w:p w:rsidR="009B0185" w:rsidRDefault="009B0185" w:rsidP="009B0185">
      <w:pPr>
        <w:tabs>
          <w:tab w:val="left" w:pos="851"/>
        </w:tabs>
        <w:jc w:val="center"/>
        <w:rPr>
          <w:b/>
          <w:color w:val="000000"/>
          <w:szCs w:val="16"/>
        </w:rPr>
      </w:pPr>
      <w:r>
        <w:rPr>
          <w:b/>
          <w:color w:val="000000"/>
          <w:szCs w:val="16"/>
        </w:rPr>
        <w:t>Форма жалобы</w:t>
      </w:r>
      <w:r w:rsidRPr="006A2E16">
        <w:rPr>
          <w:b/>
          <w:color w:val="000000"/>
          <w:szCs w:val="16"/>
        </w:rPr>
        <w:t xml:space="preserve"> </w:t>
      </w:r>
      <w:r>
        <w:rPr>
          <w:b/>
          <w:color w:val="000000"/>
          <w:szCs w:val="16"/>
        </w:rPr>
        <w:t xml:space="preserve">на действия (бездействие) Администрации Глазовского района, ее должностных лиц при </w:t>
      </w:r>
      <w:r w:rsidRPr="006A2E16">
        <w:rPr>
          <w:b/>
          <w:color w:val="000000"/>
          <w:szCs w:val="16"/>
        </w:rPr>
        <w:t>предоставлении муниципальной услуги</w:t>
      </w:r>
    </w:p>
    <w:p w:rsidR="009B0185" w:rsidRDefault="009B0185" w:rsidP="009B0185">
      <w:pPr>
        <w:jc w:val="center"/>
        <w:rPr>
          <w:b/>
          <w:color w:val="000000"/>
          <w:spacing w:val="-6"/>
        </w:rPr>
      </w:pPr>
    </w:p>
    <w:p w:rsidR="009B0185" w:rsidRDefault="009B0185" w:rsidP="009B0185">
      <w:pPr>
        <w:pStyle w:val="2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Главе муниципального </w:t>
      </w:r>
    </w:p>
    <w:p w:rsidR="009B0185" w:rsidRDefault="009B0185" w:rsidP="009B0185">
      <w:pPr>
        <w:pStyle w:val="2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образования «Глазовский район»</w:t>
      </w:r>
    </w:p>
    <w:p w:rsidR="009B0185" w:rsidRPr="00F305AD" w:rsidRDefault="009B0185" w:rsidP="009B0185">
      <w:pPr>
        <w:pStyle w:val="210"/>
        <w:jc w:val="right"/>
        <w:rPr>
          <w:rFonts w:ascii="Times New Roman" w:hAnsi="Times New Roman"/>
          <w:sz w:val="24"/>
          <w:szCs w:val="24"/>
        </w:rPr>
      </w:pPr>
    </w:p>
    <w:p w:rsidR="009B0185" w:rsidRPr="00F305AD" w:rsidRDefault="009B0185" w:rsidP="009B0185">
      <w:pPr>
        <w:pStyle w:val="2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</w:t>
      </w:r>
      <w:r w:rsidRPr="00F305AD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___________________________</w:t>
      </w:r>
    </w:p>
    <w:p w:rsidR="009B0185" w:rsidRPr="00DF0FDB" w:rsidRDefault="009B0185" w:rsidP="009B0185">
      <w:pPr>
        <w:jc w:val="right"/>
        <w:rPr>
          <w:b/>
          <w:color w:val="000000"/>
          <w:spacing w:val="-6"/>
        </w:rPr>
      </w:pPr>
    </w:p>
    <w:p w:rsidR="009B0185" w:rsidRPr="00B660A6" w:rsidRDefault="009B0185" w:rsidP="009B0185">
      <w:pPr>
        <w:pStyle w:val="af9"/>
        <w:tabs>
          <w:tab w:val="left" w:pos="4452"/>
        </w:tabs>
        <w:jc w:val="right"/>
        <w:rPr>
          <w:rFonts w:ascii="Times New Roman" w:hAnsi="Times New Roman"/>
          <w:sz w:val="24"/>
          <w:szCs w:val="24"/>
        </w:rPr>
      </w:pPr>
      <w:r w:rsidRPr="00B660A6">
        <w:rPr>
          <w:rFonts w:ascii="Times New Roman" w:hAnsi="Times New Roman"/>
          <w:sz w:val="24"/>
          <w:szCs w:val="24"/>
        </w:rPr>
        <w:t>От __________________________________________</w:t>
      </w:r>
    </w:p>
    <w:p w:rsidR="009B0185" w:rsidRPr="00B660A6" w:rsidRDefault="009B0185" w:rsidP="009B0185">
      <w:pPr>
        <w:pStyle w:val="af9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 w:rsidRPr="00B660A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(ФИО)</w:t>
      </w:r>
    </w:p>
    <w:p w:rsidR="009B0185" w:rsidRPr="00B660A6" w:rsidRDefault="009B0185" w:rsidP="009B0185">
      <w:pPr>
        <w:pStyle w:val="af9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B660A6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9B0185" w:rsidRPr="00B660A6" w:rsidRDefault="009B0185" w:rsidP="009B0185">
      <w:pPr>
        <w:pStyle w:val="af9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9B0185" w:rsidRPr="00B660A6" w:rsidRDefault="009B0185" w:rsidP="009B0185">
      <w:pPr>
        <w:pStyle w:val="af9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B660A6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9B0185" w:rsidRPr="00B660A6" w:rsidRDefault="009B0185" w:rsidP="009B0185">
      <w:pPr>
        <w:pStyle w:val="af9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 w:rsidRPr="00B660A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реквизиты документа, удостоверяющего личность</w:t>
      </w:r>
    </w:p>
    <w:p w:rsidR="009B0185" w:rsidRPr="00B660A6" w:rsidRDefault="009B0185" w:rsidP="009B0185">
      <w:pPr>
        <w:pStyle w:val="af9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9B0185" w:rsidRPr="00B660A6" w:rsidRDefault="009B0185" w:rsidP="009B0185">
      <w:pPr>
        <w:pStyle w:val="af9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B660A6">
        <w:rPr>
          <w:rFonts w:ascii="Times New Roman" w:hAnsi="Times New Roman"/>
          <w:sz w:val="20"/>
          <w:szCs w:val="20"/>
        </w:rPr>
        <w:t xml:space="preserve">_____________________________________________________ </w:t>
      </w:r>
    </w:p>
    <w:p w:rsidR="009B0185" w:rsidRPr="00B660A6" w:rsidRDefault="009B0185" w:rsidP="009B0185">
      <w:pPr>
        <w:pStyle w:val="af9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 w:rsidRPr="00B660A6">
        <w:rPr>
          <w:rFonts w:ascii="Times New Roman" w:hAnsi="Times New Roman"/>
          <w:sz w:val="20"/>
          <w:szCs w:val="20"/>
        </w:rPr>
        <w:tab/>
        <w:t>(Адрес места жительства)</w:t>
      </w:r>
    </w:p>
    <w:p w:rsidR="009B0185" w:rsidRPr="00B660A6" w:rsidRDefault="009B0185" w:rsidP="009B0185">
      <w:pPr>
        <w:pStyle w:val="af9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B660A6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9B0185" w:rsidRPr="00B660A6" w:rsidRDefault="009B0185" w:rsidP="009B0185">
      <w:pPr>
        <w:pStyle w:val="af9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9B0185" w:rsidRPr="00B660A6" w:rsidRDefault="009B0185" w:rsidP="009B0185">
      <w:pPr>
        <w:pStyle w:val="af9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B660A6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9B0185" w:rsidRPr="00B660A6" w:rsidRDefault="009B0185" w:rsidP="009B0185">
      <w:pPr>
        <w:pStyle w:val="af9"/>
        <w:ind w:left="4248" w:firstLine="708"/>
        <w:jc w:val="center"/>
        <w:rPr>
          <w:rFonts w:ascii="Times New Roman" w:hAnsi="Times New Roman"/>
          <w:b/>
          <w:sz w:val="24"/>
          <w:szCs w:val="24"/>
        </w:rPr>
      </w:pPr>
      <w:r w:rsidRPr="00B660A6">
        <w:rPr>
          <w:rFonts w:ascii="Times New Roman" w:hAnsi="Times New Roman"/>
          <w:sz w:val="20"/>
          <w:szCs w:val="20"/>
        </w:rPr>
        <w:t xml:space="preserve">(контактный телефон, </w:t>
      </w:r>
      <w:r w:rsidRPr="00B660A6">
        <w:rPr>
          <w:rFonts w:ascii="Times New Roman" w:hAnsi="Times New Roman"/>
          <w:sz w:val="20"/>
          <w:szCs w:val="20"/>
          <w:lang w:val="en-US"/>
        </w:rPr>
        <w:t>e</w:t>
      </w:r>
      <w:r w:rsidRPr="00B660A6">
        <w:rPr>
          <w:rFonts w:ascii="Times New Roman" w:hAnsi="Times New Roman"/>
          <w:sz w:val="20"/>
          <w:szCs w:val="20"/>
        </w:rPr>
        <w:t>-</w:t>
      </w:r>
      <w:r w:rsidRPr="00B660A6">
        <w:rPr>
          <w:rFonts w:ascii="Times New Roman" w:hAnsi="Times New Roman"/>
          <w:sz w:val="20"/>
          <w:szCs w:val="20"/>
          <w:lang w:val="en-US"/>
        </w:rPr>
        <w:t>mail</w:t>
      </w:r>
      <w:r w:rsidRPr="00B660A6">
        <w:rPr>
          <w:rFonts w:ascii="Times New Roman" w:hAnsi="Times New Roman"/>
          <w:sz w:val="20"/>
          <w:szCs w:val="20"/>
        </w:rPr>
        <w:t>)</w:t>
      </w:r>
    </w:p>
    <w:p w:rsidR="009B0185" w:rsidRPr="00B660A6" w:rsidRDefault="009B0185" w:rsidP="009B0185">
      <w:pPr>
        <w:jc w:val="right"/>
      </w:pPr>
    </w:p>
    <w:p w:rsidR="009B0185" w:rsidRPr="00B660A6" w:rsidRDefault="009B0185" w:rsidP="009B0185">
      <w:pPr>
        <w:jc w:val="center"/>
        <w:rPr>
          <w:b/>
        </w:rPr>
      </w:pPr>
      <w:r w:rsidRPr="00B660A6">
        <w:rPr>
          <w:b/>
        </w:rPr>
        <w:t>ЖАЛОБА</w:t>
      </w:r>
    </w:p>
    <w:p w:rsidR="009B0185" w:rsidRPr="00B660A6" w:rsidRDefault="009B0185" w:rsidP="009B0185">
      <w:pPr>
        <w:jc w:val="center"/>
        <w:rPr>
          <w:b/>
        </w:rPr>
      </w:pPr>
    </w:p>
    <w:p w:rsidR="009B0185" w:rsidRDefault="009B0185" w:rsidP="009B0185">
      <w:pPr>
        <w:jc w:val="center"/>
        <w:rPr>
          <w:b/>
        </w:rPr>
      </w:pPr>
      <w:r w:rsidRPr="00B660A6">
        <w:rPr>
          <w:b/>
        </w:rPr>
        <w:t>на решения и действия</w:t>
      </w:r>
      <w:r>
        <w:rPr>
          <w:b/>
        </w:rPr>
        <w:t xml:space="preserve"> (бездействие) Администрации Глазовского района </w:t>
      </w:r>
    </w:p>
    <w:p w:rsidR="009B0185" w:rsidRPr="00B660A6" w:rsidRDefault="009B0185" w:rsidP="009B0185">
      <w:pPr>
        <w:jc w:val="center"/>
        <w:rPr>
          <w:b/>
        </w:rPr>
      </w:pPr>
      <w:r>
        <w:rPr>
          <w:b/>
        </w:rPr>
        <w:t>и (или) ее должностных лиц</w:t>
      </w:r>
    </w:p>
    <w:p w:rsidR="009B0185" w:rsidRPr="00B660A6" w:rsidRDefault="009B0185" w:rsidP="009B0185">
      <w:pPr>
        <w:jc w:val="both"/>
      </w:pPr>
    </w:p>
    <w:p w:rsidR="009B0185" w:rsidRPr="00B660A6" w:rsidRDefault="009B0185" w:rsidP="009B0185">
      <w:pPr>
        <w:jc w:val="both"/>
      </w:pPr>
      <w:r w:rsidRPr="00B660A6">
        <w:lastRenderedPageBreak/>
        <w:t>1. Предмет жалобы (краткое изложение обжалуемых действий (бездействий) или решений)</w:t>
      </w: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9889"/>
      </w:tblGrid>
      <w:tr w:rsidR="009B0185" w:rsidRPr="00B660A6" w:rsidTr="00D4605E">
        <w:tc>
          <w:tcPr>
            <w:tcW w:w="9889" w:type="dxa"/>
            <w:tcBorders>
              <w:bottom w:val="single" w:sz="4" w:space="0" w:color="000000"/>
            </w:tcBorders>
          </w:tcPr>
          <w:p w:rsidR="009B0185" w:rsidRPr="00B660A6" w:rsidRDefault="009B0185" w:rsidP="00D4605E">
            <w:pPr>
              <w:snapToGrid w:val="0"/>
              <w:jc w:val="both"/>
            </w:pPr>
          </w:p>
        </w:tc>
      </w:tr>
      <w:tr w:rsidR="009B0185" w:rsidRPr="00B660A6" w:rsidTr="00D4605E">
        <w:tc>
          <w:tcPr>
            <w:tcW w:w="9889" w:type="dxa"/>
            <w:tcBorders>
              <w:bottom w:val="single" w:sz="4" w:space="0" w:color="000000"/>
            </w:tcBorders>
          </w:tcPr>
          <w:p w:rsidR="009B0185" w:rsidRPr="00B660A6" w:rsidRDefault="009B0185" w:rsidP="00D4605E">
            <w:pPr>
              <w:snapToGrid w:val="0"/>
              <w:jc w:val="both"/>
            </w:pPr>
          </w:p>
        </w:tc>
      </w:tr>
      <w:tr w:rsidR="009B0185" w:rsidRPr="00B660A6" w:rsidTr="00D4605E">
        <w:tc>
          <w:tcPr>
            <w:tcW w:w="9889" w:type="dxa"/>
            <w:tcBorders>
              <w:bottom w:val="single" w:sz="4" w:space="0" w:color="000000"/>
            </w:tcBorders>
          </w:tcPr>
          <w:p w:rsidR="009B0185" w:rsidRPr="00B660A6" w:rsidRDefault="009B0185" w:rsidP="00D4605E">
            <w:pPr>
              <w:snapToGrid w:val="0"/>
              <w:jc w:val="both"/>
            </w:pPr>
          </w:p>
        </w:tc>
      </w:tr>
    </w:tbl>
    <w:p w:rsidR="009B0185" w:rsidRPr="00B660A6" w:rsidRDefault="009B0185" w:rsidP="009B0185">
      <w:pPr>
        <w:jc w:val="both"/>
      </w:pPr>
    </w:p>
    <w:p w:rsidR="009B0185" w:rsidRPr="00B660A6" w:rsidRDefault="009B0185" w:rsidP="009B0185">
      <w:pPr>
        <w:jc w:val="both"/>
      </w:pPr>
      <w:r w:rsidRPr="00B660A6">
        <w:t xml:space="preserve">2. Причина несогласия (основания, по которым лицо, подающее жалобу, несогласно с действием (бездействием) или решением со ссылками на пункты </w:t>
      </w:r>
      <w:r>
        <w:t>Р</w:t>
      </w:r>
      <w:r w:rsidRPr="00B660A6">
        <w:t>егламента)</w:t>
      </w: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9889"/>
      </w:tblGrid>
      <w:tr w:rsidR="009B0185" w:rsidRPr="00B660A6" w:rsidTr="00D4605E">
        <w:tc>
          <w:tcPr>
            <w:tcW w:w="9889" w:type="dxa"/>
            <w:tcBorders>
              <w:bottom w:val="single" w:sz="4" w:space="0" w:color="000000"/>
            </w:tcBorders>
          </w:tcPr>
          <w:p w:rsidR="009B0185" w:rsidRPr="00B660A6" w:rsidRDefault="009B0185" w:rsidP="00D4605E">
            <w:pPr>
              <w:snapToGrid w:val="0"/>
              <w:jc w:val="both"/>
            </w:pPr>
          </w:p>
        </w:tc>
      </w:tr>
      <w:tr w:rsidR="009B0185" w:rsidRPr="00B660A6" w:rsidTr="00D4605E">
        <w:tc>
          <w:tcPr>
            <w:tcW w:w="9889" w:type="dxa"/>
            <w:tcBorders>
              <w:bottom w:val="single" w:sz="4" w:space="0" w:color="000000"/>
            </w:tcBorders>
          </w:tcPr>
          <w:p w:rsidR="009B0185" w:rsidRPr="00B660A6" w:rsidRDefault="009B0185" w:rsidP="00D4605E">
            <w:pPr>
              <w:snapToGrid w:val="0"/>
              <w:jc w:val="both"/>
            </w:pPr>
          </w:p>
        </w:tc>
      </w:tr>
      <w:tr w:rsidR="009B0185" w:rsidRPr="00B660A6" w:rsidTr="00D4605E">
        <w:tc>
          <w:tcPr>
            <w:tcW w:w="9889" w:type="dxa"/>
            <w:tcBorders>
              <w:bottom w:val="single" w:sz="4" w:space="0" w:color="000000"/>
            </w:tcBorders>
          </w:tcPr>
          <w:p w:rsidR="009B0185" w:rsidRPr="00B660A6" w:rsidRDefault="009B0185" w:rsidP="00D4605E">
            <w:pPr>
              <w:snapToGrid w:val="0"/>
              <w:jc w:val="both"/>
            </w:pPr>
          </w:p>
        </w:tc>
      </w:tr>
      <w:tr w:rsidR="009B0185" w:rsidRPr="00B660A6" w:rsidTr="00D4605E">
        <w:tc>
          <w:tcPr>
            <w:tcW w:w="9889" w:type="dxa"/>
            <w:tcBorders>
              <w:bottom w:val="single" w:sz="4" w:space="0" w:color="000000"/>
            </w:tcBorders>
          </w:tcPr>
          <w:p w:rsidR="009B0185" w:rsidRPr="00B660A6" w:rsidRDefault="009B0185" w:rsidP="00D4605E">
            <w:pPr>
              <w:snapToGrid w:val="0"/>
              <w:jc w:val="both"/>
            </w:pPr>
          </w:p>
        </w:tc>
      </w:tr>
    </w:tbl>
    <w:p w:rsidR="009B0185" w:rsidRPr="00B660A6" w:rsidRDefault="009B0185" w:rsidP="009B0185">
      <w:pPr>
        <w:jc w:val="both"/>
      </w:pPr>
    </w:p>
    <w:p w:rsidR="009B0185" w:rsidRPr="00B660A6" w:rsidRDefault="009B0185" w:rsidP="009B0185">
      <w:pPr>
        <w:jc w:val="both"/>
      </w:pPr>
      <w:r w:rsidRPr="00B660A6">
        <w:t>Приложение:</w:t>
      </w:r>
      <w:r w:rsidRPr="00B660A6">
        <w:tab/>
        <w:t>(документы, подтверждающие изложенные обстоятельства)</w:t>
      </w: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9889"/>
      </w:tblGrid>
      <w:tr w:rsidR="009B0185" w:rsidRPr="00B660A6" w:rsidTr="00D4605E">
        <w:tc>
          <w:tcPr>
            <w:tcW w:w="9889" w:type="dxa"/>
            <w:tcBorders>
              <w:bottom w:val="single" w:sz="4" w:space="0" w:color="000000"/>
            </w:tcBorders>
          </w:tcPr>
          <w:p w:rsidR="009B0185" w:rsidRPr="00B660A6" w:rsidRDefault="009B0185" w:rsidP="00D4605E">
            <w:pPr>
              <w:snapToGrid w:val="0"/>
              <w:jc w:val="both"/>
            </w:pPr>
          </w:p>
        </w:tc>
      </w:tr>
      <w:tr w:rsidR="009B0185" w:rsidRPr="00B660A6" w:rsidTr="00D4605E">
        <w:tc>
          <w:tcPr>
            <w:tcW w:w="9889" w:type="dxa"/>
            <w:tcBorders>
              <w:bottom w:val="single" w:sz="4" w:space="0" w:color="000000"/>
            </w:tcBorders>
          </w:tcPr>
          <w:p w:rsidR="009B0185" w:rsidRPr="00B660A6" w:rsidRDefault="009B0185" w:rsidP="00D4605E">
            <w:pPr>
              <w:snapToGrid w:val="0"/>
              <w:jc w:val="both"/>
            </w:pPr>
          </w:p>
        </w:tc>
      </w:tr>
      <w:tr w:rsidR="009B0185" w:rsidRPr="00B660A6" w:rsidTr="00D4605E">
        <w:tc>
          <w:tcPr>
            <w:tcW w:w="9889" w:type="dxa"/>
            <w:tcBorders>
              <w:bottom w:val="single" w:sz="4" w:space="0" w:color="000000"/>
            </w:tcBorders>
          </w:tcPr>
          <w:p w:rsidR="009B0185" w:rsidRPr="00B660A6" w:rsidRDefault="009B0185" w:rsidP="00D4605E">
            <w:pPr>
              <w:snapToGrid w:val="0"/>
              <w:jc w:val="both"/>
            </w:pPr>
          </w:p>
        </w:tc>
      </w:tr>
    </w:tbl>
    <w:p w:rsidR="009B0185" w:rsidRPr="00B660A6" w:rsidRDefault="009B0185" w:rsidP="009B0185">
      <w:pPr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148"/>
        <w:gridCol w:w="2640"/>
        <w:gridCol w:w="2160"/>
        <w:gridCol w:w="2941"/>
      </w:tblGrid>
      <w:tr w:rsidR="009B0185" w:rsidRPr="00B660A6" w:rsidTr="00D4605E">
        <w:tc>
          <w:tcPr>
            <w:tcW w:w="2148" w:type="dxa"/>
            <w:tcBorders>
              <w:bottom w:val="single" w:sz="4" w:space="0" w:color="000000"/>
            </w:tcBorders>
          </w:tcPr>
          <w:p w:rsidR="009B0185" w:rsidRPr="00B660A6" w:rsidRDefault="009B0185" w:rsidP="00D4605E">
            <w:pPr>
              <w:snapToGrid w:val="0"/>
              <w:jc w:val="both"/>
            </w:pPr>
          </w:p>
        </w:tc>
        <w:tc>
          <w:tcPr>
            <w:tcW w:w="2640" w:type="dxa"/>
          </w:tcPr>
          <w:p w:rsidR="009B0185" w:rsidRPr="00B660A6" w:rsidRDefault="009B0185" w:rsidP="00D4605E">
            <w:pPr>
              <w:snapToGrid w:val="0"/>
              <w:jc w:val="both"/>
            </w:pPr>
          </w:p>
        </w:tc>
        <w:tc>
          <w:tcPr>
            <w:tcW w:w="2160" w:type="dxa"/>
            <w:tcBorders>
              <w:bottom w:val="single" w:sz="4" w:space="0" w:color="000000"/>
            </w:tcBorders>
          </w:tcPr>
          <w:p w:rsidR="009B0185" w:rsidRPr="00B660A6" w:rsidRDefault="009B0185" w:rsidP="00D4605E">
            <w:pPr>
              <w:snapToGrid w:val="0"/>
              <w:jc w:val="both"/>
            </w:pPr>
          </w:p>
        </w:tc>
        <w:tc>
          <w:tcPr>
            <w:tcW w:w="2941" w:type="dxa"/>
            <w:tcBorders>
              <w:bottom w:val="single" w:sz="4" w:space="0" w:color="000000"/>
            </w:tcBorders>
          </w:tcPr>
          <w:p w:rsidR="009B0185" w:rsidRPr="00B660A6" w:rsidRDefault="009B0185" w:rsidP="00D4605E">
            <w:pPr>
              <w:snapToGrid w:val="0"/>
              <w:jc w:val="both"/>
            </w:pPr>
            <w:r w:rsidRPr="00B660A6">
              <w:t>/                                          /</w:t>
            </w:r>
          </w:p>
        </w:tc>
      </w:tr>
    </w:tbl>
    <w:p w:rsidR="009B0185" w:rsidRPr="00956604" w:rsidRDefault="009B0185" w:rsidP="009B0185">
      <w:pPr>
        <w:jc w:val="both"/>
      </w:pPr>
      <w:r w:rsidRPr="00B660A6">
        <w:t>(дата)</w:t>
      </w:r>
      <w:r w:rsidRPr="00B660A6">
        <w:tab/>
      </w:r>
      <w:r w:rsidRPr="00B660A6">
        <w:tab/>
      </w:r>
      <w:r w:rsidRPr="00B660A6">
        <w:tab/>
      </w:r>
      <w:r w:rsidRPr="00B660A6">
        <w:tab/>
      </w:r>
      <w:r w:rsidRPr="00B660A6">
        <w:tab/>
      </w:r>
      <w:r w:rsidRPr="00B660A6">
        <w:tab/>
      </w:r>
      <w:r w:rsidRPr="00B660A6">
        <w:tab/>
        <w:t xml:space="preserve">        (подпись)          (расшифровка подписи)</w:t>
      </w:r>
    </w:p>
    <w:p w:rsidR="004C4010" w:rsidRDefault="004C4010"/>
    <w:sectPr w:rsidR="004C4010" w:rsidSect="00D4605E">
      <w:headerReference w:type="even" r:id="rId88"/>
      <w:headerReference w:type="default" r:id="rId89"/>
      <w:pgSz w:w="11906" w:h="16838"/>
      <w:pgMar w:top="1134" w:right="518" w:bottom="863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7E8" w:rsidRDefault="00A977E8">
      <w:r>
        <w:separator/>
      </w:r>
    </w:p>
  </w:endnote>
  <w:endnote w:type="continuationSeparator" w:id="0">
    <w:p w:rsidR="00A977E8" w:rsidRDefault="00A97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pple Color Emoji">
    <w:altName w:val="Arial Unicode MS"/>
    <w:charset w:val="88"/>
    <w:family w:val="auto"/>
    <w:pitch w:val="variable"/>
    <w:sig w:usb0="00000000" w:usb1="18080000" w:usb2="14000010" w:usb3="00000000" w:csb0="001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7E8" w:rsidRDefault="00A977E8">
      <w:r>
        <w:separator/>
      </w:r>
    </w:p>
  </w:footnote>
  <w:footnote w:type="continuationSeparator" w:id="0">
    <w:p w:rsidR="00A977E8" w:rsidRDefault="00A977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575" w:rsidRDefault="00582575" w:rsidP="00D4605E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582575" w:rsidRDefault="00582575">
    <w:pPr>
      <w:pStyle w:val="aa"/>
    </w:pPr>
  </w:p>
  <w:p w:rsidR="00582575" w:rsidRDefault="0058257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575" w:rsidRDefault="00582575" w:rsidP="00D4605E">
    <w:pPr>
      <w:pStyle w:val="aa"/>
      <w:framePr w:wrap="around" w:vAnchor="text" w:hAnchor="margin" w:xAlign="center" w:y="1"/>
      <w:jc w:val="center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A65495">
      <w:rPr>
        <w:rStyle w:val="ad"/>
        <w:noProof/>
      </w:rPr>
      <w:t>47</w:t>
    </w:r>
    <w:r>
      <w:rPr>
        <w:rStyle w:val="ad"/>
      </w:rPr>
      <w:fldChar w:fldCharType="end"/>
    </w:r>
  </w:p>
  <w:p w:rsidR="00582575" w:rsidRDefault="00582575">
    <w:pPr>
      <w:pStyle w:val="aa"/>
    </w:pPr>
  </w:p>
  <w:p w:rsidR="00582575" w:rsidRDefault="0058257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EF0C6B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multilevel"/>
    <w:tmpl w:val="00000002"/>
    <w:name w:val="WW8Num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960"/>
        </w:tabs>
        <w:ind w:left="960" w:hanging="36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</w:lvl>
  </w:abstractNum>
  <w:abstractNum w:abstractNumId="3">
    <w:nsid w:val="00000003"/>
    <w:multiLevelType w:val="singleLevel"/>
    <w:tmpl w:val="00000003"/>
    <w:name w:val="WW8Num14"/>
    <w:lvl w:ilvl="0">
      <w:start w:val="1"/>
      <w:numFmt w:val="bullet"/>
      <w:lvlText w:val="–"/>
      <w:lvlJc w:val="left"/>
      <w:pPr>
        <w:tabs>
          <w:tab w:val="num" w:pos="927"/>
        </w:tabs>
        <w:ind w:left="924" w:hanging="357"/>
      </w:pPr>
      <w:rPr>
        <w:rFonts w:ascii="Times New Roman" w:hAnsi="Times New Roman" w:cs="Times New Roman"/>
      </w:rPr>
    </w:lvl>
  </w:abstractNum>
  <w:abstractNum w:abstractNumId="4">
    <w:nsid w:val="00000004"/>
    <w:multiLevelType w:val="singleLevel"/>
    <w:tmpl w:val="00000004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5">
    <w:nsid w:val="00000005"/>
    <w:multiLevelType w:val="singleLevel"/>
    <w:tmpl w:val="00000005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06"/>
    <w:multiLevelType w:val="singleLevel"/>
    <w:tmpl w:val="00000006"/>
    <w:name w:val="WW8Num35"/>
    <w:lvl w:ilvl="0">
      <w:start w:val="1"/>
      <w:numFmt w:val="bullet"/>
      <w:lvlText w:val="–"/>
      <w:lvlJc w:val="left"/>
      <w:pPr>
        <w:tabs>
          <w:tab w:val="num" w:pos="720"/>
        </w:tabs>
        <w:ind w:left="717" w:hanging="357"/>
      </w:pPr>
      <w:rPr>
        <w:rFonts w:ascii="Times New Roman" w:hAnsi="Times New Roman" w:cs="Times New Roman"/>
      </w:rPr>
    </w:lvl>
  </w:abstractNum>
  <w:abstractNum w:abstractNumId="7">
    <w:nsid w:val="00000007"/>
    <w:multiLevelType w:val="singleLevel"/>
    <w:tmpl w:val="00000007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133F12EC"/>
    <w:multiLevelType w:val="hybridMultilevel"/>
    <w:tmpl w:val="435ED4F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165B437D"/>
    <w:multiLevelType w:val="hybridMultilevel"/>
    <w:tmpl w:val="884AF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F22008"/>
    <w:multiLevelType w:val="hybridMultilevel"/>
    <w:tmpl w:val="E146C7E0"/>
    <w:lvl w:ilvl="0" w:tplc="3740D99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1F8559F8"/>
    <w:multiLevelType w:val="hybridMultilevel"/>
    <w:tmpl w:val="7A78A9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0737EB"/>
    <w:multiLevelType w:val="hybridMultilevel"/>
    <w:tmpl w:val="6D9C7280"/>
    <w:lvl w:ilvl="0" w:tplc="0D749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1D6199"/>
    <w:multiLevelType w:val="hybridMultilevel"/>
    <w:tmpl w:val="D7100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DAE36F8"/>
    <w:multiLevelType w:val="multilevel"/>
    <w:tmpl w:val="DA76A3F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  <w:b/>
      </w:rPr>
    </w:lvl>
  </w:abstractNum>
  <w:abstractNum w:abstractNumId="15">
    <w:nsid w:val="30C667A1"/>
    <w:multiLevelType w:val="hybridMultilevel"/>
    <w:tmpl w:val="BBC87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5B4909"/>
    <w:multiLevelType w:val="hybridMultilevel"/>
    <w:tmpl w:val="6380C31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D192075"/>
    <w:multiLevelType w:val="hybridMultilevel"/>
    <w:tmpl w:val="280829B2"/>
    <w:lvl w:ilvl="0" w:tplc="5328A6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D727E24"/>
    <w:multiLevelType w:val="hybridMultilevel"/>
    <w:tmpl w:val="33DE46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D954C52"/>
    <w:multiLevelType w:val="hybridMultilevel"/>
    <w:tmpl w:val="5668557E"/>
    <w:lvl w:ilvl="0" w:tplc="9F10AC1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46B721A7"/>
    <w:multiLevelType w:val="hybridMultilevel"/>
    <w:tmpl w:val="706696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F2305A"/>
    <w:multiLevelType w:val="hybridMultilevel"/>
    <w:tmpl w:val="47FC1E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EEE3C89"/>
    <w:multiLevelType w:val="hybridMultilevel"/>
    <w:tmpl w:val="6D9C7280"/>
    <w:lvl w:ilvl="0" w:tplc="0D749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4F5E88"/>
    <w:multiLevelType w:val="multilevel"/>
    <w:tmpl w:val="97FAE66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4">
    <w:nsid w:val="53D26E9C"/>
    <w:multiLevelType w:val="multilevel"/>
    <w:tmpl w:val="55FAE3B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894"/>
        </w:tabs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25">
    <w:nsid w:val="647D63DD"/>
    <w:multiLevelType w:val="multilevel"/>
    <w:tmpl w:val="DA581B98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85E241F"/>
    <w:multiLevelType w:val="multilevel"/>
    <w:tmpl w:val="F5487F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9E5403D"/>
    <w:multiLevelType w:val="multilevel"/>
    <w:tmpl w:val="4B7C517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6A1329F2"/>
    <w:multiLevelType w:val="singleLevel"/>
    <w:tmpl w:val="C374DABA"/>
    <w:lvl w:ilvl="0">
      <w:start w:val="1"/>
      <w:numFmt w:val="decimal"/>
      <w:lvlText w:val="Глава %1."/>
      <w:lvlJc w:val="left"/>
      <w:pPr>
        <w:tabs>
          <w:tab w:val="num" w:pos="1080"/>
        </w:tabs>
        <w:ind w:left="360" w:hanging="360"/>
      </w:pPr>
    </w:lvl>
  </w:abstractNum>
  <w:abstractNum w:abstractNumId="29">
    <w:nsid w:val="79284701"/>
    <w:multiLevelType w:val="hybridMultilevel"/>
    <w:tmpl w:val="70E8CF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95E5702"/>
    <w:multiLevelType w:val="hybridMultilevel"/>
    <w:tmpl w:val="280829B2"/>
    <w:lvl w:ilvl="0" w:tplc="5328A6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18"/>
  </w:num>
  <w:num w:numId="9">
    <w:abstractNumId w:val="14"/>
  </w:num>
  <w:num w:numId="10">
    <w:abstractNumId w:val="23"/>
  </w:num>
  <w:num w:numId="11">
    <w:abstractNumId w:val="24"/>
  </w:num>
  <w:num w:numId="12">
    <w:abstractNumId w:val="25"/>
  </w:num>
  <w:num w:numId="13">
    <w:abstractNumId w:val="28"/>
  </w:num>
  <w:num w:numId="14">
    <w:abstractNumId w:val="29"/>
  </w:num>
  <w:num w:numId="15">
    <w:abstractNumId w:val="27"/>
  </w:num>
  <w:num w:numId="16">
    <w:abstractNumId w:val="13"/>
  </w:num>
  <w:num w:numId="17">
    <w:abstractNumId w:val="16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15"/>
  </w:num>
  <w:num w:numId="22">
    <w:abstractNumId w:val="0"/>
  </w:num>
  <w:num w:numId="23">
    <w:abstractNumId w:val="8"/>
  </w:num>
  <w:num w:numId="24">
    <w:abstractNumId w:val="11"/>
  </w:num>
  <w:num w:numId="25">
    <w:abstractNumId w:val="20"/>
  </w:num>
  <w:num w:numId="26">
    <w:abstractNumId w:val="22"/>
  </w:num>
  <w:num w:numId="27">
    <w:abstractNumId w:val="12"/>
  </w:num>
  <w:num w:numId="28">
    <w:abstractNumId w:val="10"/>
  </w:num>
  <w:num w:numId="29">
    <w:abstractNumId w:val="19"/>
  </w:num>
  <w:num w:numId="30">
    <w:abstractNumId w:val="26"/>
  </w:num>
  <w:num w:numId="31">
    <w:abstractNumId w:val="30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C32"/>
    <w:rsid w:val="001C1939"/>
    <w:rsid w:val="002449F1"/>
    <w:rsid w:val="004164AA"/>
    <w:rsid w:val="00471C32"/>
    <w:rsid w:val="00474A27"/>
    <w:rsid w:val="004809E4"/>
    <w:rsid w:val="004C4010"/>
    <w:rsid w:val="00582575"/>
    <w:rsid w:val="0066078C"/>
    <w:rsid w:val="00681520"/>
    <w:rsid w:val="006C3C75"/>
    <w:rsid w:val="007A69B1"/>
    <w:rsid w:val="007D6073"/>
    <w:rsid w:val="009B0185"/>
    <w:rsid w:val="00A65495"/>
    <w:rsid w:val="00A977E8"/>
    <w:rsid w:val="00C35F34"/>
    <w:rsid w:val="00CC5D86"/>
    <w:rsid w:val="00D46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FollowedHyperlink" w:uiPriority="0"/>
    <w:lsdException w:name="Strong" w:semiHidden="0" w:unhideWhenUsed="0" w:qFormat="1"/>
    <w:lsdException w:name="Emphasis" w:semiHidden="0" w:unhideWhenUsed="0" w:qFormat="1"/>
    <w:lsdException w:name="Document Map" w:uiPriority="0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1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9B0185"/>
    <w:pPr>
      <w:keepNext/>
      <w:tabs>
        <w:tab w:val="num" w:pos="432"/>
      </w:tabs>
      <w:ind w:left="432" w:hanging="432"/>
      <w:jc w:val="both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9B0185"/>
    <w:pPr>
      <w:keepNext/>
      <w:tabs>
        <w:tab w:val="left" w:pos="0"/>
        <w:tab w:val="num" w:pos="576"/>
      </w:tabs>
      <w:ind w:left="576" w:hanging="576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9B018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018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9B0185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9B0185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styleId="a3">
    <w:name w:val="Hyperlink"/>
    <w:rsid w:val="009B0185"/>
    <w:rPr>
      <w:color w:val="0000FF"/>
      <w:u w:val="single"/>
    </w:rPr>
  </w:style>
  <w:style w:type="character" w:styleId="a4">
    <w:name w:val="Strong"/>
    <w:uiPriority w:val="99"/>
    <w:qFormat/>
    <w:rsid w:val="009B0185"/>
    <w:rPr>
      <w:b/>
      <w:bCs/>
    </w:rPr>
  </w:style>
  <w:style w:type="paragraph" w:customStyle="1" w:styleId="ConsPlusNormal">
    <w:name w:val="ConsPlusNormal"/>
    <w:rsid w:val="009B0185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9B0185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9B0185"/>
    <w:pPr>
      <w:suppressAutoHyphens/>
      <w:autoSpaceDE w:val="0"/>
      <w:spacing w:after="0" w:line="240" w:lineRule="auto"/>
    </w:pPr>
    <w:rPr>
      <w:rFonts w:ascii="Arial" w:eastAsia="SimSun" w:hAnsi="Arial" w:cs="Arial"/>
      <w:b/>
      <w:bCs/>
      <w:sz w:val="20"/>
      <w:szCs w:val="20"/>
      <w:lang w:eastAsia="ar-SA"/>
    </w:rPr>
  </w:style>
  <w:style w:type="paragraph" w:customStyle="1" w:styleId="31">
    <w:name w:val="Основной текст с отступом 31"/>
    <w:basedOn w:val="a"/>
    <w:rsid w:val="009B0185"/>
    <w:pPr>
      <w:spacing w:after="120"/>
      <w:ind w:left="283"/>
    </w:pPr>
    <w:rPr>
      <w:sz w:val="16"/>
      <w:szCs w:val="16"/>
    </w:rPr>
  </w:style>
  <w:style w:type="paragraph" w:styleId="a5">
    <w:name w:val="Body Text Indent"/>
    <w:basedOn w:val="a"/>
    <w:link w:val="a6"/>
    <w:rsid w:val="009B0185"/>
    <w:pPr>
      <w:spacing w:after="120"/>
      <w:ind w:left="283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9B0185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1">
    <w:name w:val="Основной текст с отступом 21"/>
    <w:basedOn w:val="a"/>
    <w:rsid w:val="009B0185"/>
    <w:pPr>
      <w:ind w:firstLine="185"/>
      <w:jc w:val="both"/>
    </w:pPr>
    <w:rPr>
      <w:sz w:val="28"/>
    </w:rPr>
  </w:style>
  <w:style w:type="paragraph" w:styleId="a7">
    <w:name w:val="Normal (Web)"/>
    <w:basedOn w:val="a"/>
    <w:uiPriority w:val="99"/>
    <w:rsid w:val="009B0185"/>
    <w:pPr>
      <w:spacing w:before="100" w:after="100"/>
    </w:pPr>
  </w:style>
  <w:style w:type="paragraph" w:customStyle="1" w:styleId="210">
    <w:name w:val="Средняя сетка 21"/>
    <w:qFormat/>
    <w:rsid w:val="009B0185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HTML">
    <w:name w:val="HTML Preformatted"/>
    <w:basedOn w:val="a"/>
    <w:link w:val="HTML0"/>
    <w:rsid w:val="009B01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9B0185"/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1">
    <w:name w:val="марк список 1"/>
    <w:basedOn w:val="a"/>
    <w:rsid w:val="009B0185"/>
    <w:pPr>
      <w:tabs>
        <w:tab w:val="left" w:pos="360"/>
      </w:tabs>
      <w:spacing w:before="120" w:after="120"/>
      <w:jc w:val="both"/>
    </w:pPr>
    <w:rPr>
      <w:szCs w:val="20"/>
    </w:rPr>
  </w:style>
  <w:style w:type="paragraph" w:customStyle="1" w:styleId="211">
    <w:name w:val="Маркированный список 21"/>
    <w:basedOn w:val="a"/>
    <w:rsid w:val="009B0185"/>
    <w:pPr>
      <w:widowControl w:val="0"/>
      <w:autoSpaceDE w:val="0"/>
      <w:ind w:hanging="284"/>
      <w:jc w:val="both"/>
    </w:pPr>
  </w:style>
  <w:style w:type="paragraph" w:customStyle="1" w:styleId="CharChar">
    <w:name w:val="Char Char Знак Знак Знак Знак Знак Знак Знак Знак Знак Знак"/>
    <w:basedOn w:val="a"/>
    <w:rsid w:val="009B0185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Body Text"/>
    <w:basedOn w:val="a"/>
    <w:link w:val="a9"/>
    <w:rsid w:val="009B0185"/>
    <w:pPr>
      <w:spacing w:after="120"/>
    </w:pPr>
  </w:style>
  <w:style w:type="character" w:customStyle="1" w:styleId="a9">
    <w:name w:val="Основной текст Знак"/>
    <w:basedOn w:val="a0"/>
    <w:link w:val="a8"/>
    <w:rsid w:val="009B018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2">
    <w:name w:val="нум список 1"/>
    <w:basedOn w:val="a"/>
    <w:rsid w:val="009B0185"/>
    <w:pPr>
      <w:tabs>
        <w:tab w:val="left" w:pos="360"/>
      </w:tabs>
      <w:suppressAutoHyphens w:val="0"/>
      <w:spacing w:before="120" w:after="120"/>
      <w:jc w:val="both"/>
    </w:pPr>
    <w:rPr>
      <w:szCs w:val="20"/>
    </w:rPr>
  </w:style>
  <w:style w:type="paragraph" w:styleId="22">
    <w:name w:val="Body Text Indent 2"/>
    <w:basedOn w:val="a"/>
    <w:link w:val="23"/>
    <w:rsid w:val="009B018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B018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rsid w:val="009B0185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9B01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9B0185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1">
    <w:name w:val="Font Style21"/>
    <w:rsid w:val="009B0185"/>
    <w:rPr>
      <w:rFonts w:ascii="Times New Roman" w:hAnsi="Times New Roman" w:cs="Times New Roman"/>
      <w:sz w:val="22"/>
      <w:szCs w:val="22"/>
    </w:rPr>
  </w:style>
  <w:style w:type="paragraph" w:customStyle="1" w:styleId="ac">
    <w:name w:val="Содержимое таблицы"/>
    <w:basedOn w:val="a"/>
    <w:rsid w:val="009B0185"/>
    <w:pPr>
      <w:suppressLineNumbers/>
    </w:pPr>
  </w:style>
  <w:style w:type="character" w:styleId="ad">
    <w:name w:val="page number"/>
    <w:basedOn w:val="a0"/>
    <w:rsid w:val="009B0185"/>
  </w:style>
  <w:style w:type="paragraph" w:styleId="ae">
    <w:name w:val="footer"/>
    <w:basedOn w:val="a"/>
    <w:link w:val="af"/>
    <w:rsid w:val="009B018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9B018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lk">
    <w:name w:val="blk"/>
    <w:basedOn w:val="a0"/>
    <w:rsid w:val="009B0185"/>
  </w:style>
  <w:style w:type="character" w:customStyle="1" w:styleId="apple-converted-space">
    <w:name w:val="apple-converted-space"/>
    <w:basedOn w:val="a0"/>
    <w:rsid w:val="009B0185"/>
  </w:style>
  <w:style w:type="character" w:styleId="af0">
    <w:name w:val="FollowedHyperlink"/>
    <w:rsid w:val="009B0185"/>
    <w:rPr>
      <w:color w:val="800080"/>
      <w:u w:val="single"/>
    </w:rPr>
  </w:style>
  <w:style w:type="paragraph" w:customStyle="1" w:styleId="s1">
    <w:name w:val="s_1"/>
    <w:basedOn w:val="a"/>
    <w:rsid w:val="009B0185"/>
    <w:pPr>
      <w:suppressAutoHyphens w:val="0"/>
      <w:spacing w:before="100" w:beforeAutospacing="1" w:after="100" w:afterAutospacing="1"/>
    </w:pPr>
    <w:rPr>
      <w:lang w:eastAsia="ru-RU"/>
    </w:rPr>
  </w:style>
  <w:style w:type="table" w:styleId="af1">
    <w:name w:val="Table Grid"/>
    <w:basedOn w:val="a1"/>
    <w:uiPriority w:val="59"/>
    <w:rsid w:val="009B01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11">
    <w:name w:val="Цветной список - Акцент 11"/>
    <w:basedOn w:val="a"/>
    <w:uiPriority w:val="34"/>
    <w:qFormat/>
    <w:rsid w:val="009B0185"/>
    <w:pPr>
      <w:suppressAutoHyphens w:val="0"/>
      <w:ind w:left="720"/>
      <w:contextualSpacing/>
    </w:pPr>
    <w:rPr>
      <w:rFonts w:eastAsia="Calibri"/>
      <w:sz w:val="28"/>
      <w:szCs w:val="22"/>
      <w:lang w:eastAsia="en-US"/>
    </w:rPr>
  </w:style>
  <w:style w:type="character" w:styleId="af2">
    <w:name w:val="Emphasis"/>
    <w:uiPriority w:val="99"/>
    <w:qFormat/>
    <w:rsid w:val="009B0185"/>
    <w:rPr>
      <w:rFonts w:ascii="Times New Roman" w:hAnsi="Times New Roman" w:cs="Times New Roman" w:hint="default"/>
      <w:i/>
      <w:iCs/>
    </w:rPr>
  </w:style>
  <w:style w:type="character" w:customStyle="1" w:styleId="serp-urlitem">
    <w:name w:val="serp-url__item"/>
    <w:rsid w:val="009B0185"/>
  </w:style>
  <w:style w:type="paragraph" w:customStyle="1" w:styleId="af3">
    <w:name w:val="Стиль"/>
    <w:rsid w:val="009B01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Document Map"/>
    <w:basedOn w:val="a"/>
    <w:link w:val="af5"/>
    <w:rsid w:val="009B0185"/>
  </w:style>
  <w:style w:type="character" w:customStyle="1" w:styleId="af5">
    <w:name w:val="Схема документа Знак"/>
    <w:basedOn w:val="a0"/>
    <w:link w:val="af4"/>
    <w:rsid w:val="009B018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110">
    <w:name w:val="Цветная заливка - Акцент 11"/>
    <w:hidden/>
    <w:uiPriority w:val="71"/>
    <w:rsid w:val="009B01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6">
    <w:name w:val="List Paragraph"/>
    <w:basedOn w:val="a"/>
    <w:uiPriority w:val="34"/>
    <w:qFormat/>
    <w:rsid w:val="009B0185"/>
    <w:pPr>
      <w:suppressAutoHyphens w:val="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f7">
    <w:name w:val="Balloon Text"/>
    <w:basedOn w:val="a"/>
    <w:link w:val="af8"/>
    <w:rsid w:val="009B0185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rsid w:val="009B0185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3">
    <w:name w:val="s_3"/>
    <w:basedOn w:val="a"/>
    <w:rsid w:val="009B0185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formattext">
    <w:name w:val="formattext"/>
    <w:basedOn w:val="a"/>
    <w:rsid w:val="009B0185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1">
    <w:name w:val="p1"/>
    <w:basedOn w:val="a"/>
    <w:rsid w:val="009B0185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2">
    <w:name w:val="p2"/>
    <w:basedOn w:val="a"/>
    <w:rsid w:val="009B0185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3">
    <w:name w:val="p3"/>
    <w:basedOn w:val="a"/>
    <w:rsid w:val="009B0185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5">
    <w:name w:val="p5"/>
    <w:basedOn w:val="a"/>
    <w:rsid w:val="009B0185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6">
    <w:name w:val="p6"/>
    <w:basedOn w:val="a"/>
    <w:rsid w:val="009B0185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7">
    <w:name w:val="p7"/>
    <w:basedOn w:val="a"/>
    <w:rsid w:val="009B0185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10">
    <w:name w:val="p10"/>
    <w:basedOn w:val="a"/>
    <w:rsid w:val="009B0185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10">
    <w:name w:val="s1"/>
    <w:rsid w:val="009B0185"/>
  </w:style>
  <w:style w:type="character" w:customStyle="1" w:styleId="s2">
    <w:name w:val="s2"/>
    <w:rsid w:val="009B0185"/>
  </w:style>
  <w:style w:type="character" w:customStyle="1" w:styleId="s4">
    <w:name w:val="s4"/>
    <w:rsid w:val="009B0185"/>
  </w:style>
  <w:style w:type="character" w:customStyle="1" w:styleId="s5">
    <w:name w:val="s5"/>
    <w:rsid w:val="009B0185"/>
  </w:style>
  <w:style w:type="paragraph" w:styleId="af9">
    <w:name w:val="No Spacing"/>
    <w:qFormat/>
    <w:rsid w:val="009B0185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ConsPlusCell">
    <w:name w:val="ConsPlusCell"/>
    <w:rsid w:val="009B01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a">
    <w:name w:val="Основной текст_"/>
    <w:basedOn w:val="a0"/>
    <w:link w:val="24"/>
    <w:rsid w:val="00681520"/>
    <w:rPr>
      <w:shd w:val="clear" w:color="auto" w:fill="FFFFFF"/>
    </w:rPr>
  </w:style>
  <w:style w:type="paragraph" w:customStyle="1" w:styleId="24">
    <w:name w:val="Основной текст2"/>
    <w:basedOn w:val="a"/>
    <w:link w:val="afa"/>
    <w:rsid w:val="00681520"/>
    <w:pPr>
      <w:shd w:val="clear" w:color="auto" w:fill="FFFFFF"/>
      <w:suppressAutoHyphens w:val="0"/>
      <w:spacing w:after="240" w:line="322" w:lineRule="exact"/>
      <w:ind w:hanging="4660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FollowedHyperlink" w:uiPriority="0"/>
    <w:lsdException w:name="Strong" w:semiHidden="0" w:unhideWhenUsed="0" w:qFormat="1"/>
    <w:lsdException w:name="Emphasis" w:semiHidden="0" w:unhideWhenUsed="0" w:qFormat="1"/>
    <w:lsdException w:name="Document Map" w:uiPriority="0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1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9B0185"/>
    <w:pPr>
      <w:keepNext/>
      <w:tabs>
        <w:tab w:val="num" w:pos="432"/>
      </w:tabs>
      <w:ind w:left="432" w:hanging="432"/>
      <w:jc w:val="both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9B0185"/>
    <w:pPr>
      <w:keepNext/>
      <w:tabs>
        <w:tab w:val="left" w:pos="0"/>
        <w:tab w:val="num" w:pos="576"/>
      </w:tabs>
      <w:ind w:left="576" w:hanging="576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9B018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018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9B0185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9B0185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styleId="a3">
    <w:name w:val="Hyperlink"/>
    <w:rsid w:val="009B0185"/>
    <w:rPr>
      <w:color w:val="0000FF"/>
      <w:u w:val="single"/>
    </w:rPr>
  </w:style>
  <w:style w:type="character" w:styleId="a4">
    <w:name w:val="Strong"/>
    <w:uiPriority w:val="99"/>
    <w:qFormat/>
    <w:rsid w:val="009B0185"/>
    <w:rPr>
      <w:b/>
      <w:bCs/>
    </w:rPr>
  </w:style>
  <w:style w:type="paragraph" w:customStyle="1" w:styleId="ConsPlusNormal">
    <w:name w:val="ConsPlusNormal"/>
    <w:rsid w:val="009B0185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9B0185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9B0185"/>
    <w:pPr>
      <w:suppressAutoHyphens/>
      <w:autoSpaceDE w:val="0"/>
      <w:spacing w:after="0" w:line="240" w:lineRule="auto"/>
    </w:pPr>
    <w:rPr>
      <w:rFonts w:ascii="Arial" w:eastAsia="SimSun" w:hAnsi="Arial" w:cs="Arial"/>
      <w:b/>
      <w:bCs/>
      <w:sz w:val="20"/>
      <w:szCs w:val="20"/>
      <w:lang w:eastAsia="ar-SA"/>
    </w:rPr>
  </w:style>
  <w:style w:type="paragraph" w:customStyle="1" w:styleId="31">
    <w:name w:val="Основной текст с отступом 31"/>
    <w:basedOn w:val="a"/>
    <w:rsid w:val="009B0185"/>
    <w:pPr>
      <w:spacing w:after="120"/>
      <w:ind w:left="283"/>
    </w:pPr>
    <w:rPr>
      <w:sz w:val="16"/>
      <w:szCs w:val="16"/>
    </w:rPr>
  </w:style>
  <w:style w:type="paragraph" w:styleId="a5">
    <w:name w:val="Body Text Indent"/>
    <w:basedOn w:val="a"/>
    <w:link w:val="a6"/>
    <w:rsid w:val="009B0185"/>
    <w:pPr>
      <w:spacing w:after="120"/>
      <w:ind w:left="283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9B0185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1">
    <w:name w:val="Основной текст с отступом 21"/>
    <w:basedOn w:val="a"/>
    <w:rsid w:val="009B0185"/>
    <w:pPr>
      <w:ind w:firstLine="185"/>
      <w:jc w:val="both"/>
    </w:pPr>
    <w:rPr>
      <w:sz w:val="28"/>
    </w:rPr>
  </w:style>
  <w:style w:type="paragraph" w:styleId="a7">
    <w:name w:val="Normal (Web)"/>
    <w:basedOn w:val="a"/>
    <w:uiPriority w:val="99"/>
    <w:rsid w:val="009B0185"/>
    <w:pPr>
      <w:spacing w:before="100" w:after="100"/>
    </w:pPr>
  </w:style>
  <w:style w:type="paragraph" w:customStyle="1" w:styleId="210">
    <w:name w:val="Средняя сетка 21"/>
    <w:qFormat/>
    <w:rsid w:val="009B0185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HTML">
    <w:name w:val="HTML Preformatted"/>
    <w:basedOn w:val="a"/>
    <w:link w:val="HTML0"/>
    <w:rsid w:val="009B01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9B0185"/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1">
    <w:name w:val="марк список 1"/>
    <w:basedOn w:val="a"/>
    <w:rsid w:val="009B0185"/>
    <w:pPr>
      <w:tabs>
        <w:tab w:val="left" w:pos="360"/>
      </w:tabs>
      <w:spacing w:before="120" w:after="120"/>
      <w:jc w:val="both"/>
    </w:pPr>
    <w:rPr>
      <w:szCs w:val="20"/>
    </w:rPr>
  </w:style>
  <w:style w:type="paragraph" w:customStyle="1" w:styleId="211">
    <w:name w:val="Маркированный список 21"/>
    <w:basedOn w:val="a"/>
    <w:rsid w:val="009B0185"/>
    <w:pPr>
      <w:widowControl w:val="0"/>
      <w:autoSpaceDE w:val="0"/>
      <w:ind w:hanging="284"/>
      <w:jc w:val="both"/>
    </w:pPr>
  </w:style>
  <w:style w:type="paragraph" w:customStyle="1" w:styleId="CharChar">
    <w:name w:val="Char Char Знак Знак Знак Знак Знак Знак Знак Знак Знак Знак"/>
    <w:basedOn w:val="a"/>
    <w:rsid w:val="009B0185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Body Text"/>
    <w:basedOn w:val="a"/>
    <w:link w:val="a9"/>
    <w:rsid w:val="009B0185"/>
    <w:pPr>
      <w:spacing w:after="120"/>
    </w:pPr>
  </w:style>
  <w:style w:type="character" w:customStyle="1" w:styleId="a9">
    <w:name w:val="Основной текст Знак"/>
    <w:basedOn w:val="a0"/>
    <w:link w:val="a8"/>
    <w:rsid w:val="009B018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2">
    <w:name w:val="нум список 1"/>
    <w:basedOn w:val="a"/>
    <w:rsid w:val="009B0185"/>
    <w:pPr>
      <w:tabs>
        <w:tab w:val="left" w:pos="360"/>
      </w:tabs>
      <w:suppressAutoHyphens w:val="0"/>
      <w:spacing w:before="120" w:after="120"/>
      <w:jc w:val="both"/>
    </w:pPr>
    <w:rPr>
      <w:szCs w:val="20"/>
    </w:rPr>
  </w:style>
  <w:style w:type="paragraph" w:styleId="22">
    <w:name w:val="Body Text Indent 2"/>
    <w:basedOn w:val="a"/>
    <w:link w:val="23"/>
    <w:rsid w:val="009B018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B018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rsid w:val="009B0185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9B01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9B0185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1">
    <w:name w:val="Font Style21"/>
    <w:rsid w:val="009B0185"/>
    <w:rPr>
      <w:rFonts w:ascii="Times New Roman" w:hAnsi="Times New Roman" w:cs="Times New Roman"/>
      <w:sz w:val="22"/>
      <w:szCs w:val="22"/>
    </w:rPr>
  </w:style>
  <w:style w:type="paragraph" w:customStyle="1" w:styleId="ac">
    <w:name w:val="Содержимое таблицы"/>
    <w:basedOn w:val="a"/>
    <w:rsid w:val="009B0185"/>
    <w:pPr>
      <w:suppressLineNumbers/>
    </w:pPr>
  </w:style>
  <w:style w:type="character" w:styleId="ad">
    <w:name w:val="page number"/>
    <w:basedOn w:val="a0"/>
    <w:rsid w:val="009B0185"/>
  </w:style>
  <w:style w:type="paragraph" w:styleId="ae">
    <w:name w:val="footer"/>
    <w:basedOn w:val="a"/>
    <w:link w:val="af"/>
    <w:rsid w:val="009B018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9B018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lk">
    <w:name w:val="blk"/>
    <w:basedOn w:val="a0"/>
    <w:rsid w:val="009B0185"/>
  </w:style>
  <w:style w:type="character" w:customStyle="1" w:styleId="apple-converted-space">
    <w:name w:val="apple-converted-space"/>
    <w:basedOn w:val="a0"/>
    <w:rsid w:val="009B0185"/>
  </w:style>
  <w:style w:type="character" w:styleId="af0">
    <w:name w:val="FollowedHyperlink"/>
    <w:rsid w:val="009B0185"/>
    <w:rPr>
      <w:color w:val="800080"/>
      <w:u w:val="single"/>
    </w:rPr>
  </w:style>
  <w:style w:type="paragraph" w:customStyle="1" w:styleId="s1">
    <w:name w:val="s_1"/>
    <w:basedOn w:val="a"/>
    <w:rsid w:val="009B0185"/>
    <w:pPr>
      <w:suppressAutoHyphens w:val="0"/>
      <w:spacing w:before="100" w:beforeAutospacing="1" w:after="100" w:afterAutospacing="1"/>
    </w:pPr>
    <w:rPr>
      <w:lang w:eastAsia="ru-RU"/>
    </w:rPr>
  </w:style>
  <w:style w:type="table" w:styleId="af1">
    <w:name w:val="Table Grid"/>
    <w:basedOn w:val="a1"/>
    <w:uiPriority w:val="59"/>
    <w:rsid w:val="009B01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11">
    <w:name w:val="Цветной список - Акцент 11"/>
    <w:basedOn w:val="a"/>
    <w:uiPriority w:val="34"/>
    <w:qFormat/>
    <w:rsid w:val="009B0185"/>
    <w:pPr>
      <w:suppressAutoHyphens w:val="0"/>
      <w:ind w:left="720"/>
      <w:contextualSpacing/>
    </w:pPr>
    <w:rPr>
      <w:rFonts w:eastAsia="Calibri"/>
      <w:sz w:val="28"/>
      <w:szCs w:val="22"/>
      <w:lang w:eastAsia="en-US"/>
    </w:rPr>
  </w:style>
  <w:style w:type="character" w:styleId="af2">
    <w:name w:val="Emphasis"/>
    <w:uiPriority w:val="99"/>
    <w:qFormat/>
    <w:rsid w:val="009B0185"/>
    <w:rPr>
      <w:rFonts w:ascii="Times New Roman" w:hAnsi="Times New Roman" w:cs="Times New Roman" w:hint="default"/>
      <w:i/>
      <w:iCs/>
    </w:rPr>
  </w:style>
  <w:style w:type="character" w:customStyle="1" w:styleId="serp-urlitem">
    <w:name w:val="serp-url__item"/>
    <w:rsid w:val="009B0185"/>
  </w:style>
  <w:style w:type="paragraph" w:customStyle="1" w:styleId="af3">
    <w:name w:val="Стиль"/>
    <w:rsid w:val="009B01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Document Map"/>
    <w:basedOn w:val="a"/>
    <w:link w:val="af5"/>
    <w:rsid w:val="009B0185"/>
  </w:style>
  <w:style w:type="character" w:customStyle="1" w:styleId="af5">
    <w:name w:val="Схема документа Знак"/>
    <w:basedOn w:val="a0"/>
    <w:link w:val="af4"/>
    <w:rsid w:val="009B018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110">
    <w:name w:val="Цветная заливка - Акцент 11"/>
    <w:hidden/>
    <w:uiPriority w:val="71"/>
    <w:rsid w:val="009B01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6">
    <w:name w:val="List Paragraph"/>
    <w:basedOn w:val="a"/>
    <w:uiPriority w:val="34"/>
    <w:qFormat/>
    <w:rsid w:val="009B0185"/>
    <w:pPr>
      <w:suppressAutoHyphens w:val="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f7">
    <w:name w:val="Balloon Text"/>
    <w:basedOn w:val="a"/>
    <w:link w:val="af8"/>
    <w:rsid w:val="009B0185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rsid w:val="009B0185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3">
    <w:name w:val="s_3"/>
    <w:basedOn w:val="a"/>
    <w:rsid w:val="009B0185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formattext">
    <w:name w:val="formattext"/>
    <w:basedOn w:val="a"/>
    <w:rsid w:val="009B0185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1">
    <w:name w:val="p1"/>
    <w:basedOn w:val="a"/>
    <w:rsid w:val="009B0185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2">
    <w:name w:val="p2"/>
    <w:basedOn w:val="a"/>
    <w:rsid w:val="009B0185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3">
    <w:name w:val="p3"/>
    <w:basedOn w:val="a"/>
    <w:rsid w:val="009B0185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5">
    <w:name w:val="p5"/>
    <w:basedOn w:val="a"/>
    <w:rsid w:val="009B0185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6">
    <w:name w:val="p6"/>
    <w:basedOn w:val="a"/>
    <w:rsid w:val="009B0185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7">
    <w:name w:val="p7"/>
    <w:basedOn w:val="a"/>
    <w:rsid w:val="009B0185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10">
    <w:name w:val="p10"/>
    <w:basedOn w:val="a"/>
    <w:rsid w:val="009B0185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10">
    <w:name w:val="s1"/>
    <w:rsid w:val="009B0185"/>
  </w:style>
  <w:style w:type="character" w:customStyle="1" w:styleId="s2">
    <w:name w:val="s2"/>
    <w:rsid w:val="009B0185"/>
  </w:style>
  <w:style w:type="character" w:customStyle="1" w:styleId="s4">
    <w:name w:val="s4"/>
    <w:rsid w:val="009B0185"/>
  </w:style>
  <w:style w:type="character" w:customStyle="1" w:styleId="s5">
    <w:name w:val="s5"/>
    <w:rsid w:val="009B0185"/>
  </w:style>
  <w:style w:type="paragraph" w:styleId="af9">
    <w:name w:val="No Spacing"/>
    <w:qFormat/>
    <w:rsid w:val="009B0185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ConsPlusCell">
    <w:name w:val="ConsPlusCell"/>
    <w:rsid w:val="009B01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a">
    <w:name w:val="Основной текст_"/>
    <w:basedOn w:val="a0"/>
    <w:link w:val="24"/>
    <w:rsid w:val="00681520"/>
    <w:rPr>
      <w:shd w:val="clear" w:color="auto" w:fill="FFFFFF"/>
    </w:rPr>
  </w:style>
  <w:style w:type="paragraph" w:customStyle="1" w:styleId="24">
    <w:name w:val="Основной текст2"/>
    <w:basedOn w:val="a"/>
    <w:link w:val="afa"/>
    <w:rsid w:val="00681520"/>
    <w:pPr>
      <w:shd w:val="clear" w:color="auto" w:fill="FFFFFF"/>
      <w:suppressAutoHyphens w:val="0"/>
      <w:spacing w:after="240" w:line="322" w:lineRule="exact"/>
      <w:ind w:hanging="4660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adam-mfc@glazrayon.ru" TargetMode="External"/><Relationship Id="rId18" Type="http://schemas.openxmlformats.org/officeDocument/2006/relationships/hyperlink" Target="mailto:kuregovo-mfc@glazrayon.ru" TargetMode="External"/><Relationship Id="rId26" Type="http://schemas.openxmlformats.org/officeDocument/2006/relationships/hyperlink" Target="http://uslugi.udmurt.ru/" TargetMode="External"/><Relationship Id="rId39" Type="http://schemas.openxmlformats.org/officeDocument/2006/relationships/hyperlink" Target="consultantplus://offline/ref=0EBDDF58CDA3B4D8B185D111EC6D1401DFA3D829BF0CA96F80E9D2F87BABDFB6443210796D5D8EEFcAE5J" TargetMode="External"/><Relationship Id="rId21" Type="http://schemas.openxmlformats.org/officeDocument/2006/relationships/hyperlink" Target="mailto:ponino-mfc@glazrayon.ru" TargetMode="External"/><Relationship Id="rId34" Type="http://schemas.openxmlformats.org/officeDocument/2006/relationships/hyperlink" Target="consultantplus://offline/ref=7FAE35359DAB5CB58F0AD6544A3B383A0234ACE0AEE1C84533DEBF5404021A9904B2AE651AFADB85aER5L" TargetMode="External"/><Relationship Id="rId42" Type="http://schemas.openxmlformats.org/officeDocument/2006/relationships/hyperlink" Target="consultantplus://offline/ref=5A2D2EE30E5549588A74EBD71E8BF8E11F293800AC8F889EBE58EFF1DF22EA4E5369C468tExEM" TargetMode="External"/><Relationship Id="rId47" Type="http://schemas.openxmlformats.org/officeDocument/2006/relationships/hyperlink" Target="consultantplus://offline/ref=2B7758C12D199CB0565F1033B678362962CCA04C262A013C6A0EC5ED99E8322DF937FC7121R4h5I" TargetMode="External"/><Relationship Id="rId50" Type="http://schemas.openxmlformats.org/officeDocument/2006/relationships/hyperlink" Target="consultantplus://offline/ref=2B7758C12D199CB0565F1033B678362962CCA04C262A013C6A0EC5ED99E8322DF937FC7028R4hEI" TargetMode="External"/><Relationship Id="rId55" Type="http://schemas.openxmlformats.org/officeDocument/2006/relationships/hyperlink" Target="consultantplus://offline/ref=2B7758C12D199CB0565F1033B678362962CCA04C262A013C6A0EC5ED99E8322DF937FC7028R4h4I" TargetMode="External"/><Relationship Id="rId63" Type="http://schemas.openxmlformats.org/officeDocument/2006/relationships/hyperlink" Target="consultantplus://offline/ref=2B7758C12D199CB0565F1033B678362962CCA04C262A013C6A0EC5ED99E8322DF937FC7029R4h4I" TargetMode="External"/><Relationship Id="rId68" Type="http://schemas.openxmlformats.org/officeDocument/2006/relationships/hyperlink" Target="consultantplus://offline/ref=2B7758C12D199CB0565F1033B678362962CCA04C262A013C6A0EC5ED99E8322DF937FC702AR4h9I" TargetMode="External"/><Relationship Id="rId76" Type="http://schemas.openxmlformats.org/officeDocument/2006/relationships/hyperlink" Target="consultantplus://offline/ref=2B7758C12D199CB0565F1033B678362961C5AD48252C013C6A0EC5ED99E8322DF937FC772BR4h4I" TargetMode="External"/><Relationship Id="rId84" Type="http://schemas.openxmlformats.org/officeDocument/2006/relationships/hyperlink" Target="consultantplus://offline/ref=2B7758C12D199CB0565F1033B678362962CCA04C262A013C6A0EC5ED99E8322DF937FC702DR4hCI" TargetMode="External"/><Relationship Id="rId89" Type="http://schemas.openxmlformats.org/officeDocument/2006/relationships/header" Target="header2.xml"/><Relationship Id="rId7" Type="http://schemas.openxmlformats.org/officeDocument/2006/relationships/endnotes" Target="endnotes.xml"/><Relationship Id="rId71" Type="http://schemas.openxmlformats.org/officeDocument/2006/relationships/hyperlink" Target="consultantplus://offline/ref=2B7758C12D199CB0565F1033B678362962CCA04C262A013C6A0EC5ED99E8322DF937FC702AR4h8I" TargetMode="External"/><Relationship Id="rId2" Type="http://schemas.openxmlformats.org/officeDocument/2006/relationships/styles" Target="styles.xml"/><Relationship Id="rId16" Type="http://schemas.openxmlformats.org/officeDocument/2006/relationships/hyperlink" Target="mailto:kachkashur-mfc@glazrayon.ru" TargetMode="External"/><Relationship Id="rId29" Type="http://schemas.openxmlformats.org/officeDocument/2006/relationships/hyperlink" Target="consultantplus://offline/ref=9849C6F3286D8713832CAC75F23D4F5A1EA632F85882A0B78959B48AC4Q2u2I" TargetMode="External"/><Relationship Id="rId11" Type="http://schemas.openxmlformats.org/officeDocument/2006/relationships/hyperlink" Target="mailto:gkh@glazrayon.ru" TargetMode="External"/><Relationship Id="rId24" Type="http://schemas.openxmlformats.org/officeDocument/2006/relationships/hyperlink" Target="http://glazrayon.ru/feedback/new.php" TargetMode="External"/><Relationship Id="rId32" Type="http://schemas.openxmlformats.org/officeDocument/2006/relationships/hyperlink" Target="consultantplus://offline/ref=2C7B6DE1626E2941D172188731BDBD71805FD085B94740FA03576C0073348C98ACCBC71C4967770CKDX7L" TargetMode="External"/><Relationship Id="rId37" Type="http://schemas.openxmlformats.org/officeDocument/2006/relationships/hyperlink" Target="consultantplus://offline/ref=DEA8C3D5FEAE28D3C15195C7FF8A08797CBDC70297A72C5D58FFE43281DC843332044E3Fg4JBM" TargetMode="External"/><Relationship Id="rId40" Type="http://schemas.openxmlformats.org/officeDocument/2006/relationships/hyperlink" Target="consultantplus://offline/ref=0EBDDF58CDA3B4D8B185D111EC6D1401DFA3D829BF0CA96F80E9D2F87BABDFB6443210796D5D8EE8cAECJ" TargetMode="External"/><Relationship Id="rId45" Type="http://schemas.openxmlformats.org/officeDocument/2006/relationships/hyperlink" Target="mailto:glazrayon@mail.ru" TargetMode="External"/><Relationship Id="rId53" Type="http://schemas.openxmlformats.org/officeDocument/2006/relationships/hyperlink" Target="consultantplus://offline/ref=2B7758C12D199CB0565F1033B678362962CCA04C262A013C6A0EC5ED99E8322DF937FC7028R4hBI" TargetMode="External"/><Relationship Id="rId58" Type="http://schemas.openxmlformats.org/officeDocument/2006/relationships/hyperlink" Target="consultantplus://offline/ref=2B7758C12D199CB0565F1033B678362962CCA04C262A013C6A0EC5ED99E8322DF937FC7029R4h8I" TargetMode="External"/><Relationship Id="rId66" Type="http://schemas.openxmlformats.org/officeDocument/2006/relationships/hyperlink" Target="consultantplus://offline/ref=2B7758C12D199CB0565F1033B678362962CCA04C262A013C6A0EC5ED99E8322DF937FC7028R4hBI" TargetMode="External"/><Relationship Id="rId74" Type="http://schemas.openxmlformats.org/officeDocument/2006/relationships/hyperlink" Target="consultantplus://offline/ref=2B7758C12D199CB0565F1033B678362962CCA04C262A013C6A0EC5ED99E8322DF937FC702CR4hEI" TargetMode="External"/><Relationship Id="rId79" Type="http://schemas.openxmlformats.org/officeDocument/2006/relationships/hyperlink" Target="consultantplus://offline/ref=2B7758C12D199CB0565F1033B678362962CCA04C262A013C6A0EC5ED99E8322DF937FC702CR4h8I" TargetMode="External"/><Relationship Id="rId87" Type="http://schemas.openxmlformats.org/officeDocument/2006/relationships/hyperlink" Target="consultantplus://offline/ref=2B7758C12D199CB0565F1033B678362962CCA04C262A013C6A0EC5ED99E8322DF937FC7128R4hDI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consultantplus://offline/ref=2B7758C12D199CB0565F1033B678362962CCA04C262A013C6A0EC5ED99E8322DF937FC7029R4h4I" TargetMode="External"/><Relationship Id="rId82" Type="http://schemas.openxmlformats.org/officeDocument/2006/relationships/hyperlink" Target="consultantplus://offline/ref=2B7758C12D199CB0565F1033B678362962CCA04C262A013C6A0EC5ED99E8322DF937FC702CR4h4I" TargetMode="External"/><Relationship Id="rId90" Type="http://schemas.openxmlformats.org/officeDocument/2006/relationships/fontTable" Target="fontTable.xml"/><Relationship Id="rId19" Type="http://schemas.openxmlformats.org/officeDocument/2006/relationships/hyperlink" Target="mailto:oktyabr-mfc@glazrayon.ru" TargetMode="External"/><Relationship Id="rId14" Type="http://schemas.openxmlformats.org/officeDocument/2006/relationships/hyperlink" Target="mailto:bogatir-mfc@glazrayon.ru" TargetMode="External"/><Relationship Id="rId22" Type="http://schemas.openxmlformats.org/officeDocument/2006/relationships/hyperlink" Target="mailto:urakovo-mfc@glazrayon.ru" TargetMode="External"/><Relationship Id="rId27" Type="http://schemas.openxmlformats.org/officeDocument/2006/relationships/hyperlink" Target="http://glazrayon.ru" TargetMode="External"/><Relationship Id="rId30" Type="http://schemas.openxmlformats.org/officeDocument/2006/relationships/hyperlink" Target="consultantplus://offline/ref=7FAE35359DAB5CB58F0AD6544A3B383A0234ACE0A8E9C84533DEBF5404021A9904B2AE651FF9aDRBL" TargetMode="External"/><Relationship Id="rId35" Type="http://schemas.openxmlformats.org/officeDocument/2006/relationships/hyperlink" Target="consultantplus://offline/ref=7FAE35359DAB5CB58F0AD6544A3B383A013CA3E5ACE6C84533DEBF5404021A9904B2AE651AFADD83aER7L" TargetMode="External"/><Relationship Id="rId43" Type="http://schemas.openxmlformats.org/officeDocument/2006/relationships/hyperlink" Target="https://vashkontrol.ru/" TargetMode="External"/><Relationship Id="rId48" Type="http://schemas.openxmlformats.org/officeDocument/2006/relationships/hyperlink" Target="consultantplus://offline/ref=2B7758C12D199CB0565F1033B678362962CCA04C262A013C6A0EC5ED99E8322DF937FC7028R4hCI" TargetMode="External"/><Relationship Id="rId56" Type="http://schemas.openxmlformats.org/officeDocument/2006/relationships/hyperlink" Target="consultantplus://offline/ref=2B7758C12D199CB0565F1033B678362962CCA04C262A013C6A0EC5ED99E8322DF937FC7028R4h5I" TargetMode="External"/><Relationship Id="rId64" Type="http://schemas.openxmlformats.org/officeDocument/2006/relationships/hyperlink" Target="consultantplus://offline/ref=2B7758C12D199CB0565F1033B678362962CCA04C262A013C6A0EC5ED99E8322DF937FC702AR4hDI" TargetMode="External"/><Relationship Id="rId69" Type="http://schemas.openxmlformats.org/officeDocument/2006/relationships/hyperlink" Target="consultantplus://offline/ref=2B7758C12D199CB0565F1033B678362962CCA04C262A013C6A0EC5ED99E8322DF937FC702AR4h9I" TargetMode="External"/><Relationship Id="rId77" Type="http://schemas.openxmlformats.org/officeDocument/2006/relationships/hyperlink" Target="consultantplus://offline/ref=2B7758C12D199CB0565F1033B678362961C5AD48252C013C6A0EC5ED99E8322DF937FC72284CA242R5hFI" TargetMode="External"/><Relationship Id="rId8" Type="http://schemas.openxmlformats.org/officeDocument/2006/relationships/hyperlink" Target="consultantplus://offline/ref=193EBD16D9590066F7EC4F6DD28C47916DEAF147691BA2EC487D644DD0D8CFA4009B562ED9160048BDm9K" TargetMode="External"/><Relationship Id="rId51" Type="http://schemas.openxmlformats.org/officeDocument/2006/relationships/hyperlink" Target="consultantplus://offline/ref=2B7758C12D199CB0565F1033B678362962CCA04C262A013C6A0EC5ED99E8322DF937FC7028R4hFI" TargetMode="External"/><Relationship Id="rId72" Type="http://schemas.openxmlformats.org/officeDocument/2006/relationships/hyperlink" Target="consultantplus://offline/ref=2B7758C12D199CB0565F1033B678362962CCA04C262A013C6A0EC5ED99E8322DF937FC702AR4h9I" TargetMode="External"/><Relationship Id="rId80" Type="http://schemas.openxmlformats.org/officeDocument/2006/relationships/hyperlink" Target="consultantplus://offline/ref=2B7758C12D199CB0565F1033B678362962CCA04C262A013C6A0EC5ED99E8322DF937FC702CR4h9I" TargetMode="External"/><Relationship Id="rId85" Type="http://schemas.openxmlformats.org/officeDocument/2006/relationships/hyperlink" Target="consultantplus://offline/ref=2B7758C12D199CB0565F1033B678362962CCA04C262A013C6A0EC5ED99E8322DF937FC702DR4hEI" TargetMode="External"/><Relationship Id="rId3" Type="http://schemas.microsoft.com/office/2007/relationships/stylesWithEffects" Target="stylesWithEffects.xml"/><Relationship Id="rId12" Type="http://schemas.openxmlformats.org/officeDocument/2006/relationships/hyperlink" Target="mailto:gkh-glazrayon@mail.ru" TargetMode="External"/><Relationship Id="rId17" Type="http://schemas.openxmlformats.org/officeDocument/2006/relationships/hyperlink" Target="mailto:kozhil-mfc@glazrayon.ru" TargetMode="External"/><Relationship Id="rId25" Type="http://schemas.openxmlformats.org/officeDocument/2006/relationships/hyperlink" Target="http://www.gosuslugi.ru" TargetMode="External"/><Relationship Id="rId33" Type="http://schemas.openxmlformats.org/officeDocument/2006/relationships/hyperlink" Target="consultantplus://offline/ref=7FAE35359DAB5CB58F0AD6544A3B383A0234ACE0A8E9C84533DEBF5404021A9904B2AE651FF9aDREL" TargetMode="External"/><Relationship Id="rId38" Type="http://schemas.openxmlformats.org/officeDocument/2006/relationships/hyperlink" Target="consultantplus://offline/ref=0EBDDF58CDA3B4D8B185D111EC6D1401DCA4D82ABC09A96F80E9D2F87BABDFB6443210796D5D8FEBcAEEJ" TargetMode="External"/><Relationship Id="rId46" Type="http://schemas.openxmlformats.org/officeDocument/2006/relationships/hyperlink" Target="consultantplus://offline/ref=2B7758C12D199CB0565F1033B678362962CCA04C262A013C6A0EC5ED99E8322DF937FC7121R4hBI" TargetMode="External"/><Relationship Id="rId59" Type="http://schemas.openxmlformats.org/officeDocument/2006/relationships/hyperlink" Target="consultantplus://offline/ref=2B7758C12D199CB0565F1033B678362962CCA04C262A013C6A0EC5ED99E8322DF937FC7029R4h8I" TargetMode="External"/><Relationship Id="rId67" Type="http://schemas.openxmlformats.org/officeDocument/2006/relationships/hyperlink" Target="consultantplus://offline/ref=2B7758C12D199CB0565F1033B678362962CCA04C262A013C6A0EC5ED99E8322DF937FC702AR4h8I" TargetMode="External"/><Relationship Id="rId20" Type="http://schemas.openxmlformats.org/officeDocument/2006/relationships/hyperlink" Target="mailto:parzi-mfc@glazrayon.ru" TargetMode="External"/><Relationship Id="rId41" Type="http://schemas.openxmlformats.org/officeDocument/2006/relationships/hyperlink" Target="consultantplus://offline/ref=0EBDDF58CDA3B4D8B185D111EC6D1401DCA4D82ABC09A96F80E9D2F87BABDFB6443210796D5D8FEBcAEAJ" TargetMode="External"/><Relationship Id="rId54" Type="http://schemas.openxmlformats.org/officeDocument/2006/relationships/hyperlink" Target="consultantplus://offline/ref=2B7758C12D199CB0565F1033B678362962CCA04C262A013C6A0EC5ED99E8322DF937FC702AR4h8I" TargetMode="External"/><Relationship Id="rId62" Type="http://schemas.openxmlformats.org/officeDocument/2006/relationships/hyperlink" Target="consultantplus://offline/ref=2B7758C12D199CB0565F1033B678362962CCA04C262A013C6A0EC5ED99E8322DF937FC7029R4h4I" TargetMode="External"/><Relationship Id="rId70" Type="http://schemas.openxmlformats.org/officeDocument/2006/relationships/hyperlink" Target="consultantplus://offline/ref=2B7758C12D199CB0565F1033B678362962CCA04C262A013C6A0EC5ED99E8322DF937FC7028R4hBI" TargetMode="External"/><Relationship Id="rId75" Type="http://schemas.openxmlformats.org/officeDocument/2006/relationships/hyperlink" Target="consultantplus://offline/ref=2B7758C12D199CB0565F1033B678362961C5AD48252C013C6A0EC5ED99E8322DF937FC772BR4hAI" TargetMode="External"/><Relationship Id="rId83" Type="http://schemas.openxmlformats.org/officeDocument/2006/relationships/hyperlink" Target="consultantplus://offline/ref=2B7758C12D199CB0565F1033B678362962CCA04C262A013C6A0EC5ED99E8322DF937FC702CR4h5I" TargetMode="External"/><Relationship Id="rId88" Type="http://schemas.openxmlformats.org/officeDocument/2006/relationships/header" Target="header1.xml"/><Relationship Id="rId9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mailto:gulekovo-mfc@glazrayon.ru" TargetMode="External"/><Relationship Id="rId23" Type="http://schemas.openxmlformats.org/officeDocument/2006/relationships/hyperlink" Target="mailto:shtanigurt-mfc@glazrayon.ru" TargetMode="External"/><Relationship Id="rId28" Type="http://schemas.openxmlformats.org/officeDocument/2006/relationships/hyperlink" Target="consultantplus://offline/ref=9849C6F3286D8713832CAC75F23D4F5A1EA435F15681A0B78959B48AC4Q2u2I" TargetMode="External"/><Relationship Id="rId36" Type="http://schemas.openxmlformats.org/officeDocument/2006/relationships/hyperlink" Target="consultantplus://offline/ref=7FAE35359DAB5CB58F0AD6544A3B383A0234ACE0A8E9C84533DEBF5404021A9904B2AE651FFEaDRFL" TargetMode="External"/><Relationship Id="rId49" Type="http://schemas.openxmlformats.org/officeDocument/2006/relationships/hyperlink" Target="consultantplus://offline/ref=2B7758C12D199CB0565F1033B678362962CCA04C262A013C6A0EC5ED99E8322DF937FC7028R4hDI" TargetMode="External"/><Relationship Id="rId57" Type="http://schemas.openxmlformats.org/officeDocument/2006/relationships/hyperlink" Target="consultantplus://offline/ref=2B7758C12D199CB0565F1033B678362962CCA04C262A013C6A0EC5ED99E8322DF937FC7029R4hCI" TargetMode="External"/><Relationship Id="rId10" Type="http://schemas.openxmlformats.org/officeDocument/2006/relationships/hyperlink" Target="mailto:gkh-glazrayon@mail.ru" TargetMode="External"/><Relationship Id="rId31" Type="http://schemas.openxmlformats.org/officeDocument/2006/relationships/hyperlink" Target="consultantplus://offline/ref=7FAE35359DAB5CB58F0AD6544A3B383A0234ACE0A8E9C84533DEBF5404021A9904B2AE651FF9aDRFL" TargetMode="External"/><Relationship Id="rId44" Type="http://schemas.openxmlformats.org/officeDocument/2006/relationships/image" Target="media/image1.png"/><Relationship Id="rId52" Type="http://schemas.openxmlformats.org/officeDocument/2006/relationships/hyperlink" Target="consultantplus://offline/ref=2B7758C12D199CB0565F1033B678362962CCA04C262A013C6A0EC5ED99E8322DF937FC7028R4h9I" TargetMode="External"/><Relationship Id="rId60" Type="http://schemas.openxmlformats.org/officeDocument/2006/relationships/hyperlink" Target="consultantplus://offline/ref=2B7758C12D199CB0565F1033B678362962CCA04C262A013C6A0EC5ED99E8322DF937FC7029R4hBI" TargetMode="External"/><Relationship Id="rId65" Type="http://schemas.openxmlformats.org/officeDocument/2006/relationships/hyperlink" Target="consultantplus://offline/ref=2B7758C12D199CB0565F1033B678362962CCA04C262A013C6A0EC5ED99E8322DF937FC702AR4hFI" TargetMode="External"/><Relationship Id="rId73" Type="http://schemas.openxmlformats.org/officeDocument/2006/relationships/hyperlink" Target="consultantplus://offline/ref=2B7758C12D199CB0565F1033B678362962CCA04C262A013C6A0EC5ED99E8322DF937FC702AR4hAI" TargetMode="External"/><Relationship Id="rId78" Type="http://schemas.openxmlformats.org/officeDocument/2006/relationships/hyperlink" Target="consultantplus://offline/ref=2B7758C12D199CB0565F1033B678362962CCA04C262A013C6A0EC5ED99E8322DF937FC702CR4hFI" TargetMode="External"/><Relationship Id="rId81" Type="http://schemas.openxmlformats.org/officeDocument/2006/relationships/hyperlink" Target="consultantplus://offline/ref=2B7758C12D199CB0565F1033B678362962CCA04C262A013C6A0EC5ED99E8322DF937FC702CR4hBI" TargetMode="External"/><Relationship Id="rId86" Type="http://schemas.openxmlformats.org/officeDocument/2006/relationships/hyperlink" Target="consultantplus://offline/ref=2B7758C12D199CB0565F1033B678362962CCA04C262A013C6A0EC5ED99E8322DF937FC702DR4hFI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kh@glazray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23309</Words>
  <Characters>132862</Characters>
  <Application>Microsoft Office Word</Application>
  <DocSecurity>0</DocSecurity>
  <Lines>1107</Lines>
  <Paragraphs>311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2017-12-29T09:34:00Z</cp:lastPrinted>
  <dcterms:created xsi:type="dcterms:W3CDTF">2017-12-27T09:49:00Z</dcterms:created>
  <dcterms:modified xsi:type="dcterms:W3CDTF">2017-12-29T09:34:00Z</dcterms:modified>
</cp:coreProperties>
</file>