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137" w:rsidRPr="00DA7175" w:rsidRDefault="00A53137" w:rsidP="002C7E29">
      <w:pPr>
        <w:jc w:val="right"/>
        <w:rPr>
          <w:b/>
          <w:bCs/>
          <w:color w:val="000000"/>
          <w:szCs w:val="20"/>
        </w:rPr>
      </w:pPr>
      <w:r w:rsidRPr="00DA7175">
        <w:rPr>
          <w:b/>
          <w:bCs/>
          <w:color w:val="000000"/>
          <w:szCs w:val="20"/>
        </w:rPr>
        <w:t>УТВЕРЖДЕН</w:t>
      </w:r>
    </w:p>
    <w:p w:rsidR="00A53137" w:rsidRDefault="00A53137" w:rsidP="002C7E29">
      <w:pPr>
        <w:ind w:hanging="30"/>
        <w:jc w:val="right"/>
        <w:rPr>
          <w:b/>
          <w:bCs/>
          <w:color w:val="000000"/>
          <w:szCs w:val="20"/>
        </w:rPr>
      </w:pPr>
      <w:r w:rsidRPr="00DA7175">
        <w:rPr>
          <w:b/>
          <w:bCs/>
          <w:color w:val="000000"/>
          <w:szCs w:val="20"/>
        </w:rPr>
        <w:t xml:space="preserve">Постановлением Администрации </w:t>
      </w:r>
    </w:p>
    <w:p w:rsidR="00A53137" w:rsidRPr="00DA7175" w:rsidRDefault="00A53137" w:rsidP="005F3C15">
      <w:pPr>
        <w:ind w:hanging="30"/>
        <w:jc w:val="center"/>
        <w:rPr>
          <w:b/>
          <w:bCs/>
          <w:color w:val="000000"/>
          <w:szCs w:val="20"/>
        </w:rPr>
      </w:pPr>
      <w:r>
        <w:rPr>
          <w:b/>
          <w:bCs/>
          <w:color w:val="000000"/>
          <w:szCs w:val="20"/>
        </w:rPr>
        <w:t xml:space="preserve">                                                                     муници</w:t>
      </w:r>
      <w:r w:rsidRPr="00DA7175">
        <w:rPr>
          <w:b/>
          <w:bCs/>
          <w:color w:val="000000"/>
          <w:szCs w:val="20"/>
        </w:rPr>
        <w:t xml:space="preserve">пального образования «Глазовский </w:t>
      </w:r>
      <w:r>
        <w:rPr>
          <w:b/>
          <w:bCs/>
          <w:color w:val="000000"/>
          <w:szCs w:val="20"/>
        </w:rPr>
        <w:t>р</w:t>
      </w:r>
      <w:r w:rsidRPr="00DA7175">
        <w:rPr>
          <w:b/>
          <w:bCs/>
          <w:color w:val="000000"/>
          <w:szCs w:val="20"/>
        </w:rPr>
        <w:t xml:space="preserve">айон» </w:t>
      </w:r>
    </w:p>
    <w:p w:rsidR="00A53137" w:rsidRPr="00CE4CA0" w:rsidRDefault="00A53137" w:rsidP="002C7E29">
      <w:pPr>
        <w:ind w:hanging="480"/>
        <w:jc w:val="right"/>
        <w:rPr>
          <w:b/>
          <w:bCs/>
          <w:szCs w:val="20"/>
        </w:rPr>
      </w:pPr>
      <w:r>
        <w:rPr>
          <w:b/>
          <w:bCs/>
          <w:szCs w:val="20"/>
        </w:rPr>
        <w:t>от 27 июня 2017 года № 102</w:t>
      </w: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jc w:val="center"/>
        <w:rPr>
          <w:b/>
          <w:bCs/>
          <w:color w:val="000000"/>
          <w:sz w:val="28"/>
          <w:szCs w:val="28"/>
        </w:rPr>
      </w:pPr>
      <w:r>
        <w:rPr>
          <w:b/>
          <w:bCs/>
          <w:color w:val="000000"/>
          <w:sz w:val="28"/>
          <w:szCs w:val="28"/>
        </w:rPr>
        <w:t>АДМИНИСТРАТИВНЫЙ РЕГЛАМЕНТ</w:t>
      </w:r>
    </w:p>
    <w:p w:rsidR="00A53137" w:rsidRDefault="00A53137" w:rsidP="002C7E29">
      <w:pPr>
        <w:jc w:val="center"/>
        <w:rPr>
          <w:b/>
          <w:bCs/>
          <w:color w:val="000000"/>
          <w:sz w:val="28"/>
          <w:szCs w:val="28"/>
        </w:rPr>
      </w:pPr>
      <w:r>
        <w:rPr>
          <w:b/>
          <w:bCs/>
          <w:color w:val="000000"/>
          <w:sz w:val="28"/>
          <w:szCs w:val="28"/>
        </w:rPr>
        <w:t>предоставления муниципальной услуги</w:t>
      </w:r>
    </w:p>
    <w:p w:rsidR="00A53137" w:rsidRPr="002731B0" w:rsidRDefault="00A53137" w:rsidP="00725422">
      <w:pPr>
        <w:ind w:firstLine="12"/>
        <w:jc w:val="center"/>
        <w:rPr>
          <w:b/>
          <w:color w:val="000000"/>
          <w:sz w:val="28"/>
        </w:rPr>
      </w:pPr>
      <w:r w:rsidRPr="00E36205">
        <w:rPr>
          <w:b/>
          <w:color w:val="000000"/>
          <w:sz w:val="28"/>
        </w:rPr>
        <w:t>«</w:t>
      </w:r>
      <w:r w:rsidRPr="002731B0">
        <w:rPr>
          <w:b/>
          <w:color w:val="000000"/>
          <w:sz w:val="28"/>
        </w:rPr>
        <w:t xml:space="preserve">Предоставление земельного участка, находящегося в неразграниченной </w:t>
      </w:r>
    </w:p>
    <w:p w:rsidR="00A53137" w:rsidRPr="002731B0" w:rsidRDefault="00A53137" w:rsidP="00725422">
      <w:pPr>
        <w:ind w:firstLine="12"/>
        <w:jc w:val="center"/>
        <w:rPr>
          <w:b/>
          <w:color w:val="000000"/>
          <w:sz w:val="28"/>
        </w:rPr>
      </w:pPr>
      <w:r w:rsidRPr="002731B0">
        <w:rPr>
          <w:b/>
          <w:color w:val="000000"/>
          <w:sz w:val="28"/>
        </w:rPr>
        <w:t xml:space="preserve">государственной собственности или в муниципальной собственности, </w:t>
      </w:r>
    </w:p>
    <w:p w:rsidR="00A53137" w:rsidRPr="002731B0" w:rsidRDefault="00A53137" w:rsidP="00725422">
      <w:pPr>
        <w:ind w:firstLine="12"/>
        <w:jc w:val="center"/>
        <w:rPr>
          <w:b/>
          <w:bCs/>
          <w:color w:val="000000"/>
          <w:szCs w:val="20"/>
        </w:rPr>
      </w:pPr>
      <w:r w:rsidRPr="002731B0">
        <w:rPr>
          <w:b/>
          <w:color w:val="000000"/>
          <w:sz w:val="28"/>
        </w:rPr>
        <w:t>в постоянное (бессрочное) пользование</w:t>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sz w:val="28"/>
        </w:rPr>
        <w:t>»</w:t>
      </w:r>
    </w:p>
    <w:p w:rsidR="00A53137" w:rsidRDefault="00A53137" w:rsidP="00725422">
      <w:pPr>
        <w:ind w:firstLine="12"/>
        <w:jc w:val="center"/>
        <w:rPr>
          <w:b/>
          <w:bCs/>
          <w:color w:val="000000"/>
          <w:sz w:val="20"/>
          <w:szCs w:val="20"/>
        </w:rPr>
      </w:pPr>
    </w:p>
    <w:p w:rsidR="00A53137" w:rsidRPr="00E36205" w:rsidRDefault="00A53137" w:rsidP="00725422">
      <w:pPr>
        <w:jc w:val="center"/>
        <w:rPr>
          <w:b/>
          <w:bCs/>
          <w:color w:val="000000"/>
          <w:szCs w:val="20"/>
        </w:rPr>
      </w:pP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r w:rsidRPr="00E36205">
        <w:rPr>
          <w:b/>
          <w:vanish/>
          <w:color w:val="000000"/>
          <w:sz w:val="28"/>
        </w:rPr>
        <w:pgNum/>
      </w:r>
    </w:p>
    <w:p w:rsidR="00A53137" w:rsidRDefault="00A53137" w:rsidP="002C7E29">
      <w:pPr>
        <w:jc w:val="cente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rPr>
          <w:b/>
          <w:bCs/>
          <w:color w:val="000000"/>
          <w:sz w:val="20"/>
          <w:szCs w:val="20"/>
        </w:rPr>
      </w:pPr>
    </w:p>
    <w:p w:rsidR="00A53137" w:rsidRDefault="00A53137" w:rsidP="002C7E29">
      <w:pPr>
        <w:tabs>
          <w:tab w:val="left" w:pos="4884"/>
        </w:tabs>
        <w:rPr>
          <w:b/>
          <w:bCs/>
          <w:color w:val="000000"/>
        </w:rPr>
      </w:pPr>
      <w:r>
        <w:rPr>
          <w:b/>
          <w:bCs/>
          <w:color w:val="000000"/>
        </w:rPr>
        <w:t xml:space="preserve">                                                                      </w:t>
      </w: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rPr>
          <w:b/>
          <w:bCs/>
          <w:color w:val="000000"/>
        </w:rPr>
      </w:pPr>
    </w:p>
    <w:p w:rsidR="00A53137" w:rsidRDefault="00A53137" w:rsidP="002C7E29">
      <w:pPr>
        <w:tabs>
          <w:tab w:val="left" w:pos="4884"/>
        </w:tabs>
        <w:jc w:val="center"/>
        <w:rPr>
          <w:b/>
          <w:bCs/>
          <w:sz w:val="28"/>
        </w:rPr>
      </w:pPr>
      <w:r w:rsidRPr="00E36205">
        <w:rPr>
          <w:b/>
          <w:bCs/>
          <w:color w:val="000000"/>
          <w:sz w:val="28"/>
        </w:rPr>
        <w:t xml:space="preserve">г. Глазов, </w:t>
      </w:r>
      <w:r>
        <w:rPr>
          <w:b/>
          <w:bCs/>
          <w:sz w:val="28"/>
        </w:rPr>
        <w:t>2017</w:t>
      </w:r>
    </w:p>
    <w:p w:rsidR="00A53137" w:rsidRPr="00B0030E" w:rsidRDefault="00A53137" w:rsidP="002C7E29">
      <w:pPr>
        <w:tabs>
          <w:tab w:val="left" w:pos="4884"/>
        </w:tabs>
        <w:jc w:val="center"/>
        <w:rPr>
          <w:b/>
          <w:bCs/>
          <w:sz w:val="28"/>
        </w:rPr>
      </w:pPr>
    </w:p>
    <w:p w:rsidR="00A53137" w:rsidRDefault="00A53137" w:rsidP="002C7E29">
      <w:pPr>
        <w:widowControl w:val="0"/>
        <w:shd w:val="clear" w:color="auto" w:fill="FFFFFF"/>
        <w:tabs>
          <w:tab w:val="left" w:pos="4080"/>
          <w:tab w:val="center" w:pos="4991"/>
        </w:tabs>
        <w:jc w:val="center"/>
        <w:rPr>
          <w:b/>
          <w:bCs/>
          <w:sz w:val="28"/>
          <w:szCs w:val="28"/>
        </w:rPr>
      </w:pPr>
    </w:p>
    <w:p w:rsidR="00A53137" w:rsidRDefault="00A53137" w:rsidP="002C7E29">
      <w:pPr>
        <w:widowControl w:val="0"/>
        <w:shd w:val="clear" w:color="auto" w:fill="FFFFFF"/>
        <w:tabs>
          <w:tab w:val="left" w:pos="4080"/>
          <w:tab w:val="center" w:pos="4991"/>
        </w:tabs>
        <w:jc w:val="center"/>
        <w:rPr>
          <w:b/>
          <w:bCs/>
          <w:sz w:val="28"/>
          <w:szCs w:val="28"/>
        </w:rPr>
      </w:pPr>
    </w:p>
    <w:p w:rsidR="00A53137" w:rsidRDefault="00A53137" w:rsidP="002C7E29">
      <w:pPr>
        <w:widowControl w:val="0"/>
        <w:shd w:val="clear" w:color="auto" w:fill="FFFFFF"/>
        <w:tabs>
          <w:tab w:val="left" w:pos="4080"/>
          <w:tab w:val="center" w:pos="4991"/>
        </w:tabs>
        <w:jc w:val="center"/>
        <w:rPr>
          <w:b/>
          <w:bCs/>
          <w:sz w:val="28"/>
          <w:szCs w:val="28"/>
        </w:rPr>
      </w:pPr>
    </w:p>
    <w:p w:rsidR="00A53137" w:rsidRDefault="00A53137" w:rsidP="002C7E29">
      <w:pPr>
        <w:widowControl w:val="0"/>
        <w:shd w:val="clear" w:color="auto" w:fill="FFFFFF"/>
        <w:tabs>
          <w:tab w:val="left" w:pos="4080"/>
          <w:tab w:val="center" w:pos="4991"/>
        </w:tabs>
        <w:jc w:val="center"/>
        <w:rPr>
          <w:b/>
          <w:bCs/>
          <w:sz w:val="28"/>
          <w:szCs w:val="28"/>
        </w:rPr>
      </w:pPr>
      <w:r>
        <w:rPr>
          <w:b/>
          <w:bCs/>
          <w:sz w:val="28"/>
          <w:szCs w:val="28"/>
        </w:rPr>
        <w:t>Содержание</w:t>
      </w:r>
    </w:p>
    <w:p w:rsidR="00A53137" w:rsidRDefault="00A53137" w:rsidP="002C7E29">
      <w:pPr>
        <w:jc w:val="right"/>
        <w:rPr>
          <w:i/>
          <w:sz w:val="20"/>
        </w:rPr>
      </w:pPr>
      <w:r w:rsidRPr="00F06E14">
        <w:rPr>
          <w:i/>
          <w:sz w:val="20"/>
        </w:rPr>
        <w:t xml:space="preserve">  </w:t>
      </w:r>
    </w:p>
    <w:p w:rsidR="00A53137" w:rsidRPr="00F06E14" w:rsidRDefault="00A53137" w:rsidP="002C7E29">
      <w:pPr>
        <w:jc w:val="right"/>
        <w:rPr>
          <w:i/>
        </w:rPr>
      </w:pPr>
      <w:r w:rsidRPr="00F06E14">
        <w:rPr>
          <w:i/>
          <w:sz w:val="20"/>
        </w:rPr>
        <w:t>№ страницы</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70"/>
        <w:gridCol w:w="8650"/>
        <w:gridCol w:w="567"/>
      </w:tblGrid>
      <w:tr w:rsidR="00A53137" w:rsidRPr="00DA5027" w:rsidTr="00BF3349">
        <w:tc>
          <w:tcPr>
            <w:tcW w:w="570" w:type="dxa"/>
          </w:tcPr>
          <w:p w:rsidR="00A53137" w:rsidRPr="00DA5027" w:rsidRDefault="00A53137" w:rsidP="00BF3349">
            <w:pPr>
              <w:widowControl w:val="0"/>
              <w:shd w:val="clear" w:color="auto" w:fill="FFFFFF"/>
              <w:autoSpaceDE w:val="0"/>
              <w:snapToGrid w:val="0"/>
              <w:ind w:left="360"/>
              <w:jc w:val="center"/>
              <w:rPr>
                <w:b/>
                <w:bCs/>
              </w:rPr>
            </w:pPr>
          </w:p>
        </w:tc>
        <w:tc>
          <w:tcPr>
            <w:tcW w:w="8650" w:type="dxa"/>
          </w:tcPr>
          <w:p w:rsidR="00A53137" w:rsidRPr="00DA5027" w:rsidRDefault="00A53137" w:rsidP="00BF3349">
            <w:pPr>
              <w:widowControl w:val="0"/>
              <w:shd w:val="clear" w:color="auto" w:fill="FFFFFF"/>
              <w:autoSpaceDE w:val="0"/>
              <w:snapToGrid w:val="0"/>
              <w:rPr>
                <w:b/>
                <w:bCs/>
              </w:rPr>
            </w:pPr>
            <w:r w:rsidRPr="00DA5027">
              <w:rPr>
                <w:b/>
                <w:bCs/>
              </w:rPr>
              <w:t xml:space="preserve">Раздел </w:t>
            </w:r>
            <w:r w:rsidRPr="00DA5027">
              <w:rPr>
                <w:b/>
                <w:bCs/>
                <w:lang w:val="en-US"/>
              </w:rPr>
              <w:t>I</w:t>
            </w:r>
            <w:r w:rsidRPr="00DA5027">
              <w:rPr>
                <w:b/>
                <w:bCs/>
              </w:rPr>
              <w:t>. ОБЩИЕ ПОЛОЖЕНИЯ</w:t>
            </w:r>
          </w:p>
        </w:tc>
        <w:tc>
          <w:tcPr>
            <w:tcW w:w="567" w:type="dxa"/>
            <w:vAlign w:val="bottom"/>
          </w:tcPr>
          <w:p w:rsidR="00A53137" w:rsidRPr="00DA5027" w:rsidRDefault="00A53137" w:rsidP="00BF3349">
            <w:pPr>
              <w:widowControl w:val="0"/>
              <w:shd w:val="clear" w:color="auto" w:fill="FFFFFF"/>
              <w:autoSpaceDE w:val="0"/>
              <w:snapToGrid w:val="0"/>
              <w:jc w:val="center"/>
              <w:rPr>
                <w:b/>
              </w:rPr>
            </w:pP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rsidRPr="00DA5027">
              <w:t xml:space="preserve">Предмет регулирования </w:t>
            </w:r>
          </w:p>
        </w:tc>
        <w:tc>
          <w:tcPr>
            <w:tcW w:w="567" w:type="dxa"/>
            <w:vAlign w:val="bottom"/>
          </w:tcPr>
          <w:p w:rsidR="00A53137" w:rsidRPr="00DA5027" w:rsidRDefault="00A53137" w:rsidP="00BF3349">
            <w:pPr>
              <w:widowControl w:val="0"/>
              <w:shd w:val="clear" w:color="auto" w:fill="FFFFFF"/>
              <w:tabs>
                <w:tab w:val="left" w:pos="264"/>
              </w:tabs>
              <w:autoSpaceDE w:val="0"/>
              <w:snapToGrid w:val="0"/>
              <w:jc w:val="center"/>
            </w:pPr>
            <w:r>
              <w:t>5</w:t>
            </w:r>
          </w:p>
        </w:tc>
      </w:tr>
      <w:tr w:rsidR="00A53137" w:rsidRPr="00DA5027" w:rsidTr="00BF3349">
        <w:trPr>
          <w:trHeight w:val="80"/>
        </w:trPr>
        <w:tc>
          <w:tcPr>
            <w:tcW w:w="570" w:type="dxa"/>
          </w:tcPr>
          <w:p w:rsidR="00A53137" w:rsidRPr="00DA5027" w:rsidRDefault="00A53137" w:rsidP="00BF3349">
            <w:pPr>
              <w:widowControl w:val="0"/>
              <w:numPr>
                <w:ilvl w:val="0"/>
                <w:numId w:val="26"/>
              </w:numPr>
              <w:shd w:val="clear" w:color="auto" w:fill="FFFFFF"/>
              <w:tabs>
                <w:tab w:val="left" w:pos="176"/>
              </w:tabs>
              <w:autoSpaceDE w:val="0"/>
              <w:snapToGrid w:val="0"/>
              <w:ind w:left="0" w:firstLine="0"/>
              <w:jc w:val="center"/>
              <w:rPr>
                <w:color w:val="000000"/>
              </w:rPr>
            </w:pPr>
          </w:p>
        </w:tc>
        <w:tc>
          <w:tcPr>
            <w:tcW w:w="8650" w:type="dxa"/>
          </w:tcPr>
          <w:p w:rsidR="00A53137" w:rsidRPr="00DA5027" w:rsidRDefault="00A53137" w:rsidP="00BF3349">
            <w:pPr>
              <w:widowControl w:val="0"/>
              <w:shd w:val="clear" w:color="auto" w:fill="FFFFFF"/>
              <w:tabs>
                <w:tab w:val="left" w:pos="264"/>
              </w:tabs>
              <w:autoSpaceDE w:val="0"/>
              <w:snapToGrid w:val="0"/>
              <w:rPr>
                <w:color w:val="000000"/>
              </w:rPr>
            </w:pPr>
            <w:r>
              <w:rPr>
                <w:color w:val="000000"/>
              </w:rPr>
              <w:t>Круг</w:t>
            </w:r>
            <w:r w:rsidRPr="00DA5027">
              <w:rPr>
                <w:color w:val="000000"/>
              </w:rPr>
              <w:t xml:space="preserve"> заявителей </w:t>
            </w:r>
          </w:p>
        </w:tc>
        <w:tc>
          <w:tcPr>
            <w:tcW w:w="567" w:type="dxa"/>
            <w:vAlign w:val="bottom"/>
          </w:tcPr>
          <w:p w:rsidR="00A53137" w:rsidRPr="00DA5027" w:rsidRDefault="00A53137" w:rsidP="00BF3349">
            <w:pPr>
              <w:widowControl w:val="0"/>
              <w:shd w:val="clear" w:color="auto" w:fill="FFFFFF"/>
              <w:tabs>
                <w:tab w:val="left" w:pos="264"/>
              </w:tabs>
              <w:autoSpaceDE w:val="0"/>
              <w:snapToGrid w:val="0"/>
              <w:jc w:val="center"/>
            </w:pPr>
            <w:r>
              <w:t>5</w:t>
            </w:r>
          </w:p>
        </w:tc>
      </w:tr>
      <w:tr w:rsidR="00A53137" w:rsidRPr="00DA5027" w:rsidTr="00BF3349">
        <w:trPr>
          <w:trHeight w:val="23"/>
        </w:trPr>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r w:rsidRPr="00523900">
              <w:t>Информация о месте нахождения и графике работы исполнителя муниципальной услуги</w:t>
            </w:r>
          </w:p>
        </w:tc>
        <w:tc>
          <w:tcPr>
            <w:tcW w:w="567" w:type="dxa"/>
            <w:vAlign w:val="bottom"/>
          </w:tcPr>
          <w:p w:rsidR="00A53137" w:rsidRPr="00DA5027" w:rsidRDefault="00A53137" w:rsidP="00BF3349">
            <w:pPr>
              <w:widowControl w:val="0"/>
              <w:shd w:val="clear" w:color="auto" w:fill="FFFFFF"/>
              <w:tabs>
                <w:tab w:val="left" w:pos="264"/>
              </w:tabs>
              <w:autoSpaceDE w:val="0"/>
              <w:snapToGrid w:val="0"/>
              <w:jc w:val="center"/>
            </w:pPr>
            <w:r>
              <w:t>5</w:t>
            </w:r>
          </w:p>
        </w:tc>
      </w:tr>
      <w:tr w:rsidR="00A53137" w:rsidRPr="00DA5027" w:rsidTr="00BF3349">
        <w:trPr>
          <w:trHeight w:val="23"/>
        </w:trPr>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523900" w:rsidRDefault="00A53137" w:rsidP="00BF3349">
            <w:r w:rsidRPr="00523900">
              <w:t>Порядок получения информации заявителями по вопросам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264"/>
              </w:tabs>
              <w:autoSpaceDE w:val="0"/>
              <w:snapToGrid w:val="0"/>
              <w:jc w:val="center"/>
            </w:pPr>
            <w:r>
              <w:t>6</w:t>
            </w:r>
          </w:p>
        </w:tc>
      </w:tr>
      <w:tr w:rsidR="00A53137" w:rsidRPr="00DA5027" w:rsidTr="00BF3349">
        <w:tc>
          <w:tcPr>
            <w:tcW w:w="570" w:type="dxa"/>
          </w:tcPr>
          <w:p w:rsidR="00A53137" w:rsidRPr="00DA5027" w:rsidRDefault="00A53137" w:rsidP="00BF3349">
            <w:pPr>
              <w:widowControl w:val="0"/>
              <w:shd w:val="clear" w:color="auto" w:fill="FFFFFF"/>
              <w:autoSpaceDE w:val="0"/>
              <w:ind w:left="360"/>
              <w:jc w:val="center"/>
              <w:rPr>
                <w:b/>
                <w:bCs/>
              </w:rPr>
            </w:pPr>
          </w:p>
        </w:tc>
        <w:tc>
          <w:tcPr>
            <w:tcW w:w="8650" w:type="dxa"/>
          </w:tcPr>
          <w:p w:rsidR="00A53137" w:rsidRPr="00DA5027" w:rsidRDefault="00A53137" w:rsidP="00BF3349">
            <w:pPr>
              <w:shd w:val="clear" w:color="auto" w:fill="FFFFFF"/>
              <w:snapToGrid w:val="0"/>
              <w:rPr>
                <w:b/>
                <w:bCs/>
              </w:rPr>
            </w:pPr>
          </w:p>
          <w:p w:rsidR="00A53137" w:rsidRPr="00DA5027" w:rsidRDefault="00A53137" w:rsidP="00BF3349">
            <w:pPr>
              <w:widowControl w:val="0"/>
              <w:shd w:val="clear" w:color="auto" w:fill="FFFFFF"/>
              <w:autoSpaceDE w:val="0"/>
              <w:rPr>
                <w:b/>
                <w:bCs/>
              </w:rPr>
            </w:pPr>
            <w:r w:rsidRPr="00DA5027">
              <w:rPr>
                <w:b/>
                <w:bCs/>
              </w:rPr>
              <w:t xml:space="preserve">Раздел </w:t>
            </w:r>
            <w:r w:rsidRPr="00DA5027">
              <w:rPr>
                <w:b/>
                <w:bCs/>
                <w:lang w:val="en-US"/>
              </w:rPr>
              <w:t>II</w:t>
            </w:r>
            <w:r w:rsidRPr="00DA5027">
              <w:rPr>
                <w:b/>
                <w:bCs/>
              </w:rPr>
              <w:t>. СТАНДАРТ ПРЕДОСТАВЛЕНИЯ МУНИЦИПАЛЬНОЙ УСЛУГИ</w:t>
            </w:r>
          </w:p>
        </w:tc>
        <w:tc>
          <w:tcPr>
            <w:tcW w:w="567" w:type="dxa"/>
            <w:vAlign w:val="bottom"/>
          </w:tcPr>
          <w:p w:rsidR="00A53137" w:rsidRPr="00DA5027" w:rsidRDefault="00A53137" w:rsidP="00BF3349">
            <w:pPr>
              <w:widowControl w:val="0"/>
              <w:shd w:val="clear" w:color="auto" w:fill="FFFFFF"/>
              <w:autoSpaceDE w:val="0"/>
              <w:jc w:val="center"/>
              <w:rPr>
                <w:b/>
              </w:rPr>
            </w:pPr>
            <w:r>
              <w:rPr>
                <w:b/>
              </w:rPr>
              <w:t>9</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rsidRPr="00DA5027">
              <w:t xml:space="preserve">Наименование муниципальной услуги </w:t>
            </w:r>
          </w:p>
        </w:tc>
        <w:tc>
          <w:tcPr>
            <w:tcW w:w="567" w:type="dxa"/>
            <w:vAlign w:val="bottom"/>
          </w:tcPr>
          <w:p w:rsidR="00A53137" w:rsidRPr="00DA5027" w:rsidRDefault="00A53137" w:rsidP="00BF3349">
            <w:pPr>
              <w:widowControl w:val="0"/>
              <w:shd w:val="clear" w:color="auto" w:fill="FFFFFF"/>
              <w:tabs>
                <w:tab w:val="left" w:pos="254"/>
              </w:tabs>
              <w:autoSpaceDE w:val="0"/>
              <w:snapToGrid w:val="0"/>
              <w:jc w:val="center"/>
            </w:pPr>
            <w:r>
              <w:t>9</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rsidRPr="00DA5027">
              <w:t xml:space="preserve">Наименование органа, предоставляющего муниципальную услугу </w:t>
            </w:r>
          </w:p>
        </w:tc>
        <w:tc>
          <w:tcPr>
            <w:tcW w:w="567" w:type="dxa"/>
            <w:vAlign w:val="bottom"/>
          </w:tcPr>
          <w:p w:rsidR="00A53137" w:rsidRPr="00DA5027" w:rsidRDefault="00A53137" w:rsidP="00BF3349">
            <w:pPr>
              <w:widowControl w:val="0"/>
              <w:shd w:val="clear" w:color="auto" w:fill="FFFFFF"/>
              <w:tabs>
                <w:tab w:val="left" w:pos="254"/>
              </w:tabs>
              <w:autoSpaceDE w:val="0"/>
              <w:snapToGrid w:val="0"/>
              <w:jc w:val="center"/>
            </w:pPr>
            <w:r>
              <w:t>9</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rsidRPr="00DA5027">
              <w:t xml:space="preserve">Результат предоставления муниципальной услуги </w:t>
            </w:r>
          </w:p>
        </w:tc>
        <w:tc>
          <w:tcPr>
            <w:tcW w:w="567" w:type="dxa"/>
            <w:vAlign w:val="bottom"/>
          </w:tcPr>
          <w:p w:rsidR="00A53137" w:rsidRPr="00DA5027" w:rsidRDefault="00A53137" w:rsidP="00BF3349">
            <w:pPr>
              <w:widowControl w:val="0"/>
              <w:shd w:val="clear" w:color="auto" w:fill="FFFFFF"/>
              <w:tabs>
                <w:tab w:val="left" w:pos="254"/>
              </w:tabs>
              <w:autoSpaceDE w:val="0"/>
              <w:snapToGrid w:val="0"/>
              <w:jc w:val="center"/>
            </w:pPr>
            <w:r>
              <w:t>10</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t>Срок предоставления муниципальной услуги, срок выдачи (направления), документов, являющихся результатом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254"/>
              </w:tabs>
              <w:autoSpaceDE w:val="0"/>
              <w:snapToGrid w:val="0"/>
              <w:jc w:val="center"/>
            </w:pPr>
            <w:r>
              <w:t>10</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t>Перечень нормативных правовых актов, регулирующих отношения, возникающие в связи с предоставлением муниципальной услуги</w:t>
            </w:r>
          </w:p>
        </w:tc>
        <w:tc>
          <w:tcPr>
            <w:tcW w:w="567" w:type="dxa"/>
            <w:vAlign w:val="bottom"/>
          </w:tcPr>
          <w:p w:rsidR="00A53137" w:rsidRPr="00DA5027" w:rsidRDefault="00A53137" w:rsidP="00BF3349">
            <w:pPr>
              <w:widowControl w:val="0"/>
              <w:shd w:val="clear" w:color="auto" w:fill="FFFFFF"/>
              <w:autoSpaceDE w:val="0"/>
              <w:snapToGrid w:val="0"/>
              <w:jc w:val="center"/>
            </w:pPr>
            <w:r>
              <w:t>10</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11</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по собственной инициативе, а также способы их получения заявителем, в том числе в электронной форме</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11</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12</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t>Исчерпывающий перечень оснований для отказа в приеме документов, необходимых для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13</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snapToGrid w:val="0"/>
            </w:pPr>
            <w:r>
              <w:t>Исчерпывающий перечень оснований для приостановления или отказа в предоставлении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14</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Default="00A53137" w:rsidP="00BF3349">
            <w:pPr>
              <w:snapToGrid w:val="0"/>
            </w:pPr>
            <w:r>
              <w:t>Порядок, размер и основания платы, взимаемой с заявителя за предоставление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16</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Default="00A53137" w:rsidP="00BF3349">
            <w:pPr>
              <w:snapToGrid w:val="0"/>
            </w:pPr>
            <w:r>
              <w:t>Порядок, размер и основания взимания платы с заявителя за предоставление услуг, которые являются необходимыми и обязательными для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16</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Default="00A53137" w:rsidP="00BF3349">
            <w:pPr>
              <w:snapToGrid w:val="0"/>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17</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Default="00A53137" w:rsidP="00BF3349">
            <w:pPr>
              <w:snapToGrid w:val="0"/>
            </w:pPr>
            <w:r w:rsidRPr="00E973AC">
              <w:t>Срок и порядок регистрации запроса заявителя о предоставлении муниципальной услуги, в том числе в электронной форме</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17</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E973AC" w:rsidRDefault="00A53137" w:rsidP="00BF3349">
            <w:pPr>
              <w:snapToGrid w:val="0"/>
            </w:pPr>
            <w:r>
              <w:t>Требования к помещениям, в которых предоставляются муниципальная услуга, к местам ожидания и приема заявителей, местам для заполнения запросов о предоставлении муниципальной услуги, размещению и оформлению визуальной, текстовой и мультимедийной информации о порядке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17</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r w:rsidRPr="00DA5027">
              <w:t>Показатели доступности и качества муниципальной услуги</w:t>
            </w:r>
          </w:p>
        </w:tc>
        <w:tc>
          <w:tcPr>
            <w:tcW w:w="567" w:type="dxa"/>
            <w:vAlign w:val="bottom"/>
          </w:tcPr>
          <w:p w:rsidR="00A53137" w:rsidRPr="00DA5027" w:rsidRDefault="00A53137" w:rsidP="00BF3349">
            <w:pPr>
              <w:widowControl w:val="0"/>
              <w:shd w:val="clear" w:color="auto" w:fill="FFFFFF"/>
              <w:tabs>
                <w:tab w:val="left" w:pos="210"/>
                <w:tab w:val="left" w:pos="350"/>
              </w:tabs>
              <w:autoSpaceDE w:val="0"/>
              <w:snapToGrid w:val="0"/>
              <w:jc w:val="center"/>
            </w:pPr>
            <w:r>
              <w:t>19</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tabs>
                <w:tab w:val="left" w:pos="993"/>
              </w:tabs>
            </w:pPr>
            <w:r w:rsidRPr="00DA5027">
              <w:t>Количество взаимодействий заявителя с должностными лицами при предоставлении муниципальной услуги и их продолжительность</w:t>
            </w:r>
          </w:p>
        </w:tc>
        <w:tc>
          <w:tcPr>
            <w:tcW w:w="567" w:type="dxa"/>
            <w:vAlign w:val="bottom"/>
          </w:tcPr>
          <w:p w:rsidR="00A53137" w:rsidRPr="00DA5027" w:rsidRDefault="00A53137" w:rsidP="00BF3349">
            <w:pPr>
              <w:widowControl w:val="0"/>
              <w:shd w:val="clear" w:color="auto" w:fill="FFFFFF"/>
              <w:tabs>
                <w:tab w:val="left" w:pos="210"/>
                <w:tab w:val="left" w:pos="350"/>
              </w:tabs>
              <w:autoSpaceDE w:val="0"/>
              <w:snapToGrid w:val="0"/>
              <w:jc w:val="center"/>
            </w:pPr>
            <w:r>
              <w:t>20</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tabs>
                <w:tab w:val="left" w:pos="993"/>
              </w:tabs>
            </w:pPr>
            <w:r w:rsidRPr="00DA5027">
              <w:t>Возможность получения муниципальной услуги в многофункциональном центре предоставления государственных и муниципальных услуг</w:t>
            </w:r>
          </w:p>
        </w:tc>
        <w:tc>
          <w:tcPr>
            <w:tcW w:w="567" w:type="dxa"/>
            <w:vAlign w:val="bottom"/>
          </w:tcPr>
          <w:p w:rsidR="00A53137" w:rsidRPr="00DA5027" w:rsidRDefault="00A53137" w:rsidP="00BF3349">
            <w:pPr>
              <w:widowControl w:val="0"/>
              <w:shd w:val="clear" w:color="auto" w:fill="FFFFFF"/>
              <w:tabs>
                <w:tab w:val="left" w:pos="210"/>
                <w:tab w:val="left" w:pos="350"/>
              </w:tabs>
              <w:autoSpaceDE w:val="0"/>
              <w:snapToGrid w:val="0"/>
              <w:jc w:val="center"/>
            </w:pPr>
            <w:r>
              <w:t>20</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pPr>
              <w:tabs>
                <w:tab w:val="left" w:pos="993"/>
              </w:tabs>
            </w:pPr>
            <w:r w:rsidRPr="00DA5027">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tc>
        <w:tc>
          <w:tcPr>
            <w:tcW w:w="567" w:type="dxa"/>
            <w:vAlign w:val="bottom"/>
          </w:tcPr>
          <w:p w:rsidR="00A53137" w:rsidRPr="00DA5027" w:rsidRDefault="00A53137" w:rsidP="00BF3349">
            <w:pPr>
              <w:widowControl w:val="0"/>
              <w:shd w:val="clear" w:color="auto" w:fill="FFFFFF"/>
              <w:tabs>
                <w:tab w:val="left" w:pos="210"/>
                <w:tab w:val="left" w:pos="350"/>
              </w:tabs>
              <w:autoSpaceDE w:val="0"/>
              <w:snapToGrid w:val="0"/>
              <w:jc w:val="center"/>
            </w:pPr>
            <w:r>
              <w:t>21</w:t>
            </w:r>
          </w:p>
        </w:tc>
      </w:tr>
      <w:tr w:rsidR="00A53137" w:rsidRPr="00DA5027" w:rsidTr="00BF3349">
        <w:tc>
          <w:tcPr>
            <w:tcW w:w="570" w:type="dxa"/>
          </w:tcPr>
          <w:p w:rsidR="00A53137" w:rsidRPr="00DA5027" w:rsidRDefault="00A53137" w:rsidP="00BF3349">
            <w:pPr>
              <w:numPr>
                <w:ilvl w:val="0"/>
                <w:numId w:val="26"/>
              </w:numPr>
              <w:snapToGrid w:val="0"/>
              <w:ind w:left="0" w:firstLine="0"/>
              <w:jc w:val="center"/>
            </w:pPr>
          </w:p>
        </w:tc>
        <w:tc>
          <w:tcPr>
            <w:tcW w:w="8650" w:type="dxa"/>
          </w:tcPr>
          <w:p w:rsidR="00A53137" w:rsidRPr="00DA5027" w:rsidRDefault="00A53137" w:rsidP="00BF3349">
            <w:r w:rsidRPr="00DA5027">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567" w:type="dxa"/>
            <w:vAlign w:val="bottom"/>
          </w:tcPr>
          <w:p w:rsidR="00A53137" w:rsidRPr="00DA5027" w:rsidRDefault="00A53137" w:rsidP="00BF3349">
            <w:pPr>
              <w:widowControl w:val="0"/>
              <w:shd w:val="clear" w:color="auto" w:fill="FFFFFF"/>
              <w:tabs>
                <w:tab w:val="left" w:pos="210"/>
                <w:tab w:val="left" w:pos="350"/>
              </w:tabs>
              <w:autoSpaceDE w:val="0"/>
              <w:snapToGrid w:val="0"/>
              <w:jc w:val="center"/>
            </w:pPr>
            <w:r>
              <w:t>21</w:t>
            </w:r>
          </w:p>
        </w:tc>
      </w:tr>
      <w:tr w:rsidR="00A53137" w:rsidRPr="004C4450" w:rsidTr="00BF3349">
        <w:tc>
          <w:tcPr>
            <w:tcW w:w="570" w:type="dxa"/>
          </w:tcPr>
          <w:p w:rsidR="00A53137" w:rsidRPr="004C4450" w:rsidRDefault="00A53137" w:rsidP="00BF3349">
            <w:pPr>
              <w:ind w:left="360"/>
              <w:jc w:val="center"/>
              <w:rPr>
                <w:b/>
                <w:caps/>
              </w:rPr>
            </w:pPr>
          </w:p>
        </w:tc>
        <w:tc>
          <w:tcPr>
            <w:tcW w:w="8650" w:type="dxa"/>
          </w:tcPr>
          <w:p w:rsidR="00A53137" w:rsidRDefault="00A53137" w:rsidP="00BF3349">
            <w:pPr>
              <w:rPr>
                <w:b/>
              </w:rPr>
            </w:pPr>
          </w:p>
          <w:p w:rsidR="00A53137" w:rsidRPr="004C4450" w:rsidRDefault="00A53137" w:rsidP="00BF3349">
            <w:pPr>
              <w:rPr>
                <w:b/>
                <w:caps/>
              </w:rPr>
            </w:pPr>
            <w:r w:rsidRPr="004C4450">
              <w:rPr>
                <w:b/>
              </w:rPr>
              <w:t xml:space="preserve">Раздел </w:t>
            </w:r>
            <w:r w:rsidRPr="004C4450">
              <w:rPr>
                <w:b/>
                <w:lang w:val="en-US"/>
              </w:rPr>
              <w:t>III</w:t>
            </w:r>
            <w:r w:rsidRPr="004C4450">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Pr>
                <w:b/>
              </w:rPr>
              <w:t xml:space="preserve"> </w:t>
            </w:r>
            <w:r w:rsidRPr="004C4450">
              <w:rPr>
                <w:b/>
              </w:rPr>
              <w:t>И В МНОГОФУНКЦИОНАЛЬНЫХ ЦЕНТРАХ ПРЕДОСТАВЛЕНИЯ</w:t>
            </w:r>
            <w:r>
              <w:rPr>
                <w:b/>
              </w:rPr>
              <w:t xml:space="preserve"> </w:t>
            </w:r>
            <w:r w:rsidRPr="004C4450">
              <w:rPr>
                <w:b/>
              </w:rPr>
              <w:t>ГОСУДАРСТВЕННЫХ И МУНИЦИПАЛЬНЫХ УСЛУГ</w:t>
            </w:r>
          </w:p>
        </w:tc>
        <w:tc>
          <w:tcPr>
            <w:tcW w:w="567" w:type="dxa"/>
            <w:vAlign w:val="bottom"/>
          </w:tcPr>
          <w:p w:rsidR="00A53137" w:rsidRPr="004C4450" w:rsidRDefault="00A53137" w:rsidP="00BF3349">
            <w:pPr>
              <w:shd w:val="clear" w:color="auto" w:fill="FFFFFF"/>
              <w:snapToGrid w:val="0"/>
              <w:jc w:val="center"/>
              <w:rPr>
                <w:b/>
              </w:rPr>
            </w:pPr>
          </w:p>
          <w:p w:rsidR="00A53137" w:rsidRPr="004C4450" w:rsidRDefault="00A53137" w:rsidP="00BF3349">
            <w:pPr>
              <w:shd w:val="clear" w:color="auto" w:fill="FFFFFF"/>
              <w:jc w:val="center"/>
              <w:rPr>
                <w:b/>
              </w:rPr>
            </w:pPr>
          </w:p>
          <w:p w:rsidR="00A53137" w:rsidRPr="004C4450" w:rsidRDefault="00A53137" w:rsidP="00BF3349">
            <w:pPr>
              <w:shd w:val="clear" w:color="auto" w:fill="FFFFFF"/>
              <w:jc w:val="center"/>
              <w:rPr>
                <w:b/>
              </w:rPr>
            </w:pPr>
          </w:p>
          <w:p w:rsidR="00A53137" w:rsidRPr="004C4450" w:rsidRDefault="00A53137" w:rsidP="00BF3349">
            <w:pPr>
              <w:widowControl w:val="0"/>
              <w:shd w:val="clear" w:color="auto" w:fill="FFFFFF"/>
              <w:autoSpaceDE w:val="0"/>
              <w:jc w:val="center"/>
              <w:rPr>
                <w:b/>
              </w:rPr>
            </w:pP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DA5027" w:rsidRDefault="00A53137" w:rsidP="00BF3349">
            <w:pPr>
              <w:tabs>
                <w:tab w:val="left" w:pos="1995"/>
              </w:tabs>
            </w:pPr>
            <w:r w:rsidRPr="00DA5027">
              <w:t>Перечень административных процедур, необходимых для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21</w:t>
            </w: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DA5027" w:rsidRDefault="00A53137" w:rsidP="00BF3349">
            <w:pPr>
              <w:tabs>
                <w:tab w:val="left" w:pos="3660"/>
              </w:tabs>
            </w:pPr>
            <w:r w:rsidRPr="00DA5027">
              <w:t>Индивидуальное консультирование заявителя, в том числе разъяснение</w:t>
            </w:r>
            <w:r>
              <w:t xml:space="preserve"> </w:t>
            </w:r>
            <w:r w:rsidRPr="00DA5027">
              <w:t>о порядке получения услуг, которые являются необходимыми и обязательными для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22</w:t>
            </w: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DA5027" w:rsidRDefault="00A53137" w:rsidP="00BF3349">
            <w:pPr>
              <w:pStyle w:val="ConsPlusTitle"/>
              <w:rPr>
                <w:rFonts w:ascii="Times New Roman" w:hAnsi="Times New Roman" w:cs="Times New Roman"/>
                <w:b w:val="0"/>
                <w:sz w:val="24"/>
                <w:szCs w:val="24"/>
              </w:rPr>
            </w:pPr>
            <w:r w:rsidRPr="00DA5027">
              <w:rPr>
                <w:rFonts w:ascii="Times New Roman" w:hAnsi="Times New Roman" w:cs="Times New Roman"/>
                <w:b w:val="0"/>
                <w:sz w:val="24"/>
                <w:szCs w:val="24"/>
              </w:rPr>
              <w:t>Приём и регистрация заявления и документов, необходимых для предоставления муниципальной услуги, передача их на рассмотрение</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22</w:t>
            </w: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DA5027" w:rsidRDefault="00A53137" w:rsidP="00BF3349">
            <w:pPr>
              <w:pStyle w:val="ConsPlusTitle"/>
              <w:rPr>
                <w:rFonts w:ascii="Times New Roman" w:hAnsi="Times New Roman" w:cs="Times New Roman"/>
                <w:b w:val="0"/>
                <w:sz w:val="24"/>
                <w:szCs w:val="24"/>
              </w:rPr>
            </w:pPr>
            <w:r w:rsidRPr="00DA5027">
              <w:rPr>
                <w:rFonts w:ascii="Times New Roman" w:hAnsi="Times New Roman" w:cs="Times New Roman"/>
                <w:b w:val="0"/>
                <w:bCs w:val="0"/>
                <w:sz w:val="24"/>
                <w:szCs w:val="24"/>
              </w:rPr>
              <w:t xml:space="preserve">Рассмотрение заявления и документов, необходимых для предоставления </w:t>
            </w:r>
            <w:r w:rsidRPr="00DA5027">
              <w:rPr>
                <w:rFonts w:ascii="Times New Roman" w:hAnsi="Times New Roman" w:cs="Times New Roman"/>
                <w:b w:val="0"/>
                <w:sz w:val="24"/>
                <w:szCs w:val="24"/>
              </w:rPr>
              <w:t>муниципальной услуги, и их направление для подготовки ответа</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24</w:t>
            </w: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 w:val="left" w:pos="5576"/>
              </w:tabs>
              <w:autoSpaceDE w:val="0"/>
              <w:snapToGrid w:val="0"/>
              <w:ind w:left="0" w:firstLine="0"/>
              <w:jc w:val="center"/>
            </w:pPr>
          </w:p>
        </w:tc>
        <w:tc>
          <w:tcPr>
            <w:tcW w:w="8650" w:type="dxa"/>
          </w:tcPr>
          <w:p w:rsidR="00A53137" w:rsidRPr="00DA5027" w:rsidRDefault="00A53137" w:rsidP="00BF3349">
            <w:pPr>
              <w:pStyle w:val="1"/>
              <w:tabs>
                <w:tab w:val="left" w:pos="1494"/>
              </w:tabs>
              <w:spacing w:before="0" w:after="0"/>
              <w:jc w:val="left"/>
              <w:rPr>
                <w:szCs w:val="24"/>
              </w:rPr>
            </w:pPr>
            <w:r w:rsidRPr="00DA5027">
              <w:rPr>
                <w:szCs w:val="24"/>
              </w:rPr>
              <w:t>Формирование и направление межведомственных запросов в организации, участвующие в предоставлении муниципальной услуги, контроль за получением ответов на межведомственный запрос</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25</w:t>
            </w: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DA5027" w:rsidRDefault="00A53137" w:rsidP="00BF3349">
            <w:pPr>
              <w:pStyle w:val="1"/>
              <w:tabs>
                <w:tab w:val="left" w:pos="1494"/>
              </w:tabs>
              <w:spacing w:before="0" w:after="0"/>
              <w:jc w:val="left"/>
              <w:rPr>
                <w:szCs w:val="24"/>
              </w:rPr>
            </w:pPr>
            <w:r w:rsidRPr="00DA5027">
              <w:rPr>
                <w:szCs w:val="24"/>
              </w:rPr>
              <w:t>Подготовка документов для принятия решения о предоставлении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26</w:t>
            </w: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DA5027" w:rsidRDefault="00A53137" w:rsidP="00BF3349">
            <w:pPr>
              <w:pStyle w:val="1"/>
              <w:tabs>
                <w:tab w:val="left" w:pos="1494"/>
              </w:tabs>
              <w:spacing w:before="0" w:after="0"/>
              <w:jc w:val="left"/>
              <w:rPr>
                <w:szCs w:val="24"/>
              </w:rPr>
            </w:pPr>
            <w:r w:rsidRPr="00DA5027">
              <w:rPr>
                <w:szCs w:val="24"/>
              </w:rPr>
              <w:t>Направление принятого решения о предоставлении муниципальной услуги заявителю</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27</w:t>
            </w:r>
          </w:p>
        </w:tc>
      </w:tr>
      <w:tr w:rsidR="00A53137" w:rsidRPr="00DA5027" w:rsidTr="00BF3349">
        <w:tc>
          <w:tcPr>
            <w:tcW w:w="570" w:type="dxa"/>
          </w:tcPr>
          <w:p w:rsidR="00A53137" w:rsidRPr="00DA5027" w:rsidRDefault="00A53137" w:rsidP="00BF3349">
            <w:pPr>
              <w:widowControl w:val="0"/>
              <w:shd w:val="clear" w:color="auto" w:fill="FFFFFF"/>
              <w:autoSpaceDE w:val="0"/>
              <w:ind w:left="360"/>
              <w:jc w:val="center"/>
              <w:rPr>
                <w:color w:val="000000"/>
              </w:rPr>
            </w:pPr>
          </w:p>
        </w:tc>
        <w:tc>
          <w:tcPr>
            <w:tcW w:w="8650" w:type="dxa"/>
          </w:tcPr>
          <w:p w:rsidR="00A53137" w:rsidRDefault="00A53137" w:rsidP="00BF3349">
            <w:pPr>
              <w:autoSpaceDE w:val="0"/>
              <w:rPr>
                <w:b/>
              </w:rPr>
            </w:pPr>
          </w:p>
          <w:p w:rsidR="00A53137" w:rsidRPr="004C4450" w:rsidRDefault="00A53137" w:rsidP="00BF3349">
            <w:pPr>
              <w:autoSpaceDE w:val="0"/>
              <w:rPr>
                <w:b/>
              </w:rPr>
            </w:pPr>
            <w:r w:rsidRPr="00D306D7">
              <w:rPr>
                <w:b/>
              </w:rPr>
              <w:t xml:space="preserve">Раздел </w:t>
            </w:r>
            <w:r w:rsidRPr="004C4450">
              <w:rPr>
                <w:b/>
                <w:lang w:val="en-US"/>
              </w:rPr>
              <w:t>IV</w:t>
            </w:r>
            <w:r w:rsidRPr="004C4450">
              <w:rPr>
                <w:b/>
              </w:rPr>
              <w:t>. ФОРМЫ КОНТРОЛЯ ЗА ИСПОЛНЕНИЕМ АДМИНИСТРАТИВНОГО РЕГЛАМЕНТА</w:t>
            </w:r>
          </w:p>
        </w:tc>
        <w:tc>
          <w:tcPr>
            <w:tcW w:w="567" w:type="dxa"/>
            <w:vAlign w:val="bottom"/>
          </w:tcPr>
          <w:p w:rsidR="00A53137" w:rsidRPr="00DA5027" w:rsidRDefault="00A53137" w:rsidP="00BF3349">
            <w:pPr>
              <w:widowControl w:val="0"/>
              <w:shd w:val="clear" w:color="auto" w:fill="FFFFFF"/>
              <w:autoSpaceDE w:val="0"/>
              <w:snapToGrid w:val="0"/>
              <w:jc w:val="center"/>
              <w:rPr>
                <w:bCs/>
              </w:rPr>
            </w:pP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4C4450" w:rsidRDefault="00A53137" w:rsidP="00BF3349">
            <w:r w:rsidRPr="004C4450">
              <w:t>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31</w:t>
            </w: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4C4450" w:rsidRDefault="00A53137" w:rsidP="00BF3349">
            <w:r w:rsidRPr="004C4450">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31</w:t>
            </w: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4C4450" w:rsidRDefault="00A53137" w:rsidP="00BF3349">
            <w:r w:rsidRPr="004C4450">
              <w:t>Ответственность должностных лиц за решения и действия (бездействие), принимаемые (осуществляемые) ими в ходе предоставления муниципальной услуги</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32</w:t>
            </w:r>
          </w:p>
        </w:tc>
      </w:tr>
      <w:tr w:rsidR="00A53137" w:rsidRPr="00DA5027" w:rsidTr="00BF3349">
        <w:tc>
          <w:tcPr>
            <w:tcW w:w="570" w:type="dxa"/>
          </w:tcPr>
          <w:p w:rsidR="00A53137" w:rsidRPr="00DA5027" w:rsidRDefault="00A53137" w:rsidP="00BF3349">
            <w:pPr>
              <w:widowControl w:val="0"/>
              <w:numPr>
                <w:ilvl w:val="0"/>
                <w:numId w:val="26"/>
              </w:numPr>
              <w:shd w:val="clear" w:color="auto" w:fill="FFFFFF"/>
              <w:tabs>
                <w:tab w:val="left" w:pos="350"/>
              </w:tabs>
              <w:autoSpaceDE w:val="0"/>
              <w:snapToGrid w:val="0"/>
              <w:ind w:left="0" w:firstLine="0"/>
              <w:jc w:val="center"/>
            </w:pPr>
          </w:p>
        </w:tc>
        <w:tc>
          <w:tcPr>
            <w:tcW w:w="8650" w:type="dxa"/>
          </w:tcPr>
          <w:p w:rsidR="00A53137" w:rsidRPr="004C4450" w:rsidRDefault="00A53137" w:rsidP="00BF3349">
            <w:r w:rsidRPr="004C4450">
              <w:t xml:space="preserve">Положения, характеризующие требования к порядку и формам контроля </w:t>
            </w:r>
            <w:r>
              <w:t xml:space="preserve"> </w:t>
            </w:r>
            <w:r w:rsidRPr="004C4450">
              <w:t>за предоставлением муниципальной услуги, в том числе со стороны граждан, их объединений и организаций</w:t>
            </w:r>
          </w:p>
        </w:tc>
        <w:tc>
          <w:tcPr>
            <w:tcW w:w="567" w:type="dxa"/>
            <w:vAlign w:val="bottom"/>
          </w:tcPr>
          <w:p w:rsidR="00A53137" w:rsidRPr="00DA5027" w:rsidRDefault="00A53137" w:rsidP="00BF3349">
            <w:pPr>
              <w:widowControl w:val="0"/>
              <w:shd w:val="clear" w:color="auto" w:fill="FFFFFF"/>
              <w:tabs>
                <w:tab w:val="left" w:pos="350"/>
              </w:tabs>
              <w:autoSpaceDE w:val="0"/>
              <w:snapToGrid w:val="0"/>
              <w:jc w:val="center"/>
            </w:pPr>
            <w:r>
              <w:t>33</w:t>
            </w:r>
          </w:p>
        </w:tc>
      </w:tr>
      <w:tr w:rsidR="00A53137" w:rsidRPr="00D306D7" w:rsidTr="00BF3349">
        <w:trPr>
          <w:trHeight w:val="23"/>
        </w:trPr>
        <w:tc>
          <w:tcPr>
            <w:tcW w:w="570" w:type="dxa"/>
          </w:tcPr>
          <w:p w:rsidR="00A53137" w:rsidRPr="00D306D7" w:rsidRDefault="00A53137" w:rsidP="00BF3349">
            <w:pPr>
              <w:pStyle w:val="210"/>
              <w:ind w:left="360"/>
              <w:jc w:val="center"/>
              <w:rPr>
                <w:rFonts w:ascii="Times New Roman" w:hAnsi="Times New Roman"/>
                <w:b/>
                <w:color w:val="000000"/>
                <w:sz w:val="24"/>
                <w:szCs w:val="24"/>
              </w:rPr>
            </w:pPr>
          </w:p>
        </w:tc>
        <w:tc>
          <w:tcPr>
            <w:tcW w:w="8650" w:type="dxa"/>
          </w:tcPr>
          <w:p w:rsidR="00A53137" w:rsidRPr="00D306D7" w:rsidRDefault="00A53137" w:rsidP="00BF3349">
            <w:pPr>
              <w:rPr>
                <w:b/>
              </w:rPr>
            </w:pPr>
          </w:p>
          <w:p w:rsidR="00A53137" w:rsidRPr="00D306D7" w:rsidRDefault="00A53137" w:rsidP="00BF3349">
            <w:pPr>
              <w:rPr>
                <w:b/>
              </w:rPr>
            </w:pPr>
            <w:r w:rsidRPr="00D306D7">
              <w:rPr>
                <w:b/>
              </w:rPr>
              <w:t xml:space="preserve">Раздел </w:t>
            </w:r>
            <w:r w:rsidRPr="00D306D7">
              <w:rPr>
                <w:b/>
                <w:lang w:val="en-US"/>
              </w:rPr>
              <w:t>V</w:t>
            </w:r>
            <w:r w:rsidRPr="00D306D7">
              <w:rPr>
                <w:b/>
              </w:rPr>
              <w:t>.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tc>
        <w:tc>
          <w:tcPr>
            <w:tcW w:w="567" w:type="dxa"/>
            <w:vAlign w:val="bottom"/>
          </w:tcPr>
          <w:p w:rsidR="00A53137" w:rsidRPr="00D306D7" w:rsidRDefault="00A53137" w:rsidP="00BF3349">
            <w:pPr>
              <w:pStyle w:val="210"/>
              <w:jc w:val="center"/>
              <w:rPr>
                <w:rFonts w:ascii="Times New Roman" w:hAnsi="Times New Roman"/>
                <w:b/>
                <w:bCs/>
                <w:sz w:val="24"/>
                <w:szCs w:val="24"/>
              </w:rPr>
            </w:pPr>
          </w:p>
          <w:p w:rsidR="00A53137" w:rsidRPr="00D306D7" w:rsidRDefault="00A53137" w:rsidP="00BF3349">
            <w:pPr>
              <w:shd w:val="clear" w:color="auto" w:fill="FFFFFF"/>
              <w:jc w:val="center"/>
              <w:rPr>
                <w:b/>
                <w:bCs/>
              </w:rPr>
            </w:pPr>
          </w:p>
          <w:p w:rsidR="00A53137" w:rsidRPr="00D306D7" w:rsidRDefault="00A53137" w:rsidP="00BF3349">
            <w:pPr>
              <w:shd w:val="clear" w:color="auto" w:fill="FFFFFF"/>
              <w:jc w:val="center"/>
              <w:rPr>
                <w:b/>
                <w:bCs/>
              </w:rPr>
            </w:pPr>
            <w:r>
              <w:rPr>
                <w:b/>
                <w:bCs/>
              </w:rPr>
              <w:t>33</w:t>
            </w:r>
          </w:p>
          <w:p w:rsidR="00A53137" w:rsidRPr="00D306D7" w:rsidRDefault="00A53137" w:rsidP="00BF3349">
            <w:pPr>
              <w:widowControl w:val="0"/>
              <w:shd w:val="clear" w:color="auto" w:fill="FFFFFF"/>
              <w:autoSpaceDE w:val="0"/>
              <w:jc w:val="center"/>
              <w:rPr>
                <w:b/>
                <w:bCs/>
              </w:rPr>
            </w:pP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pPr>
            <w:r w:rsidRPr="004C4450">
              <w:t>Информация для заявителей об их праве подать жалобу на решение и (или) действие (бездействие) органа, предоставляющего муниципальную услугу, и (или) его должностных лиц при предоставлении муниципальной услуги</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34</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sz w:val="24"/>
                <w:szCs w:val="24"/>
              </w:rPr>
            </w:pPr>
          </w:p>
        </w:tc>
        <w:tc>
          <w:tcPr>
            <w:tcW w:w="8650" w:type="dxa"/>
          </w:tcPr>
          <w:p w:rsidR="00A53137" w:rsidRPr="004C4450" w:rsidRDefault="00A53137" w:rsidP="00BF3349">
            <w:pPr>
              <w:tabs>
                <w:tab w:val="left" w:pos="0"/>
              </w:tabs>
              <w:rPr>
                <w:bCs/>
              </w:rPr>
            </w:pPr>
            <w:r w:rsidRPr="004C4450">
              <w:rPr>
                <w:bCs/>
              </w:rPr>
              <w:t>Предмет жалобы</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34</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rPr>
                <w:bCs/>
              </w:rPr>
            </w:pPr>
            <w:r w:rsidRPr="004C4450">
              <w:rPr>
                <w:bCs/>
              </w:rPr>
              <w:t>Органы местного самоуправления и уполномоченные на рассмотрение жалобы должностные лица, которым может быть направлена жалоба</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34</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rPr>
                <w:bCs/>
              </w:rPr>
            </w:pPr>
            <w:r w:rsidRPr="004C4450">
              <w:rPr>
                <w:bCs/>
              </w:rPr>
              <w:t>Порядок подачи и рассмотрения жалобы</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34</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rPr>
                <w:bCs/>
              </w:rPr>
            </w:pPr>
            <w:r w:rsidRPr="004C4450">
              <w:rPr>
                <w:bCs/>
              </w:rPr>
              <w:t>Сроки рассмотрения жалобы</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35</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rPr>
                <w:bCs/>
              </w:rPr>
            </w:pPr>
            <w:r w:rsidRPr="004C4450">
              <w:rPr>
                <w:bCs/>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35</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rPr>
                <w:bCs/>
              </w:rPr>
            </w:pPr>
            <w:r w:rsidRPr="004C4450">
              <w:rPr>
                <w:bCs/>
              </w:rPr>
              <w:t>Результат рассмотрения жалобы</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36</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rPr>
                <w:bCs/>
              </w:rPr>
            </w:pPr>
            <w:r w:rsidRPr="004C4450">
              <w:rPr>
                <w:bCs/>
              </w:rPr>
              <w:t>Порядок информирования заявителя о результатах рассмотрения жалобы</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36</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rPr>
                <w:bCs/>
              </w:rPr>
            </w:pPr>
            <w:r w:rsidRPr="004C4450">
              <w:rPr>
                <w:bCs/>
              </w:rPr>
              <w:t>Порядок обжалования решения по жалобе</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37</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rPr>
                <w:bCs/>
              </w:rPr>
            </w:pPr>
            <w:r w:rsidRPr="004C4450">
              <w:rPr>
                <w:bCs/>
              </w:rPr>
              <w:t>Право заявителя на получение информации и документов, необходимых для обоснования и рассмотрения жалобы</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37</w:t>
            </w:r>
          </w:p>
        </w:tc>
      </w:tr>
      <w:tr w:rsidR="00A53137" w:rsidRPr="00DA5027" w:rsidTr="00BF3349">
        <w:trPr>
          <w:trHeight w:val="23"/>
        </w:trPr>
        <w:tc>
          <w:tcPr>
            <w:tcW w:w="570" w:type="dxa"/>
          </w:tcPr>
          <w:p w:rsidR="00A53137" w:rsidRPr="00DA5027" w:rsidRDefault="00A53137" w:rsidP="00BF3349">
            <w:pPr>
              <w:pStyle w:val="210"/>
              <w:numPr>
                <w:ilvl w:val="0"/>
                <w:numId w:val="26"/>
              </w:numPr>
              <w:snapToGrid w:val="0"/>
              <w:ind w:left="0" w:firstLine="0"/>
              <w:jc w:val="center"/>
              <w:rPr>
                <w:rFonts w:ascii="Times New Roman" w:hAnsi="Times New Roman"/>
                <w:bCs/>
                <w:sz w:val="24"/>
                <w:szCs w:val="24"/>
              </w:rPr>
            </w:pPr>
          </w:p>
        </w:tc>
        <w:tc>
          <w:tcPr>
            <w:tcW w:w="8650" w:type="dxa"/>
          </w:tcPr>
          <w:p w:rsidR="00A53137" w:rsidRPr="004C4450" w:rsidRDefault="00A53137" w:rsidP="00BF3349">
            <w:pPr>
              <w:tabs>
                <w:tab w:val="left" w:pos="567"/>
              </w:tabs>
              <w:rPr>
                <w:bCs/>
              </w:rPr>
            </w:pPr>
            <w:r w:rsidRPr="004C4450">
              <w:rPr>
                <w:bCs/>
              </w:rPr>
              <w:t>Способы информирования заявителей о порядке подачи и рассмотрения жалобы</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37</w:t>
            </w:r>
          </w:p>
        </w:tc>
      </w:tr>
      <w:tr w:rsidR="00A53137" w:rsidRPr="004C4450" w:rsidTr="00BF3349">
        <w:trPr>
          <w:trHeight w:val="23"/>
        </w:trPr>
        <w:tc>
          <w:tcPr>
            <w:tcW w:w="9220" w:type="dxa"/>
            <w:gridSpan w:val="2"/>
          </w:tcPr>
          <w:p w:rsidR="00A53137" w:rsidRPr="004C4450" w:rsidRDefault="00A53137" w:rsidP="00BF3349">
            <w:pPr>
              <w:pStyle w:val="210"/>
              <w:snapToGrid w:val="0"/>
              <w:ind w:left="360"/>
              <w:jc w:val="center"/>
              <w:rPr>
                <w:rFonts w:ascii="Times New Roman" w:hAnsi="Times New Roman"/>
                <w:b/>
                <w:bCs/>
                <w:sz w:val="24"/>
                <w:szCs w:val="24"/>
              </w:rPr>
            </w:pPr>
          </w:p>
          <w:p w:rsidR="00A53137" w:rsidRPr="004C4450" w:rsidRDefault="00A53137" w:rsidP="00BF3349">
            <w:pPr>
              <w:pStyle w:val="210"/>
              <w:snapToGrid w:val="0"/>
              <w:ind w:left="360"/>
              <w:jc w:val="center"/>
              <w:rPr>
                <w:rFonts w:ascii="Times New Roman" w:hAnsi="Times New Roman"/>
                <w:b/>
                <w:bCs/>
                <w:sz w:val="24"/>
                <w:szCs w:val="24"/>
              </w:rPr>
            </w:pPr>
            <w:r w:rsidRPr="004C4450">
              <w:rPr>
                <w:rFonts w:ascii="Times New Roman" w:hAnsi="Times New Roman"/>
                <w:b/>
                <w:bCs/>
                <w:sz w:val="24"/>
                <w:szCs w:val="24"/>
              </w:rPr>
              <w:t>ПРИЛОЖЕНИЯ</w:t>
            </w:r>
            <w:r>
              <w:rPr>
                <w:rFonts w:ascii="Times New Roman" w:hAnsi="Times New Roman"/>
                <w:b/>
                <w:bCs/>
                <w:sz w:val="24"/>
                <w:szCs w:val="24"/>
              </w:rPr>
              <w:t>:</w:t>
            </w:r>
          </w:p>
        </w:tc>
        <w:tc>
          <w:tcPr>
            <w:tcW w:w="567" w:type="dxa"/>
            <w:vAlign w:val="bottom"/>
          </w:tcPr>
          <w:p w:rsidR="00A53137" w:rsidRPr="004C4450" w:rsidRDefault="00A53137" w:rsidP="00BF3349">
            <w:pPr>
              <w:widowControl w:val="0"/>
              <w:shd w:val="clear" w:color="auto" w:fill="FFFFFF"/>
              <w:autoSpaceDE w:val="0"/>
              <w:snapToGrid w:val="0"/>
              <w:jc w:val="center"/>
              <w:rPr>
                <w:b/>
                <w:bCs/>
              </w:rPr>
            </w:pPr>
          </w:p>
        </w:tc>
      </w:tr>
      <w:tr w:rsidR="00A53137" w:rsidRPr="00DA5027" w:rsidTr="00BF3349">
        <w:trPr>
          <w:trHeight w:val="23"/>
        </w:trPr>
        <w:tc>
          <w:tcPr>
            <w:tcW w:w="570" w:type="dxa"/>
          </w:tcPr>
          <w:p w:rsidR="00A53137" w:rsidRPr="00DA5027" w:rsidRDefault="00A53137" w:rsidP="00BF3349">
            <w:pPr>
              <w:widowControl w:val="0"/>
              <w:numPr>
                <w:ilvl w:val="0"/>
                <w:numId w:val="27"/>
              </w:numPr>
              <w:autoSpaceDE w:val="0"/>
              <w:snapToGrid w:val="0"/>
              <w:ind w:left="357" w:hanging="357"/>
              <w:jc w:val="center"/>
            </w:pPr>
          </w:p>
        </w:tc>
        <w:tc>
          <w:tcPr>
            <w:tcW w:w="8650" w:type="dxa"/>
          </w:tcPr>
          <w:p w:rsidR="00A53137" w:rsidRPr="00DA5027" w:rsidRDefault="00A53137" w:rsidP="00BF3349">
            <w:pPr>
              <w:rPr>
                <w:color w:val="000000"/>
              </w:rPr>
            </w:pPr>
            <w:r w:rsidRPr="00DA5027">
              <w:t>Список мест размещения интерактивных информационных терминалов предоставления государственных и муниципальных услуг в Удмуртской Республике</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38</w:t>
            </w:r>
          </w:p>
        </w:tc>
      </w:tr>
      <w:tr w:rsidR="00A53137" w:rsidRPr="00DA5027" w:rsidTr="00BF3349">
        <w:trPr>
          <w:trHeight w:val="23"/>
        </w:trPr>
        <w:tc>
          <w:tcPr>
            <w:tcW w:w="570" w:type="dxa"/>
          </w:tcPr>
          <w:p w:rsidR="00A53137" w:rsidRPr="00DA5027" w:rsidRDefault="00A53137" w:rsidP="00BF3349">
            <w:pPr>
              <w:pStyle w:val="210"/>
              <w:numPr>
                <w:ilvl w:val="0"/>
                <w:numId w:val="27"/>
              </w:numPr>
              <w:snapToGrid w:val="0"/>
              <w:ind w:left="0" w:firstLine="0"/>
              <w:jc w:val="center"/>
              <w:rPr>
                <w:rFonts w:ascii="Times New Roman" w:hAnsi="Times New Roman"/>
                <w:bCs/>
                <w:sz w:val="24"/>
                <w:szCs w:val="24"/>
              </w:rPr>
            </w:pPr>
          </w:p>
        </w:tc>
        <w:tc>
          <w:tcPr>
            <w:tcW w:w="8650" w:type="dxa"/>
          </w:tcPr>
          <w:p w:rsidR="00A53137" w:rsidRPr="00DA5027" w:rsidRDefault="00A53137" w:rsidP="00BF3349">
            <w:pPr>
              <w:tabs>
                <w:tab w:val="left" w:pos="851"/>
              </w:tabs>
              <w:rPr>
                <w:color w:val="000000"/>
              </w:rPr>
            </w:pPr>
            <w:r w:rsidRPr="00DA5027">
              <w:rPr>
                <w:color w:val="000000"/>
              </w:rPr>
              <w:t xml:space="preserve">Форма заявления о предоставлении муниципальной услуги </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39</w:t>
            </w:r>
          </w:p>
        </w:tc>
      </w:tr>
      <w:tr w:rsidR="00A53137" w:rsidRPr="00DA5027" w:rsidTr="00BF3349">
        <w:trPr>
          <w:trHeight w:val="23"/>
        </w:trPr>
        <w:tc>
          <w:tcPr>
            <w:tcW w:w="570" w:type="dxa"/>
          </w:tcPr>
          <w:p w:rsidR="00A53137" w:rsidRPr="00DA5027" w:rsidRDefault="00A53137" w:rsidP="00BF3349">
            <w:pPr>
              <w:pStyle w:val="210"/>
              <w:numPr>
                <w:ilvl w:val="0"/>
                <w:numId w:val="27"/>
              </w:numPr>
              <w:snapToGrid w:val="0"/>
              <w:ind w:left="0" w:firstLine="0"/>
              <w:jc w:val="center"/>
              <w:rPr>
                <w:rFonts w:ascii="Times New Roman" w:hAnsi="Times New Roman"/>
                <w:bCs/>
                <w:sz w:val="24"/>
                <w:szCs w:val="24"/>
              </w:rPr>
            </w:pPr>
          </w:p>
        </w:tc>
        <w:tc>
          <w:tcPr>
            <w:tcW w:w="8650" w:type="dxa"/>
          </w:tcPr>
          <w:p w:rsidR="00A53137" w:rsidRPr="00DA5027" w:rsidRDefault="00A53137" w:rsidP="00BF3349">
            <w:pPr>
              <w:tabs>
                <w:tab w:val="left" w:pos="1260"/>
              </w:tabs>
              <w:rPr>
                <w:color w:val="000000"/>
              </w:rPr>
            </w:pPr>
            <w:r w:rsidRPr="00DA5027">
              <w:t>Образец постановления Администрации муниципального образования «Глазовский район», являющегося результатом предоставления муниципальной услуги</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42</w:t>
            </w:r>
          </w:p>
        </w:tc>
      </w:tr>
      <w:tr w:rsidR="00A53137" w:rsidRPr="00DA5027" w:rsidTr="00BF3349">
        <w:trPr>
          <w:trHeight w:val="23"/>
        </w:trPr>
        <w:tc>
          <w:tcPr>
            <w:tcW w:w="570" w:type="dxa"/>
          </w:tcPr>
          <w:p w:rsidR="00A53137" w:rsidRPr="00DA5027" w:rsidRDefault="00A53137" w:rsidP="00BF3349">
            <w:pPr>
              <w:pStyle w:val="210"/>
              <w:numPr>
                <w:ilvl w:val="0"/>
                <w:numId w:val="27"/>
              </w:numPr>
              <w:snapToGrid w:val="0"/>
              <w:ind w:left="0" w:firstLine="0"/>
              <w:jc w:val="center"/>
              <w:rPr>
                <w:rFonts w:ascii="Times New Roman" w:hAnsi="Times New Roman"/>
                <w:bCs/>
                <w:sz w:val="24"/>
                <w:szCs w:val="24"/>
              </w:rPr>
            </w:pPr>
          </w:p>
        </w:tc>
        <w:tc>
          <w:tcPr>
            <w:tcW w:w="8650" w:type="dxa"/>
          </w:tcPr>
          <w:p w:rsidR="00A53137" w:rsidRPr="00DA5027" w:rsidRDefault="00A53137" w:rsidP="00BF3349">
            <w:pPr>
              <w:tabs>
                <w:tab w:val="left" w:pos="851"/>
              </w:tabs>
              <w:rPr>
                <w:color w:val="000000"/>
              </w:rPr>
            </w:pPr>
            <w:r w:rsidRPr="00DA5027">
              <w:t>Образец письма Администрации муниципального образования «Глазовский район», содержащего решение об отказе в предоставлении муниципальной услуги</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43</w:t>
            </w:r>
          </w:p>
        </w:tc>
      </w:tr>
      <w:tr w:rsidR="00A53137" w:rsidRPr="00DA5027" w:rsidTr="00BF3349">
        <w:trPr>
          <w:trHeight w:val="23"/>
        </w:trPr>
        <w:tc>
          <w:tcPr>
            <w:tcW w:w="570" w:type="dxa"/>
          </w:tcPr>
          <w:p w:rsidR="00A53137" w:rsidRPr="00DA5027" w:rsidRDefault="00A53137" w:rsidP="00BF3349">
            <w:pPr>
              <w:pStyle w:val="210"/>
              <w:numPr>
                <w:ilvl w:val="0"/>
                <w:numId w:val="27"/>
              </w:numPr>
              <w:snapToGrid w:val="0"/>
              <w:ind w:left="0" w:firstLine="0"/>
              <w:jc w:val="center"/>
              <w:rPr>
                <w:rFonts w:ascii="Times New Roman" w:hAnsi="Times New Roman"/>
                <w:bCs/>
                <w:sz w:val="24"/>
                <w:szCs w:val="24"/>
              </w:rPr>
            </w:pPr>
          </w:p>
        </w:tc>
        <w:tc>
          <w:tcPr>
            <w:tcW w:w="8650" w:type="dxa"/>
          </w:tcPr>
          <w:p w:rsidR="00A53137" w:rsidRPr="00DA5027" w:rsidRDefault="00A53137" w:rsidP="00BF3349">
            <w:pPr>
              <w:tabs>
                <w:tab w:val="left" w:pos="851"/>
              </w:tabs>
            </w:pPr>
            <w:r w:rsidRPr="00DA5027">
              <w:rPr>
                <w:color w:val="000000"/>
              </w:rPr>
              <w:t>Форма заявления об отзыве заявления на получение муниципальной услуги</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44</w:t>
            </w:r>
          </w:p>
        </w:tc>
      </w:tr>
      <w:tr w:rsidR="00A53137" w:rsidRPr="00DA5027" w:rsidTr="00BF3349">
        <w:trPr>
          <w:trHeight w:val="23"/>
        </w:trPr>
        <w:tc>
          <w:tcPr>
            <w:tcW w:w="570" w:type="dxa"/>
          </w:tcPr>
          <w:p w:rsidR="00A53137" w:rsidRPr="00DA5027" w:rsidRDefault="00A53137" w:rsidP="00BF3349">
            <w:pPr>
              <w:pStyle w:val="210"/>
              <w:numPr>
                <w:ilvl w:val="0"/>
                <w:numId w:val="27"/>
              </w:numPr>
              <w:snapToGrid w:val="0"/>
              <w:ind w:left="0" w:firstLine="0"/>
              <w:jc w:val="center"/>
              <w:rPr>
                <w:rFonts w:ascii="Times New Roman" w:hAnsi="Times New Roman"/>
                <w:bCs/>
                <w:sz w:val="24"/>
                <w:szCs w:val="24"/>
              </w:rPr>
            </w:pPr>
          </w:p>
        </w:tc>
        <w:tc>
          <w:tcPr>
            <w:tcW w:w="8650" w:type="dxa"/>
          </w:tcPr>
          <w:p w:rsidR="00A53137" w:rsidRPr="00DA5027" w:rsidRDefault="00A53137" w:rsidP="00BF3349">
            <w:pPr>
              <w:pStyle w:val="BodyText"/>
              <w:widowControl w:val="0"/>
              <w:spacing w:after="0"/>
            </w:pPr>
            <w:r w:rsidRPr="00DA5027">
              <w:t>Блок-схема последовательности административных действий при предоставлении муниципальной услуги</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45</w:t>
            </w:r>
          </w:p>
        </w:tc>
      </w:tr>
      <w:tr w:rsidR="00A53137" w:rsidRPr="00DA5027" w:rsidTr="00BF3349">
        <w:trPr>
          <w:trHeight w:val="23"/>
        </w:trPr>
        <w:tc>
          <w:tcPr>
            <w:tcW w:w="570" w:type="dxa"/>
          </w:tcPr>
          <w:p w:rsidR="00A53137" w:rsidRPr="00DA5027" w:rsidRDefault="00A53137" w:rsidP="00BF3349">
            <w:pPr>
              <w:pStyle w:val="210"/>
              <w:numPr>
                <w:ilvl w:val="0"/>
                <w:numId w:val="27"/>
              </w:numPr>
              <w:snapToGrid w:val="0"/>
              <w:ind w:left="0" w:firstLine="0"/>
              <w:jc w:val="center"/>
              <w:rPr>
                <w:rFonts w:ascii="Times New Roman" w:hAnsi="Times New Roman"/>
                <w:bCs/>
                <w:sz w:val="24"/>
                <w:szCs w:val="24"/>
              </w:rPr>
            </w:pPr>
          </w:p>
        </w:tc>
        <w:tc>
          <w:tcPr>
            <w:tcW w:w="8650" w:type="dxa"/>
          </w:tcPr>
          <w:p w:rsidR="00A53137" w:rsidRPr="00DA5027" w:rsidRDefault="00A53137" w:rsidP="00BF3349">
            <w:pPr>
              <w:pStyle w:val="NormalWeb"/>
              <w:spacing w:before="0" w:after="0"/>
            </w:pPr>
            <w:r w:rsidRPr="00DA5027">
              <w:t>Форма расписки о приеме документов от заявителя на предоставление муниципальной услуги, выдаваемая офисами «Мои документы»</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46</w:t>
            </w:r>
          </w:p>
        </w:tc>
      </w:tr>
      <w:tr w:rsidR="00A53137" w:rsidRPr="00DA5027" w:rsidTr="00BF3349">
        <w:trPr>
          <w:trHeight w:val="23"/>
        </w:trPr>
        <w:tc>
          <w:tcPr>
            <w:tcW w:w="570" w:type="dxa"/>
          </w:tcPr>
          <w:p w:rsidR="00A53137" w:rsidRPr="00DA5027" w:rsidRDefault="00A53137" w:rsidP="00BF3349">
            <w:pPr>
              <w:pStyle w:val="210"/>
              <w:numPr>
                <w:ilvl w:val="0"/>
                <w:numId w:val="27"/>
              </w:numPr>
              <w:snapToGrid w:val="0"/>
              <w:ind w:left="0" w:firstLine="0"/>
              <w:jc w:val="center"/>
              <w:rPr>
                <w:rFonts w:ascii="Times New Roman" w:hAnsi="Times New Roman"/>
                <w:bCs/>
                <w:sz w:val="24"/>
                <w:szCs w:val="24"/>
              </w:rPr>
            </w:pPr>
          </w:p>
        </w:tc>
        <w:tc>
          <w:tcPr>
            <w:tcW w:w="8650" w:type="dxa"/>
          </w:tcPr>
          <w:p w:rsidR="00A53137" w:rsidRPr="00DA5027" w:rsidRDefault="00A53137" w:rsidP="00BF3349">
            <w:pPr>
              <w:suppressAutoHyphens w:val="0"/>
              <w:autoSpaceDE w:val="0"/>
              <w:autoSpaceDN w:val="0"/>
              <w:adjustRightInd w:val="0"/>
            </w:pPr>
            <w:r w:rsidRPr="00DA5027">
              <w:rPr>
                <w:lang w:eastAsia="ru-RU"/>
              </w:rPr>
              <w:t xml:space="preserve">Форма межведомственного запроса, направляемого в </w:t>
            </w:r>
            <w:r w:rsidRPr="00DA5027">
              <w:t xml:space="preserve">организации, участвующие в предоставлении муниципальной услуги </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47</w:t>
            </w:r>
          </w:p>
        </w:tc>
      </w:tr>
      <w:tr w:rsidR="00A53137" w:rsidRPr="00DA5027" w:rsidTr="00BF3349">
        <w:trPr>
          <w:trHeight w:val="23"/>
        </w:trPr>
        <w:tc>
          <w:tcPr>
            <w:tcW w:w="570" w:type="dxa"/>
          </w:tcPr>
          <w:p w:rsidR="00A53137" w:rsidRPr="00DA5027" w:rsidRDefault="00A53137" w:rsidP="00BF3349">
            <w:pPr>
              <w:pStyle w:val="210"/>
              <w:numPr>
                <w:ilvl w:val="0"/>
                <w:numId w:val="27"/>
              </w:numPr>
              <w:snapToGrid w:val="0"/>
              <w:ind w:left="0" w:firstLine="0"/>
              <w:jc w:val="center"/>
              <w:rPr>
                <w:rFonts w:ascii="Times New Roman" w:hAnsi="Times New Roman"/>
                <w:bCs/>
                <w:sz w:val="24"/>
                <w:szCs w:val="24"/>
              </w:rPr>
            </w:pPr>
          </w:p>
        </w:tc>
        <w:tc>
          <w:tcPr>
            <w:tcW w:w="8650" w:type="dxa"/>
          </w:tcPr>
          <w:p w:rsidR="00A53137" w:rsidRPr="00DA5027" w:rsidRDefault="00A53137" w:rsidP="00BF3349">
            <w:pPr>
              <w:tabs>
                <w:tab w:val="left" w:pos="851"/>
              </w:tabs>
              <w:rPr>
                <w:lang w:eastAsia="ru-RU"/>
              </w:rPr>
            </w:pPr>
            <w:r w:rsidRPr="00DA5027">
              <w:rPr>
                <w:color w:val="000000"/>
              </w:rPr>
              <w:t>Форма заявления об устранении технических ошибок в документе, являющемся результатом предоставления муниципальной услуги</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54</w:t>
            </w:r>
          </w:p>
        </w:tc>
      </w:tr>
      <w:tr w:rsidR="00A53137" w:rsidRPr="00DA5027" w:rsidTr="00BF3349">
        <w:trPr>
          <w:trHeight w:val="23"/>
        </w:trPr>
        <w:tc>
          <w:tcPr>
            <w:tcW w:w="570" w:type="dxa"/>
          </w:tcPr>
          <w:p w:rsidR="00A53137" w:rsidRPr="00DA5027" w:rsidRDefault="00A53137" w:rsidP="00BF3349">
            <w:pPr>
              <w:pStyle w:val="210"/>
              <w:numPr>
                <w:ilvl w:val="0"/>
                <w:numId w:val="27"/>
              </w:numPr>
              <w:snapToGrid w:val="0"/>
              <w:ind w:left="0" w:firstLine="0"/>
              <w:jc w:val="center"/>
              <w:rPr>
                <w:rFonts w:ascii="Times New Roman" w:hAnsi="Times New Roman"/>
                <w:bCs/>
                <w:sz w:val="24"/>
                <w:szCs w:val="24"/>
              </w:rPr>
            </w:pPr>
          </w:p>
        </w:tc>
        <w:tc>
          <w:tcPr>
            <w:tcW w:w="8650" w:type="dxa"/>
          </w:tcPr>
          <w:p w:rsidR="00A53137" w:rsidRPr="00DA5027" w:rsidRDefault="00A53137" w:rsidP="00BF3349">
            <w:pPr>
              <w:tabs>
                <w:tab w:val="left" w:pos="851"/>
              </w:tabs>
              <w:rPr>
                <w:lang w:eastAsia="ru-RU"/>
              </w:rPr>
            </w:pPr>
            <w:r w:rsidRPr="00DA5027">
              <w:rPr>
                <w:color w:val="000000"/>
              </w:rPr>
              <w:t>Форма жалобы на действия (бездействие) Администрации Глазовского района, ее должностных лиц при предоставлении муниципальной услуги</w:t>
            </w:r>
          </w:p>
        </w:tc>
        <w:tc>
          <w:tcPr>
            <w:tcW w:w="567" w:type="dxa"/>
            <w:vAlign w:val="bottom"/>
          </w:tcPr>
          <w:p w:rsidR="00A53137" w:rsidRPr="00DA5027" w:rsidRDefault="00A53137" w:rsidP="00BF3349">
            <w:pPr>
              <w:widowControl w:val="0"/>
              <w:shd w:val="clear" w:color="auto" w:fill="FFFFFF"/>
              <w:autoSpaceDE w:val="0"/>
              <w:snapToGrid w:val="0"/>
              <w:jc w:val="center"/>
              <w:rPr>
                <w:bCs/>
              </w:rPr>
            </w:pPr>
            <w:r>
              <w:rPr>
                <w:bCs/>
              </w:rPr>
              <w:t>56</w:t>
            </w:r>
          </w:p>
        </w:tc>
      </w:tr>
    </w:tbl>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Pr="000154A5" w:rsidRDefault="00A53137" w:rsidP="002C7E29">
      <w:pPr>
        <w:jc w:val="center"/>
        <w:rPr>
          <w:b/>
        </w:rPr>
      </w:pPr>
      <w:r w:rsidRPr="000154A5">
        <w:rPr>
          <w:b/>
        </w:rPr>
        <w:t xml:space="preserve">Раздел </w:t>
      </w:r>
      <w:r w:rsidRPr="000154A5">
        <w:rPr>
          <w:b/>
          <w:lang w:val="en-US"/>
        </w:rPr>
        <w:t>I</w:t>
      </w:r>
      <w:r w:rsidRPr="000154A5">
        <w:rPr>
          <w:b/>
        </w:rPr>
        <w:t>. ОБЩИЕ ПОЛОЖЕНИЯ</w:t>
      </w:r>
    </w:p>
    <w:p w:rsidR="00A53137" w:rsidRDefault="00A53137" w:rsidP="002C7E29">
      <w:pPr>
        <w:jc w:val="center"/>
        <w:rPr>
          <w:b/>
        </w:rPr>
      </w:pPr>
    </w:p>
    <w:p w:rsidR="00A53137" w:rsidRPr="000154A5" w:rsidRDefault="00A53137" w:rsidP="002C7E29">
      <w:pPr>
        <w:jc w:val="center"/>
        <w:rPr>
          <w:b/>
        </w:rPr>
      </w:pPr>
      <w:r w:rsidRPr="000154A5">
        <w:rPr>
          <w:b/>
        </w:rPr>
        <w:t>Предмет регулирования</w:t>
      </w:r>
    </w:p>
    <w:p w:rsidR="00A53137" w:rsidRPr="008F20ED" w:rsidRDefault="00A53137" w:rsidP="002C7E29">
      <w:pPr>
        <w:jc w:val="both"/>
      </w:pPr>
    </w:p>
    <w:p w:rsidR="00A53137" w:rsidRDefault="00A53137" w:rsidP="00C577C5">
      <w:pPr>
        <w:ind w:firstLine="12"/>
        <w:jc w:val="both"/>
        <w:rPr>
          <w:b/>
          <w:color w:val="000000"/>
        </w:rPr>
      </w:pPr>
      <w:r>
        <w:t xml:space="preserve">         </w:t>
      </w:r>
      <w:r w:rsidRPr="00932E76">
        <w:t>1.</w:t>
      </w:r>
      <w:r>
        <w:t xml:space="preserve"> Административный регламент предоставления муниципальной услуги </w:t>
      </w:r>
      <w:r w:rsidRPr="00907BF3">
        <w:t>«</w:t>
      </w:r>
      <w:r w:rsidRPr="00CE4CA0">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rPr>
          <w:b/>
          <w:vanish/>
          <w:sz w:val="28"/>
        </w:rPr>
        <w:pgNum/>
      </w:r>
      <w:r w:rsidRPr="00CE4CA0">
        <w:t xml:space="preserve">» </w:t>
      </w:r>
      <w:r>
        <w:t xml:space="preserve">(далее – Административный регламент, муниципальная услуга) разработан в целях повышения качества информационного обеспечения физических и юридических лиц, регламентации сроков, последовательности </w:t>
      </w:r>
      <w:r w:rsidRPr="00717E18">
        <w:t xml:space="preserve">административных </w:t>
      </w:r>
      <w:r>
        <w:t xml:space="preserve">действий (административных процедур) при осуществлении предоставления муниципальной услуги, а также </w:t>
      </w:r>
      <w:r w:rsidRPr="00E10917">
        <w:rPr>
          <w:color w:val="000000"/>
        </w:rPr>
        <w:t xml:space="preserve">соблюдения </w:t>
      </w:r>
      <w:r>
        <w:rPr>
          <w:color w:val="000000"/>
        </w:rPr>
        <w:t>следующих основных</w:t>
      </w:r>
      <w:r w:rsidRPr="00E10917">
        <w:rPr>
          <w:color w:val="000000"/>
        </w:rPr>
        <w:t xml:space="preserve"> принципов предоставления муниципальных услуг</w:t>
      </w:r>
      <w:r>
        <w:rPr>
          <w:color w:val="000000"/>
        </w:rPr>
        <w:t>:</w:t>
      </w:r>
    </w:p>
    <w:p w:rsidR="00A53137" w:rsidRDefault="00A53137" w:rsidP="002C7E29">
      <w:pPr>
        <w:ind w:firstLine="709"/>
        <w:jc w:val="both"/>
        <w:rPr>
          <w:color w:val="000000"/>
        </w:rPr>
      </w:pPr>
      <w:r>
        <w:rPr>
          <w:color w:val="000000"/>
        </w:rPr>
        <w:t xml:space="preserve">1) </w:t>
      </w:r>
      <w:r w:rsidRPr="00D0528E">
        <w:rPr>
          <w:color w:val="000000"/>
        </w:rPr>
        <w:t>правомерност</w:t>
      </w:r>
      <w:r>
        <w:rPr>
          <w:color w:val="000000"/>
        </w:rPr>
        <w:t>и</w:t>
      </w:r>
      <w:r w:rsidRPr="00D0528E">
        <w:rPr>
          <w:color w:val="000000"/>
        </w:rPr>
        <w:t xml:space="preserve"> предоставления </w:t>
      </w:r>
      <w:r>
        <w:rPr>
          <w:color w:val="000000"/>
        </w:rPr>
        <w:t>м</w:t>
      </w:r>
      <w:r w:rsidRPr="00D0528E">
        <w:rPr>
          <w:color w:val="000000"/>
        </w:rPr>
        <w:t>униципальной услуги;</w:t>
      </w:r>
    </w:p>
    <w:p w:rsidR="00A53137" w:rsidRDefault="00A53137" w:rsidP="002C7E29">
      <w:pPr>
        <w:ind w:firstLine="709"/>
        <w:jc w:val="both"/>
        <w:rPr>
          <w:color w:val="000000"/>
        </w:rPr>
      </w:pPr>
      <w:r>
        <w:rPr>
          <w:color w:val="000000"/>
        </w:rPr>
        <w:t xml:space="preserve">2) </w:t>
      </w:r>
      <w:r w:rsidRPr="001B405E">
        <w:rPr>
          <w:color w:val="000000"/>
        </w:rPr>
        <w:t>заявительн</w:t>
      </w:r>
      <w:r>
        <w:rPr>
          <w:color w:val="000000"/>
        </w:rPr>
        <w:t>ого</w:t>
      </w:r>
      <w:r w:rsidRPr="001B405E">
        <w:rPr>
          <w:color w:val="000000"/>
        </w:rPr>
        <w:t xml:space="preserve"> порядк</w:t>
      </w:r>
      <w:r>
        <w:rPr>
          <w:color w:val="000000"/>
        </w:rPr>
        <w:t>а</w:t>
      </w:r>
      <w:r w:rsidRPr="001B405E">
        <w:rPr>
          <w:color w:val="000000"/>
        </w:rPr>
        <w:t xml:space="preserve"> обращения за предоставлением </w:t>
      </w:r>
      <w:r>
        <w:rPr>
          <w:color w:val="000000"/>
        </w:rPr>
        <w:t>м</w:t>
      </w:r>
      <w:r w:rsidRPr="001B405E">
        <w:rPr>
          <w:color w:val="000000"/>
        </w:rPr>
        <w:t>униципальн</w:t>
      </w:r>
      <w:r>
        <w:rPr>
          <w:color w:val="000000"/>
        </w:rPr>
        <w:t>ой</w:t>
      </w:r>
      <w:r w:rsidRPr="001B405E">
        <w:rPr>
          <w:color w:val="000000"/>
        </w:rPr>
        <w:t xml:space="preserve"> услуг</w:t>
      </w:r>
      <w:r>
        <w:rPr>
          <w:color w:val="000000"/>
        </w:rPr>
        <w:t>и</w:t>
      </w:r>
      <w:r w:rsidRPr="001B405E">
        <w:rPr>
          <w:color w:val="000000"/>
        </w:rPr>
        <w:t>;</w:t>
      </w:r>
    </w:p>
    <w:p w:rsidR="00A53137" w:rsidRDefault="00A53137" w:rsidP="002C7E29">
      <w:pPr>
        <w:ind w:firstLine="709"/>
        <w:jc w:val="both"/>
        <w:rPr>
          <w:color w:val="000000"/>
        </w:rPr>
      </w:pPr>
      <w:r>
        <w:rPr>
          <w:color w:val="000000"/>
        </w:rPr>
        <w:t xml:space="preserve">3) </w:t>
      </w:r>
      <w:r w:rsidRPr="00D0528E">
        <w:rPr>
          <w:color w:val="000000"/>
        </w:rPr>
        <w:t>открытост</w:t>
      </w:r>
      <w:r>
        <w:rPr>
          <w:color w:val="000000"/>
        </w:rPr>
        <w:t>и</w:t>
      </w:r>
      <w:r w:rsidRPr="00D0528E">
        <w:rPr>
          <w:color w:val="000000"/>
        </w:rPr>
        <w:t xml:space="preserve"> деятельности органов местного самоуправления;</w:t>
      </w:r>
    </w:p>
    <w:p w:rsidR="00A53137" w:rsidRPr="00D0528E" w:rsidRDefault="00A53137" w:rsidP="002C7E29">
      <w:pPr>
        <w:ind w:firstLine="709"/>
        <w:jc w:val="both"/>
        <w:rPr>
          <w:color w:val="000000"/>
        </w:rPr>
      </w:pPr>
      <w:r>
        <w:rPr>
          <w:color w:val="000000"/>
        </w:rPr>
        <w:t xml:space="preserve">4) </w:t>
      </w:r>
      <w:r w:rsidRPr="00D0528E">
        <w:rPr>
          <w:color w:val="000000"/>
        </w:rPr>
        <w:t>доступност</w:t>
      </w:r>
      <w:r>
        <w:rPr>
          <w:color w:val="000000"/>
        </w:rPr>
        <w:t>и</w:t>
      </w:r>
      <w:r w:rsidRPr="00D0528E">
        <w:rPr>
          <w:color w:val="000000"/>
        </w:rPr>
        <w:t xml:space="preserve"> обращения за предоставлением </w:t>
      </w:r>
      <w:r>
        <w:rPr>
          <w:color w:val="000000"/>
        </w:rPr>
        <w:t>м</w:t>
      </w:r>
      <w:r w:rsidRPr="00D0528E">
        <w:rPr>
          <w:color w:val="000000"/>
        </w:rPr>
        <w:t xml:space="preserve">униципальной услуги, в том </w:t>
      </w:r>
      <w:r>
        <w:rPr>
          <w:color w:val="000000"/>
        </w:rPr>
        <w:t xml:space="preserve">числе для лиц с ограниченными </w:t>
      </w:r>
      <w:r w:rsidRPr="00D0528E">
        <w:rPr>
          <w:color w:val="000000"/>
        </w:rPr>
        <w:t>возможностями;</w:t>
      </w:r>
    </w:p>
    <w:p w:rsidR="00A53137" w:rsidRPr="00D0528E" w:rsidRDefault="00A53137" w:rsidP="002C7E29">
      <w:pPr>
        <w:tabs>
          <w:tab w:val="left" w:pos="540"/>
        </w:tabs>
        <w:ind w:firstLine="709"/>
        <w:jc w:val="both"/>
        <w:rPr>
          <w:color w:val="000000"/>
        </w:rPr>
      </w:pPr>
      <w:r w:rsidRPr="00932E76">
        <w:rPr>
          <w:b/>
          <w:color w:val="000000"/>
        </w:rPr>
        <w:t>2.</w:t>
      </w:r>
      <w:r>
        <w:rPr>
          <w:color w:val="000000"/>
        </w:rPr>
        <w:t xml:space="preserve"> При предоставлении муниципальной услуги должны быть обеспечены следующие права заявителей:</w:t>
      </w:r>
    </w:p>
    <w:p w:rsidR="00A53137" w:rsidRPr="00D0528E" w:rsidRDefault="00A53137" w:rsidP="002C7E29">
      <w:pPr>
        <w:ind w:firstLine="709"/>
        <w:jc w:val="both"/>
        <w:rPr>
          <w:color w:val="000000"/>
        </w:rPr>
      </w:pPr>
      <w:r>
        <w:rPr>
          <w:color w:val="000000"/>
        </w:rPr>
        <w:t>1) получение</w:t>
      </w:r>
      <w:r w:rsidRPr="00D0528E">
        <w:rPr>
          <w:color w:val="000000"/>
        </w:rPr>
        <w:t xml:space="preserve"> </w:t>
      </w:r>
      <w:r>
        <w:rPr>
          <w:color w:val="000000"/>
        </w:rPr>
        <w:t>м</w:t>
      </w:r>
      <w:r w:rsidRPr="00D0528E">
        <w:rPr>
          <w:color w:val="000000"/>
        </w:rPr>
        <w:t>униципальн</w:t>
      </w:r>
      <w:r>
        <w:rPr>
          <w:color w:val="000000"/>
        </w:rPr>
        <w:t>ой</w:t>
      </w:r>
      <w:r w:rsidRPr="00D0528E">
        <w:rPr>
          <w:color w:val="000000"/>
        </w:rPr>
        <w:t xml:space="preserve"> услуг</w:t>
      </w:r>
      <w:r>
        <w:rPr>
          <w:color w:val="000000"/>
        </w:rPr>
        <w:t>и</w:t>
      </w:r>
      <w:r w:rsidRPr="00D0528E">
        <w:rPr>
          <w:color w:val="000000"/>
        </w:rPr>
        <w:t xml:space="preserve"> в соответствии со стандартом предоставления </w:t>
      </w:r>
      <w:r>
        <w:rPr>
          <w:color w:val="000000"/>
        </w:rPr>
        <w:t>м</w:t>
      </w:r>
      <w:r w:rsidRPr="00D0528E">
        <w:rPr>
          <w:color w:val="000000"/>
        </w:rPr>
        <w:t>униципальной услуги;</w:t>
      </w:r>
    </w:p>
    <w:p w:rsidR="00A53137" w:rsidRPr="00D0528E" w:rsidRDefault="00A53137" w:rsidP="002C7E29">
      <w:pPr>
        <w:ind w:firstLine="708"/>
        <w:jc w:val="both"/>
        <w:rPr>
          <w:color w:val="000000"/>
        </w:rPr>
      </w:pPr>
      <w:r>
        <w:rPr>
          <w:color w:val="000000"/>
        </w:rPr>
        <w:t>2) получение полной, актуальной и</w:t>
      </w:r>
      <w:r w:rsidRPr="00D0528E">
        <w:rPr>
          <w:color w:val="000000"/>
        </w:rPr>
        <w:t xml:space="preserve"> достоверн</w:t>
      </w:r>
      <w:r>
        <w:rPr>
          <w:color w:val="000000"/>
        </w:rPr>
        <w:t>ой</w:t>
      </w:r>
      <w:r w:rsidRPr="00D0528E">
        <w:rPr>
          <w:color w:val="000000"/>
        </w:rPr>
        <w:t xml:space="preserve"> информаци</w:t>
      </w:r>
      <w:r>
        <w:rPr>
          <w:color w:val="000000"/>
        </w:rPr>
        <w:t>и</w:t>
      </w:r>
      <w:r w:rsidRPr="00D0528E">
        <w:rPr>
          <w:color w:val="000000"/>
        </w:rPr>
        <w:t xml:space="preserve"> о порядке предоставления </w:t>
      </w:r>
      <w:r>
        <w:rPr>
          <w:color w:val="000000"/>
        </w:rPr>
        <w:t>м</w:t>
      </w:r>
      <w:r w:rsidRPr="00D0528E">
        <w:rPr>
          <w:color w:val="000000"/>
        </w:rPr>
        <w:t xml:space="preserve">униципальной </w:t>
      </w:r>
      <w:r>
        <w:rPr>
          <w:color w:val="000000"/>
        </w:rPr>
        <w:t>услуги</w:t>
      </w:r>
      <w:r w:rsidRPr="00D0528E">
        <w:rPr>
          <w:color w:val="000000"/>
        </w:rPr>
        <w:t xml:space="preserve">; </w:t>
      </w:r>
    </w:p>
    <w:p w:rsidR="00A53137" w:rsidRPr="00D0528E" w:rsidRDefault="00A53137" w:rsidP="002C7E29">
      <w:pPr>
        <w:ind w:firstLine="708"/>
        <w:jc w:val="both"/>
        <w:rPr>
          <w:color w:val="000000"/>
        </w:rPr>
      </w:pPr>
      <w:r>
        <w:rPr>
          <w:color w:val="000000"/>
        </w:rPr>
        <w:t>3) возможность получения муниципальной услуги</w:t>
      </w:r>
      <w:r w:rsidRPr="00D0528E">
        <w:rPr>
          <w:color w:val="000000"/>
        </w:rPr>
        <w:t xml:space="preserve"> по принципу «одного окна»</w:t>
      </w:r>
      <w:r>
        <w:rPr>
          <w:color w:val="000000"/>
        </w:rPr>
        <w:t xml:space="preserve"> и</w:t>
      </w:r>
      <w:r w:rsidRPr="00D0528E">
        <w:rPr>
          <w:color w:val="000000"/>
        </w:rPr>
        <w:t xml:space="preserve"> в электронной форме</w:t>
      </w:r>
      <w:r>
        <w:rPr>
          <w:color w:val="000000"/>
        </w:rPr>
        <w:t>,</w:t>
      </w:r>
      <w:r w:rsidRPr="004E628B">
        <w:rPr>
          <w:color w:val="000000"/>
        </w:rPr>
        <w:t xml:space="preserve"> </w:t>
      </w:r>
      <w:r w:rsidRPr="00D0528E">
        <w:rPr>
          <w:color w:val="000000"/>
        </w:rPr>
        <w:t xml:space="preserve">если это не запрещено </w:t>
      </w:r>
      <w:r>
        <w:rPr>
          <w:color w:val="000000"/>
        </w:rPr>
        <w:t>действующим законодательством;</w:t>
      </w:r>
    </w:p>
    <w:p w:rsidR="00A53137" w:rsidRPr="00D0528E" w:rsidRDefault="00A53137" w:rsidP="002C7E29">
      <w:pPr>
        <w:ind w:firstLine="709"/>
        <w:jc w:val="both"/>
        <w:rPr>
          <w:color w:val="000000"/>
        </w:rPr>
      </w:pPr>
      <w:r>
        <w:rPr>
          <w:color w:val="000000"/>
        </w:rPr>
        <w:t>4) реализация</w:t>
      </w:r>
      <w:r w:rsidRPr="00D0528E">
        <w:rPr>
          <w:color w:val="000000"/>
        </w:rPr>
        <w:t xml:space="preserve"> прав</w:t>
      </w:r>
      <w:r>
        <w:rPr>
          <w:color w:val="000000"/>
        </w:rPr>
        <w:t>а заявителей</w:t>
      </w:r>
      <w:r w:rsidRPr="00D0528E">
        <w:rPr>
          <w:color w:val="000000"/>
        </w:rPr>
        <w:t xml:space="preserve"> на досудебное (внесудебное) рассмотрение жалоб (претен</w:t>
      </w:r>
      <w:r>
        <w:rPr>
          <w:color w:val="000000"/>
        </w:rPr>
        <w:t>зий) в процессе предоставления м</w:t>
      </w:r>
      <w:r w:rsidRPr="00D0528E">
        <w:rPr>
          <w:color w:val="000000"/>
        </w:rPr>
        <w:t>униципальной услуги.</w:t>
      </w:r>
    </w:p>
    <w:p w:rsidR="00A53137" w:rsidRDefault="00A53137" w:rsidP="002C7E29">
      <w:pPr>
        <w:jc w:val="center"/>
        <w:rPr>
          <w:b/>
        </w:rPr>
      </w:pPr>
    </w:p>
    <w:p w:rsidR="00A53137" w:rsidRDefault="00A53137" w:rsidP="002C7E29">
      <w:pPr>
        <w:jc w:val="center"/>
        <w:rPr>
          <w:b/>
        </w:rPr>
      </w:pPr>
    </w:p>
    <w:p w:rsidR="00A53137" w:rsidRPr="00E973AC" w:rsidRDefault="00A53137" w:rsidP="002C7E29">
      <w:pPr>
        <w:jc w:val="center"/>
        <w:rPr>
          <w:b/>
        </w:rPr>
      </w:pPr>
      <w:r w:rsidRPr="00E973AC">
        <w:rPr>
          <w:b/>
        </w:rPr>
        <w:t>Круг заявителей</w:t>
      </w:r>
    </w:p>
    <w:p w:rsidR="00A53137" w:rsidRDefault="00A53137" w:rsidP="002C7E29">
      <w:pPr>
        <w:jc w:val="center"/>
        <w:rPr>
          <w:b/>
        </w:rPr>
      </w:pPr>
    </w:p>
    <w:p w:rsidR="00A53137" w:rsidRDefault="00A53137" w:rsidP="002C7E29">
      <w:pPr>
        <w:ind w:firstLine="708"/>
        <w:jc w:val="both"/>
      </w:pPr>
      <w:r w:rsidRPr="00932E76">
        <w:rPr>
          <w:b/>
        </w:rPr>
        <w:t>3.</w:t>
      </w:r>
      <w:r>
        <w:t xml:space="preserve"> Получателями муниципальной услуги являются:</w:t>
      </w:r>
    </w:p>
    <w:p w:rsidR="00A53137" w:rsidRPr="00CE4CA0" w:rsidRDefault="00A53137" w:rsidP="00C577C5">
      <w:pPr>
        <w:suppressAutoHyphens w:val="0"/>
        <w:autoSpaceDE w:val="0"/>
        <w:autoSpaceDN w:val="0"/>
        <w:adjustRightInd w:val="0"/>
        <w:ind w:firstLine="540"/>
        <w:jc w:val="both"/>
        <w:rPr>
          <w:lang w:eastAsia="en-US"/>
        </w:rPr>
      </w:pPr>
      <w:r w:rsidRPr="00CE4CA0">
        <w:rPr>
          <w:lang w:eastAsia="en-US"/>
        </w:rPr>
        <w:t>1) органам государственной власти и органам местного самоуправления;</w:t>
      </w:r>
    </w:p>
    <w:p w:rsidR="00A53137" w:rsidRPr="00CE4CA0" w:rsidRDefault="00A53137" w:rsidP="00C577C5">
      <w:pPr>
        <w:suppressAutoHyphens w:val="0"/>
        <w:autoSpaceDE w:val="0"/>
        <w:autoSpaceDN w:val="0"/>
        <w:adjustRightInd w:val="0"/>
        <w:ind w:firstLine="540"/>
        <w:jc w:val="both"/>
        <w:rPr>
          <w:lang w:eastAsia="en-US"/>
        </w:rPr>
      </w:pPr>
      <w:r w:rsidRPr="00CE4CA0">
        <w:rPr>
          <w:lang w:eastAsia="en-US"/>
        </w:rPr>
        <w:t>2) государственным и муниципальным учреждениям (бюджетным, казенным, автономным);</w:t>
      </w:r>
    </w:p>
    <w:p w:rsidR="00A53137" w:rsidRPr="00CE4CA0" w:rsidRDefault="00A53137" w:rsidP="00C577C5">
      <w:pPr>
        <w:suppressAutoHyphens w:val="0"/>
        <w:autoSpaceDE w:val="0"/>
        <w:autoSpaceDN w:val="0"/>
        <w:adjustRightInd w:val="0"/>
        <w:ind w:firstLine="540"/>
        <w:jc w:val="both"/>
        <w:rPr>
          <w:lang w:eastAsia="en-US"/>
        </w:rPr>
      </w:pPr>
      <w:r w:rsidRPr="00CE4CA0">
        <w:rPr>
          <w:lang w:eastAsia="en-US"/>
        </w:rPr>
        <w:t>3) казенным предприятиям;</w:t>
      </w:r>
    </w:p>
    <w:p w:rsidR="00A53137" w:rsidRPr="00CE4CA0" w:rsidRDefault="00A53137" w:rsidP="00C577C5">
      <w:pPr>
        <w:suppressAutoHyphens w:val="0"/>
        <w:autoSpaceDE w:val="0"/>
        <w:autoSpaceDN w:val="0"/>
        <w:adjustRightInd w:val="0"/>
        <w:ind w:firstLine="540"/>
        <w:jc w:val="both"/>
        <w:rPr>
          <w:lang w:eastAsia="en-US"/>
        </w:rPr>
      </w:pPr>
      <w:r w:rsidRPr="00CE4CA0">
        <w:rPr>
          <w:lang w:eastAsia="en-US"/>
        </w:rPr>
        <w:t>4) центрам исторического наследия президентов Российской Федерации, прекративших исполнение своих полномочий.</w:t>
      </w:r>
    </w:p>
    <w:p w:rsidR="00A53137" w:rsidRDefault="00A53137" w:rsidP="002C7E29">
      <w:pPr>
        <w:ind w:firstLine="708"/>
        <w:jc w:val="both"/>
      </w:pPr>
    </w:p>
    <w:p w:rsidR="00A53137" w:rsidRDefault="00A53137" w:rsidP="00CE4CA0">
      <w:pPr>
        <w:rPr>
          <w:b/>
        </w:rPr>
      </w:pPr>
      <w:r>
        <w:tab/>
      </w:r>
    </w:p>
    <w:p w:rsidR="00A53137" w:rsidRPr="00A929B2" w:rsidRDefault="00A53137" w:rsidP="002C7E29">
      <w:pPr>
        <w:jc w:val="center"/>
        <w:rPr>
          <w:b/>
        </w:rPr>
      </w:pPr>
      <w:r w:rsidRPr="00A929B2">
        <w:rPr>
          <w:b/>
        </w:rPr>
        <w:t xml:space="preserve">Информация о месте нахождения и графике работы </w:t>
      </w:r>
    </w:p>
    <w:p w:rsidR="00A53137" w:rsidRPr="00A929B2" w:rsidRDefault="00A53137" w:rsidP="002C7E29">
      <w:pPr>
        <w:jc w:val="center"/>
        <w:rPr>
          <w:b/>
        </w:rPr>
      </w:pPr>
      <w:r w:rsidRPr="00A929B2">
        <w:rPr>
          <w:b/>
        </w:rPr>
        <w:t>исполнителя муниципальной услуги</w:t>
      </w:r>
    </w:p>
    <w:p w:rsidR="00A53137" w:rsidRDefault="00A53137" w:rsidP="002C7E29">
      <w:pPr>
        <w:jc w:val="center"/>
        <w:rPr>
          <w:b/>
        </w:rPr>
      </w:pPr>
    </w:p>
    <w:p w:rsidR="00A53137" w:rsidRDefault="00A53137" w:rsidP="002C7E29">
      <w:pPr>
        <w:pStyle w:val="NormalWeb"/>
        <w:spacing w:before="0" w:after="0"/>
        <w:ind w:firstLine="708"/>
        <w:jc w:val="both"/>
      </w:pPr>
      <w:r w:rsidRPr="00932E76">
        <w:rPr>
          <w:b/>
        </w:rPr>
        <w:t>4.</w:t>
      </w:r>
      <w:r>
        <w:t xml:space="preserve"> </w:t>
      </w:r>
      <w:r w:rsidRPr="000A29AD">
        <w:t>Исполнителем</w:t>
      </w:r>
      <w:r>
        <w:t xml:space="preserve"> муниципальной услуги является Администрация муниципального образования «Глазовский район» (далее – Администрация Глазовского района). </w:t>
      </w:r>
    </w:p>
    <w:p w:rsidR="00A53137" w:rsidRPr="00521CDF" w:rsidRDefault="00A53137" w:rsidP="002C7E29">
      <w:pPr>
        <w:pStyle w:val="NormalWeb"/>
        <w:spacing w:before="0" w:after="0"/>
        <w:ind w:firstLine="708"/>
        <w:jc w:val="both"/>
      </w:pPr>
      <w:r>
        <w:t xml:space="preserve">Структурным подразделением Администрации Глазовского района, ответственным за </w:t>
      </w:r>
      <w:r w:rsidRPr="00521CDF">
        <w:t>предоставление муниципальной услуги, является</w:t>
      </w:r>
      <w:r>
        <w:t xml:space="preserve"> отдел имущественных отношений Администрации муниципального образования «Глазовский район»(далее по тексту отдел имущественных отношений)</w:t>
      </w:r>
    </w:p>
    <w:p w:rsidR="00A53137" w:rsidRDefault="00A53137" w:rsidP="002C7E29">
      <w:pPr>
        <w:pStyle w:val="NormalWeb"/>
        <w:spacing w:before="0" w:after="0"/>
        <w:ind w:firstLine="708"/>
        <w:jc w:val="both"/>
      </w:pPr>
      <w:r w:rsidRPr="00932E76">
        <w:rPr>
          <w:b/>
        </w:rPr>
        <w:t>5.</w:t>
      </w:r>
      <w:r>
        <w:t xml:space="preserve"> В целях реализации права заявителей на получение муниципальной услуги по принципу «одного окна» прием заявлений, консультирование и выдача результатов предоставления муниципальной услуги обеспечено в </w:t>
      </w:r>
      <w:r w:rsidRPr="00EA57CB">
        <w:t>территориально обособленных структурных подразделени</w:t>
      </w:r>
      <w:r>
        <w:t>ях</w:t>
      </w:r>
      <w:r w:rsidRPr="00EA57CB">
        <w:t xml:space="preserve"> </w:t>
      </w:r>
      <w:r>
        <w:t>автономного учреждения</w:t>
      </w:r>
      <w:r w:rsidRPr="00EA57CB">
        <w:t xml:space="preserve"> «Многофункциональный центр предоставления государственных и муниципальных услуг</w:t>
      </w:r>
      <w:r>
        <w:t xml:space="preserve"> Удмуртской Республики» в Глазовском районе (далее – офисы «Мои документы» в Глазовском районе).</w:t>
      </w:r>
    </w:p>
    <w:p w:rsidR="00A53137" w:rsidRDefault="00A53137" w:rsidP="002C7E29">
      <w:pPr>
        <w:pStyle w:val="NormalWeb"/>
        <w:spacing w:before="0" w:after="0"/>
        <w:ind w:firstLine="708"/>
        <w:jc w:val="both"/>
      </w:pPr>
      <w:r w:rsidRPr="00932E76">
        <w:rPr>
          <w:b/>
        </w:rPr>
        <w:t>6.</w:t>
      </w:r>
      <w:r>
        <w:t xml:space="preserve"> </w:t>
      </w:r>
      <w:r w:rsidRPr="00EA57CB">
        <w:t xml:space="preserve">Информирование по вопросам предоставления муниципальной услуги </w:t>
      </w:r>
      <w:r w:rsidRPr="00521CDF">
        <w:t>осуществляют специалисты отдела имущественных отн</w:t>
      </w:r>
      <w:r>
        <w:t>ошений  и</w:t>
      </w:r>
      <w:r w:rsidRPr="00EA57CB">
        <w:t xml:space="preserve"> работники </w:t>
      </w:r>
      <w:r>
        <w:t xml:space="preserve">офисов «Мои документы» в Глазовском районе </w:t>
      </w:r>
      <w:r w:rsidRPr="00453535">
        <w:t xml:space="preserve">в местах приема </w:t>
      </w:r>
      <w:r w:rsidRPr="00CE4CA0">
        <w:t xml:space="preserve">заявлений (пункты 7,10 настоящего Административного регламента) </w:t>
      </w:r>
      <w:r w:rsidRPr="00453535">
        <w:t xml:space="preserve">при личном обращении заявителей, по телефону или по запросу в порядке, установленном законодательством Российской Федерации. </w:t>
      </w:r>
    </w:p>
    <w:p w:rsidR="00A53137" w:rsidRPr="00D93E7E" w:rsidRDefault="00A53137" w:rsidP="002C7E29">
      <w:pPr>
        <w:ind w:firstLine="708"/>
        <w:jc w:val="both"/>
      </w:pPr>
      <w:r w:rsidRPr="00932E76">
        <w:rPr>
          <w:b/>
        </w:rPr>
        <w:t>7.</w:t>
      </w:r>
      <w:r w:rsidRPr="00D93E7E">
        <w:t xml:space="preserve"> </w:t>
      </w:r>
      <w:r>
        <w:t xml:space="preserve">Контактные </w:t>
      </w:r>
      <w:r w:rsidRPr="00521CDF">
        <w:t>данные отдела имущественных отношени</w:t>
      </w:r>
      <w:r>
        <w:t xml:space="preserve">й </w:t>
      </w:r>
      <w:r w:rsidRPr="00D93E7E">
        <w:t>:</w:t>
      </w:r>
    </w:p>
    <w:p w:rsidR="00A53137" w:rsidRPr="00CE4CA0" w:rsidRDefault="00A53137" w:rsidP="002C7E29">
      <w:pPr>
        <w:jc w:val="both"/>
      </w:pPr>
      <w:r>
        <w:t xml:space="preserve"> </w:t>
      </w:r>
      <w:r>
        <w:tab/>
        <w:t xml:space="preserve">1) Адрес: </w:t>
      </w:r>
      <w:r w:rsidRPr="00A032A0">
        <w:t>427621,</w:t>
      </w:r>
      <w:r>
        <w:t xml:space="preserve"> Удмуртская Республика, г. Глазов, ул. Молодой гвардии, д. 22а</w:t>
      </w:r>
      <w:r w:rsidRPr="00CE4CA0">
        <w:t>, 4 этаж, кабинет № 405.</w:t>
      </w:r>
    </w:p>
    <w:p w:rsidR="00A53137" w:rsidRPr="00CE4CA0" w:rsidRDefault="00A53137" w:rsidP="002C7E29">
      <w:pPr>
        <w:ind w:firstLine="708"/>
        <w:jc w:val="both"/>
      </w:pPr>
      <w:r w:rsidRPr="00CE4CA0">
        <w:t>2) Телефон: (341-41) 5-41-36.</w:t>
      </w:r>
    </w:p>
    <w:p w:rsidR="00A53137" w:rsidRPr="00CE4CA0" w:rsidRDefault="00A53137" w:rsidP="002C7E29">
      <w:pPr>
        <w:ind w:firstLine="708"/>
        <w:jc w:val="both"/>
      </w:pPr>
      <w:r w:rsidRPr="00CE4CA0">
        <w:t>3) Факс: (341-41) 2-25-75.</w:t>
      </w:r>
    </w:p>
    <w:p w:rsidR="00A53137" w:rsidRPr="00CE4CA0" w:rsidRDefault="00A53137" w:rsidP="002C7E29">
      <w:pPr>
        <w:ind w:firstLine="708"/>
        <w:jc w:val="both"/>
      </w:pPr>
      <w:r w:rsidRPr="00CE4CA0">
        <w:t xml:space="preserve">4) Адрес электронной почты: </w:t>
      </w:r>
      <w:hyperlink r:id="rId7" w:history="1">
        <w:r w:rsidRPr="00CE4CA0">
          <w:rPr>
            <w:rStyle w:val="Hyperlink"/>
            <w:color w:val="auto"/>
          </w:rPr>
          <w:t>omsu@glazrayon.ru</w:t>
        </w:r>
      </w:hyperlink>
      <w:r w:rsidRPr="00CE4CA0">
        <w:t>, добавить эл. адреса отдела</w:t>
      </w:r>
    </w:p>
    <w:p w:rsidR="00A53137" w:rsidRDefault="00A53137" w:rsidP="002C7E29">
      <w:pPr>
        <w:ind w:firstLine="708"/>
        <w:jc w:val="both"/>
      </w:pPr>
      <w:r w:rsidRPr="00932E76">
        <w:rPr>
          <w:b/>
        </w:rPr>
        <w:t>8.</w:t>
      </w:r>
      <w:r>
        <w:t xml:space="preserve"> График работы</w:t>
      </w:r>
      <w:r w:rsidRPr="00206620">
        <w:t xml:space="preserve"> </w:t>
      </w:r>
      <w:r>
        <w:t xml:space="preserve">отдела имущественных отношений: ежедневно с 8.00 час. до 17.00 час. (перерыв с 12.00 час. до 13.00 час.).  </w:t>
      </w:r>
    </w:p>
    <w:p w:rsidR="00A53137" w:rsidRPr="00CE4CA0" w:rsidRDefault="00A53137" w:rsidP="002C7E29">
      <w:pPr>
        <w:ind w:firstLine="708"/>
        <w:jc w:val="both"/>
      </w:pPr>
      <w:r w:rsidRPr="00CE4CA0">
        <w:t>Неприемный день – среда.</w:t>
      </w:r>
    </w:p>
    <w:p w:rsidR="00A53137" w:rsidRDefault="00A53137" w:rsidP="002C7E29">
      <w:pPr>
        <w:ind w:firstLine="708"/>
        <w:jc w:val="both"/>
      </w:pPr>
      <w:r>
        <w:t>Выходные дни – суббота, воскресенье, праздничные дни.</w:t>
      </w:r>
    </w:p>
    <w:p w:rsidR="00A53137" w:rsidRDefault="00A53137" w:rsidP="002C7E29">
      <w:pPr>
        <w:ind w:firstLine="708"/>
        <w:jc w:val="both"/>
      </w:pPr>
      <w:r>
        <w:t>В предпраздничные дни рабочий день сокращается на 1 час.</w:t>
      </w:r>
    </w:p>
    <w:p w:rsidR="00A53137" w:rsidRPr="00CE4CA0" w:rsidRDefault="00A53137" w:rsidP="002C7E29">
      <w:pPr>
        <w:ind w:firstLine="708"/>
        <w:jc w:val="both"/>
      </w:pPr>
      <w:r w:rsidRPr="00CE4CA0">
        <w:t>Время регламентированных перерывов специалистов, оказывающих муниципальную услугу, установлено с 10.00 до 10.15 час., с 15.00 до 15.15 час.</w:t>
      </w:r>
    </w:p>
    <w:p w:rsidR="00A53137" w:rsidRDefault="00A53137" w:rsidP="002C7E29">
      <w:pPr>
        <w:ind w:firstLine="708"/>
        <w:jc w:val="both"/>
      </w:pPr>
      <w:r>
        <w:rPr>
          <w:b/>
        </w:rPr>
        <w:t>9</w:t>
      </w:r>
      <w:r w:rsidRPr="00932E76">
        <w:rPr>
          <w:b/>
        </w:rPr>
        <w:t>.</w:t>
      </w:r>
      <w:r>
        <w:t xml:space="preserve"> Контактные данные заместителя главы Администрации Глазовского района, курирующего вопросы имущественных отношений:</w:t>
      </w:r>
    </w:p>
    <w:p w:rsidR="00A53137" w:rsidRPr="00CE4CA0" w:rsidRDefault="00A53137" w:rsidP="002C7E29">
      <w:pPr>
        <w:jc w:val="both"/>
      </w:pPr>
      <w:r>
        <w:tab/>
        <w:t xml:space="preserve">1) Адрес: </w:t>
      </w:r>
      <w:r w:rsidRPr="00A032A0">
        <w:t>427621,</w:t>
      </w:r>
      <w:r>
        <w:t xml:space="preserve"> Удмуртская Республика, г. Глазов, ул. Молодой гвардии, д. 22а, </w:t>
      </w:r>
      <w:r w:rsidRPr="00CE4CA0">
        <w:t>2 этаж, кабинет № 201.</w:t>
      </w:r>
    </w:p>
    <w:p w:rsidR="00A53137" w:rsidRPr="00CE4CA0" w:rsidRDefault="00A53137" w:rsidP="002C7E29">
      <w:pPr>
        <w:ind w:firstLine="708"/>
        <w:jc w:val="both"/>
      </w:pPr>
      <w:r w:rsidRPr="00CE4CA0">
        <w:t xml:space="preserve">2) Телефон: (341-41) 2-95-93. </w:t>
      </w:r>
    </w:p>
    <w:p w:rsidR="00A53137" w:rsidRPr="00CE4CA0" w:rsidRDefault="00A53137" w:rsidP="002C7E29">
      <w:pPr>
        <w:ind w:firstLine="708"/>
        <w:jc w:val="both"/>
      </w:pPr>
      <w:r w:rsidRPr="00CE4CA0">
        <w:t xml:space="preserve">3) Адрес электронной почты: </w:t>
      </w:r>
      <w:hyperlink r:id="rId8" w:history="1">
        <w:r w:rsidRPr="00CE4CA0">
          <w:rPr>
            <w:rStyle w:val="Hyperlink"/>
            <w:color w:val="auto"/>
          </w:rPr>
          <w:t>uf@glazrayon.ru</w:t>
        </w:r>
      </w:hyperlink>
      <w:r w:rsidRPr="00CE4CA0">
        <w:t xml:space="preserve">.  </w:t>
      </w:r>
    </w:p>
    <w:p w:rsidR="00A53137" w:rsidRDefault="00A53137" w:rsidP="002C7E29"/>
    <w:p w:rsidR="00A53137" w:rsidRDefault="00A53137" w:rsidP="002C7E29">
      <w:pPr>
        <w:ind w:firstLine="708"/>
      </w:pPr>
      <w:r w:rsidRPr="00932E76">
        <w:rPr>
          <w:b/>
        </w:rPr>
        <w:t>10.</w:t>
      </w:r>
      <w:r w:rsidRPr="00D93E7E">
        <w:t xml:space="preserve"> </w:t>
      </w:r>
      <w:r>
        <w:t>Контактные данные офисов</w:t>
      </w:r>
      <w:r w:rsidRPr="00D93E7E">
        <w:t xml:space="preserve"> «Мои документы» в Глазовском районе:</w:t>
      </w:r>
    </w:p>
    <w:p w:rsidR="00A53137" w:rsidRPr="00D93E7E" w:rsidRDefault="00A53137" w:rsidP="002C7E29">
      <w:pPr>
        <w:ind w:firstLine="70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0"/>
        <w:gridCol w:w="3234"/>
        <w:gridCol w:w="2835"/>
        <w:gridCol w:w="1257"/>
        <w:gridCol w:w="2017"/>
      </w:tblGrid>
      <w:tr w:rsidR="00A53137" w:rsidRPr="00ED1D9A" w:rsidTr="00BF3349">
        <w:trPr>
          <w:tblHeader/>
        </w:trPr>
        <w:tc>
          <w:tcPr>
            <w:tcW w:w="560" w:type="dxa"/>
            <w:vAlign w:val="center"/>
          </w:tcPr>
          <w:p w:rsidR="00A53137" w:rsidRPr="00ED1D9A" w:rsidRDefault="00A53137" w:rsidP="00BF3349">
            <w:pPr>
              <w:jc w:val="center"/>
              <w:rPr>
                <w:b/>
                <w:sz w:val="20"/>
              </w:rPr>
            </w:pPr>
            <w:r w:rsidRPr="00ED1D9A">
              <w:rPr>
                <w:b/>
                <w:sz w:val="20"/>
              </w:rPr>
              <w:t>№ п/п</w:t>
            </w:r>
          </w:p>
        </w:tc>
        <w:tc>
          <w:tcPr>
            <w:tcW w:w="3234" w:type="dxa"/>
            <w:vAlign w:val="center"/>
          </w:tcPr>
          <w:p w:rsidR="00A53137" w:rsidRPr="00ED1D9A" w:rsidRDefault="00A53137" w:rsidP="00BF3349">
            <w:pPr>
              <w:jc w:val="center"/>
              <w:rPr>
                <w:b/>
                <w:sz w:val="20"/>
              </w:rPr>
            </w:pPr>
            <w:r w:rsidRPr="00ED1D9A">
              <w:rPr>
                <w:b/>
                <w:sz w:val="20"/>
              </w:rPr>
              <w:t>Наименование муниципального образования, где располагается офис «Мои документы»</w:t>
            </w:r>
          </w:p>
        </w:tc>
        <w:tc>
          <w:tcPr>
            <w:tcW w:w="2835" w:type="dxa"/>
            <w:vAlign w:val="center"/>
          </w:tcPr>
          <w:p w:rsidR="00A53137" w:rsidRDefault="00A53137" w:rsidP="00BF3349">
            <w:pPr>
              <w:jc w:val="center"/>
              <w:rPr>
                <w:b/>
                <w:sz w:val="20"/>
              </w:rPr>
            </w:pPr>
            <w:r w:rsidRPr="00ED1D9A">
              <w:rPr>
                <w:b/>
                <w:sz w:val="20"/>
              </w:rPr>
              <w:t>Адрес</w:t>
            </w:r>
            <w:r>
              <w:rPr>
                <w:b/>
                <w:sz w:val="20"/>
              </w:rPr>
              <w:t xml:space="preserve"> офиса </w:t>
            </w:r>
          </w:p>
          <w:p w:rsidR="00A53137" w:rsidRPr="00ED1D9A" w:rsidRDefault="00A53137" w:rsidP="00BF3349">
            <w:pPr>
              <w:jc w:val="center"/>
              <w:rPr>
                <w:b/>
                <w:sz w:val="20"/>
              </w:rPr>
            </w:pPr>
            <w:r>
              <w:rPr>
                <w:b/>
                <w:sz w:val="20"/>
              </w:rPr>
              <w:t>«Мои документы»</w:t>
            </w:r>
          </w:p>
        </w:tc>
        <w:tc>
          <w:tcPr>
            <w:tcW w:w="1257" w:type="dxa"/>
            <w:vAlign w:val="center"/>
          </w:tcPr>
          <w:p w:rsidR="00A53137" w:rsidRPr="00ED1D9A" w:rsidRDefault="00A53137" w:rsidP="00BF3349">
            <w:pPr>
              <w:jc w:val="center"/>
              <w:rPr>
                <w:b/>
                <w:sz w:val="20"/>
              </w:rPr>
            </w:pPr>
            <w:r w:rsidRPr="00ED1D9A">
              <w:rPr>
                <w:b/>
                <w:sz w:val="20"/>
              </w:rPr>
              <w:t>Телефон</w:t>
            </w:r>
          </w:p>
        </w:tc>
        <w:tc>
          <w:tcPr>
            <w:tcW w:w="2017" w:type="dxa"/>
            <w:vAlign w:val="center"/>
          </w:tcPr>
          <w:p w:rsidR="00A53137" w:rsidRPr="00ED1D9A" w:rsidRDefault="00A53137" w:rsidP="00BF3349">
            <w:pPr>
              <w:jc w:val="center"/>
              <w:rPr>
                <w:b/>
                <w:sz w:val="20"/>
              </w:rPr>
            </w:pPr>
            <w:r w:rsidRPr="00ED1D9A">
              <w:rPr>
                <w:b/>
                <w:sz w:val="20"/>
              </w:rPr>
              <w:t>Адрес электронной почты</w:t>
            </w:r>
          </w:p>
        </w:tc>
      </w:tr>
      <w:tr w:rsidR="00A53137" w:rsidRPr="00ED1D9A" w:rsidTr="00BF3349">
        <w:tc>
          <w:tcPr>
            <w:tcW w:w="560" w:type="dxa"/>
          </w:tcPr>
          <w:p w:rsidR="00A53137" w:rsidRPr="00CF03F8" w:rsidRDefault="00A53137" w:rsidP="00BF3349">
            <w:r>
              <w:t>1)</w:t>
            </w:r>
          </w:p>
        </w:tc>
        <w:tc>
          <w:tcPr>
            <w:tcW w:w="3234" w:type="dxa"/>
          </w:tcPr>
          <w:p w:rsidR="00A53137" w:rsidRPr="00ED1D9A" w:rsidRDefault="00A53137" w:rsidP="00BF3349">
            <w:pPr>
              <w:rPr>
                <w:b/>
              </w:rPr>
            </w:pPr>
            <w:r>
              <w:t>Муниципальное образование</w:t>
            </w:r>
            <w:r w:rsidRPr="00D43996">
              <w:t xml:space="preserve"> «Адамское»</w:t>
            </w:r>
          </w:p>
        </w:tc>
        <w:tc>
          <w:tcPr>
            <w:tcW w:w="2835" w:type="dxa"/>
            <w:vAlign w:val="center"/>
          </w:tcPr>
          <w:p w:rsidR="00A53137" w:rsidRPr="00ED1D9A" w:rsidRDefault="00A53137" w:rsidP="00BF3349">
            <w:pPr>
              <w:jc w:val="center"/>
              <w:rPr>
                <w:b/>
              </w:rPr>
            </w:pPr>
            <w:r w:rsidRPr="00D43996">
              <w:t>427611, д. Адам, ул. Советская, д. 18</w:t>
            </w:r>
          </w:p>
        </w:tc>
        <w:tc>
          <w:tcPr>
            <w:tcW w:w="1257" w:type="dxa"/>
            <w:vAlign w:val="center"/>
          </w:tcPr>
          <w:p w:rsidR="00A53137" w:rsidRDefault="00A53137" w:rsidP="00BF3349">
            <w:pPr>
              <w:jc w:val="center"/>
            </w:pPr>
            <w:r w:rsidRPr="00D43996">
              <w:t xml:space="preserve">(341-41) </w:t>
            </w:r>
          </w:p>
          <w:p w:rsidR="00A53137" w:rsidRPr="00ED1D9A" w:rsidRDefault="00A53137" w:rsidP="00BF3349">
            <w:pPr>
              <w:jc w:val="center"/>
              <w:rPr>
                <w:b/>
              </w:rPr>
            </w:pPr>
            <w:r w:rsidRPr="00D43996">
              <w:t>90-325</w:t>
            </w:r>
          </w:p>
        </w:tc>
        <w:tc>
          <w:tcPr>
            <w:tcW w:w="2017" w:type="dxa"/>
            <w:vAlign w:val="center"/>
          </w:tcPr>
          <w:p w:rsidR="00A53137" w:rsidRPr="00ED1D9A" w:rsidRDefault="00A53137" w:rsidP="00BF3349">
            <w:pPr>
              <w:jc w:val="center"/>
              <w:rPr>
                <w:b/>
              </w:rPr>
            </w:pPr>
            <w:hyperlink r:id="rId9" w:history="1">
              <w:r w:rsidRPr="00ED1D9A">
                <w:rPr>
                  <w:rStyle w:val="Hyperlink"/>
                  <w:lang w:val="en-US"/>
                </w:rPr>
                <w:t>adam</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2)</w:t>
            </w:r>
          </w:p>
        </w:tc>
        <w:tc>
          <w:tcPr>
            <w:tcW w:w="3234" w:type="dxa"/>
          </w:tcPr>
          <w:p w:rsidR="00A53137" w:rsidRPr="00ED1D9A" w:rsidRDefault="00A53137" w:rsidP="00BF3349">
            <w:pPr>
              <w:rPr>
                <w:b/>
              </w:rPr>
            </w:pPr>
            <w:r>
              <w:t>Муниципальное образование</w:t>
            </w:r>
            <w:r w:rsidRPr="00D43996">
              <w:t xml:space="preserve"> «Верхнебогатырское»</w:t>
            </w:r>
          </w:p>
        </w:tc>
        <w:tc>
          <w:tcPr>
            <w:tcW w:w="2835" w:type="dxa"/>
            <w:vAlign w:val="center"/>
          </w:tcPr>
          <w:p w:rsidR="00A53137" w:rsidRPr="00ED1D9A" w:rsidRDefault="00A53137" w:rsidP="00BF3349">
            <w:pPr>
              <w:jc w:val="center"/>
              <w:rPr>
                <w:b/>
              </w:rPr>
            </w:pPr>
            <w:r w:rsidRPr="00D43996">
              <w:t>427601, д. Верхняя Слудка, ул. Садовая, д. 7</w:t>
            </w:r>
          </w:p>
        </w:tc>
        <w:tc>
          <w:tcPr>
            <w:tcW w:w="1257" w:type="dxa"/>
            <w:vAlign w:val="center"/>
          </w:tcPr>
          <w:p w:rsidR="00A53137" w:rsidRDefault="00A53137" w:rsidP="00BF3349">
            <w:pPr>
              <w:jc w:val="center"/>
            </w:pPr>
            <w:r w:rsidRPr="00D43996">
              <w:t xml:space="preserve">(341-41) </w:t>
            </w:r>
          </w:p>
          <w:p w:rsidR="00A53137" w:rsidRPr="00ED1D9A" w:rsidRDefault="00A53137" w:rsidP="00BF3349">
            <w:pPr>
              <w:jc w:val="center"/>
              <w:rPr>
                <w:b/>
              </w:rPr>
            </w:pPr>
            <w:r w:rsidRPr="00D43996">
              <w:t>98-152</w:t>
            </w:r>
          </w:p>
        </w:tc>
        <w:tc>
          <w:tcPr>
            <w:tcW w:w="2017" w:type="dxa"/>
            <w:vAlign w:val="center"/>
          </w:tcPr>
          <w:p w:rsidR="00A53137" w:rsidRPr="00ED1D9A" w:rsidRDefault="00A53137" w:rsidP="00BF3349">
            <w:pPr>
              <w:jc w:val="center"/>
              <w:rPr>
                <w:b/>
              </w:rPr>
            </w:pPr>
            <w:hyperlink r:id="rId10" w:history="1">
              <w:r w:rsidRPr="00ED1D9A">
                <w:rPr>
                  <w:rStyle w:val="Hyperlink"/>
                  <w:lang w:val="en-US"/>
                </w:rPr>
                <w:t>bogatir</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3)</w:t>
            </w:r>
          </w:p>
        </w:tc>
        <w:tc>
          <w:tcPr>
            <w:tcW w:w="3234" w:type="dxa"/>
          </w:tcPr>
          <w:p w:rsidR="00A53137" w:rsidRPr="00ED1D9A" w:rsidRDefault="00A53137" w:rsidP="00BF3349">
            <w:pPr>
              <w:rPr>
                <w:b/>
              </w:rPr>
            </w:pPr>
            <w:r>
              <w:t>Муниципальное образование</w:t>
            </w:r>
            <w:r w:rsidRPr="00D43996">
              <w:t xml:space="preserve"> «Гулековское»</w:t>
            </w:r>
          </w:p>
        </w:tc>
        <w:tc>
          <w:tcPr>
            <w:tcW w:w="2835" w:type="dxa"/>
            <w:vAlign w:val="center"/>
          </w:tcPr>
          <w:p w:rsidR="00A53137" w:rsidRPr="00ED1D9A" w:rsidRDefault="00A53137" w:rsidP="00BF3349">
            <w:pPr>
              <w:jc w:val="center"/>
              <w:rPr>
                <w:b/>
              </w:rPr>
            </w:pPr>
            <w:r w:rsidRPr="00D43996">
              <w:t>427641, д. Гулеково, ул. Центральная, д. 15</w:t>
            </w:r>
          </w:p>
        </w:tc>
        <w:tc>
          <w:tcPr>
            <w:tcW w:w="1257" w:type="dxa"/>
            <w:vAlign w:val="center"/>
          </w:tcPr>
          <w:p w:rsidR="00A53137" w:rsidRPr="00ED1D9A" w:rsidRDefault="00A53137" w:rsidP="00BF3349">
            <w:pPr>
              <w:jc w:val="center"/>
              <w:rPr>
                <w:b/>
              </w:rPr>
            </w:pPr>
            <w:r w:rsidRPr="00D43996">
              <w:t>(341-41) 98-734</w:t>
            </w:r>
          </w:p>
        </w:tc>
        <w:tc>
          <w:tcPr>
            <w:tcW w:w="2017" w:type="dxa"/>
            <w:vAlign w:val="center"/>
          </w:tcPr>
          <w:p w:rsidR="00A53137" w:rsidRPr="00ED1D9A" w:rsidRDefault="00A53137" w:rsidP="00BF3349">
            <w:pPr>
              <w:jc w:val="center"/>
              <w:rPr>
                <w:b/>
              </w:rPr>
            </w:pPr>
            <w:hyperlink r:id="rId11" w:history="1">
              <w:r w:rsidRPr="00ED1D9A">
                <w:rPr>
                  <w:rStyle w:val="Hyperlink"/>
                  <w:lang w:val="en-US"/>
                </w:rPr>
                <w:t>gulekovo</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4)</w:t>
            </w:r>
          </w:p>
        </w:tc>
        <w:tc>
          <w:tcPr>
            <w:tcW w:w="3234" w:type="dxa"/>
          </w:tcPr>
          <w:p w:rsidR="00A53137" w:rsidRPr="00ED1D9A" w:rsidRDefault="00A53137" w:rsidP="00BF3349">
            <w:pPr>
              <w:rPr>
                <w:b/>
              </w:rPr>
            </w:pPr>
            <w:r>
              <w:t>Муниципальное образование</w:t>
            </w:r>
            <w:r w:rsidRPr="00D43996">
              <w:t xml:space="preserve"> «Качкашурское»</w:t>
            </w:r>
          </w:p>
        </w:tc>
        <w:tc>
          <w:tcPr>
            <w:tcW w:w="2835" w:type="dxa"/>
            <w:vAlign w:val="center"/>
          </w:tcPr>
          <w:p w:rsidR="00A53137" w:rsidRPr="00ED1D9A" w:rsidRDefault="00A53137" w:rsidP="00BF3349">
            <w:pPr>
              <w:jc w:val="center"/>
              <w:rPr>
                <w:b/>
              </w:rPr>
            </w:pPr>
            <w:r w:rsidRPr="00D43996">
              <w:t>427616, д Качкашур, ул. Центральная, д. 3а</w:t>
            </w:r>
          </w:p>
        </w:tc>
        <w:tc>
          <w:tcPr>
            <w:tcW w:w="1257" w:type="dxa"/>
            <w:vAlign w:val="center"/>
          </w:tcPr>
          <w:p w:rsidR="00A53137" w:rsidRPr="00ED1D9A" w:rsidRDefault="00A53137" w:rsidP="00BF3349">
            <w:pPr>
              <w:jc w:val="center"/>
              <w:rPr>
                <w:b/>
              </w:rPr>
            </w:pPr>
            <w:r w:rsidRPr="00D43996">
              <w:t>(341-41) 99-12</w:t>
            </w:r>
            <w:r>
              <w:t>5</w:t>
            </w:r>
          </w:p>
        </w:tc>
        <w:tc>
          <w:tcPr>
            <w:tcW w:w="2017" w:type="dxa"/>
            <w:vAlign w:val="center"/>
          </w:tcPr>
          <w:p w:rsidR="00A53137" w:rsidRPr="00ED1D9A" w:rsidRDefault="00A53137" w:rsidP="00BF3349">
            <w:pPr>
              <w:jc w:val="center"/>
              <w:rPr>
                <w:b/>
              </w:rPr>
            </w:pPr>
            <w:hyperlink r:id="rId12" w:history="1">
              <w:r w:rsidRPr="00ED1D9A">
                <w:rPr>
                  <w:rStyle w:val="Hyperlink"/>
                  <w:lang w:val="en-US"/>
                </w:rPr>
                <w:t>kachkashur</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5)</w:t>
            </w:r>
          </w:p>
        </w:tc>
        <w:tc>
          <w:tcPr>
            <w:tcW w:w="3234" w:type="dxa"/>
          </w:tcPr>
          <w:p w:rsidR="00A53137" w:rsidRPr="00ED1D9A" w:rsidRDefault="00A53137" w:rsidP="00BF3349">
            <w:pPr>
              <w:rPr>
                <w:b/>
              </w:rPr>
            </w:pPr>
            <w:r>
              <w:t>Муниципальное образование</w:t>
            </w:r>
            <w:r w:rsidRPr="00D43996">
              <w:t xml:space="preserve"> «Кожильское»</w:t>
            </w:r>
          </w:p>
        </w:tc>
        <w:tc>
          <w:tcPr>
            <w:tcW w:w="2835" w:type="dxa"/>
            <w:vAlign w:val="center"/>
          </w:tcPr>
          <w:p w:rsidR="00A53137" w:rsidRPr="00ED1D9A" w:rsidRDefault="00A53137" w:rsidP="00BF3349">
            <w:pPr>
              <w:jc w:val="center"/>
              <w:rPr>
                <w:b/>
              </w:rPr>
            </w:pPr>
            <w:r w:rsidRPr="00D43996">
              <w:t>427606, д. Кожиль, ул. Кировская, д. 35</w:t>
            </w:r>
          </w:p>
        </w:tc>
        <w:tc>
          <w:tcPr>
            <w:tcW w:w="1257" w:type="dxa"/>
            <w:vAlign w:val="center"/>
          </w:tcPr>
          <w:p w:rsidR="00A53137" w:rsidRPr="00ED1D9A" w:rsidRDefault="00A53137" w:rsidP="00BF3349">
            <w:pPr>
              <w:jc w:val="center"/>
              <w:rPr>
                <w:b/>
              </w:rPr>
            </w:pPr>
            <w:r w:rsidRPr="00D43996">
              <w:t>(341-41) 90-117</w:t>
            </w:r>
          </w:p>
        </w:tc>
        <w:tc>
          <w:tcPr>
            <w:tcW w:w="2017" w:type="dxa"/>
            <w:vAlign w:val="center"/>
          </w:tcPr>
          <w:p w:rsidR="00A53137" w:rsidRPr="00ED1D9A" w:rsidRDefault="00A53137" w:rsidP="00BF3349">
            <w:pPr>
              <w:jc w:val="center"/>
              <w:rPr>
                <w:b/>
              </w:rPr>
            </w:pPr>
            <w:hyperlink r:id="rId13" w:history="1">
              <w:r w:rsidRPr="00ED1D9A">
                <w:rPr>
                  <w:rStyle w:val="Hyperlink"/>
                  <w:lang w:val="en-US"/>
                </w:rPr>
                <w:t>kozhil</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6)</w:t>
            </w:r>
          </w:p>
        </w:tc>
        <w:tc>
          <w:tcPr>
            <w:tcW w:w="3234" w:type="dxa"/>
          </w:tcPr>
          <w:p w:rsidR="00A53137" w:rsidRPr="00ED1D9A" w:rsidRDefault="00A53137" w:rsidP="00BF3349">
            <w:pPr>
              <w:rPr>
                <w:b/>
              </w:rPr>
            </w:pPr>
            <w:r>
              <w:t>Муниципальное образование</w:t>
            </w:r>
            <w:r w:rsidRPr="00D43996">
              <w:t xml:space="preserve"> «Куреговское»</w:t>
            </w:r>
          </w:p>
        </w:tc>
        <w:tc>
          <w:tcPr>
            <w:tcW w:w="2835" w:type="dxa"/>
            <w:vAlign w:val="center"/>
          </w:tcPr>
          <w:p w:rsidR="00A53137" w:rsidRPr="00ED1D9A" w:rsidRDefault="00A53137" w:rsidP="00BF3349">
            <w:pPr>
              <w:jc w:val="center"/>
              <w:rPr>
                <w:b/>
              </w:rPr>
            </w:pPr>
            <w:r w:rsidRPr="00D43996">
              <w:t>427646, д. Курегово, пер. Школьный, д. 2а</w:t>
            </w:r>
          </w:p>
        </w:tc>
        <w:tc>
          <w:tcPr>
            <w:tcW w:w="1257" w:type="dxa"/>
            <w:vAlign w:val="center"/>
          </w:tcPr>
          <w:p w:rsidR="00A53137" w:rsidRPr="00ED1D9A" w:rsidRDefault="00A53137" w:rsidP="00BF3349">
            <w:pPr>
              <w:jc w:val="center"/>
              <w:rPr>
                <w:b/>
              </w:rPr>
            </w:pPr>
            <w:r w:rsidRPr="00D43996">
              <w:t>(341-41) 90-021</w:t>
            </w:r>
          </w:p>
        </w:tc>
        <w:tc>
          <w:tcPr>
            <w:tcW w:w="2017" w:type="dxa"/>
            <w:vAlign w:val="center"/>
          </w:tcPr>
          <w:p w:rsidR="00A53137" w:rsidRPr="00ED1D9A" w:rsidRDefault="00A53137" w:rsidP="00BF3349">
            <w:pPr>
              <w:jc w:val="center"/>
              <w:rPr>
                <w:b/>
              </w:rPr>
            </w:pPr>
            <w:hyperlink r:id="rId14" w:history="1">
              <w:r w:rsidRPr="00ED1D9A">
                <w:rPr>
                  <w:rStyle w:val="Hyperlink"/>
                  <w:lang w:val="en-US"/>
                </w:rPr>
                <w:t>kuregovo</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7)</w:t>
            </w:r>
          </w:p>
        </w:tc>
        <w:tc>
          <w:tcPr>
            <w:tcW w:w="3234" w:type="dxa"/>
          </w:tcPr>
          <w:p w:rsidR="00A53137" w:rsidRPr="00ED1D9A" w:rsidRDefault="00A53137" w:rsidP="00BF3349">
            <w:pPr>
              <w:rPr>
                <w:b/>
              </w:rPr>
            </w:pPr>
            <w:r>
              <w:t>Муниципальное образование</w:t>
            </w:r>
            <w:r w:rsidRPr="00D43996">
              <w:t xml:space="preserve"> «Октябрьское»</w:t>
            </w:r>
          </w:p>
        </w:tc>
        <w:tc>
          <w:tcPr>
            <w:tcW w:w="2835" w:type="dxa"/>
            <w:vAlign w:val="center"/>
          </w:tcPr>
          <w:p w:rsidR="00A53137" w:rsidRPr="00ED1D9A" w:rsidRDefault="00A53137" w:rsidP="00BF3349">
            <w:pPr>
              <w:jc w:val="center"/>
              <w:rPr>
                <w:b/>
              </w:rPr>
            </w:pPr>
            <w:r w:rsidRPr="00D43996">
              <w:t>427617, с. Октябрьский, ул. Наговицына, д.</w:t>
            </w:r>
            <w:r>
              <w:t>3</w:t>
            </w:r>
          </w:p>
        </w:tc>
        <w:tc>
          <w:tcPr>
            <w:tcW w:w="1257" w:type="dxa"/>
            <w:vAlign w:val="center"/>
          </w:tcPr>
          <w:p w:rsidR="00A53137" w:rsidRPr="00ED1D9A" w:rsidRDefault="00A53137" w:rsidP="00BF3349">
            <w:pPr>
              <w:jc w:val="center"/>
              <w:rPr>
                <w:b/>
              </w:rPr>
            </w:pPr>
            <w:r w:rsidRPr="00D43996">
              <w:t>(341-41) 99-505</w:t>
            </w:r>
          </w:p>
        </w:tc>
        <w:tc>
          <w:tcPr>
            <w:tcW w:w="2017" w:type="dxa"/>
            <w:vAlign w:val="center"/>
          </w:tcPr>
          <w:p w:rsidR="00A53137" w:rsidRPr="00ED1D9A" w:rsidRDefault="00A53137" w:rsidP="00BF3349">
            <w:pPr>
              <w:jc w:val="center"/>
              <w:rPr>
                <w:b/>
              </w:rPr>
            </w:pPr>
            <w:hyperlink r:id="rId15" w:history="1">
              <w:r w:rsidRPr="00ED1D9A">
                <w:rPr>
                  <w:rStyle w:val="Hyperlink"/>
                  <w:lang w:val="en-US"/>
                </w:rPr>
                <w:t>oktyabr</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8)</w:t>
            </w:r>
          </w:p>
        </w:tc>
        <w:tc>
          <w:tcPr>
            <w:tcW w:w="3234" w:type="dxa"/>
          </w:tcPr>
          <w:p w:rsidR="00A53137" w:rsidRPr="00ED1D9A" w:rsidRDefault="00A53137" w:rsidP="00BF3349">
            <w:pPr>
              <w:rPr>
                <w:b/>
              </w:rPr>
            </w:pPr>
            <w:r>
              <w:t>Муниципальное образование</w:t>
            </w:r>
            <w:r w:rsidRPr="00D43996">
              <w:t xml:space="preserve"> «Парзинское»</w:t>
            </w:r>
          </w:p>
        </w:tc>
        <w:tc>
          <w:tcPr>
            <w:tcW w:w="2835" w:type="dxa"/>
            <w:vAlign w:val="center"/>
          </w:tcPr>
          <w:p w:rsidR="00A53137" w:rsidRPr="00ED1D9A" w:rsidRDefault="00A53137" w:rsidP="00BF3349">
            <w:pPr>
              <w:jc w:val="center"/>
              <w:rPr>
                <w:b/>
              </w:rPr>
            </w:pPr>
            <w:r w:rsidRPr="00D43996">
              <w:t>427643, с. Парзи, ул. Новая, д. 1</w:t>
            </w:r>
            <w:r>
              <w:t>1</w:t>
            </w:r>
          </w:p>
        </w:tc>
        <w:tc>
          <w:tcPr>
            <w:tcW w:w="1257" w:type="dxa"/>
            <w:vAlign w:val="center"/>
          </w:tcPr>
          <w:p w:rsidR="00A53137" w:rsidRPr="00ED1D9A" w:rsidRDefault="00A53137" w:rsidP="00BF3349">
            <w:pPr>
              <w:jc w:val="center"/>
              <w:rPr>
                <w:b/>
              </w:rPr>
            </w:pPr>
            <w:r w:rsidRPr="00D43996">
              <w:t>(341-41) 90-510</w:t>
            </w:r>
          </w:p>
        </w:tc>
        <w:tc>
          <w:tcPr>
            <w:tcW w:w="2017" w:type="dxa"/>
            <w:vAlign w:val="center"/>
          </w:tcPr>
          <w:p w:rsidR="00A53137" w:rsidRPr="00ED1D9A" w:rsidRDefault="00A53137" w:rsidP="00BF3349">
            <w:pPr>
              <w:jc w:val="center"/>
              <w:rPr>
                <w:b/>
              </w:rPr>
            </w:pPr>
            <w:hyperlink r:id="rId16" w:history="1">
              <w:r w:rsidRPr="00ED1D9A">
                <w:rPr>
                  <w:rStyle w:val="Hyperlink"/>
                  <w:lang w:val="en-US"/>
                </w:rPr>
                <w:t>parzi</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9)</w:t>
            </w:r>
          </w:p>
        </w:tc>
        <w:tc>
          <w:tcPr>
            <w:tcW w:w="3234" w:type="dxa"/>
          </w:tcPr>
          <w:p w:rsidR="00A53137" w:rsidRPr="00ED1D9A" w:rsidRDefault="00A53137" w:rsidP="00BF3349">
            <w:pPr>
              <w:rPr>
                <w:b/>
              </w:rPr>
            </w:pPr>
            <w:r>
              <w:t>Муниципальное образование</w:t>
            </w:r>
            <w:r w:rsidRPr="00D43996">
              <w:t xml:space="preserve"> «Понинское»</w:t>
            </w:r>
          </w:p>
        </w:tc>
        <w:tc>
          <w:tcPr>
            <w:tcW w:w="2835" w:type="dxa"/>
            <w:vAlign w:val="center"/>
          </w:tcPr>
          <w:p w:rsidR="00A53137" w:rsidRPr="00ED1D9A" w:rsidRDefault="00A53137" w:rsidP="00BF3349">
            <w:pPr>
              <w:jc w:val="center"/>
              <w:rPr>
                <w:b/>
              </w:rPr>
            </w:pPr>
            <w:r w:rsidRPr="00D43996">
              <w:t>427612,  с. Понино, ул. Коммунальная, д. 7</w:t>
            </w:r>
          </w:p>
        </w:tc>
        <w:tc>
          <w:tcPr>
            <w:tcW w:w="1257" w:type="dxa"/>
            <w:vAlign w:val="center"/>
          </w:tcPr>
          <w:p w:rsidR="00A53137" w:rsidRPr="00ED1D9A" w:rsidRDefault="00A53137" w:rsidP="00BF3349">
            <w:pPr>
              <w:jc w:val="center"/>
              <w:rPr>
                <w:b/>
              </w:rPr>
            </w:pPr>
            <w:r w:rsidRPr="00D43996">
              <w:t>(341-41) 97-125</w:t>
            </w:r>
          </w:p>
        </w:tc>
        <w:tc>
          <w:tcPr>
            <w:tcW w:w="2017" w:type="dxa"/>
            <w:vAlign w:val="center"/>
          </w:tcPr>
          <w:p w:rsidR="00A53137" w:rsidRPr="00ED1D9A" w:rsidRDefault="00A53137" w:rsidP="00BF3349">
            <w:pPr>
              <w:jc w:val="center"/>
              <w:rPr>
                <w:b/>
              </w:rPr>
            </w:pPr>
            <w:hyperlink r:id="rId17" w:history="1">
              <w:r w:rsidRPr="00ED1D9A">
                <w:rPr>
                  <w:rStyle w:val="Hyperlink"/>
                  <w:lang w:val="en-US"/>
                </w:rPr>
                <w:t>ponino</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10)</w:t>
            </w:r>
          </w:p>
        </w:tc>
        <w:tc>
          <w:tcPr>
            <w:tcW w:w="3234" w:type="dxa"/>
          </w:tcPr>
          <w:p w:rsidR="00A53137" w:rsidRPr="00ED1D9A" w:rsidRDefault="00A53137" w:rsidP="00BF3349">
            <w:pPr>
              <w:rPr>
                <w:b/>
              </w:rPr>
            </w:pPr>
            <w:r>
              <w:t>Муниципальное образование</w:t>
            </w:r>
            <w:r w:rsidRPr="00D43996">
              <w:t xml:space="preserve"> «Ураковское»</w:t>
            </w:r>
          </w:p>
        </w:tc>
        <w:tc>
          <w:tcPr>
            <w:tcW w:w="2835" w:type="dxa"/>
            <w:vAlign w:val="center"/>
          </w:tcPr>
          <w:p w:rsidR="00A53137" w:rsidRPr="00ED1D9A" w:rsidRDefault="00A53137" w:rsidP="00BF3349">
            <w:pPr>
              <w:jc w:val="center"/>
              <w:rPr>
                <w:b/>
              </w:rPr>
            </w:pPr>
            <w:r w:rsidRPr="00D43996">
              <w:t>427644, д. Кочишево, ул. Ленина, д. 3</w:t>
            </w:r>
          </w:p>
        </w:tc>
        <w:tc>
          <w:tcPr>
            <w:tcW w:w="1257" w:type="dxa"/>
            <w:vAlign w:val="center"/>
          </w:tcPr>
          <w:p w:rsidR="00A53137" w:rsidRPr="00ED1D9A" w:rsidRDefault="00A53137" w:rsidP="00BF3349">
            <w:pPr>
              <w:jc w:val="center"/>
              <w:rPr>
                <w:b/>
              </w:rPr>
            </w:pPr>
            <w:r w:rsidRPr="00D43996">
              <w:t>(341-41) 90-738</w:t>
            </w:r>
          </w:p>
        </w:tc>
        <w:tc>
          <w:tcPr>
            <w:tcW w:w="2017" w:type="dxa"/>
            <w:vAlign w:val="center"/>
          </w:tcPr>
          <w:p w:rsidR="00A53137" w:rsidRPr="00ED1D9A" w:rsidRDefault="00A53137" w:rsidP="00BF3349">
            <w:pPr>
              <w:jc w:val="center"/>
              <w:rPr>
                <w:b/>
              </w:rPr>
            </w:pPr>
            <w:hyperlink r:id="rId18" w:history="1">
              <w:r w:rsidRPr="00ED1D9A">
                <w:rPr>
                  <w:rStyle w:val="Hyperlink"/>
                  <w:lang w:val="en-US"/>
                </w:rPr>
                <w:t>urakovo</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r w:rsidR="00A53137" w:rsidRPr="00ED1D9A" w:rsidTr="00BF3349">
        <w:tc>
          <w:tcPr>
            <w:tcW w:w="560" w:type="dxa"/>
          </w:tcPr>
          <w:p w:rsidR="00A53137" w:rsidRPr="00CF03F8" w:rsidRDefault="00A53137" w:rsidP="00BF3349">
            <w:r>
              <w:t>11)</w:t>
            </w:r>
          </w:p>
        </w:tc>
        <w:tc>
          <w:tcPr>
            <w:tcW w:w="3234" w:type="dxa"/>
          </w:tcPr>
          <w:p w:rsidR="00A53137" w:rsidRPr="00ED1D9A" w:rsidRDefault="00A53137" w:rsidP="00BF3349">
            <w:pPr>
              <w:rPr>
                <w:b/>
              </w:rPr>
            </w:pPr>
            <w:r>
              <w:t>Муниципальное образование</w:t>
            </w:r>
            <w:r w:rsidRPr="00D43996">
              <w:t xml:space="preserve"> «Штанигуртское»</w:t>
            </w:r>
          </w:p>
        </w:tc>
        <w:tc>
          <w:tcPr>
            <w:tcW w:w="2835" w:type="dxa"/>
            <w:vAlign w:val="center"/>
          </w:tcPr>
          <w:p w:rsidR="00A53137" w:rsidRPr="00ED1D9A" w:rsidRDefault="00A53137" w:rsidP="00BF3349">
            <w:pPr>
              <w:jc w:val="center"/>
              <w:rPr>
                <w:b/>
              </w:rPr>
            </w:pPr>
            <w:r w:rsidRPr="00D43996">
              <w:t>427630, д. Штанигурт, ул. Глазовская, д. 3</w:t>
            </w:r>
          </w:p>
        </w:tc>
        <w:tc>
          <w:tcPr>
            <w:tcW w:w="1257" w:type="dxa"/>
            <w:vAlign w:val="center"/>
          </w:tcPr>
          <w:p w:rsidR="00A53137" w:rsidRPr="00ED1D9A" w:rsidRDefault="00A53137" w:rsidP="00BF3349">
            <w:pPr>
              <w:jc w:val="center"/>
              <w:rPr>
                <w:b/>
              </w:rPr>
            </w:pPr>
            <w:r w:rsidRPr="00D43996">
              <w:t>(341-41) 97-639</w:t>
            </w:r>
          </w:p>
        </w:tc>
        <w:tc>
          <w:tcPr>
            <w:tcW w:w="2017" w:type="dxa"/>
            <w:vAlign w:val="center"/>
          </w:tcPr>
          <w:p w:rsidR="00A53137" w:rsidRPr="00ED1D9A" w:rsidRDefault="00A53137" w:rsidP="00BF3349">
            <w:pPr>
              <w:jc w:val="center"/>
              <w:rPr>
                <w:b/>
              </w:rPr>
            </w:pPr>
            <w:hyperlink r:id="rId19" w:history="1">
              <w:r w:rsidRPr="00ED1D9A">
                <w:rPr>
                  <w:rStyle w:val="Hyperlink"/>
                  <w:lang w:val="en-US"/>
                </w:rPr>
                <w:t>shtanigurt</w:t>
              </w:r>
              <w:r w:rsidRPr="00D43996">
                <w:rPr>
                  <w:rStyle w:val="Hyperlink"/>
                </w:rPr>
                <w:t>-</w:t>
              </w:r>
              <w:r w:rsidRPr="00ED1D9A">
                <w:rPr>
                  <w:rStyle w:val="Hyperlink"/>
                  <w:lang w:val="en-US"/>
                </w:rPr>
                <w:t>mfc</w:t>
              </w:r>
              <w:r w:rsidRPr="00D43996">
                <w:rPr>
                  <w:rStyle w:val="Hyperlink"/>
                </w:rPr>
                <w:t>@</w:t>
              </w:r>
              <w:r w:rsidRPr="00ED1D9A">
                <w:rPr>
                  <w:rStyle w:val="Hyperlink"/>
                  <w:lang w:val="en-US"/>
                </w:rPr>
                <w:t>glazrayon</w:t>
              </w:r>
              <w:r w:rsidRPr="00D43996">
                <w:rPr>
                  <w:rStyle w:val="Hyperlink"/>
                </w:rPr>
                <w:t>.</w:t>
              </w:r>
              <w:r w:rsidRPr="00ED1D9A">
                <w:rPr>
                  <w:rStyle w:val="Hyperlink"/>
                  <w:lang w:val="en-US"/>
                </w:rPr>
                <w:t>ru</w:t>
              </w:r>
            </w:hyperlink>
          </w:p>
        </w:tc>
      </w:tr>
    </w:tbl>
    <w:p w:rsidR="00A53137" w:rsidRDefault="00A53137" w:rsidP="002C7E29">
      <w:pPr>
        <w:ind w:firstLine="708"/>
        <w:jc w:val="both"/>
      </w:pPr>
      <w:r w:rsidRPr="00932E76">
        <w:rPr>
          <w:b/>
        </w:rPr>
        <w:t>11.</w:t>
      </w:r>
      <w:r>
        <w:t xml:space="preserve"> График работы офисов «Мои документы» в Глазовском районе: ежедневно с 8.00 час. до 16.00 час. (перерыв с 12.00 час. до 13.00 час.). </w:t>
      </w:r>
    </w:p>
    <w:p w:rsidR="00A53137" w:rsidRDefault="00A53137" w:rsidP="002C7E29">
      <w:pPr>
        <w:ind w:firstLine="708"/>
        <w:jc w:val="both"/>
      </w:pPr>
      <w:r>
        <w:t>Выходные дни – суббота, воскресенье, праздничные дни.</w:t>
      </w:r>
    </w:p>
    <w:p w:rsidR="00A53137" w:rsidRDefault="00A53137" w:rsidP="002C7E29">
      <w:pPr>
        <w:ind w:firstLine="708"/>
        <w:jc w:val="both"/>
      </w:pPr>
      <w:r>
        <w:t>В предпраздничные дни рабочий день сокращается на 1 час.</w:t>
      </w:r>
    </w:p>
    <w:p w:rsidR="00A53137" w:rsidRDefault="00A53137" w:rsidP="002C7E29">
      <w:pPr>
        <w:pStyle w:val="ConsPlusNormal"/>
        <w:ind w:firstLine="0"/>
        <w:jc w:val="both"/>
        <w:rPr>
          <w:rFonts w:ascii="Times New Roman" w:hAnsi="Times New Roman" w:cs="Times New Roman"/>
          <w:b/>
          <w:sz w:val="24"/>
          <w:szCs w:val="24"/>
        </w:rPr>
      </w:pPr>
    </w:p>
    <w:p w:rsidR="00A53137" w:rsidRDefault="00A53137" w:rsidP="002C7E29">
      <w:pPr>
        <w:pStyle w:val="ConsPlusNormal"/>
        <w:ind w:firstLine="0"/>
        <w:jc w:val="both"/>
        <w:rPr>
          <w:rFonts w:ascii="Times New Roman" w:hAnsi="Times New Roman" w:cs="Times New Roman"/>
          <w:b/>
          <w:sz w:val="24"/>
          <w:szCs w:val="24"/>
        </w:rPr>
      </w:pPr>
    </w:p>
    <w:p w:rsidR="00A53137" w:rsidRPr="00E96150" w:rsidRDefault="00A53137" w:rsidP="002C7E29">
      <w:pPr>
        <w:pStyle w:val="ConsPlusNormal"/>
        <w:ind w:firstLine="0"/>
        <w:jc w:val="center"/>
        <w:rPr>
          <w:rFonts w:ascii="Times New Roman" w:hAnsi="Times New Roman" w:cs="Times New Roman"/>
          <w:b/>
          <w:sz w:val="24"/>
          <w:szCs w:val="24"/>
        </w:rPr>
      </w:pPr>
      <w:r w:rsidRPr="00E96150">
        <w:rPr>
          <w:rFonts w:ascii="Times New Roman" w:hAnsi="Times New Roman" w:cs="Times New Roman"/>
          <w:b/>
          <w:sz w:val="24"/>
          <w:szCs w:val="24"/>
        </w:rPr>
        <w:t>Порядок получения информации заявителями по вопросам предоставления муниципальной услуги</w:t>
      </w:r>
    </w:p>
    <w:p w:rsidR="00A53137" w:rsidRPr="002666E5" w:rsidRDefault="00A53137" w:rsidP="002C7E29">
      <w:pPr>
        <w:pStyle w:val="ConsPlusNormal"/>
        <w:ind w:firstLine="0"/>
        <w:jc w:val="both"/>
        <w:rPr>
          <w:rFonts w:ascii="Times New Roman" w:hAnsi="Times New Roman" w:cs="Times New Roman"/>
          <w:b/>
          <w:color w:val="000000"/>
          <w:sz w:val="24"/>
          <w:szCs w:val="24"/>
        </w:rPr>
      </w:pPr>
    </w:p>
    <w:p w:rsidR="00A53137" w:rsidRDefault="00A53137" w:rsidP="002C7E29">
      <w:pPr>
        <w:pStyle w:val="NormalWeb"/>
        <w:spacing w:before="0" w:after="0"/>
        <w:ind w:firstLine="708"/>
        <w:jc w:val="both"/>
        <w:rPr>
          <w:color w:val="000000"/>
        </w:rPr>
      </w:pPr>
      <w:r w:rsidRPr="005E1194">
        <w:rPr>
          <w:b/>
        </w:rPr>
        <w:t>12.</w:t>
      </w:r>
      <w:r>
        <w:t xml:space="preserve"> </w:t>
      </w:r>
      <w:r w:rsidRPr="00AD405A">
        <w:t>Информация о порядке предоставления муниципальной услуги является открытой и</w:t>
      </w:r>
      <w:r>
        <w:rPr>
          <w:color w:val="000000"/>
        </w:rPr>
        <w:t xml:space="preserve"> общедоступной. </w:t>
      </w:r>
    </w:p>
    <w:p w:rsidR="00A53137" w:rsidRPr="00F41ABD" w:rsidRDefault="00A53137" w:rsidP="002C7E29">
      <w:pPr>
        <w:pStyle w:val="NormalWeb"/>
        <w:spacing w:before="0" w:after="0"/>
        <w:ind w:firstLine="708"/>
        <w:jc w:val="both"/>
      </w:pPr>
      <w:r w:rsidRPr="005E1194">
        <w:rPr>
          <w:b/>
        </w:rPr>
        <w:t>13.</w:t>
      </w:r>
      <w:r>
        <w:t xml:space="preserve"> </w:t>
      </w:r>
      <w:r w:rsidRPr="00F41ABD">
        <w:t xml:space="preserve">Основными требованиями к информированию заявителей являются: </w:t>
      </w:r>
    </w:p>
    <w:p w:rsidR="00A53137" w:rsidRDefault="00A53137" w:rsidP="002C7E29">
      <w:pPr>
        <w:ind w:firstLine="708"/>
        <w:jc w:val="both"/>
      </w:pPr>
      <w:r>
        <w:t>1)</w:t>
      </w:r>
      <w:r w:rsidRPr="00F41ABD">
        <w:t xml:space="preserve"> актуальность </w:t>
      </w:r>
      <w:r>
        <w:t xml:space="preserve">и достоверность </w:t>
      </w:r>
      <w:r w:rsidRPr="00F41ABD">
        <w:t xml:space="preserve">предоставляемой информации; </w:t>
      </w:r>
    </w:p>
    <w:p w:rsidR="00A53137" w:rsidRDefault="00A53137" w:rsidP="002C7E29">
      <w:pPr>
        <w:ind w:firstLine="708"/>
        <w:jc w:val="both"/>
      </w:pPr>
      <w:r>
        <w:t>2)</w:t>
      </w:r>
      <w:r w:rsidRPr="00F41ABD">
        <w:t xml:space="preserve"> четкость в изложении информации; </w:t>
      </w:r>
    </w:p>
    <w:p w:rsidR="00A53137" w:rsidRPr="00F41ABD" w:rsidRDefault="00A53137" w:rsidP="002C7E29">
      <w:pPr>
        <w:ind w:firstLine="708"/>
        <w:jc w:val="both"/>
      </w:pPr>
      <w:r>
        <w:t>3) полнота информирования;</w:t>
      </w:r>
    </w:p>
    <w:p w:rsidR="00A53137" w:rsidRPr="00F41ABD" w:rsidRDefault="00A53137" w:rsidP="002C7E29">
      <w:pPr>
        <w:ind w:firstLine="708"/>
        <w:jc w:val="both"/>
      </w:pPr>
      <w:r>
        <w:t>4)</w:t>
      </w:r>
      <w:r w:rsidRPr="00F41ABD">
        <w:t xml:space="preserve"> наглядность форм предоставляемой информации; </w:t>
      </w:r>
    </w:p>
    <w:p w:rsidR="00A53137" w:rsidRDefault="00A53137" w:rsidP="002C7E29">
      <w:pPr>
        <w:ind w:firstLine="708"/>
        <w:jc w:val="both"/>
      </w:pPr>
      <w:r>
        <w:t>5)</w:t>
      </w:r>
      <w:r w:rsidRPr="00F41ABD">
        <w:t xml:space="preserve"> удобство и доступность пол</w:t>
      </w:r>
      <w:r>
        <w:t>учения информации;</w:t>
      </w:r>
    </w:p>
    <w:p w:rsidR="00A53137" w:rsidRPr="00F41ABD" w:rsidRDefault="00A53137" w:rsidP="002C7E29">
      <w:pPr>
        <w:ind w:firstLine="708"/>
        <w:jc w:val="both"/>
      </w:pPr>
      <w:r>
        <w:t>6) оперативность предоставления информации</w:t>
      </w:r>
      <w:r>
        <w:rPr>
          <w:b/>
        </w:rPr>
        <w:t>.</w:t>
      </w:r>
    </w:p>
    <w:p w:rsidR="00A53137" w:rsidRDefault="00A53137" w:rsidP="002C7E29">
      <w:pPr>
        <w:ind w:firstLine="708"/>
        <w:jc w:val="both"/>
      </w:pPr>
      <w:r w:rsidRPr="001F05AB">
        <w:rPr>
          <w:b/>
        </w:rPr>
        <w:t>14.</w:t>
      </w:r>
      <w:r>
        <w:t xml:space="preserve"> Работники </w:t>
      </w:r>
      <w:r w:rsidRPr="00CE4CA0">
        <w:t xml:space="preserve">отдела имущественных отношений </w:t>
      </w:r>
      <w:r>
        <w:t>и офисов «Мои документы» в Глазовском районе предоставляют информацию по следующим вопросам:</w:t>
      </w:r>
    </w:p>
    <w:p w:rsidR="00A53137" w:rsidRDefault="00A53137" w:rsidP="002C7E29">
      <w:pPr>
        <w:ind w:firstLine="708"/>
        <w:jc w:val="both"/>
      </w:pPr>
      <w:r>
        <w:t>1) о способах получения муниципальной услуги;</w:t>
      </w:r>
    </w:p>
    <w:p w:rsidR="00A53137" w:rsidRDefault="00A53137" w:rsidP="002C7E29">
      <w:pPr>
        <w:ind w:firstLine="708"/>
        <w:jc w:val="both"/>
      </w:pPr>
      <w:r>
        <w:t>2) о процедуре предоставления муниципальной услуги по предоставлению земельного участка в безвозмездное пользование;</w:t>
      </w:r>
    </w:p>
    <w:p w:rsidR="00A53137" w:rsidRDefault="00A53137" w:rsidP="002C7E29">
      <w:pPr>
        <w:ind w:firstLine="708"/>
        <w:jc w:val="both"/>
      </w:pPr>
      <w:r>
        <w:t>3) об услугах, которые являются необходимыми и обязательными для предоставления муниципальной услуги;</w:t>
      </w:r>
    </w:p>
    <w:p w:rsidR="00A53137" w:rsidRDefault="00A53137" w:rsidP="002C7E29">
      <w:pPr>
        <w:ind w:firstLine="708"/>
        <w:jc w:val="both"/>
      </w:pPr>
      <w:r>
        <w:t>4) о перечне нормативных правовых актов, регламентирующих предоставление муниципальной услуги;</w:t>
      </w:r>
    </w:p>
    <w:p w:rsidR="00A53137" w:rsidRDefault="00A53137" w:rsidP="002C7E29">
      <w:pPr>
        <w:ind w:firstLine="708"/>
        <w:jc w:val="both"/>
      </w:pPr>
      <w:r>
        <w:t>5) о перечне документов, предоставляемых для предоставления муниципальной услуги, и предъявляемых к ним требованиям;</w:t>
      </w:r>
    </w:p>
    <w:p w:rsidR="00A53137" w:rsidRPr="00327A05" w:rsidRDefault="00A53137" w:rsidP="002C7E29">
      <w:pPr>
        <w:ind w:firstLine="708"/>
        <w:jc w:val="both"/>
      </w:pPr>
      <w:r>
        <w:t xml:space="preserve">6) </w:t>
      </w:r>
      <w:r w:rsidRPr="00327A05">
        <w:t xml:space="preserve">о графике работы специалистов, оказывающих предоставление муниципальной услуги; </w:t>
      </w:r>
    </w:p>
    <w:p w:rsidR="00A53137" w:rsidRPr="00327A05" w:rsidRDefault="00A53137" w:rsidP="002C7E29">
      <w:pPr>
        <w:ind w:firstLine="708"/>
        <w:jc w:val="both"/>
      </w:pPr>
      <w:r>
        <w:t>7)</w:t>
      </w:r>
      <w:r w:rsidRPr="00327A05">
        <w:t xml:space="preserve"> об основаниях отказа в приеме заявления;</w:t>
      </w:r>
    </w:p>
    <w:p w:rsidR="00A53137" w:rsidRDefault="00A53137" w:rsidP="002C7E29">
      <w:pPr>
        <w:ind w:firstLine="708"/>
        <w:jc w:val="both"/>
      </w:pPr>
      <w:r>
        <w:t>8) о сроке предоставления услуги;</w:t>
      </w:r>
    </w:p>
    <w:p w:rsidR="00A53137" w:rsidRDefault="00A53137" w:rsidP="002C7E29">
      <w:pPr>
        <w:ind w:firstLine="708"/>
        <w:jc w:val="both"/>
      </w:pPr>
      <w:r>
        <w:t>9) о ходе предоставления муниципальной услуги;</w:t>
      </w:r>
    </w:p>
    <w:p w:rsidR="00A53137" w:rsidRDefault="00A53137" w:rsidP="002C7E29">
      <w:pPr>
        <w:ind w:firstLine="708"/>
        <w:jc w:val="both"/>
      </w:pPr>
      <w:r>
        <w:t>10) о порядке обжалования действий (бездействия) и решений, осуществляемых и принимаемых в ходе исполнения муниципальной услуги.</w:t>
      </w:r>
    </w:p>
    <w:p w:rsidR="00A53137" w:rsidRDefault="00A53137" w:rsidP="002C7E29">
      <w:pPr>
        <w:ind w:firstLine="708"/>
        <w:jc w:val="both"/>
      </w:pPr>
      <w:r w:rsidRPr="00875B1C">
        <w:rPr>
          <w:b/>
        </w:rPr>
        <w:t>15.</w:t>
      </w:r>
      <w:r>
        <w:t xml:space="preserve"> </w:t>
      </w:r>
      <w:r w:rsidRPr="00025B40">
        <w:t xml:space="preserve">Заявитель имеет право на получение сведений </w:t>
      </w:r>
      <w:r>
        <w:t xml:space="preserve">о </w:t>
      </w:r>
      <w:r w:rsidRPr="00025B40">
        <w:t xml:space="preserve">ходе предоставления муниципальной услуги с момента приема его заявления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рассмотрение представленного запроса. </w:t>
      </w:r>
    </w:p>
    <w:p w:rsidR="00A53137" w:rsidRPr="00875B1C" w:rsidRDefault="00A53137" w:rsidP="002C7E29">
      <w:pPr>
        <w:ind w:firstLine="708"/>
        <w:jc w:val="both"/>
        <w:rPr>
          <w:color w:val="7030A0"/>
        </w:rPr>
      </w:pPr>
      <w:r>
        <w:t xml:space="preserve">Информация о ходе предоставления муниципальной услуги доводится работниками </w:t>
      </w:r>
      <w:r w:rsidRPr="00CE4CA0">
        <w:t xml:space="preserve">отдела имущественных отношений </w:t>
      </w:r>
      <w:r>
        <w:t xml:space="preserve">или офисов «Мои документы» в Глазовском районе в форме индивидуального устного и письменного информирования. </w:t>
      </w:r>
    </w:p>
    <w:p w:rsidR="00A53137" w:rsidRPr="001B30B8" w:rsidRDefault="00A53137" w:rsidP="002C7E29">
      <w:pPr>
        <w:ind w:firstLine="708"/>
        <w:jc w:val="both"/>
      </w:pPr>
      <w:r w:rsidRPr="00875B1C">
        <w:rPr>
          <w:b/>
        </w:rPr>
        <w:t>16.</w:t>
      </w:r>
      <w:r>
        <w:t xml:space="preserve"> </w:t>
      </w:r>
      <w:r w:rsidRPr="001B30B8">
        <w:t>Информирование о порядке предоставления муниципальной услуги предусматривается в форме:</w:t>
      </w:r>
    </w:p>
    <w:p w:rsidR="00A53137" w:rsidRPr="001B30B8" w:rsidRDefault="00A53137" w:rsidP="002C7E29">
      <w:pPr>
        <w:ind w:firstLine="708"/>
        <w:jc w:val="both"/>
      </w:pPr>
      <w:r>
        <w:t>1)</w:t>
      </w:r>
      <w:r w:rsidRPr="001B30B8">
        <w:t xml:space="preserve"> индивидуального </w:t>
      </w:r>
      <w:r>
        <w:t xml:space="preserve">устного </w:t>
      </w:r>
      <w:r w:rsidRPr="001B30B8">
        <w:t xml:space="preserve">информирования; </w:t>
      </w:r>
    </w:p>
    <w:p w:rsidR="00A53137" w:rsidRPr="001B30B8" w:rsidRDefault="00A53137" w:rsidP="002C7E29">
      <w:pPr>
        <w:ind w:firstLine="708"/>
        <w:jc w:val="both"/>
      </w:pPr>
      <w:r>
        <w:t>2)</w:t>
      </w:r>
      <w:r w:rsidRPr="001B30B8">
        <w:t xml:space="preserve"> индивидуального </w:t>
      </w:r>
      <w:r>
        <w:t xml:space="preserve">письменного </w:t>
      </w:r>
      <w:r w:rsidRPr="001B30B8">
        <w:t xml:space="preserve">информирования; </w:t>
      </w:r>
    </w:p>
    <w:p w:rsidR="00A53137" w:rsidRDefault="00A53137" w:rsidP="002C7E29">
      <w:pPr>
        <w:ind w:firstLine="708"/>
        <w:jc w:val="both"/>
      </w:pPr>
      <w:r>
        <w:t>3)</w:t>
      </w:r>
      <w:r w:rsidRPr="001B30B8">
        <w:t xml:space="preserve"> </w:t>
      </w:r>
      <w:r>
        <w:t>публичного письменного информирования.</w:t>
      </w:r>
    </w:p>
    <w:p w:rsidR="00A53137" w:rsidRPr="00CE4CA0" w:rsidRDefault="00A53137" w:rsidP="002C7E29">
      <w:pPr>
        <w:ind w:firstLine="708"/>
        <w:jc w:val="both"/>
      </w:pPr>
      <w:r w:rsidRPr="00875B1C">
        <w:rPr>
          <w:b/>
        </w:rPr>
        <w:t>17.</w:t>
      </w:r>
      <w:r w:rsidRPr="008277EA">
        <w:t xml:space="preserve"> Индивидуальное устное информирование</w:t>
      </w:r>
      <w:r>
        <w:t xml:space="preserve"> по предоставлению муниципальной услуги </w:t>
      </w:r>
      <w:r w:rsidRPr="00B47818">
        <w:t>(в том числе и об этапах предоставления муниципальной услуги, если заявитель подал заявление на предоставление муниципальной услуги)</w:t>
      </w:r>
      <w:r>
        <w:t xml:space="preserve"> заявители вправе получить в Администрации Глазовского района или в офисах «Мои документы» в Глазовском районе лично или по телефону, в соответствии с графиками работы указанных организаций </w:t>
      </w:r>
      <w:r w:rsidRPr="00CE4CA0">
        <w:t>(пункты 8 и 11 настоящего Административного регламента).</w:t>
      </w:r>
    </w:p>
    <w:p w:rsidR="00A53137" w:rsidRDefault="00A53137" w:rsidP="002C7E29">
      <w:pPr>
        <w:ind w:firstLine="708"/>
        <w:jc w:val="both"/>
      </w:pPr>
      <w:r w:rsidRPr="009376C2">
        <w:t>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 Время приема заявителя устанавливается до 15 минут. Должностное лицо подробно и в вежливой</w:t>
      </w:r>
      <w:r>
        <w:t xml:space="preserve"> (корректной) форме информирует заявителей по вопросам предоставления муниципальной услуги.</w:t>
      </w:r>
    </w:p>
    <w:p w:rsidR="00A53137" w:rsidRDefault="00A53137" w:rsidP="002C7E29">
      <w:pPr>
        <w:ind w:firstLine="708"/>
        <w:jc w:val="both"/>
      </w:pPr>
      <w:r w:rsidRPr="001662F8">
        <w:t>При индивидуальном информировании по телефону ответ на телефонный звонок должен начинаться с информации о наименовании орган</w:t>
      </w:r>
      <w:r>
        <w:t>изации, в которую</w:t>
      </w:r>
      <w:r w:rsidRPr="001662F8">
        <w:t xml:space="preserve"> позвонил заявитель, фамилии, имени, отчестве (при наличии) и должности должностного лица, </w:t>
      </w:r>
      <w:r w:rsidRPr="00A63E9D">
        <w:t xml:space="preserve">осуществляющего индивидуальное информирование по телефону. Время разговора не </w:t>
      </w:r>
      <w:r w:rsidRPr="009376C2">
        <w:t>должно превышать 10 минут. Во время разговора необходимо произносить слова четко,</w:t>
      </w:r>
      <w:r w:rsidRPr="00A63E9D">
        <w:t xml:space="preserve"> избегать «параллельных разговоров» с окружающими людьми и не прерывать разговор по причине поступления звонка на другой аппарат. В конце информирования должностное лицо, осуществляющее информирование, должно кратко подвести итоги и перечислить меры, которые необходимо принять. В случае, если должностное лицо, осуществляющее информирование по телефону, не может ответить на вопрос по содержанию, связанному с</w:t>
      </w:r>
      <w:r w:rsidRPr="001662F8">
        <w:t xml:space="preserve"> предоставлением муниципальной услуги, оно обязано проинформировать заявителя об организациях, либо структурных подразделениях, которые располагают необходимыми сведениями.</w:t>
      </w:r>
      <w:r w:rsidRPr="009B6604">
        <w:t xml:space="preserve"> </w:t>
      </w:r>
    </w:p>
    <w:p w:rsidR="00A53137" w:rsidRDefault="00A53137" w:rsidP="002C7E29">
      <w:pPr>
        <w:ind w:firstLine="708"/>
        <w:jc w:val="both"/>
      </w:pPr>
      <w:r w:rsidRPr="007E589E">
        <w:rPr>
          <w:b/>
        </w:rPr>
        <w:t>18.</w:t>
      </w:r>
      <w:r>
        <w:t xml:space="preserve"> Для и</w:t>
      </w:r>
      <w:r w:rsidRPr="002466AD">
        <w:t>ндивидуально</w:t>
      </w:r>
      <w:r>
        <w:t>го</w:t>
      </w:r>
      <w:r w:rsidRPr="002466AD">
        <w:t xml:space="preserve"> информировани</w:t>
      </w:r>
      <w:r>
        <w:t>я</w:t>
      </w:r>
      <w:r w:rsidRPr="002466AD">
        <w:t xml:space="preserve"> в письменной форме</w:t>
      </w:r>
      <w:r>
        <w:t xml:space="preserve"> заявители могут направить свои обращения: </w:t>
      </w:r>
    </w:p>
    <w:p w:rsidR="00A53137" w:rsidRPr="007E589E" w:rsidRDefault="00A53137" w:rsidP="002C7E29">
      <w:pPr>
        <w:ind w:firstLine="708"/>
        <w:jc w:val="both"/>
        <w:rPr>
          <w:color w:val="7030A0"/>
        </w:rPr>
      </w:pPr>
      <w:r>
        <w:t xml:space="preserve">1) </w:t>
      </w:r>
      <w:r w:rsidRPr="00A9101F">
        <w:t>посредством почтовой связи (письма, телеграммы, бандероли и т.д.</w:t>
      </w:r>
      <w:r>
        <w:t xml:space="preserve">) на адреса, указанные в пунктах </w:t>
      </w:r>
      <w:r w:rsidRPr="00CE4CA0">
        <w:t>7 и 10 настоящего Административного регламента</w:t>
      </w:r>
      <w:r w:rsidRPr="007E589E">
        <w:rPr>
          <w:color w:val="7030A0"/>
        </w:rPr>
        <w:t>;</w:t>
      </w:r>
    </w:p>
    <w:p w:rsidR="00A53137" w:rsidRPr="00CE4CA0" w:rsidRDefault="00A53137" w:rsidP="002C7E29">
      <w:pPr>
        <w:ind w:firstLine="708"/>
        <w:jc w:val="both"/>
      </w:pPr>
      <w:r>
        <w:t xml:space="preserve">2) по электронной почте на электронные адреса, указанные в пунктах </w:t>
      </w:r>
      <w:r w:rsidRPr="00CE4CA0">
        <w:t>7 и 10 настоящего Административного регламента;</w:t>
      </w:r>
    </w:p>
    <w:p w:rsidR="00A53137" w:rsidRPr="00CE4CA0" w:rsidRDefault="00A53137" w:rsidP="002C7E29">
      <w:pPr>
        <w:ind w:firstLine="708"/>
        <w:jc w:val="both"/>
      </w:pPr>
      <w:r>
        <w:t xml:space="preserve">3) посредством факсимильной связи на номер, указанный в пункте </w:t>
      </w:r>
      <w:r w:rsidRPr="00CE4CA0">
        <w:t>7 настоящего Административного регламента;</w:t>
      </w:r>
    </w:p>
    <w:p w:rsidR="00A53137" w:rsidRDefault="00A53137" w:rsidP="002C7E29">
      <w:pPr>
        <w:autoSpaceDE w:val="0"/>
        <w:autoSpaceDN w:val="0"/>
        <w:adjustRightInd w:val="0"/>
        <w:ind w:firstLine="708"/>
        <w:jc w:val="both"/>
      </w:pPr>
      <w:r>
        <w:t xml:space="preserve">4) через интернет-приемную официального портала муниципального образования «Глазовский район» в информационно-телекоммуникационной сети «Интернет» (далее – официальный портал Глазовского района) </w:t>
      </w:r>
      <w:hyperlink r:id="rId20" w:history="1">
        <w:r w:rsidRPr="009D4B83">
          <w:rPr>
            <w:rStyle w:val="Hyperlink"/>
          </w:rPr>
          <w:t>http://glazrayon.ru/feedback/new.php</w:t>
        </w:r>
      </w:hyperlink>
      <w:r>
        <w:t>.</w:t>
      </w:r>
    </w:p>
    <w:p w:rsidR="00A53137" w:rsidRDefault="00A53137" w:rsidP="002C7E29">
      <w:pPr>
        <w:ind w:firstLine="708"/>
        <w:jc w:val="both"/>
      </w:pPr>
      <w:r w:rsidRPr="00025B40">
        <w:t xml:space="preserve">Ответы на письменные обращения даются в простой, четкой и понятной форме в письменном виде и должны содержать: </w:t>
      </w:r>
      <w:r>
        <w:t>ответы на поставленные вопросы, фамилию, инициалы и номер телефона исполнителя. Ответ подписывается Главой Глазовского района или его заместителем.</w:t>
      </w:r>
    </w:p>
    <w:p w:rsidR="00A53137" w:rsidRDefault="00A53137" w:rsidP="002C7E29">
      <w:pPr>
        <w:ind w:firstLine="708"/>
        <w:jc w:val="both"/>
      </w:pPr>
      <w:r>
        <w:t>О</w:t>
      </w:r>
      <w:r w:rsidRPr="007021AD">
        <w:t>твет</w:t>
      </w:r>
      <w:r>
        <w:t xml:space="preserve"> на обращение</w:t>
      </w:r>
      <w:r w:rsidRPr="007021AD">
        <w:t xml:space="preserve"> </w:t>
      </w:r>
      <w:r>
        <w:t>направляется на адрес, указанный в форме обращения</w:t>
      </w:r>
      <w:r w:rsidRPr="002466AD">
        <w:t xml:space="preserve"> в </w:t>
      </w:r>
      <w:r>
        <w:t>течение 30 дней со дня получения запроса</w:t>
      </w:r>
      <w:r w:rsidRPr="00025B40">
        <w:t xml:space="preserve">. </w:t>
      </w:r>
    </w:p>
    <w:p w:rsidR="00A53137" w:rsidRPr="00AD405A" w:rsidRDefault="00A53137" w:rsidP="002C7E29">
      <w:pPr>
        <w:pStyle w:val="NormalWeb"/>
        <w:spacing w:before="0" w:after="0"/>
        <w:ind w:firstLine="708"/>
        <w:jc w:val="both"/>
      </w:pPr>
      <w:r w:rsidRPr="00B24D06">
        <w:rPr>
          <w:b/>
        </w:rPr>
        <w:t>19.</w:t>
      </w:r>
      <w:r w:rsidRPr="006A4091">
        <w:t xml:space="preserve"> Публичное письменное информирование</w:t>
      </w:r>
      <w:r>
        <w:t xml:space="preserve"> </w:t>
      </w:r>
      <w:r w:rsidRPr="00AD405A">
        <w:t>о предоставлении муниципальной услуги осуществляется посредством размещения соответствующей информации:</w:t>
      </w:r>
    </w:p>
    <w:p w:rsidR="00A53137" w:rsidRPr="00AD405A" w:rsidRDefault="00A53137" w:rsidP="002C7E29">
      <w:pPr>
        <w:pStyle w:val="NormalWeb"/>
        <w:spacing w:before="0" w:after="0"/>
        <w:ind w:firstLine="708"/>
        <w:jc w:val="both"/>
      </w:pPr>
      <w:r>
        <w:t xml:space="preserve">1) </w:t>
      </w:r>
      <w:r w:rsidRPr="00AD405A">
        <w:t xml:space="preserve">на Едином портале государственных и муниципальных услуг (функций) </w:t>
      </w:r>
      <w:r>
        <w:t xml:space="preserve">в сети Интернет </w:t>
      </w:r>
      <w:hyperlink r:id="rId21" w:history="1">
        <w:r w:rsidRPr="0076734D">
          <w:rPr>
            <w:rStyle w:val="Hyperlink"/>
          </w:rPr>
          <w:t>www.gosuslugi.ru</w:t>
        </w:r>
      </w:hyperlink>
      <w:r>
        <w:t xml:space="preserve"> </w:t>
      </w:r>
      <w:r w:rsidRPr="00AD405A">
        <w:t xml:space="preserve">(далее – </w:t>
      </w:r>
      <w:r>
        <w:t>ЕПГУ</w:t>
      </w:r>
      <w:r w:rsidRPr="00AD405A">
        <w:t xml:space="preserve">); </w:t>
      </w:r>
    </w:p>
    <w:p w:rsidR="00A53137" w:rsidRPr="00CE4CA0" w:rsidRDefault="00A53137" w:rsidP="002C7E29">
      <w:pPr>
        <w:shd w:val="clear" w:color="auto" w:fill="FFFFFF"/>
        <w:spacing w:line="255" w:lineRule="atLeast"/>
        <w:ind w:firstLine="708"/>
        <w:jc w:val="both"/>
      </w:pPr>
      <w:r>
        <w:t xml:space="preserve">2) </w:t>
      </w:r>
      <w:r w:rsidRPr="00AD405A">
        <w:t xml:space="preserve">на </w:t>
      </w:r>
      <w:r>
        <w:t xml:space="preserve">Региональном </w:t>
      </w:r>
      <w:r w:rsidRPr="00AD405A">
        <w:t xml:space="preserve">портале государственных и муниципальных услуг (функций) Удмуртской </w:t>
      </w:r>
      <w:r>
        <w:t>Р</w:t>
      </w:r>
      <w:r w:rsidRPr="00AD405A">
        <w:t>еспублики</w:t>
      </w:r>
      <w:r w:rsidRPr="00893C18">
        <w:t xml:space="preserve"> </w:t>
      </w:r>
      <w:hyperlink r:id="rId22" w:history="1">
        <w:r w:rsidRPr="0076734D">
          <w:rPr>
            <w:rStyle w:val="Hyperlink"/>
          </w:rPr>
          <w:t>http://uslugi.udmurt.ru/</w:t>
        </w:r>
      </w:hyperlink>
      <w:r>
        <w:t xml:space="preserve">  </w:t>
      </w:r>
      <w:r w:rsidRPr="00AD405A">
        <w:t xml:space="preserve">(далее – </w:t>
      </w:r>
      <w:r>
        <w:t>РПГУ</w:t>
      </w:r>
      <w:r w:rsidRPr="00AD405A">
        <w:t>)</w:t>
      </w:r>
      <w:r>
        <w:t xml:space="preserve">, в том числе через </w:t>
      </w:r>
      <w:r w:rsidRPr="004C7829">
        <w:t>интерактивны</w:t>
      </w:r>
      <w:r>
        <w:t>е</w:t>
      </w:r>
      <w:r w:rsidRPr="004C7829">
        <w:t xml:space="preserve"> информационны</w:t>
      </w:r>
      <w:r>
        <w:t>е</w:t>
      </w:r>
      <w:r w:rsidRPr="004C7829">
        <w:t xml:space="preserve"> терминал</w:t>
      </w:r>
      <w:r>
        <w:t>ы</w:t>
      </w:r>
      <w:r w:rsidRPr="004C7829">
        <w:t xml:space="preserve"> предоставления государственных и муниципальны</w:t>
      </w:r>
      <w:r>
        <w:t xml:space="preserve">х услуг в Удмуртской Республике (далее – инфоматы). </w:t>
      </w:r>
      <w:r w:rsidRPr="00717F02">
        <w:t>Список мест размещения инфоматов</w:t>
      </w:r>
      <w:r>
        <w:t xml:space="preserve"> представлен в </w:t>
      </w:r>
      <w:r w:rsidRPr="00CE4CA0">
        <w:t xml:space="preserve">приложении № 1 к настоящему Административному регламенту; </w:t>
      </w:r>
    </w:p>
    <w:p w:rsidR="00A53137" w:rsidRPr="00AD405A" w:rsidRDefault="00A53137" w:rsidP="002C7E29">
      <w:pPr>
        <w:pStyle w:val="NormalWeb"/>
        <w:spacing w:before="0" w:after="0"/>
        <w:ind w:firstLine="708"/>
        <w:jc w:val="both"/>
      </w:pPr>
      <w:r>
        <w:t xml:space="preserve">3) </w:t>
      </w:r>
      <w:r w:rsidRPr="00AD405A">
        <w:t xml:space="preserve">на официальном портале </w:t>
      </w:r>
      <w:r>
        <w:t xml:space="preserve">Глазовского района </w:t>
      </w:r>
      <w:hyperlink r:id="rId23" w:history="1">
        <w:r w:rsidRPr="0076734D">
          <w:rPr>
            <w:rStyle w:val="Hyperlink"/>
          </w:rPr>
          <w:t>http://glazrayon.ru</w:t>
        </w:r>
      </w:hyperlink>
      <w:r>
        <w:t>;</w:t>
      </w:r>
    </w:p>
    <w:p w:rsidR="00A53137" w:rsidRDefault="00A53137" w:rsidP="002C7E29">
      <w:pPr>
        <w:pStyle w:val="NormalWeb"/>
        <w:spacing w:before="0" w:after="0"/>
        <w:ind w:firstLine="708"/>
        <w:jc w:val="both"/>
      </w:pPr>
      <w:r>
        <w:t>4) на информационных стендах, расположенных в здании Администрации Глазовского района и в офисах «Мои документы» в Глазовском районе.</w:t>
      </w:r>
    </w:p>
    <w:p w:rsidR="00A53137" w:rsidRDefault="00A53137" w:rsidP="002C7E29">
      <w:pPr>
        <w:ind w:firstLine="708"/>
        <w:jc w:val="both"/>
      </w:pPr>
      <w:r w:rsidRPr="00D84E00">
        <w:rPr>
          <w:b/>
        </w:rPr>
        <w:t>20.</w:t>
      </w:r>
      <w:r>
        <w:t xml:space="preserve"> Публичное письменное информирование</w:t>
      </w:r>
      <w:r w:rsidRPr="00025B40">
        <w:t xml:space="preserve"> </w:t>
      </w:r>
      <w:r>
        <w:t xml:space="preserve">о </w:t>
      </w:r>
      <w:r w:rsidRPr="00025B40">
        <w:t>предоставлени</w:t>
      </w:r>
      <w:r>
        <w:t>и</w:t>
      </w:r>
      <w:r w:rsidRPr="00025B40">
        <w:t xml:space="preserve"> муниципальной услуги </w:t>
      </w:r>
      <w:r>
        <w:t xml:space="preserve">также возможно в форме изготовления </w:t>
      </w:r>
      <w:r w:rsidRPr="00025B40">
        <w:t>буклет</w:t>
      </w:r>
      <w:r>
        <w:t xml:space="preserve">ов, </w:t>
      </w:r>
      <w:r w:rsidRPr="00025B40">
        <w:t>листов</w:t>
      </w:r>
      <w:r>
        <w:t>ок, брошюр, плакатов, а также</w:t>
      </w:r>
      <w:r w:rsidRPr="00025B40">
        <w:t xml:space="preserve"> </w:t>
      </w:r>
      <w:r>
        <w:t>публикации</w:t>
      </w:r>
      <w:r w:rsidRPr="00025B40">
        <w:t xml:space="preserve"> в средствах массовой информации.</w:t>
      </w:r>
    </w:p>
    <w:p w:rsidR="00A53137" w:rsidRPr="00CE4CA0" w:rsidRDefault="00A53137" w:rsidP="002C7E29">
      <w:pPr>
        <w:ind w:firstLine="708"/>
        <w:jc w:val="both"/>
      </w:pPr>
      <w:r w:rsidRPr="00D84E00">
        <w:rPr>
          <w:b/>
        </w:rPr>
        <w:t>21.</w:t>
      </w:r>
      <w:r>
        <w:t xml:space="preserve"> Требования к качеству информационных стендов указаны </w:t>
      </w:r>
      <w:r w:rsidRPr="00CE4CA0">
        <w:t>в пункте 58 настоящего Административного регламента.</w:t>
      </w:r>
    </w:p>
    <w:p w:rsidR="00A53137" w:rsidRDefault="00A53137" w:rsidP="002C7E29">
      <w:pPr>
        <w:ind w:firstLine="708"/>
        <w:jc w:val="both"/>
      </w:pPr>
      <w:r w:rsidRPr="00ED59AB">
        <w:rPr>
          <w:b/>
        </w:rPr>
        <w:t>22.</w:t>
      </w:r>
      <w:r>
        <w:t xml:space="preserve"> </w:t>
      </w:r>
      <w:r w:rsidRPr="0071020E">
        <w:t>Публичное письменное информирование о предоставлении муниципальной услуги включает в себя следующую информацию:</w:t>
      </w:r>
    </w:p>
    <w:p w:rsidR="00A53137" w:rsidRPr="0071020E" w:rsidRDefault="00A53137" w:rsidP="002C7E29">
      <w:pPr>
        <w:ind w:firstLine="708"/>
        <w:jc w:val="both"/>
      </w:pPr>
      <w:r>
        <w:t>1) почтовый адрес, адрес электронной почты,</w:t>
      </w:r>
      <w:r w:rsidRPr="0071020E">
        <w:t xml:space="preserve"> номера </w:t>
      </w:r>
      <w:r>
        <w:t>телефонов, график работы, график приема заявителей, сведения о руководителях Администрации Глазовского района и офисов «Мои документы»;</w:t>
      </w:r>
      <w:r w:rsidRPr="0071020E">
        <w:t xml:space="preserve"> </w:t>
      </w:r>
    </w:p>
    <w:p w:rsidR="00A53137" w:rsidRPr="0071020E" w:rsidRDefault="00A53137" w:rsidP="002C7E29">
      <w:pPr>
        <w:ind w:firstLine="708"/>
        <w:jc w:val="both"/>
      </w:pPr>
      <w:r>
        <w:t>2)</w:t>
      </w:r>
      <w:r w:rsidRPr="0071020E">
        <w:t xml:space="preserve"> адреса </w:t>
      </w:r>
      <w:r>
        <w:t>ЕПГУ и РПГУ</w:t>
      </w:r>
      <w:r w:rsidRPr="0071020E">
        <w:t xml:space="preserve">, официального портала Глазовского района; </w:t>
      </w:r>
    </w:p>
    <w:p w:rsidR="00A53137" w:rsidRPr="00CE4CA0" w:rsidRDefault="00A53137" w:rsidP="002C7E29">
      <w:pPr>
        <w:ind w:firstLine="708"/>
        <w:jc w:val="both"/>
        <w:rPr>
          <w:color w:val="7030A0"/>
        </w:rPr>
      </w:pPr>
      <w:r>
        <w:t>3)</w:t>
      </w:r>
      <w:r w:rsidRPr="0071020E">
        <w:t xml:space="preserve"> время ожидания в очереди на прием заявления для предоставления муниципальной услуги в соответствии </w:t>
      </w:r>
      <w:r w:rsidRPr="00813B38">
        <w:t xml:space="preserve">с пунктом 53 настоящего Административного регламента; </w:t>
      </w:r>
    </w:p>
    <w:p w:rsidR="00A53137" w:rsidRPr="0071020E" w:rsidRDefault="00A53137" w:rsidP="002C7E29">
      <w:pPr>
        <w:ind w:firstLine="708"/>
        <w:jc w:val="both"/>
      </w:pPr>
      <w:r>
        <w:t>4) об услугах, которые являются необходимыми и обязательными для предоставления муниципальной услуги;</w:t>
      </w:r>
    </w:p>
    <w:p w:rsidR="00A53137" w:rsidRPr="0071020E" w:rsidRDefault="00A53137" w:rsidP="002C7E29">
      <w:pPr>
        <w:ind w:firstLine="708"/>
        <w:jc w:val="both"/>
      </w:pPr>
      <w:r>
        <w:t>5)</w:t>
      </w:r>
      <w:r w:rsidRPr="0071020E">
        <w:t xml:space="preserve"> сроки предоставления муниципальной услуги; </w:t>
      </w:r>
    </w:p>
    <w:p w:rsidR="00A53137" w:rsidRPr="00BA03B8" w:rsidRDefault="00A53137" w:rsidP="002C7E29">
      <w:pPr>
        <w:ind w:firstLine="708"/>
        <w:jc w:val="both"/>
      </w:pPr>
      <w:r>
        <w:t>6)</w:t>
      </w:r>
      <w:r w:rsidRPr="00BA03B8">
        <w:t xml:space="preserve"> нормативные правовые акты, регулирующие предоставление муниципальной услуги, в том числе </w:t>
      </w:r>
      <w:r>
        <w:t xml:space="preserve">настоящий </w:t>
      </w:r>
      <w:r w:rsidRPr="00BA03B8">
        <w:t xml:space="preserve">Административный регламент с приложениями; </w:t>
      </w:r>
    </w:p>
    <w:p w:rsidR="00A53137" w:rsidRPr="009F3801" w:rsidRDefault="00A53137" w:rsidP="002C7E29">
      <w:pPr>
        <w:ind w:firstLine="708"/>
        <w:jc w:val="both"/>
      </w:pPr>
      <w:r w:rsidRPr="009F3801">
        <w:t xml:space="preserve">7) форма заявления о предоставлении </w:t>
      </w:r>
      <w:r>
        <w:t>муниципальной услуги</w:t>
      </w:r>
      <w:r w:rsidRPr="009F3801">
        <w:t xml:space="preserve"> </w:t>
      </w:r>
      <w:r w:rsidRPr="00813B38">
        <w:t>(Приложения  № 2 к настоящему Административному регламенту)</w:t>
      </w:r>
      <w:r w:rsidRPr="009F3801">
        <w:t xml:space="preserve"> и требования к его заполнению и оформлению;</w:t>
      </w:r>
    </w:p>
    <w:p w:rsidR="00A53137" w:rsidRPr="0071020E" w:rsidRDefault="00A53137" w:rsidP="002C7E29">
      <w:pPr>
        <w:ind w:firstLine="708"/>
        <w:jc w:val="both"/>
      </w:pPr>
      <w:r>
        <w:t xml:space="preserve">8) </w:t>
      </w:r>
      <w:r w:rsidRPr="0071020E">
        <w:t xml:space="preserve">порядок и способы подачи заявления о предоставлении муниципальной услуги; </w:t>
      </w:r>
    </w:p>
    <w:p w:rsidR="00A53137" w:rsidRPr="0071020E" w:rsidRDefault="00A53137" w:rsidP="002C7E29">
      <w:pPr>
        <w:ind w:firstLine="708"/>
        <w:jc w:val="both"/>
      </w:pPr>
      <w:r>
        <w:t>9)</w:t>
      </w:r>
      <w:r w:rsidRPr="0071020E">
        <w:t xml:space="preserve"> порядок и способы получения информации по порядку предоставления муниципальной услуги; </w:t>
      </w:r>
    </w:p>
    <w:p w:rsidR="00A53137" w:rsidRPr="0071020E" w:rsidRDefault="00A53137" w:rsidP="002C7E29">
      <w:pPr>
        <w:ind w:firstLine="708"/>
        <w:jc w:val="both"/>
      </w:pPr>
      <w:r>
        <w:t xml:space="preserve">10) </w:t>
      </w:r>
      <w:r w:rsidRPr="0071020E">
        <w:t xml:space="preserve">порядок информирования о ходе рассмотрения заявления о предоставлении муниципальной услуги и о результатах предоставления муниципальной услуги; </w:t>
      </w:r>
    </w:p>
    <w:p w:rsidR="00A53137" w:rsidRPr="0071020E" w:rsidRDefault="00A53137" w:rsidP="002C7E29">
      <w:pPr>
        <w:ind w:firstLine="708"/>
        <w:jc w:val="both"/>
      </w:pPr>
      <w:r>
        <w:t>11)</w:t>
      </w:r>
      <w:r w:rsidRPr="0071020E">
        <w:t xml:space="preserve"> порядок записи на личный прием к должностным лицам; </w:t>
      </w:r>
    </w:p>
    <w:p w:rsidR="00A53137" w:rsidRPr="0071020E" w:rsidRDefault="00A53137" w:rsidP="002C7E29">
      <w:pPr>
        <w:ind w:firstLine="708"/>
        <w:jc w:val="both"/>
      </w:pPr>
      <w:r>
        <w:t>12)</w:t>
      </w:r>
      <w:r w:rsidRPr="0071020E">
        <w:t xml:space="preserve"> порядок получения книги отзывов и предложений </w:t>
      </w:r>
      <w:r>
        <w:t>по вопросам организации приема з</w:t>
      </w:r>
      <w:r w:rsidRPr="0071020E">
        <w:t xml:space="preserve">аявителей; </w:t>
      </w:r>
    </w:p>
    <w:p w:rsidR="00A53137" w:rsidRPr="009152FE" w:rsidRDefault="00A53137" w:rsidP="002C7E29">
      <w:pPr>
        <w:ind w:firstLine="708"/>
        <w:jc w:val="both"/>
      </w:pPr>
      <w:r>
        <w:t xml:space="preserve">13) </w:t>
      </w:r>
      <w:r w:rsidRPr="0071020E">
        <w:t>порядок обжалования решений, действий (бездействия) должностных лиц, ответственных за предоставление муниципальной услуги</w:t>
      </w:r>
      <w:r>
        <w:rPr>
          <w:color w:val="FF0000"/>
        </w:rPr>
        <w:t>.</w:t>
      </w:r>
    </w:p>
    <w:p w:rsidR="00A53137" w:rsidRDefault="00A53137" w:rsidP="002C7E29">
      <w:pPr>
        <w:ind w:firstLine="708"/>
        <w:jc w:val="both"/>
        <w:rPr>
          <w:b/>
        </w:rPr>
      </w:pPr>
    </w:p>
    <w:p w:rsidR="00A53137" w:rsidRDefault="00A53137" w:rsidP="002C7E29">
      <w:pPr>
        <w:ind w:firstLine="708"/>
        <w:jc w:val="both"/>
        <w:rPr>
          <w:b/>
        </w:rPr>
      </w:pPr>
    </w:p>
    <w:p w:rsidR="00A53137" w:rsidRPr="00430FA9" w:rsidRDefault="00A53137" w:rsidP="002C7E29">
      <w:pPr>
        <w:ind w:firstLine="6"/>
        <w:jc w:val="center"/>
        <w:rPr>
          <w:b/>
        </w:rPr>
      </w:pPr>
      <w:r w:rsidRPr="00430FA9">
        <w:rPr>
          <w:b/>
        </w:rPr>
        <w:t>Раздел II. СТАНДАРТ ПРЕДОСТАВЛЕНИЯ МУНИЦИПАЛЬНОЙ УСЛУГИ</w:t>
      </w:r>
    </w:p>
    <w:p w:rsidR="00A53137" w:rsidRPr="00430FA9" w:rsidRDefault="00A53137" w:rsidP="002C7E29">
      <w:pPr>
        <w:ind w:hanging="6"/>
        <w:jc w:val="both"/>
        <w:rPr>
          <w:b/>
        </w:rPr>
      </w:pPr>
    </w:p>
    <w:p w:rsidR="00A53137" w:rsidRPr="00430FA9" w:rsidRDefault="00A53137" w:rsidP="002C7E29">
      <w:pPr>
        <w:ind w:hanging="6"/>
        <w:jc w:val="center"/>
        <w:rPr>
          <w:b/>
        </w:rPr>
      </w:pPr>
      <w:r w:rsidRPr="00430FA9">
        <w:rPr>
          <w:b/>
        </w:rPr>
        <w:t>Наименование муниципальной услуги</w:t>
      </w:r>
    </w:p>
    <w:p w:rsidR="00A53137" w:rsidRDefault="00A53137" w:rsidP="002C7E29">
      <w:pPr>
        <w:ind w:firstLine="708"/>
        <w:jc w:val="center"/>
        <w:rPr>
          <w:b/>
        </w:rPr>
      </w:pPr>
    </w:p>
    <w:p w:rsidR="00A53137" w:rsidRPr="00A14EB9" w:rsidRDefault="00A53137" w:rsidP="00C577C5">
      <w:pPr>
        <w:tabs>
          <w:tab w:val="left" w:pos="709"/>
        </w:tabs>
        <w:jc w:val="both"/>
      </w:pPr>
      <w:r>
        <w:rPr>
          <w:color w:val="000000"/>
        </w:rPr>
        <w:tab/>
      </w:r>
      <w:r>
        <w:rPr>
          <w:b/>
          <w:color w:val="000000"/>
        </w:rPr>
        <w:t>23</w:t>
      </w:r>
      <w:r w:rsidRPr="00BC3F81">
        <w:rPr>
          <w:b/>
          <w:color w:val="000000"/>
        </w:rPr>
        <w:t>.</w:t>
      </w:r>
      <w:r>
        <w:rPr>
          <w:color w:val="000000"/>
        </w:rPr>
        <w:t xml:space="preserve"> </w:t>
      </w:r>
      <w:r w:rsidRPr="00A14EB9">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rPr>
          <w:b/>
          <w:vanish/>
          <w:sz w:val="28"/>
        </w:rPr>
        <w:pgNum/>
      </w:r>
      <w:r w:rsidRPr="00A14EB9">
        <w:t>»</w:t>
      </w:r>
    </w:p>
    <w:p w:rsidR="00A53137" w:rsidRPr="00430FA9" w:rsidRDefault="00A53137" w:rsidP="002C7E29">
      <w:pPr>
        <w:ind w:firstLine="6"/>
        <w:jc w:val="center"/>
        <w:rPr>
          <w:b/>
        </w:rPr>
      </w:pPr>
      <w:r w:rsidRPr="00430FA9">
        <w:rPr>
          <w:b/>
        </w:rPr>
        <w:t>Наименование органа, предоставляющего муниципальную услугу</w:t>
      </w:r>
    </w:p>
    <w:p w:rsidR="00A53137" w:rsidRDefault="00A53137" w:rsidP="002C7E29">
      <w:pPr>
        <w:ind w:firstLine="708"/>
        <w:jc w:val="center"/>
        <w:rPr>
          <w:b/>
        </w:rPr>
      </w:pPr>
    </w:p>
    <w:p w:rsidR="00A53137" w:rsidRDefault="00A53137" w:rsidP="002C7E29">
      <w:pPr>
        <w:pStyle w:val="NormalWeb"/>
        <w:spacing w:before="0" w:after="0"/>
        <w:ind w:firstLine="708"/>
        <w:jc w:val="both"/>
      </w:pPr>
      <w:r>
        <w:rPr>
          <w:b/>
        </w:rPr>
        <w:t>24</w:t>
      </w:r>
      <w:r w:rsidRPr="00B8128E">
        <w:rPr>
          <w:b/>
        </w:rPr>
        <w:t>.</w:t>
      </w:r>
      <w:r>
        <w:t xml:space="preserve"> Муниципальную услугу предоставляет Администрация Глазовского района. Структурным подразделением Администрации Глазовского района, ответственным за предоставление муниципальной услуги, является </w:t>
      </w:r>
      <w:r w:rsidRPr="00A14EB9">
        <w:t>отдел имущественных отношений</w:t>
      </w:r>
      <w:r>
        <w:t xml:space="preserve">.  </w:t>
      </w:r>
    </w:p>
    <w:p w:rsidR="00A53137" w:rsidRDefault="00A53137" w:rsidP="002C7E29">
      <w:pPr>
        <w:ind w:firstLine="708"/>
        <w:jc w:val="both"/>
      </w:pPr>
      <w:r w:rsidRPr="001472FE">
        <w:rPr>
          <w:b/>
        </w:rPr>
        <w:t>25.</w:t>
      </w:r>
      <w:r>
        <w:t xml:space="preserve"> </w:t>
      </w:r>
      <w:r w:rsidRPr="00C61756">
        <w:t xml:space="preserve">При предоставлении муниципальной услуги </w:t>
      </w:r>
      <w:r w:rsidRPr="00A14EB9">
        <w:t xml:space="preserve">отдел имущественных отношений </w:t>
      </w:r>
      <w:r w:rsidRPr="00C61756">
        <w:t>осуществля</w:t>
      </w:r>
      <w:r>
        <w:t>е</w:t>
      </w:r>
      <w:r w:rsidRPr="00C61756">
        <w:t>т  взаимодействие:</w:t>
      </w:r>
    </w:p>
    <w:p w:rsidR="00A53137" w:rsidRPr="009F4F48" w:rsidRDefault="00A53137" w:rsidP="002C7E29">
      <w:pPr>
        <w:ind w:firstLine="708"/>
        <w:jc w:val="both"/>
      </w:pPr>
      <w:r>
        <w:t>1) с</w:t>
      </w:r>
      <w:r w:rsidRPr="009F4F48">
        <w:t xml:space="preserve"> </w:t>
      </w:r>
      <w:r>
        <w:t xml:space="preserve">офисами «Мои документы» в Глазовском районе </w:t>
      </w:r>
      <w:r w:rsidRPr="009F4F48">
        <w:t>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межведомственного информационного взаимодействия недостающих документов и</w:t>
      </w:r>
      <w:r>
        <w:t xml:space="preserve"> информации, указанных в пункте 41</w:t>
      </w:r>
      <w:r w:rsidRPr="00C97794">
        <w:rPr>
          <w:color w:val="FF0000"/>
        </w:rPr>
        <w:t>.</w:t>
      </w:r>
      <w:r>
        <w:t xml:space="preserve"> </w:t>
      </w:r>
      <w:r w:rsidRPr="009B48F9">
        <w:t>настоящего Административного регламента</w:t>
      </w:r>
      <w:r w:rsidRPr="009F4F48">
        <w:t>, выдачи заявителю результата муниципальной услуги;</w:t>
      </w:r>
    </w:p>
    <w:p w:rsidR="00A53137" w:rsidRPr="00496857" w:rsidRDefault="00A53137" w:rsidP="002C7E29">
      <w:pPr>
        <w:pStyle w:val="NormalWeb"/>
        <w:spacing w:before="0" w:after="0"/>
        <w:ind w:firstLine="708"/>
        <w:jc w:val="both"/>
      </w:pPr>
      <w:r>
        <w:t xml:space="preserve">2) </w:t>
      </w:r>
      <w:r w:rsidRPr="009F4F48">
        <w:t xml:space="preserve">со структурными подразделениями Администрации </w:t>
      </w:r>
      <w:r>
        <w:t>Глазовского района</w:t>
      </w:r>
      <w:r w:rsidRPr="009F4F48">
        <w:t xml:space="preserve"> в части приема, регистрации заявления и прилагаемых к нему документов от заявителя, необходимых для предоставления муниципальной услуги, запроса и получения в рамках внутриведомственного информационного взаимодействия недостающих документов и информации, указанных в </w:t>
      </w:r>
      <w:r>
        <w:t xml:space="preserve">пункте 41 </w:t>
      </w:r>
      <w:r w:rsidRPr="009B48F9">
        <w:t xml:space="preserve">настоящего Административного регламента </w:t>
      </w:r>
      <w:r w:rsidRPr="009F4F48">
        <w:t xml:space="preserve">, </w:t>
      </w:r>
      <w:r w:rsidRPr="00496857">
        <w:t xml:space="preserve">выдачи заявителю результата предоставления муниципальной услуги; </w:t>
      </w:r>
    </w:p>
    <w:p w:rsidR="00A53137" w:rsidRDefault="00A53137" w:rsidP="002C7E29">
      <w:pPr>
        <w:pStyle w:val="NormalWeb"/>
        <w:spacing w:before="0" w:after="0"/>
        <w:ind w:firstLine="851"/>
        <w:jc w:val="both"/>
      </w:pPr>
      <w:r>
        <w:t xml:space="preserve">3) </w:t>
      </w:r>
      <w:r w:rsidRPr="009F4F48">
        <w:t xml:space="preserve">с уполномоченными исполнительными органами государственной власти Удмуртской Республики в части предоставления документов, указанных </w:t>
      </w:r>
      <w:r>
        <w:t xml:space="preserve">пункте 41 </w:t>
      </w:r>
      <w:r w:rsidRPr="009B48F9">
        <w:t xml:space="preserve">настоящего Административного регламента </w:t>
      </w:r>
    </w:p>
    <w:p w:rsidR="00A53137" w:rsidRDefault="00A53137" w:rsidP="002C7E29">
      <w:pPr>
        <w:pStyle w:val="NormalWeb"/>
        <w:spacing w:before="0" w:after="0"/>
        <w:ind w:firstLine="851"/>
        <w:jc w:val="both"/>
      </w:pPr>
      <w:r>
        <w:t xml:space="preserve">5) </w:t>
      </w:r>
      <w:r w:rsidRPr="009F4F48">
        <w:t xml:space="preserve">с Управлением федеральной налоговой службы Российской Федерации по Удмуртской Республике в части предоставления документов, указанных в </w:t>
      </w:r>
      <w:r>
        <w:t>пункте 4</w:t>
      </w:r>
      <w:r w:rsidRPr="00C97794">
        <w:rPr>
          <w:color w:val="FF0000"/>
        </w:rPr>
        <w:t>.</w:t>
      </w:r>
      <w:r>
        <w:t xml:space="preserve"> </w:t>
      </w:r>
      <w:r w:rsidRPr="009B48F9">
        <w:t xml:space="preserve">настоящего Административного регламента </w:t>
      </w:r>
    </w:p>
    <w:p w:rsidR="00A53137" w:rsidRDefault="00A53137" w:rsidP="002C7E29">
      <w:pPr>
        <w:pStyle w:val="NormalWeb"/>
        <w:spacing w:before="0" w:after="0"/>
        <w:ind w:firstLine="851"/>
        <w:jc w:val="both"/>
      </w:pPr>
      <w:r>
        <w:t>6) с</w:t>
      </w:r>
      <w:r w:rsidRPr="00C61756">
        <w:t xml:space="preserve"> Управлени</w:t>
      </w:r>
      <w:r>
        <w:t>ем</w:t>
      </w:r>
      <w:r w:rsidRPr="00C61756">
        <w:t xml:space="preserve"> Федеральной службы государственной регистрации, кадастра и картографии по Удмуртской Республике</w:t>
      </w:r>
      <w:r>
        <w:t xml:space="preserve"> участвует в части предоставления документов, указанных пункте 41 </w:t>
      </w:r>
      <w:r w:rsidRPr="009B48F9">
        <w:t>настоящего Административного регламента</w:t>
      </w:r>
      <w:r>
        <w:t>;</w:t>
      </w:r>
    </w:p>
    <w:p w:rsidR="00A53137" w:rsidRDefault="00A53137" w:rsidP="002C7E29">
      <w:pPr>
        <w:ind w:firstLine="708"/>
        <w:jc w:val="both"/>
      </w:pPr>
      <w:r w:rsidRPr="006663EC">
        <w:rPr>
          <w:b/>
        </w:rPr>
        <w:t>26.</w:t>
      </w:r>
      <w:r>
        <w:t xml:space="preserve"> Процедуры взаимодействия с указанными организациями определяются муниципальными правовыми актами, соглашениями, принимаемыми в соответствии с действующим законодательством.</w:t>
      </w:r>
    </w:p>
    <w:p w:rsidR="00A53137" w:rsidRDefault="00A53137" w:rsidP="002C7E29">
      <w:pPr>
        <w:ind w:firstLine="708"/>
        <w:jc w:val="both"/>
      </w:pPr>
      <w:r w:rsidRPr="006663EC">
        <w:rPr>
          <w:b/>
        </w:rPr>
        <w:t>27.</w:t>
      </w:r>
      <w:r w:rsidRPr="006663EC">
        <w:t xml:space="preserve"> Администрация Глазовского района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муниципального образования «Глазовский район».</w:t>
      </w:r>
    </w:p>
    <w:p w:rsidR="00A53137" w:rsidRDefault="00A53137" w:rsidP="002C7E29">
      <w:pPr>
        <w:ind w:firstLine="708"/>
        <w:jc w:val="both"/>
      </w:pPr>
    </w:p>
    <w:p w:rsidR="00A53137" w:rsidRDefault="00A53137" w:rsidP="002C7E29">
      <w:pPr>
        <w:ind w:firstLine="708"/>
        <w:jc w:val="both"/>
      </w:pPr>
    </w:p>
    <w:p w:rsidR="00A53137" w:rsidRPr="006663EC" w:rsidRDefault="00A53137" w:rsidP="002C7E29">
      <w:pPr>
        <w:ind w:hanging="24"/>
        <w:jc w:val="center"/>
        <w:rPr>
          <w:b/>
        </w:rPr>
      </w:pPr>
      <w:r w:rsidRPr="006663EC">
        <w:rPr>
          <w:b/>
        </w:rPr>
        <w:t>Результат предоставления муниципальной услуги</w:t>
      </w:r>
    </w:p>
    <w:p w:rsidR="00A53137" w:rsidRDefault="00A53137" w:rsidP="002C7E29">
      <w:pPr>
        <w:tabs>
          <w:tab w:val="left" w:pos="1260"/>
        </w:tabs>
        <w:ind w:firstLine="851"/>
        <w:jc w:val="both"/>
        <w:rPr>
          <w:color w:val="000000"/>
        </w:rPr>
      </w:pPr>
      <w:r w:rsidRPr="006663EC">
        <w:rPr>
          <w:b/>
          <w:color w:val="000000"/>
        </w:rPr>
        <w:t>28.</w:t>
      </w:r>
      <w:r>
        <w:rPr>
          <w:color w:val="000000"/>
        </w:rPr>
        <w:t xml:space="preserve"> </w:t>
      </w:r>
      <w:r w:rsidRPr="007057FD">
        <w:rPr>
          <w:color w:val="000000"/>
        </w:rPr>
        <w:t>Конечным результатом пред</w:t>
      </w:r>
      <w:r>
        <w:rPr>
          <w:color w:val="000000"/>
        </w:rPr>
        <w:t>оставления муниципальной услуги являю</w:t>
      </w:r>
      <w:r w:rsidRPr="007057FD">
        <w:rPr>
          <w:color w:val="000000"/>
        </w:rPr>
        <w:t>тся</w:t>
      </w:r>
      <w:r>
        <w:rPr>
          <w:color w:val="000000"/>
        </w:rPr>
        <w:t>:</w:t>
      </w:r>
    </w:p>
    <w:p w:rsidR="00A53137" w:rsidRPr="00217BC4" w:rsidRDefault="00A53137" w:rsidP="00217BC4">
      <w:r>
        <w:rPr>
          <w:color w:val="000000"/>
        </w:rPr>
        <w:t>1</w:t>
      </w:r>
      <w:r w:rsidRPr="009B48F9">
        <w:t xml:space="preserve">) Постановление Администрации Глазовского района о </w:t>
      </w:r>
      <w:r w:rsidRPr="00217BC4">
        <w:t>предоставлении земельного участка</w:t>
      </w:r>
    </w:p>
    <w:p w:rsidR="00A53137" w:rsidRPr="009B48F9" w:rsidRDefault="00A53137" w:rsidP="00217BC4">
      <w:pPr>
        <w:tabs>
          <w:tab w:val="left" w:pos="1260"/>
        </w:tabs>
        <w:jc w:val="both"/>
      </w:pPr>
      <w:r w:rsidRPr="00217BC4">
        <w:t>в постоянное (бессрочное) пользование</w:t>
      </w:r>
      <w:r>
        <w:rPr>
          <w:color w:val="0070C0"/>
        </w:rPr>
        <w:t xml:space="preserve"> </w:t>
      </w:r>
      <w:r w:rsidRPr="009B48F9">
        <w:t>(образец в приложении № 3 к настоящему Административному регламенту);</w:t>
      </w:r>
    </w:p>
    <w:p w:rsidR="00A53137" w:rsidRPr="009B48F9" w:rsidRDefault="00A53137" w:rsidP="002C7E29">
      <w:pPr>
        <w:tabs>
          <w:tab w:val="left" w:pos="1260"/>
        </w:tabs>
        <w:ind w:firstLine="851"/>
        <w:jc w:val="both"/>
      </w:pPr>
      <w:r>
        <w:rPr>
          <w:bCs/>
        </w:rPr>
        <w:t xml:space="preserve">2) </w:t>
      </w:r>
      <w:r w:rsidRPr="009B48F9">
        <w:rPr>
          <w:bCs/>
        </w:rPr>
        <w:t>Выдача решения об отказе в предоставлении муниципальной услуги «</w:t>
      </w:r>
      <w:r w:rsidRPr="009B48F9">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rPr>
          <w:b/>
          <w:vanish/>
          <w:sz w:val="28"/>
        </w:rPr>
        <w:pgNum/>
      </w:r>
      <w:r w:rsidRPr="009B48F9">
        <w:t>» (образец в приложении № 4 к настоящему Административному регламенту).</w:t>
      </w:r>
    </w:p>
    <w:p w:rsidR="00A53137" w:rsidRDefault="00A53137" w:rsidP="002C7E29">
      <w:pPr>
        <w:ind w:firstLine="24"/>
        <w:jc w:val="center"/>
        <w:rPr>
          <w:b/>
        </w:rPr>
      </w:pPr>
    </w:p>
    <w:p w:rsidR="00A53137" w:rsidRDefault="00A53137" w:rsidP="002C7E29">
      <w:pPr>
        <w:ind w:firstLine="24"/>
        <w:jc w:val="center"/>
        <w:rPr>
          <w:b/>
        </w:rPr>
      </w:pPr>
    </w:p>
    <w:p w:rsidR="00A53137" w:rsidRDefault="00A53137" w:rsidP="002C7E29">
      <w:pPr>
        <w:ind w:firstLine="24"/>
        <w:jc w:val="center"/>
        <w:rPr>
          <w:b/>
          <w:color w:val="000000"/>
        </w:rPr>
      </w:pPr>
      <w:r w:rsidRPr="006F36C4">
        <w:rPr>
          <w:b/>
          <w:color w:val="000000"/>
        </w:rPr>
        <w:t xml:space="preserve">Срок предоставления муниципальной услуги, срок выдачи (направления), </w:t>
      </w:r>
    </w:p>
    <w:p w:rsidR="00A53137" w:rsidRPr="006F36C4" w:rsidRDefault="00A53137" w:rsidP="002C7E29">
      <w:pPr>
        <w:ind w:firstLine="24"/>
        <w:jc w:val="center"/>
        <w:rPr>
          <w:b/>
          <w:color w:val="000000"/>
        </w:rPr>
      </w:pPr>
      <w:r w:rsidRPr="006F36C4">
        <w:rPr>
          <w:b/>
          <w:color w:val="000000"/>
        </w:rPr>
        <w:t>документов, являющихся результатом предоставления муниципальной услуги</w:t>
      </w:r>
    </w:p>
    <w:p w:rsidR="00A53137" w:rsidRPr="009B48F9" w:rsidRDefault="00A53137" w:rsidP="002C7E29">
      <w:pPr>
        <w:ind w:firstLine="708"/>
        <w:jc w:val="both"/>
      </w:pPr>
      <w:r w:rsidRPr="001838A5">
        <w:rPr>
          <w:b/>
        </w:rPr>
        <w:t>29.</w:t>
      </w:r>
      <w:r>
        <w:t xml:space="preserve"> Срок предоставления муниципальной услуги и срок выдачи (направления), документов, являющихся результатом предоставления муниципальной услуги, составляет </w:t>
      </w:r>
      <w:r w:rsidRPr="009B48F9">
        <w:t xml:space="preserve">не более 30 календарных дней (срок смотреть по закону, регулирующему специфику услуги) </w:t>
      </w:r>
      <w:r>
        <w:t xml:space="preserve">и складывается из сроков выполнения административных процедур, указанных в </w:t>
      </w:r>
      <w:r w:rsidRPr="009B48F9">
        <w:t>п.п. 72-100 настоящего Административного регламента.</w:t>
      </w:r>
    </w:p>
    <w:p w:rsidR="00A53137" w:rsidRPr="00C85028" w:rsidRDefault="00A53137" w:rsidP="002C7E29">
      <w:pPr>
        <w:ind w:firstLine="708"/>
        <w:jc w:val="both"/>
        <w:rPr>
          <w:b/>
          <w:i/>
          <w:sz w:val="20"/>
        </w:rPr>
      </w:pPr>
      <w:r w:rsidRPr="00C85028">
        <w:t xml:space="preserve">При наличии обоснованных причин, </w:t>
      </w:r>
      <w:r>
        <w:t xml:space="preserve">предусмотренных законодательством Российской Федерации, Удмуртской Республики и </w:t>
      </w:r>
      <w:r w:rsidRPr="00C85028">
        <w:t xml:space="preserve">не позволяющих подготовить ответ на запрос заявителя в установленный </w:t>
      </w:r>
      <w:r>
        <w:t xml:space="preserve">настоящим административным регламентом </w:t>
      </w:r>
      <w:r w:rsidRPr="00C85028">
        <w:t>срок, срок предоставления муниципальной услуги может быть продлен не более чем на 30 календарных дней, о чем письменно уведомляется заявитель.</w:t>
      </w:r>
      <w:r w:rsidRPr="00C85028">
        <w:rPr>
          <w:b/>
          <w:i/>
          <w:sz w:val="20"/>
        </w:rPr>
        <w:t xml:space="preserve"> </w:t>
      </w:r>
    </w:p>
    <w:p w:rsidR="00A53137" w:rsidRPr="009B48F9" w:rsidRDefault="00A53137" w:rsidP="002C7E29">
      <w:pPr>
        <w:ind w:firstLine="708"/>
        <w:jc w:val="both"/>
        <w:rPr>
          <w:b/>
          <w:i/>
          <w:sz w:val="20"/>
        </w:rPr>
      </w:pPr>
      <w:r w:rsidRPr="009B48F9">
        <w:rPr>
          <w:b/>
        </w:rPr>
        <w:t>30</w:t>
      </w:r>
      <w:r w:rsidRPr="009B48F9">
        <w:rPr>
          <w:b/>
          <w:i/>
        </w:rPr>
        <w:t>.</w:t>
      </w:r>
      <w:r w:rsidRPr="009B48F9">
        <w:rPr>
          <w:i/>
        </w:rPr>
        <w:t xml:space="preserve"> </w:t>
      </w:r>
      <w:r w:rsidRPr="009B48F9">
        <w:rPr>
          <w:bCs/>
          <w:lang w:eastAsia="ru-RU"/>
        </w:rPr>
        <w:t xml:space="preserve">В указанные сроки не включается сроки выполнения работ, предусмотренных предоставлением услуг, </w:t>
      </w:r>
      <w:r w:rsidRPr="009B48F9">
        <w:t xml:space="preserve">которые являются необходимыми и обязательными для предоставления муниципальной услуги. </w:t>
      </w:r>
    </w:p>
    <w:p w:rsidR="00A53137" w:rsidRDefault="00A53137" w:rsidP="002C7E29">
      <w:pPr>
        <w:ind w:hanging="24"/>
        <w:jc w:val="center"/>
        <w:rPr>
          <w:b/>
        </w:rPr>
      </w:pPr>
    </w:p>
    <w:p w:rsidR="00A53137" w:rsidRDefault="00A53137" w:rsidP="002C7E29">
      <w:pPr>
        <w:ind w:hanging="24"/>
        <w:jc w:val="center"/>
        <w:rPr>
          <w:b/>
        </w:rPr>
      </w:pPr>
    </w:p>
    <w:p w:rsidR="00A53137" w:rsidRPr="00175169" w:rsidRDefault="00A53137" w:rsidP="002C7E29">
      <w:pPr>
        <w:ind w:hanging="24"/>
        <w:jc w:val="center"/>
        <w:rPr>
          <w:b/>
        </w:rPr>
      </w:pPr>
      <w:r w:rsidRPr="00175169">
        <w:rPr>
          <w:b/>
        </w:rPr>
        <w:t xml:space="preserve">Перечень нормативных правовых актов, регулирующих отношения, </w:t>
      </w:r>
    </w:p>
    <w:p w:rsidR="00A53137" w:rsidRPr="00175169" w:rsidRDefault="00A53137" w:rsidP="002C7E29">
      <w:pPr>
        <w:ind w:hanging="24"/>
        <w:jc w:val="center"/>
        <w:rPr>
          <w:b/>
        </w:rPr>
      </w:pPr>
      <w:r w:rsidRPr="00175169">
        <w:rPr>
          <w:b/>
        </w:rPr>
        <w:t>возникающие в связи с предоставлением муниципальной услуги</w:t>
      </w:r>
    </w:p>
    <w:p w:rsidR="00A53137" w:rsidRDefault="00A53137" w:rsidP="002C7E29">
      <w:pPr>
        <w:ind w:firstLine="708"/>
        <w:jc w:val="both"/>
      </w:pPr>
      <w:r w:rsidRPr="00175169">
        <w:rPr>
          <w:b/>
        </w:rPr>
        <w:t>31.</w:t>
      </w:r>
      <w:r>
        <w:t xml:space="preserve"> Предоставление муниципальной услуги регулируется:</w:t>
      </w:r>
    </w:p>
    <w:p w:rsidR="00A53137" w:rsidRPr="00946677" w:rsidRDefault="00A53137" w:rsidP="00A56951">
      <w:pPr>
        <w:numPr>
          <w:ilvl w:val="0"/>
          <w:numId w:val="24"/>
        </w:numPr>
        <w:tabs>
          <w:tab w:val="left" w:pos="1134"/>
        </w:tabs>
        <w:ind w:left="0" w:firstLine="709"/>
        <w:jc w:val="both"/>
      </w:pPr>
      <w:r w:rsidRPr="00946677">
        <w:t>Гражданским кодексом Российской Федерации;</w:t>
      </w:r>
    </w:p>
    <w:p w:rsidR="00A53137" w:rsidRPr="00946677" w:rsidRDefault="00A53137" w:rsidP="00A56951">
      <w:pPr>
        <w:numPr>
          <w:ilvl w:val="0"/>
          <w:numId w:val="24"/>
        </w:numPr>
        <w:tabs>
          <w:tab w:val="left" w:pos="1134"/>
        </w:tabs>
        <w:ind w:left="0" w:firstLine="709"/>
        <w:jc w:val="both"/>
      </w:pPr>
      <w:r w:rsidRPr="00946677">
        <w:t>Земельным кодексом Российской Федерации;</w:t>
      </w:r>
    </w:p>
    <w:p w:rsidR="00A53137" w:rsidRPr="00C953E1" w:rsidRDefault="00A53137" w:rsidP="00A56951">
      <w:pPr>
        <w:numPr>
          <w:ilvl w:val="0"/>
          <w:numId w:val="24"/>
        </w:numPr>
        <w:tabs>
          <w:tab w:val="left" w:pos="1134"/>
        </w:tabs>
        <w:ind w:left="0" w:firstLine="709"/>
        <w:jc w:val="both"/>
      </w:pPr>
      <w:r w:rsidRPr="00C953E1">
        <w:t>Градостроительным кодексом Российской Федерации;</w:t>
      </w:r>
    </w:p>
    <w:p w:rsidR="00A53137" w:rsidRPr="00C953E1" w:rsidRDefault="00A53137" w:rsidP="00A56951">
      <w:pPr>
        <w:numPr>
          <w:ilvl w:val="0"/>
          <w:numId w:val="24"/>
        </w:numPr>
        <w:tabs>
          <w:tab w:val="left" w:pos="1134"/>
        </w:tabs>
        <w:ind w:left="0" w:firstLine="709"/>
        <w:jc w:val="both"/>
      </w:pPr>
      <w:r w:rsidRPr="00C953E1">
        <w:t>Водным кодексом Российской Федерации;</w:t>
      </w:r>
    </w:p>
    <w:p w:rsidR="00A53137" w:rsidRPr="00C953E1" w:rsidRDefault="00A53137" w:rsidP="00A56951">
      <w:pPr>
        <w:numPr>
          <w:ilvl w:val="0"/>
          <w:numId w:val="24"/>
        </w:numPr>
        <w:tabs>
          <w:tab w:val="left" w:pos="1134"/>
        </w:tabs>
        <w:ind w:left="0" w:firstLine="709"/>
        <w:jc w:val="both"/>
      </w:pPr>
      <w:r w:rsidRPr="00C953E1">
        <w:t>Лесным кодексом Российской Федерации;</w:t>
      </w:r>
    </w:p>
    <w:p w:rsidR="00A53137" w:rsidRPr="00C953E1" w:rsidRDefault="00A53137" w:rsidP="00A56951">
      <w:pPr>
        <w:numPr>
          <w:ilvl w:val="0"/>
          <w:numId w:val="24"/>
        </w:numPr>
        <w:tabs>
          <w:tab w:val="left" w:pos="1134"/>
        </w:tabs>
        <w:autoSpaceDE w:val="0"/>
        <w:ind w:left="0" w:firstLine="709"/>
        <w:jc w:val="both"/>
      </w:pPr>
      <w:r w:rsidRPr="00C953E1">
        <w:t>Законом РФ от 21.02.1992 г. № 2395-1 «О недрах»;</w:t>
      </w:r>
    </w:p>
    <w:p w:rsidR="00A53137" w:rsidRPr="00946677" w:rsidRDefault="00A53137" w:rsidP="00A56951">
      <w:pPr>
        <w:numPr>
          <w:ilvl w:val="0"/>
          <w:numId w:val="24"/>
        </w:numPr>
        <w:tabs>
          <w:tab w:val="left" w:pos="1134"/>
        </w:tabs>
        <w:ind w:left="0" w:firstLine="709"/>
        <w:jc w:val="both"/>
      </w:pPr>
      <w:r w:rsidRPr="00946677">
        <w:t xml:space="preserve">Федеральным законом от 25.10.2001 № 137-ФЗ «О введении в действие Земельного кодекса Российской Федерации»; </w:t>
      </w:r>
    </w:p>
    <w:p w:rsidR="00A53137" w:rsidRPr="00C953E1" w:rsidRDefault="00A53137" w:rsidP="00A56951">
      <w:pPr>
        <w:pStyle w:val="ListParagraph"/>
        <w:numPr>
          <w:ilvl w:val="0"/>
          <w:numId w:val="24"/>
        </w:numPr>
        <w:autoSpaceDE w:val="0"/>
        <w:autoSpaceDN w:val="0"/>
        <w:adjustRightInd w:val="0"/>
        <w:ind w:left="0" w:firstLine="709"/>
        <w:jc w:val="both"/>
        <w:rPr>
          <w:rFonts w:ascii="Times New Roman" w:hAnsi="Times New Roman"/>
          <w:sz w:val="24"/>
          <w:szCs w:val="24"/>
        </w:rPr>
      </w:pPr>
      <w:r>
        <w:rPr>
          <w:color w:val="FF0000"/>
        </w:rPr>
        <w:t xml:space="preserve">  </w:t>
      </w:r>
      <w:r w:rsidRPr="00C953E1">
        <w:rPr>
          <w:rFonts w:ascii="Times New Roman" w:hAnsi="Times New Roman"/>
          <w:sz w:val="24"/>
          <w:szCs w:val="24"/>
        </w:rPr>
        <w:t xml:space="preserve">Федеральным законом от 13 июля 2015 года № 218-ФЗ «О государственной регистрации недвижимости»; </w:t>
      </w:r>
    </w:p>
    <w:p w:rsidR="00A53137" w:rsidRPr="00D05B2E" w:rsidRDefault="00A53137" w:rsidP="00A56951">
      <w:pPr>
        <w:numPr>
          <w:ilvl w:val="0"/>
          <w:numId w:val="24"/>
        </w:numPr>
        <w:tabs>
          <w:tab w:val="left" w:pos="1134"/>
        </w:tabs>
        <w:ind w:left="0" w:firstLine="709"/>
        <w:jc w:val="both"/>
      </w:pPr>
      <w:r w:rsidRPr="00D05B2E">
        <w:t>Федеральным законом от 06.10.2003 № 131-ФЗ «Об общих принципах организации местного самоуправления в Российской Федерации»;</w:t>
      </w:r>
    </w:p>
    <w:p w:rsidR="00A53137" w:rsidRPr="00D05B2E" w:rsidRDefault="00A53137" w:rsidP="00A56951">
      <w:pPr>
        <w:numPr>
          <w:ilvl w:val="0"/>
          <w:numId w:val="24"/>
        </w:numPr>
        <w:tabs>
          <w:tab w:val="left" w:pos="1134"/>
        </w:tabs>
        <w:ind w:left="0" w:firstLine="709"/>
        <w:jc w:val="both"/>
      </w:pPr>
      <w:r w:rsidRPr="00D05B2E">
        <w:t xml:space="preserve">Федеральным законом от 02.05.2006 № 59-ФЗ «О порядке рассмотрения обращений граждан Российской Федерации»; </w:t>
      </w:r>
    </w:p>
    <w:p w:rsidR="00A53137" w:rsidRPr="00A7775A" w:rsidRDefault="00A53137" w:rsidP="00A56951">
      <w:pPr>
        <w:numPr>
          <w:ilvl w:val="0"/>
          <w:numId w:val="24"/>
        </w:numPr>
        <w:tabs>
          <w:tab w:val="left" w:pos="1134"/>
        </w:tabs>
        <w:autoSpaceDE w:val="0"/>
        <w:ind w:left="0" w:firstLine="709"/>
        <w:jc w:val="both"/>
      </w:pPr>
      <w:r w:rsidRPr="00A7775A">
        <w:t>Федеральным законом от 27.07.2010 № 210-ФЗ «Об организации предоставления государственных и муниципальных услуг»;</w:t>
      </w:r>
    </w:p>
    <w:p w:rsidR="00A53137" w:rsidRDefault="00A53137" w:rsidP="00A56951">
      <w:pPr>
        <w:numPr>
          <w:ilvl w:val="0"/>
          <w:numId w:val="24"/>
        </w:numPr>
        <w:tabs>
          <w:tab w:val="left" w:pos="1134"/>
        </w:tabs>
        <w:autoSpaceDE w:val="0"/>
        <w:ind w:left="0" w:firstLine="709"/>
        <w:jc w:val="both"/>
      </w:pPr>
      <w:r>
        <w:t>Федеральным Законом от 27.07.2006 № 152-ФЗ «О персональных данных»</w:t>
      </w:r>
      <w:r w:rsidRPr="00A7775A">
        <w:t>;</w:t>
      </w:r>
    </w:p>
    <w:p w:rsidR="00A53137" w:rsidRPr="00C00FCA" w:rsidRDefault="00A53137" w:rsidP="00A56951">
      <w:pPr>
        <w:numPr>
          <w:ilvl w:val="0"/>
          <w:numId w:val="24"/>
        </w:numPr>
        <w:tabs>
          <w:tab w:val="left" w:pos="1134"/>
        </w:tabs>
        <w:ind w:left="0" w:firstLine="709"/>
        <w:jc w:val="both"/>
      </w:pPr>
      <w:r w:rsidRPr="0058157A">
        <w:rPr>
          <w:bCs/>
          <w:color w:val="000000"/>
          <w:shd w:val="clear" w:color="auto" w:fill="FFFFFF"/>
        </w:rPr>
        <w:t xml:space="preserve">Федеральным </w:t>
      </w:r>
      <w:hyperlink r:id="rId24" w:history="1">
        <w:r w:rsidRPr="0058157A">
          <w:rPr>
            <w:bCs/>
            <w:color w:val="000000"/>
            <w:shd w:val="clear" w:color="auto" w:fill="FFFFFF"/>
          </w:rPr>
          <w:t>законом</w:t>
        </w:r>
      </w:hyperlink>
      <w:r w:rsidRPr="0058157A">
        <w:rPr>
          <w:bCs/>
          <w:color w:val="000000"/>
          <w:shd w:val="clear" w:color="auto" w:fill="FFFFFF"/>
        </w:rPr>
        <w:t xml:space="preserve"> от 6 апреля 2011 года </w:t>
      </w:r>
      <w:r>
        <w:rPr>
          <w:bCs/>
          <w:color w:val="000000"/>
          <w:shd w:val="clear" w:color="auto" w:fill="FFFFFF"/>
        </w:rPr>
        <w:t>№ 63-ФЗ «Об электронной подписи»</w:t>
      </w:r>
      <w:r w:rsidRPr="00A7775A">
        <w:rPr>
          <w:bCs/>
          <w:color w:val="000000"/>
          <w:shd w:val="clear" w:color="auto" w:fill="FFFFFF"/>
        </w:rPr>
        <w:t>;</w:t>
      </w:r>
    </w:p>
    <w:p w:rsidR="00A53137" w:rsidRDefault="00A53137" w:rsidP="00A56951">
      <w:pPr>
        <w:numPr>
          <w:ilvl w:val="0"/>
          <w:numId w:val="24"/>
        </w:numPr>
        <w:tabs>
          <w:tab w:val="left" w:pos="1134"/>
        </w:tabs>
        <w:autoSpaceDE w:val="0"/>
        <w:ind w:left="0" w:firstLine="709"/>
        <w:jc w:val="both"/>
      </w:pPr>
      <w:r>
        <w:t>Федеральным</w:t>
      </w:r>
      <w:r w:rsidRPr="0058157A">
        <w:t xml:space="preserve"> закон</w:t>
      </w:r>
      <w:r>
        <w:t>ом</w:t>
      </w:r>
      <w:r w:rsidRPr="0058157A">
        <w:t xml:space="preserve"> от 24 ноября 1995 года </w:t>
      </w:r>
      <w:r>
        <w:t>№ 181-ФЗ «</w:t>
      </w:r>
      <w:r w:rsidRPr="0058157A">
        <w:t>О социальной защите и</w:t>
      </w:r>
      <w:r>
        <w:t>нвалидов в Российской Федерации»</w:t>
      </w:r>
      <w:r w:rsidRPr="00201ED0">
        <w:t>;</w:t>
      </w:r>
    </w:p>
    <w:p w:rsidR="00A53137" w:rsidRPr="008E3022" w:rsidRDefault="00A53137" w:rsidP="00A56951">
      <w:pPr>
        <w:pStyle w:val="ConsPlusNormal"/>
        <w:numPr>
          <w:ilvl w:val="0"/>
          <w:numId w:val="24"/>
        </w:numPr>
        <w:tabs>
          <w:tab w:val="left" w:pos="1134"/>
        </w:tabs>
        <w:ind w:left="0" w:firstLine="709"/>
        <w:jc w:val="both"/>
        <w:rPr>
          <w:rFonts w:ascii="Times New Roman" w:hAnsi="Times New Roman" w:cs="Times New Roman"/>
          <w:bCs/>
          <w:color w:val="000000"/>
          <w:sz w:val="24"/>
          <w:szCs w:val="24"/>
          <w:shd w:val="clear" w:color="auto" w:fill="FFFFFF"/>
        </w:rPr>
      </w:pPr>
      <w:hyperlink r:id="rId25" w:history="1">
        <w:r>
          <w:rPr>
            <w:rFonts w:ascii="Times New Roman" w:hAnsi="Times New Roman" w:cs="Times New Roman"/>
            <w:bCs/>
            <w:color w:val="000000"/>
            <w:sz w:val="24"/>
            <w:szCs w:val="24"/>
            <w:shd w:val="clear" w:color="auto" w:fill="FFFFFF"/>
          </w:rPr>
          <w:t>П</w:t>
        </w:r>
        <w:r w:rsidRPr="0058157A">
          <w:rPr>
            <w:rFonts w:ascii="Times New Roman" w:hAnsi="Times New Roman" w:cs="Times New Roman"/>
            <w:bCs/>
            <w:color w:val="000000"/>
            <w:sz w:val="24"/>
            <w:szCs w:val="24"/>
            <w:shd w:val="clear" w:color="auto" w:fill="FFFFFF"/>
          </w:rPr>
          <w:t>остановлением</w:t>
        </w:r>
      </w:hyperlink>
      <w:r w:rsidRPr="0058157A">
        <w:rPr>
          <w:rFonts w:ascii="Times New Roman" w:hAnsi="Times New Roman" w:cs="Times New Roman"/>
          <w:bCs/>
          <w:color w:val="000000"/>
          <w:sz w:val="24"/>
          <w:szCs w:val="24"/>
          <w:shd w:val="clear" w:color="auto" w:fill="FFFFFF"/>
        </w:rPr>
        <w:t xml:space="preserve"> Правительства Российской Федера</w:t>
      </w:r>
      <w:r>
        <w:rPr>
          <w:rFonts w:ascii="Times New Roman" w:hAnsi="Times New Roman" w:cs="Times New Roman"/>
          <w:bCs/>
          <w:color w:val="000000"/>
          <w:sz w:val="24"/>
          <w:szCs w:val="24"/>
          <w:shd w:val="clear" w:color="auto" w:fill="FFFFFF"/>
        </w:rPr>
        <w:t>ции от 25 июня 2012 года № 634 «</w:t>
      </w:r>
      <w:r w:rsidRPr="0058157A">
        <w:rPr>
          <w:rFonts w:ascii="Times New Roman" w:hAnsi="Times New Roman" w:cs="Times New Roman"/>
          <w:bCs/>
          <w:color w:val="000000"/>
          <w:sz w:val="24"/>
          <w:szCs w:val="24"/>
          <w:shd w:val="clear" w:color="auto" w:fill="FFFFFF"/>
        </w:rPr>
        <w:t>О видах электронной подписи, использование которых допускается при обращении за получением госуда</w:t>
      </w:r>
      <w:r>
        <w:rPr>
          <w:rFonts w:ascii="Times New Roman" w:hAnsi="Times New Roman" w:cs="Times New Roman"/>
          <w:bCs/>
          <w:color w:val="000000"/>
          <w:sz w:val="24"/>
          <w:szCs w:val="24"/>
          <w:shd w:val="clear" w:color="auto" w:fill="FFFFFF"/>
        </w:rPr>
        <w:t>рственных и муниципальных услуг»</w:t>
      </w:r>
      <w:r w:rsidRPr="008E3022">
        <w:rPr>
          <w:rFonts w:ascii="Times New Roman" w:hAnsi="Times New Roman" w:cs="Times New Roman"/>
          <w:bCs/>
          <w:color w:val="000000"/>
          <w:sz w:val="24"/>
          <w:szCs w:val="24"/>
          <w:shd w:val="clear" w:color="auto" w:fill="FFFFFF"/>
        </w:rPr>
        <w:t>;</w:t>
      </w:r>
    </w:p>
    <w:p w:rsidR="00A53137" w:rsidRDefault="00A53137" w:rsidP="00A56951">
      <w:pPr>
        <w:pStyle w:val="ConsPlusNormal"/>
        <w:numPr>
          <w:ilvl w:val="0"/>
          <w:numId w:val="24"/>
        </w:numPr>
        <w:tabs>
          <w:tab w:val="left" w:pos="1134"/>
        </w:tabs>
        <w:ind w:left="0" w:firstLine="709"/>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П</w:t>
      </w:r>
      <w:r w:rsidRPr="009F6AE2">
        <w:rPr>
          <w:rFonts w:ascii="Times New Roman" w:hAnsi="Times New Roman" w:cs="Times New Roman"/>
          <w:bCs/>
          <w:color w:val="000000"/>
          <w:sz w:val="24"/>
          <w:szCs w:val="24"/>
          <w:shd w:val="clear" w:color="auto" w:fill="FFFFFF"/>
        </w:rPr>
        <w:t xml:space="preserve">остановлением Правительства Российской Федерации от 25 августа 2012 года </w:t>
      </w:r>
      <w:r>
        <w:rPr>
          <w:rFonts w:ascii="Times New Roman" w:hAnsi="Times New Roman" w:cs="Times New Roman"/>
          <w:bCs/>
          <w:color w:val="000000"/>
          <w:sz w:val="24"/>
          <w:szCs w:val="24"/>
          <w:shd w:val="clear" w:color="auto" w:fill="FFFFFF"/>
        </w:rPr>
        <w:t>№ 852 «</w:t>
      </w:r>
      <w:r w:rsidRPr="009F6AE2">
        <w:rPr>
          <w:rFonts w:ascii="Times New Roman" w:hAnsi="Times New Roman" w:cs="Times New Roman"/>
          <w:bCs/>
          <w:color w:val="000000"/>
          <w:sz w:val="24"/>
          <w:szCs w:val="24"/>
          <w:shd w:val="clear" w:color="auto" w:fill="FFFFFF"/>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w:t>
      </w:r>
      <w:r>
        <w:rPr>
          <w:rFonts w:ascii="Times New Roman" w:hAnsi="Times New Roman" w:cs="Times New Roman"/>
          <w:bCs/>
          <w:color w:val="000000"/>
          <w:sz w:val="24"/>
          <w:szCs w:val="24"/>
          <w:shd w:val="clear" w:color="auto" w:fill="FFFFFF"/>
        </w:rPr>
        <w:t>ставления государственных услуг»</w:t>
      </w:r>
      <w:r w:rsidRPr="009F6AE2">
        <w:rPr>
          <w:rFonts w:ascii="Times New Roman" w:hAnsi="Times New Roman" w:cs="Times New Roman"/>
          <w:bCs/>
          <w:color w:val="000000"/>
          <w:sz w:val="24"/>
          <w:szCs w:val="24"/>
          <w:shd w:val="clear" w:color="auto" w:fill="FFFFFF"/>
        </w:rPr>
        <w:t>;</w:t>
      </w:r>
    </w:p>
    <w:p w:rsidR="00A53137" w:rsidRPr="0058157A" w:rsidRDefault="00A53137" w:rsidP="00A56951">
      <w:pPr>
        <w:pStyle w:val="ConsPlusNormal"/>
        <w:numPr>
          <w:ilvl w:val="0"/>
          <w:numId w:val="24"/>
        </w:numPr>
        <w:tabs>
          <w:tab w:val="left" w:pos="1134"/>
        </w:tabs>
        <w:ind w:left="0" w:firstLine="709"/>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 xml:space="preserve"> Приказ Министерства экономического развития  РФ №968 от 23.12.2015 «Об установлении порядка предоставления сведений, содержащихся в едином государственном реестре недвижимости, и порядка уведомления заявителей о ходе оказания услуги по предоставлению сведений, содержащихся в едином государственном реестре недвижимости.</w:t>
      </w:r>
    </w:p>
    <w:p w:rsidR="00A53137" w:rsidRPr="0058157A" w:rsidRDefault="00A53137" w:rsidP="002C7E29">
      <w:pPr>
        <w:pStyle w:val="ConsPlusNormal"/>
        <w:numPr>
          <w:ilvl w:val="0"/>
          <w:numId w:val="24"/>
        </w:numPr>
        <w:tabs>
          <w:tab w:val="left" w:pos="1134"/>
        </w:tabs>
        <w:ind w:left="0" w:firstLine="709"/>
        <w:jc w:val="both"/>
        <w:rPr>
          <w:rFonts w:ascii="Times New Roman" w:hAnsi="Times New Roman" w:cs="Times New Roman"/>
          <w:bCs/>
          <w:color w:val="000000"/>
          <w:sz w:val="24"/>
          <w:szCs w:val="24"/>
          <w:shd w:val="clear" w:color="auto" w:fill="FFFFFF"/>
        </w:rPr>
      </w:pPr>
      <w:r>
        <w:rPr>
          <w:rFonts w:ascii="Times New Roman" w:hAnsi="Times New Roman" w:cs="Times New Roman"/>
          <w:bCs/>
          <w:color w:val="000000"/>
          <w:sz w:val="24"/>
          <w:szCs w:val="24"/>
          <w:shd w:val="clear" w:color="auto" w:fill="FFFFFF"/>
        </w:rPr>
        <w:t>П</w:t>
      </w:r>
      <w:r w:rsidRPr="009F6AE2">
        <w:rPr>
          <w:rFonts w:ascii="Times New Roman" w:hAnsi="Times New Roman" w:cs="Times New Roman"/>
          <w:bCs/>
          <w:color w:val="000000"/>
          <w:sz w:val="24"/>
          <w:szCs w:val="24"/>
          <w:shd w:val="clear" w:color="auto" w:fill="FFFFFF"/>
        </w:rPr>
        <w:t xml:space="preserve">остановлением Правительства Российской Федерации от 25 августа 2012 года </w:t>
      </w:r>
      <w:r>
        <w:rPr>
          <w:rFonts w:ascii="Times New Roman" w:hAnsi="Times New Roman" w:cs="Times New Roman"/>
          <w:bCs/>
          <w:color w:val="000000"/>
          <w:sz w:val="24"/>
          <w:szCs w:val="24"/>
          <w:shd w:val="clear" w:color="auto" w:fill="FFFFFF"/>
        </w:rPr>
        <w:t>№ 852 «</w:t>
      </w:r>
      <w:r w:rsidRPr="009F6AE2">
        <w:rPr>
          <w:rFonts w:ascii="Times New Roman" w:hAnsi="Times New Roman" w:cs="Times New Roman"/>
          <w:bCs/>
          <w:color w:val="000000"/>
          <w:sz w:val="24"/>
          <w:szCs w:val="24"/>
          <w:shd w:val="clear" w:color="auto" w:fill="FFFFFF"/>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w:t>
      </w:r>
      <w:r>
        <w:rPr>
          <w:rFonts w:ascii="Times New Roman" w:hAnsi="Times New Roman" w:cs="Times New Roman"/>
          <w:bCs/>
          <w:color w:val="000000"/>
          <w:sz w:val="24"/>
          <w:szCs w:val="24"/>
          <w:shd w:val="clear" w:color="auto" w:fill="FFFFFF"/>
        </w:rPr>
        <w:t>ставления государственных услуг»</w:t>
      </w:r>
      <w:r w:rsidRPr="009F6AE2">
        <w:rPr>
          <w:rFonts w:ascii="Times New Roman" w:hAnsi="Times New Roman" w:cs="Times New Roman"/>
          <w:bCs/>
          <w:color w:val="000000"/>
          <w:sz w:val="24"/>
          <w:szCs w:val="24"/>
          <w:shd w:val="clear" w:color="auto" w:fill="FFFFFF"/>
        </w:rPr>
        <w:t>;</w:t>
      </w:r>
    </w:p>
    <w:p w:rsidR="00A53137" w:rsidRPr="009B48F9" w:rsidRDefault="00A53137" w:rsidP="002C7E29">
      <w:pPr>
        <w:pStyle w:val="ConsPlusNormal"/>
        <w:numPr>
          <w:ilvl w:val="0"/>
          <w:numId w:val="24"/>
        </w:numPr>
        <w:tabs>
          <w:tab w:val="left" w:pos="1134"/>
        </w:tabs>
        <w:ind w:left="0" w:firstLine="709"/>
        <w:jc w:val="both"/>
        <w:rPr>
          <w:rFonts w:ascii="Times New Roman" w:hAnsi="Times New Roman" w:cs="Times New Roman"/>
          <w:bCs/>
          <w:sz w:val="24"/>
          <w:szCs w:val="24"/>
          <w:shd w:val="clear" w:color="auto" w:fill="FFFFFF"/>
        </w:rPr>
      </w:pPr>
      <w:r w:rsidRPr="009B48F9">
        <w:rPr>
          <w:rFonts w:ascii="Times New Roman" w:hAnsi="Times New Roman" w:cs="Times New Roman"/>
          <w:bCs/>
          <w:sz w:val="24"/>
          <w:szCs w:val="24"/>
          <w:shd w:val="clear" w:color="auto" w:fill="FFFFFF"/>
        </w:rPr>
        <w:t>Приказом Министерства экономического развития РФ от 12 января 2015 г. № 1</w:t>
      </w:r>
      <w:r w:rsidRPr="009B48F9">
        <w:rPr>
          <w:rFonts w:ascii="Times New Roman" w:hAnsi="Times New Roman" w:cs="Times New Roman"/>
          <w:bCs/>
          <w:sz w:val="24"/>
          <w:szCs w:val="24"/>
          <w:shd w:val="clear" w:color="auto" w:fill="FFFFFF"/>
        </w:rPr>
        <w:br/>
        <w:t>«Об утверждении перечня документов, подтверждающих право заявителя на приобретение земельного участка без проведения торгов»;</w:t>
      </w:r>
    </w:p>
    <w:p w:rsidR="00A53137" w:rsidRPr="00DB5F5F" w:rsidRDefault="00A53137" w:rsidP="002C7E29">
      <w:pPr>
        <w:numPr>
          <w:ilvl w:val="0"/>
          <w:numId w:val="24"/>
        </w:numPr>
        <w:tabs>
          <w:tab w:val="left" w:pos="1134"/>
        </w:tabs>
        <w:ind w:left="0" w:firstLine="709"/>
        <w:jc w:val="both"/>
      </w:pPr>
      <w:r>
        <w:t>Уставом муниципального образования «Глазовский район».</w:t>
      </w:r>
    </w:p>
    <w:p w:rsidR="00A53137" w:rsidRDefault="00A53137" w:rsidP="002C7E29">
      <w:pPr>
        <w:pStyle w:val="ConsPlusNormal"/>
        <w:ind w:firstLine="540"/>
        <w:jc w:val="both"/>
      </w:pPr>
    </w:p>
    <w:p w:rsidR="00A53137" w:rsidRDefault="00A53137" w:rsidP="002C7E29">
      <w:pPr>
        <w:ind w:firstLine="550"/>
        <w:jc w:val="center"/>
        <w:rPr>
          <w:b/>
        </w:rPr>
      </w:pPr>
    </w:p>
    <w:p w:rsidR="00A53137" w:rsidRDefault="00A53137" w:rsidP="002C7E29">
      <w:pPr>
        <w:ind w:firstLine="6"/>
        <w:jc w:val="center"/>
        <w:rPr>
          <w:b/>
        </w:rPr>
      </w:pPr>
      <w:r w:rsidRPr="00D05B2E">
        <w:rPr>
          <w:b/>
        </w:rPr>
        <w:t xml:space="preserve">Исчерпывающий перечень документов, необходимых </w:t>
      </w:r>
      <w:r w:rsidRPr="00ED2634">
        <w:rPr>
          <w:b/>
        </w:rPr>
        <w:t xml:space="preserve">в соответствии </w:t>
      </w:r>
    </w:p>
    <w:p w:rsidR="00A53137" w:rsidRDefault="00A53137" w:rsidP="002C7E29">
      <w:pPr>
        <w:ind w:firstLine="6"/>
        <w:jc w:val="center"/>
        <w:rPr>
          <w:b/>
        </w:rPr>
      </w:pPr>
      <w:r w:rsidRPr="00ED2634">
        <w:rPr>
          <w:b/>
        </w:rPr>
        <w:t>с нормативными правовыми актами</w:t>
      </w:r>
      <w:r>
        <w:rPr>
          <w:b/>
        </w:rPr>
        <w:t xml:space="preserve"> </w:t>
      </w:r>
      <w:r w:rsidRPr="00D05B2E">
        <w:rPr>
          <w:b/>
        </w:rPr>
        <w:t xml:space="preserve">для предоставления муниципальной услуги </w:t>
      </w:r>
    </w:p>
    <w:p w:rsidR="00A53137" w:rsidRPr="00D05B2E" w:rsidRDefault="00A53137" w:rsidP="002C7E29">
      <w:pPr>
        <w:ind w:firstLine="6"/>
        <w:jc w:val="center"/>
        <w:rPr>
          <w:b/>
        </w:rPr>
      </w:pPr>
      <w:r w:rsidRPr="00D05B2E">
        <w:rPr>
          <w:b/>
        </w:rPr>
        <w:t>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и порядок их представления</w:t>
      </w:r>
    </w:p>
    <w:p w:rsidR="00A53137" w:rsidRPr="00D9133D" w:rsidRDefault="00A53137" w:rsidP="002C7E29">
      <w:pPr>
        <w:ind w:firstLine="6"/>
        <w:jc w:val="both"/>
      </w:pPr>
      <w:r>
        <w:tab/>
      </w:r>
      <w:r w:rsidRPr="00D9133D">
        <w:rPr>
          <w:b/>
        </w:rPr>
        <w:t>32.</w:t>
      </w:r>
      <w:r w:rsidRPr="00D9133D">
        <w:t xml:space="preserve"> Для получения муниципальной услуги заявитель должен представить следующие документы:</w:t>
      </w:r>
    </w:p>
    <w:p w:rsidR="00A53137" w:rsidRPr="00D9133D" w:rsidRDefault="00A53137" w:rsidP="002C7E29">
      <w:pPr>
        <w:pStyle w:val="ConsPlusNonformat"/>
        <w:ind w:firstLine="708"/>
        <w:jc w:val="both"/>
        <w:rPr>
          <w:rFonts w:ascii="Times New Roman" w:hAnsi="Times New Roman" w:cs="Times New Roman"/>
          <w:sz w:val="24"/>
          <w:szCs w:val="24"/>
        </w:rPr>
      </w:pPr>
      <w:r w:rsidRPr="00D9133D">
        <w:rPr>
          <w:rFonts w:ascii="Times New Roman" w:hAnsi="Times New Roman" w:cs="Times New Roman"/>
          <w:sz w:val="24"/>
          <w:szCs w:val="24"/>
        </w:rPr>
        <w:t>1) Заявление о предоставлении муниципальной услуги по формам, приведенным в Приложении № 2 к настоящему Административному регламенту.</w:t>
      </w:r>
    </w:p>
    <w:p w:rsidR="00A53137" w:rsidRPr="00D9133D" w:rsidRDefault="00A53137" w:rsidP="002C7E29">
      <w:pPr>
        <w:pStyle w:val="ConsPlusNonformat"/>
        <w:ind w:firstLine="708"/>
        <w:jc w:val="both"/>
        <w:rPr>
          <w:rFonts w:ascii="Times New Roman" w:hAnsi="Times New Roman" w:cs="Times New Roman"/>
          <w:sz w:val="24"/>
          <w:szCs w:val="24"/>
        </w:rPr>
      </w:pPr>
      <w:r w:rsidRPr="00D9133D">
        <w:rPr>
          <w:rFonts w:ascii="Times New Roman" w:hAnsi="Times New Roman" w:cs="Times New Roman"/>
          <w:sz w:val="24"/>
          <w:szCs w:val="24"/>
        </w:rPr>
        <w:t>2) документ, удостоверяющий личность заявителя (при представлении официальных документов лично заявителем) или представителя юридического лица;</w:t>
      </w:r>
    </w:p>
    <w:p w:rsidR="00A53137" w:rsidRPr="00D9133D" w:rsidRDefault="00A53137" w:rsidP="002C7E29">
      <w:pPr>
        <w:pStyle w:val="ConsPlusNonformat"/>
        <w:ind w:firstLine="708"/>
        <w:jc w:val="both"/>
        <w:rPr>
          <w:rFonts w:ascii="Times New Roman" w:hAnsi="Times New Roman" w:cs="Times New Roman"/>
          <w:sz w:val="24"/>
          <w:szCs w:val="24"/>
        </w:rPr>
      </w:pPr>
      <w:r w:rsidRPr="00D9133D">
        <w:rPr>
          <w:rFonts w:ascii="Times New Roman" w:hAnsi="Times New Roman" w:cs="Times New Roman"/>
          <w:sz w:val="24"/>
          <w:szCs w:val="24"/>
        </w:rPr>
        <w:t>3)  копия документа, подтверждающего полномочия заявителя или представителя заявителя;</w:t>
      </w:r>
    </w:p>
    <w:p w:rsidR="00A53137" w:rsidRPr="00D9133D" w:rsidRDefault="00A53137" w:rsidP="008A2D19">
      <w:pPr>
        <w:pStyle w:val="s1"/>
        <w:spacing w:before="0" w:beforeAutospacing="0" w:after="0" w:afterAutospacing="0"/>
        <w:jc w:val="both"/>
        <w:rPr>
          <w:bCs/>
          <w:shd w:val="clear" w:color="auto" w:fill="FFFFFF"/>
        </w:rPr>
      </w:pPr>
      <w:r w:rsidRPr="00D9133D">
        <w:t xml:space="preserve">           4) Выписка из ЕГРН об объекте недвижимости (об испрашиваемом земельном участке)</w:t>
      </w:r>
      <w:r w:rsidRPr="00D9133D">
        <w:rPr>
          <w:bCs/>
          <w:shd w:val="clear" w:color="auto" w:fill="FFFFFF"/>
        </w:rPr>
        <w:t>.</w:t>
      </w:r>
    </w:p>
    <w:p w:rsidR="00A53137" w:rsidRPr="00D9133D" w:rsidRDefault="00A53137" w:rsidP="008A2D19">
      <w:pPr>
        <w:pStyle w:val="ConsPlusNonformat"/>
        <w:jc w:val="both"/>
        <w:rPr>
          <w:bCs/>
          <w:sz w:val="24"/>
          <w:szCs w:val="24"/>
          <w:shd w:val="clear" w:color="auto" w:fill="FFFFFF"/>
        </w:rPr>
      </w:pPr>
      <w:r w:rsidRPr="00D9133D">
        <w:rPr>
          <w:rFonts w:ascii="Times New Roman" w:hAnsi="Times New Roman" w:cs="Times New Roman"/>
          <w:bCs/>
          <w:sz w:val="24"/>
          <w:szCs w:val="24"/>
          <w:shd w:val="clear" w:color="auto" w:fill="FFFFFF"/>
        </w:rPr>
        <w:t xml:space="preserve">           5. Копии учредительных документов</w:t>
      </w:r>
      <w:r w:rsidRPr="00D9133D">
        <w:rPr>
          <w:bCs/>
          <w:sz w:val="24"/>
          <w:szCs w:val="24"/>
          <w:shd w:val="clear" w:color="auto" w:fill="FFFFFF"/>
        </w:rPr>
        <w:t xml:space="preserve"> </w:t>
      </w:r>
    </w:p>
    <w:p w:rsidR="00A53137" w:rsidRPr="008A2D19" w:rsidRDefault="00A53137" w:rsidP="008A2D19">
      <w:pPr>
        <w:pStyle w:val="ConsPlusNonformat"/>
        <w:jc w:val="both"/>
        <w:rPr>
          <w:rFonts w:ascii="Times New Roman" w:hAnsi="Times New Roman" w:cs="Times New Roman"/>
          <w:bCs/>
          <w:color w:val="FF0000"/>
          <w:sz w:val="24"/>
          <w:szCs w:val="24"/>
          <w:shd w:val="clear" w:color="auto" w:fill="FFFFFF"/>
        </w:rPr>
      </w:pPr>
      <w:r w:rsidRPr="00D9133D">
        <w:rPr>
          <w:bCs/>
          <w:sz w:val="18"/>
          <w:szCs w:val="18"/>
          <w:shd w:val="clear" w:color="auto" w:fill="FFFFFF"/>
        </w:rPr>
        <w:t xml:space="preserve">      </w:t>
      </w:r>
      <w:r w:rsidRPr="00D9133D">
        <w:rPr>
          <w:rFonts w:ascii="Times New Roman" w:hAnsi="Times New Roman" w:cs="Times New Roman"/>
          <w:bCs/>
          <w:sz w:val="24"/>
          <w:szCs w:val="24"/>
          <w:shd w:val="clear" w:color="auto" w:fill="FFFFFF"/>
        </w:rPr>
        <w:t xml:space="preserve">6. Копия Свидетельства о гос.регистрации юридического </w:t>
      </w:r>
      <w:r>
        <w:rPr>
          <w:rFonts w:ascii="Times New Roman" w:hAnsi="Times New Roman" w:cs="Times New Roman"/>
          <w:bCs/>
          <w:color w:val="000000"/>
          <w:sz w:val="24"/>
          <w:szCs w:val="24"/>
          <w:shd w:val="clear" w:color="auto" w:fill="FFFFFF"/>
        </w:rPr>
        <w:t>лица.</w:t>
      </w:r>
    </w:p>
    <w:p w:rsidR="00A53137" w:rsidRPr="007E639F" w:rsidRDefault="00A53137" w:rsidP="008A2D19">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7</w:t>
      </w:r>
      <w:r w:rsidRPr="007E639F">
        <w:rPr>
          <w:rFonts w:ascii="Times New Roman" w:hAnsi="Times New Roman" w:cs="Times New Roman"/>
          <w:sz w:val="24"/>
          <w:szCs w:val="24"/>
        </w:rPr>
        <w:t>) согласие на обработку персональных данных</w:t>
      </w:r>
      <w:r>
        <w:rPr>
          <w:rFonts w:ascii="Times New Roman" w:hAnsi="Times New Roman" w:cs="Times New Roman"/>
          <w:sz w:val="24"/>
          <w:szCs w:val="24"/>
        </w:rPr>
        <w:t>.</w:t>
      </w:r>
    </w:p>
    <w:p w:rsidR="00A53137" w:rsidRPr="00540742" w:rsidRDefault="00A53137" w:rsidP="008A2D19">
      <w:pPr>
        <w:pStyle w:val="ConsPlusNonformat"/>
        <w:ind w:firstLine="708"/>
        <w:jc w:val="both"/>
        <w:rPr>
          <w:rFonts w:ascii="Times New Roman" w:hAnsi="Times New Roman" w:cs="Times New Roman"/>
          <w:sz w:val="24"/>
          <w:szCs w:val="24"/>
        </w:rPr>
      </w:pPr>
      <w:r w:rsidRPr="00540742">
        <w:rPr>
          <w:rFonts w:ascii="Times New Roman" w:hAnsi="Times New Roman" w:cs="Times New Roman"/>
          <w:b/>
          <w:sz w:val="24"/>
          <w:szCs w:val="24"/>
        </w:rPr>
        <w:t xml:space="preserve">33. </w:t>
      </w:r>
      <w:r w:rsidRPr="00540742">
        <w:rPr>
          <w:rFonts w:ascii="Times New Roman" w:hAnsi="Times New Roman" w:cs="Times New Roman"/>
          <w:sz w:val="24"/>
          <w:szCs w:val="24"/>
        </w:rPr>
        <w:t xml:space="preserve">Для получения услуг, которые являются необходимыми и обязательными для предоставления муниципальной услуги, заявитель должен обратиться к нотариусу. </w:t>
      </w:r>
    </w:p>
    <w:p w:rsidR="00A53137" w:rsidRDefault="00A53137" w:rsidP="002C7E29">
      <w:pPr>
        <w:pStyle w:val="ConsPlusNonformat"/>
        <w:ind w:firstLine="708"/>
        <w:jc w:val="both"/>
        <w:rPr>
          <w:rFonts w:ascii="Times New Roman" w:hAnsi="Times New Roman" w:cs="Times New Roman"/>
          <w:sz w:val="24"/>
          <w:szCs w:val="24"/>
        </w:rPr>
      </w:pPr>
      <w:r>
        <w:rPr>
          <w:rFonts w:ascii="Times New Roman" w:hAnsi="Times New Roman" w:cs="Times New Roman"/>
          <w:b/>
          <w:sz w:val="24"/>
          <w:szCs w:val="24"/>
        </w:rPr>
        <w:t>34</w:t>
      </w:r>
      <w:r w:rsidRPr="009F6AE2">
        <w:rPr>
          <w:rFonts w:ascii="Times New Roman" w:hAnsi="Times New Roman" w:cs="Times New Roman"/>
          <w:b/>
          <w:sz w:val="24"/>
          <w:szCs w:val="24"/>
        </w:rPr>
        <w:t>.</w:t>
      </w:r>
      <w:r>
        <w:rPr>
          <w:rFonts w:ascii="Times New Roman" w:hAnsi="Times New Roman" w:cs="Times New Roman"/>
          <w:sz w:val="24"/>
          <w:szCs w:val="24"/>
        </w:rPr>
        <w:t xml:space="preserve"> Заявление</w:t>
      </w:r>
      <w:r w:rsidRPr="00695761">
        <w:rPr>
          <w:rFonts w:ascii="Times New Roman" w:hAnsi="Times New Roman" w:cs="Times New Roman"/>
          <w:sz w:val="24"/>
          <w:szCs w:val="24"/>
        </w:rPr>
        <w:t xml:space="preserve"> </w:t>
      </w:r>
      <w:r w:rsidRPr="00854A06">
        <w:rPr>
          <w:rFonts w:ascii="Times New Roman" w:hAnsi="Times New Roman" w:cs="Times New Roman"/>
          <w:sz w:val="24"/>
          <w:szCs w:val="24"/>
        </w:rPr>
        <w:t>заполняется рукописным или машинописным способом</w:t>
      </w:r>
      <w:r>
        <w:rPr>
          <w:rFonts w:ascii="Times New Roman" w:hAnsi="Times New Roman" w:cs="Times New Roman"/>
          <w:sz w:val="24"/>
          <w:szCs w:val="24"/>
        </w:rPr>
        <w:t xml:space="preserve">. При рукописном способе заявление заполняется </w:t>
      </w:r>
      <w:r w:rsidRPr="00854A06">
        <w:rPr>
          <w:rFonts w:ascii="Times New Roman" w:hAnsi="Times New Roman" w:cs="Times New Roman"/>
          <w:sz w:val="24"/>
          <w:szCs w:val="24"/>
        </w:rPr>
        <w:t>чернила</w:t>
      </w:r>
      <w:r>
        <w:rPr>
          <w:rFonts w:ascii="Times New Roman" w:hAnsi="Times New Roman" w:cs="Times New Roman"/>
          <w:sz w:val="24"/>
          <w:szCs w:val="24"/>
        </w:rPr>
        <w:t>ми</w:t>
      </w:r>
      <w:r w:rsidRPr="00854A06">
        <w:rPr>
          <w:rFonts w:ascii="Times New Roman" w:hAnsi="Times New Roman" w:cs="Times New Roman"/>
          <w:sz w:val="24"/>
          <w:szCs w:val="24"/>
        </w:rPr>
        <w:t xml:space="preserve"> или паст</w:t>
      </w:r>
      <w:r>
        <w:rPr>
          <w:rFonts w:ascii="Times New Roman" w:hAnsi="Times New Roman" w:cs="Times New Roman"/>
          <w:sz w:val="24"/>
          <w:szCs w:val="24"/>
        </w:rPr>
        <w:t>ой</w:t>
      </w:r>
      <w:r w:rsidRPr="00854A06">
        <w:rPr>
          <w:rFonts w:ascii="Times New Roman" w:hAnsi="Times New Roman" w:cs="Times New Roman"/>
          <w:sz w:val="24"/>
          <w:szCs w:val="24"/>
        </w:rPr>
        <w:t xml:space="preserve"> синего или черного цвета </w:t>
      </w:r>
      <w:r w:rsidRPr="00695761">
        <w:rPr>
          <w:rFonts w:ascii="Times New Roman" w:hAnsi="Times New Roman" w:cs="Times New Roman"/>
          <w:sz w:val="24"/>
          <w:szCs w:val="24"/>
        </w:rPr>
        <w:t>разборчиво, чётко, без сокращений и исправлени</w:t>
      </w:r>
      <w:r>
        <w:rPr>
          <w:rFonts w:ascii="Times New Roman" w:hAnsi="Times New Roman" w:cs="Times New Roman"/>
          <w:sz w:val="24"/>
          <w:szCs w:val="24"/>
        </w:rPr>
        <w:t xml:space="preserve">й. </w:t>
      </w:r>
      <w:r w:rsidRPr="00CC4FF1">
        <w:rPr>
          <w:rFonts w:ascii="Times New Roman" w:hAnsi="Times New Roman" w:cs="Times New Roman"/>
          <w:sz w:val="24"/>
          <w:szCs w:val="24"/>
        </w:rPr>
        <w:t xml:space="preserve">В случае, если </w:t>
      </w:r>
      <w:r>
        <w:rPr>
          <w:rFonts w:ascii="Times New Roman" w:hAnsi="Times New Roman" w:cs="Times New Roman"/>
          <w:sz w:val="24"/>
          <w:szCs w:val="24"/>
        </w:rPr>
        <w:t>заявление</w:t>
      </w:r>
      <w:r w:rsidRPr="00CC4FF1">
        <w:rPr>
          <w:rFonts w:ascii="Times New Roman" w:hAnsi="Times New Roman" w:cs="Times New Roman"/>
          <w:sz w:val="24"/>
          <w:szCs w:val="24"/>
        </w:rPr>
        <w:t xml:space="preserve"> </w:t>
      </w:r>
      <w:r>
        <w:rPr>
          <w:rFonts w:ascii="Times New Roman" w:hAnsi="Times New Roman" w:cs="Times New Roman"/>
          <w:sz w:val="24"/>
          <w:szCs w:val="24"/>
        </w:rPr>
        <w:t>исполнено машинописным способом, з</w:t>
      </w:r>
      <w:r w:rsidRPr="00CC4FF1">
        <w:rPr>
          <w:rFonts w:ascii="Times New Roman" w:hAnsi="Times New Roman" w:cs="Times New Roman"/>
          <w:sz w:val="24"/>
          <w:szCs w:val="24"/>
        </w:rPr>
        <w:t xml:space="preserve">аявитель дополнительно в нижней части </w:t>
      </w:r>
      <w:r>
        <w:rPr>
          <w:rFonts w:ascii="Times New Roman" w:hAnsi="Times New Roman" w:cs="Times New Roman"/>
          <w:sz w:val="24"/>
          <w:szCs w:val="24"/>
        </w:rPr>
        <w:t>документа</w:t>
      </w:r>
      <w:r w:rsidRPr="00CC4FF1">
        <w:rPr>
          <w:rFonts w:ascii="Times New Roman" w:hAnsi="Times New Roman" w:cs="Times New Roman"/>
          <w:sz w:val="24"/>
          <w:szCs w:val="24"/>
        </w:rPr>
        <w:t xml:space="preserve"> р</w:t>
      </w:r>
      <w:r>
        <w:rPr>
          <w:rFonts w:ascii="Times New Roman" w:hAnsi="Times New Roman" w:cs="Times New Roman"/>
          <w:sz w:val="24"/>
          <w:szCs w:val="24"/>
        </w:rPr>
        <w:t>азборчиво от руки указывает свои</w:t>
      </w:r>
      <w:r w:rsidRPr="00CC4FF1">
        <w:rPr>
          <w:rFonts w:ascii="Times New Roman" w:hAnsi="Times New Roman" w:cs="Times New Roman"/>
          <w:sz w:val="24"/>
          <w:szCs w:val="24"/>
        </w:rPr>
        <w:t xml:space="preserve"> фамилию, имя и отчество (полностью)</w:t>
      </w:r>
      <w:r>
        <w:rPr>
          <w:rFonts w:ascii="Times New Roman" w:hAnsi="Times New Roman" w:cs="Times New Roman"/>
          <w:sz w:val="24"/>
          <w:szCs w:val="24"/>
        </w:rPr>
        <w:t>, подпись и дату.</w:t>
      </w:r>
    </w:p>
    <w:p w:rsidR="00A53137" w:rsidRDefault="00A53137" w:rsidP="002C7E29">
      <w:pPr>
        <w:pStyle w:val="ConsPlusNonformat"/>
        <w:ind w:firstLine="708"/>
        <w:jc w:val="both"/>
        <w:rPr>
          <w:rFonts w:ascii="Times New Roman" w:hAnsi="Times New Roman" w:cs="Times New Roman"/>
          <w:sz w:val="24"/>
          <w:szCs w:val="24"/>
        </w:rPr>
      </w:pPr>
      <w:r w:rsidRPr="00854A06">
        <w:rPr>
          <w:rFonts w:ascii="Times New Roman" w:hAnsi="Times New Roman" w:cs="Times New Roman"/>
          <w:b/>
          <w:sz w:val="24"/>
          <w:szCs w:val="24"/>
        </w:rPr>
        <w:t>35.</w:t>
      </w:r>
      <w:r>
        <w:rPr>
          <w:rFonts w:ascii="Times New Roman" w:hAnsi="Times New Roman" w:cs="Times New Roman"/>
          <w:sz w:val="24"/>
          <w:szCs w:val="24"/>
        </w:rPr>
        <w:t xml:space="preserve"> В заявлении указывается один из следующих способов получения</w:t>
      </w:r>
      <w:r w:rsidRPr="0000408A">
        <w:rPr>
          <w:rFonts w:ascii="Times New Roman" w:hAnsi="Times New Roman" w:cs="Times New Roman"/>
          <w:sz w:val="24"/>
          <w:szCs w:val="24"/>
        </w:rPr>
        <w:t xml:space="preserve"> документа, являющегося результатом предоставления </w:t>
      </w:r>
      <w:r>
        <w:rPr>
          <w:rFonts w:ascii="Times New Roman" w:hAnsi="Times New Roman" w:cs="Times New Roman"/>
          <w:sz w:val="24"/>
          <w:szCs w:val="24"/>
        </w:rPr>
        <w:t>муниципальной</w:t>
      </w:r>
      <w:r w:rsidRPr="0000408A">
        <w:rPr>
          <w:rFonts w:ascii="Times New Roman" w:hAnsi="Times New Roman" w:cs="Times New Roman"/>
          <w:sz w:val="24"/>
          <w:szCs w:val="24"/>
        </w:rPr>
        <w:t xml:space="preserve"> услуги, удобн</w:t>
      </w:r>
      <w:r>
        <w:rPr>
          <w:rFonts w:ascii="Times New Roman" w:hAnsi="Times New Roman" w:cs="Times New Roman"/>
          <w:sz w:val="24"/>
          <w:szCs w:val="24"/>
        </w:rPr>
        <w:t>ый</w:t>
      </w:r>
      <w:r w:rsidRPr="0000408A">
        <w:rPr>
          <w:rFonts w:ascii="Times New Roman" w:hAnsi="Times New Roman" w:cs="Times New Roman"/>
          <w:sz w:val="24"/>
          <w:szCs w:val="24"/>
        </w:rPr>
        <w:t xml:space="preserve"> для заявителя</w:t>
      </w:r>
      <w:r>
        <w:rPr>
          <w:rFonts w:ascii="Times New Roman" w:hAnsi="Times New Roman" w:cs="Times New Roman"/>
          <w:sz w:val="24"/>
          <w:szCs w:val="24"/>
        </w:rPr>
        <w:t>:</w:t>
      </w:r>
    </w:p>
    <w:p w:rsidR="00A53137" w:rsidRDefault="00A53137" w:rsidP="002C7E29">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1) лично в Администрации Глазовского района;</w:t>
      </w:r>
    </w:p>
    <w:p w:rsidR="00A53137" w:rsidRDefault="00A53137" w:rsidP="002C7E29">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2) лично в офисах «Мои документы» в Глазовском районе (указать конкретный офис);</w:t>
      </w:r>
    </w:p>
    <w:p w:rsidR="00A53137" w:rsidRDefault="00A53137" w:rsidP="002C7E29">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C80526">
        <w:rPr>
          <w:rFonts w:ascii="Times New Roman" w:hAnsi="Times New Roman" w:cs="Times New Roman"/>
          <w:sz w:val="24"/>
          <w:szCs w:val="24"/>
        </w:rPr>
        <w:t>пос</w:t>
      </w:r>
      <w:r>
        <w:rPr>
          <w:rFonts w:ascii="Times New Roman" w:hAnsi="Times New Roman" w:cs="Times New Roman"/>
          <w:sz w:val="24"/>
          <w:szCs w:val="24"/>
        </w:rPr>
        <w:t>редством почтовой связи.</w:t>
      </w:r>
    </w:p>
    <w:p w:rsidR="00A53137" w:rsidRDefault="00A53137" w:rsidP="002C7E29">
      <w:pPr>
        <w:pStyle w:val="ConsPlusNonformat"/>
        <w:ind w:firstLine="708"/>
        <w:jc w:val="both"/>
        <w:rPr>
          <w:rFonts w:ascii="Times New Roman" w:hAnsi="Times New Roman" w:cs="Times New Roman"/>
          <w:sz w:val="24"/>
          <w:szCs w:val="24"/>
        </w:rPr>
      </w:pPr>
      <w:r w:rsidRPr="0000408A">
        <w:rPr>
          <w:rFonts w:ascii="Times New Roman" w:hAnsi="Times New Roman" w:cs="Times New Roman"/>
          <w:sz w:val="24"/>
          <w:szCs w:val="24"/>
        </w:rPr>
        <w:t xml:space="preserve">В случае, если в </w:t>
      </w:r>
      <w:r>
        <w:rPr>
          <w:rFonts w:ascii="Times New Roman" w:hAnsi="Times New Roman" w:cs="Times New Roman"/>
          <w:sz w:val="24"/>
          <w:szCs w:val="24"/>
        </w:rPr>
        <w:t>заявлении</w:t>
      </w:r>
      <w:r w:rsidRPr="0000408A">
        <w:rPr>
          <w:rFonts w:ascii="Times New Roman" w:hAnsi="Times New Roman" w:cs="Times New Roman"/>
          <w:sz w:val="24"/>
          <w:szCs w:val="24"/>
        </w:rPr>
        <w:t xml:space="preserve"> отсутствует информация о способе получения документа, являющегося результатом предоставления </w:t>
      </w:r>
      <w:r w:rsidRPr="0025040A">
        <w:rPr>
          <w:rFonts w:ascii="Times New Roman" w:hAnsi="Times New Roman" w:cs="Times New Roman"/>
          <w:sz w:val="24"/>
          <w:szCs w:val="24"/>
        </w:rPr>
        <w:t>муниципальной</w:t>
      </w:r>
      <w:r w:rsidRPr="0000408A">
        <w:rPr>
          <w:rFonts w:ascii="Times New Roman" w:hAnsi="Times New Roman" w:cs="Times New Roman"/>
          <w:sz w:val="24"/>
          <w:szCs w:val="24"/>
        </w:rPr>
        <w:t xml:space="preserve"> услуги, у</w:t>
      </w:r>
      <w:r w:rsidRPr="0025040A">
        <w:rPr>
          <w:rFonts w:ascii="Times New Roman" w:hAnsi="Times New Roman" w:cs="Times New Roman"/>
          <w:sz w:val="24"/>
          <w:szCs w:val="24"/>
        </w:rPr>
        <w:t xml:space="preserve">казанный документ направляется </w:t>
      </w:r>
      <w:r>
        <w:rPr>
          <w:rFonts w:ascii="Times New Roman" w:hAnsi="Times New Roman" w:cs="Times New Roman"/>
          <w:sz w:val="24"/>
          <w:szCs w:val="24"/>
        </w:rPr>
        <w:t>з</w:t>
      </w:r>
      <w:r w:rsidRPr="0000408A">
        <w:rPr>
          <w:rFonts w:ascii="Times New Roman" w:hAnsi="Times New Roman" w:cs="Times New Roman"/>
          <w:sz w:val="24"/>
          <w:szCs w:val="24"/>
        </w:rPr>
        <w:t xml:space="preserve">аявителю </w:t>
      </w:r>
      <w:r>
        <w:rPr>
          <w:rFonts w:ascii="Times New Roman" w:hAnsi="Times New Roman" w:cs="Times New Roman"/>
          <w:sz w:val="24"/>
          <w:szCs w:val="24"/>
        </w:rPr>
        <w:t>заказным письмом</w:t>
      </w:r>
      <w:r w:rsidRPr="0000408A">
        <w:rPr>
          <w:rFonts w:ascii="Times New Roman" w:hAnsi="Times New Roman" w:cs="Times New Roman"/>
          <w:sz w:val="24"/>
          <w:szCs w:val="24"/>
        </w:rPr>
        <w:t xml:space="preserve"> по</w:t>
      </w:r>
      <w:r>
        <w:rPr>
          <w:rFonts w:ascii="Times New Roman" w:hAnsi="Times New Roman" w:cs="Times New Roman"/>
          <w:sz w:val="24"/>
          <w:szCs w:val="24"/>
        </w:rPr>
        <w:t xml:space="preserve">средством почтовой связи. </w:t>
      </w:r>
    </w:p>
    <w:p w:rsidR="00A53137" w:rsidRPr="00C435C9" w:rsidRDefault="00A53137" w:rsidP="002C7E29">
      <w:pPr>
        <w:pStyle w:val="ConsPlusNonformat"/>
        <w:ind w:firstLine="708"/>
        <w:jc w:val="both"/>
        <w:rPr>
          <w:rFonts w:ascii="Times New Roman" w:hAnsi="Times New Roman" w:cs="Times New Roman"/>
          <w:sz w:val="24"/>
          <w:szCs w:val="24"/>
        </w:rPr>
      </w:pPr>
      <w:r w:rsidRPr="00762E98">
        <w:rPr>
          <w:rFonts w:ascii="Times New Roman" w:hAnsi="Times New Roman" w:cs="Times New Roman"/>
          <w:b/>
          <w:sz w:val="24"/>
          <w:szCs w:val="24"/>
        </w:rPr>
        <w:t>3</w:t>
      </w:r>
      <w:r>
        <w:rPr>
          <w:rFonts w:ascii="Times New Roman" w:hAnsi="Times New Roman" w:cs="Times New Roman"/>
          <w:b/>
          <w:sz w:val="24"/>
          <w:szCs w:val="24"/>
        </w:rPr>
        <w:t>6</w:t>
      </w:r>
      <w:r w:rsidRPr="00762E98">
        <w:rPr>
          <w:rFonts w:ascii="Times New Roman" w:hAnsi="Times New Roman" w:cs="Times New Roman"/>
          <w:b/>
          <w:sz w:val="24"/>
          <w:szCs w:val="24"/>
        </w:rPr>
        <w:t>.</w:t>
      </w:r>
      <w:r w:rsidRPr="00C435C9">
        <w:rPr>
          <w:rFonts w:ascii="Times New Roman" w:hAnsi="Times New Roman" w:cs="Times New Roman"/>
          <w:sz w:val="24"/>
          <w:szCs w:val="24"/>
        </w:rPr>
        <w:t xml:space="preserve"> Заявление и документы для предоставления муниципальной услуги, указанные в пункт</w:t>
      </w:r>
      <w:r>
        <w:rPr>
          <w:rFonts w:ascii="Times New Roman" w:hAnsi="Times New Roman" w:cs="Times New Roman"/>
          <w:sz w:val="24"/>
          <w:szCs w:val="24"/>
        </w:rPr>
        <w:t>е</w:t>
      </w:r>
      <w:r w:rsidRPr="00C435C9">
        <w:rPr>
          <w:rFonts w:ascii="Times New Roman" w:hAnsi="Times New Roman" w:cs="Times New Roman"/>
          <w:sz w:val="24"/>
          <w:szCs w:val="24"/>
        </w:rPr>
        <w:t xml:space="preserve"> </w:t>
      </w:r>
      <w:r w:rsidRPr="00540742">
        <w:rPr>
          <w:rFonts w:ascii="Times New Roman" w:hAnsi="Times New Roman" w:cs="Times New Roman"/>
          <w:sz w:val="24"/>
          <w:szCs w:val="24"/>
        </w:rPr>
        <w:t>32 настоящего Административного регламента</w:t>
      </w:r>
      <w:r w:rsidRPr="00C435C9">
        <w:rPr>
          <w:rFonts w:ascii="Times New Roman" w:hAnsi="Times New Roman" w:cs="Times New Roman"/>
          <w:sz w:val="24"/>
          <w:szCs w:val="24"/>
        </w:rPr>
        <w:t xml:space="preserve">, заявителями могут быть представлены: </w:t>
      </w:r>
      <w:r>
        <w:rPr>
          <w:rFonts w:ascii="Times New Roman" w:hAnsi="Times New Roman" w:cs="Times New Roman"/>
          <w:sz w:val="24"/>
          <w:szCs w:val="24"/>
        </w:rPr>
        <w:t xml:space="preserve"> </w:t>
      </w:r>
    </w:p>
    <w:p w:rsidR="00A53137" w:rsidRDefault="00A53137" w:rsidP="002C7E29">
      <w:pPr>
        <w:autoSpaceDE w:val="0"/>
        <w:autoSpaceDN w:val="0"/>
        <w:adjustRightInd w:val="0"/>
        <w:ind w:firstLine="708"/>
        <w:jc w:val="both"/>
      </w:pPr>
      <w:r>
        <w:t>1) лично самим заявителем, либо его представителем;</w:t>
      </w:r>
    </w:p>
    <w:p w:rsidR="00A53137" w:rsidRPr="00DF1ECF" w:rsidRDefault="00A53137" w:rsidP="002C7E29">
      <w:pPr>
        <w:autoSpaceDE w:val="0"/>
        <w:autoSpaceDN w:val="0"/>
        <w:adjustRightInd w:val="0"/>
        <w:ind w:firstLine="708"/>
        <w:jc w:val="both"/>
      </w:pPr>
      <w:r>
        <w:t>2)</w:t>
      </w:r>
      <w:r w:rsidRPr="00DF1ECF">
        <w:t xml:space="preserve"> посредством курьерской доставки;</w:t>
      </w:r>
    </w:p>
    <w:p w:rsidR="00A53137" w:rsidRDefault="00A53137" w:rsidP="002C7E29">
      <w:pPr>
        <w:autoSpaceDE w:val="0"/>
        <w:autoSpaceDN w:val="0"/>
        <w:adjustRightInd w:val="0"/>
        <w:ind w:firstLine="708"/>
        <w:jc w:val="both"/>
      </w:pPr>
      <w:r>
        <w:t xml:space="preserve">3) </w:t>
      </w:r>
      <w:r w:rsidRPr="00A9101F">
        <w:t>посредством почтовой связи (письма, бандероли и т.д.)</w:t>
      </w:r>
      <w:r>
        <w:t>;</w:t>
      </w:r>
    </w:p>
    <w:p w:rsidR="00A53137" w:rsidRDefault="00A53137" w:rsidP="002C7E29">
      <w:pPr>
        <w:autoSpaceDE w:val="0"/>
        <w:autoSpaceDN w:val="0"/>
        <w:adjustRightInd w:val="0"/>
        <w:ind w:firstLine="708"/>
        <w:jc w:val="both"/>
      </w:pPr>
      <w:r>
        <w:t>4) в электронной форме через ЕПГУ, РПГУ и инфоматы.</w:t>
      </w:r>
    </w:p>
    <w:p w:rsidR="00A53137" w:rsidRPr="00A9101F" w:rsidRDefault="00A53137" w:rsidP="002C7E29">
      <w:pPr>
        <w:autoSpaceDE w:val="0"/>
        <w:autoSpaceDN w:val="0"/>
        <w:adjustRightInd w:val="0"/>
        <w:ind w:firstLine="708"/>
        <w:jc w:val="both"/>
      </w:pPr>
      <w:r>
        <w:t xml:space="preserve">В электронной форме заявление и документы также могут быть представлены на адреса электронной почты Администрации Глазовского района и офисов «Мои документы» в Глазовском районе, через интернет-приемную официального портала Глазовского района. В этом случае документы должны быть подписаны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муниципальных услуг»</w:t>
      </w:r>
      <w:r>
        <w:t>.</w:t>
      </w:r>
    </w:p>
    <w:p w:rsidR="00A53137" w:rsidRPr="00540742" w:rsidRDefault="00A53137" w:rsidP="002C7E29">
      <w:pPr>
        <w:ind w:firstLine="708"/>
        <w:jc w:val="both"/>
      </w:pPr>
      <w:r w:rsidRPr="00762E98">
        <w:rPr>
          <w:b/>
        </w:rPr>
        <w:t>3</w:t>
      </w:r>
      <w:r>
        <w:rPr>
          <w:b/>
        </w:rPr>
        <w:t>7</w:t>
      </w:r>
      <w:r w:rsidRPr="00762E98">
        <w:rPr>
          <w:b/>
        </w:rPr>
        <w:t>.</w:t>
      </w:r>
      <w:r>
        <w:t xml:space="preserve"> При подаче заявления на предоставление муниципальной услуги в электронной форме действует упрощенный порядок</w:t>
      </w:r>
      <w:r w:rsidRPr="0050047D">
        <w:t xml:space="preserve"> </w:t>
      </w:r>
      <w:r>
        <w:t xml:space="preserve">работы </w:t>
      </w:r>
      <w:r w:rsidRPr="0050047D">
        <w:t>с заявителями</w:t>
      </w:r>
      <w:r>
        <w:t xml:space="preserve"> </w:t>
      </w:r>
      <w:r w:rsidRPr="00540742">
        <w:t>(пункт 72 настоящего Административного регламента).</w:t>
      </w:r>
    </w:p>
    <w:p w:rsidR="00A53137" w:rsidRPr="00540742" w:rsidRDefault="00A53137" w:rsidP="002C7E29">
      <w:pPr>
        <w:ind w:firstLine="708"/>
        <w:jc w:val="both"/>
      </w:pPr>
      <w:r w:rsidRPr="00762E98">
        <w:rPr>
          <w:b/>
        </w:rPr>
        <w:t>3</w:t>
      </w:r>
      <w:r>
        <w:rPr>
          <w:b/>
        </w:rPr>
        <w:t>8</w:t>
      </w:r>
      <w:r w:rsidRPr="00762E98">
        <w:rPr>
          <w:b/>
        </w:rPr>
        <w:t>.</w:t>
      </w:r>
      <w:r>
        <w:t xml:space="preserve"> Прием документов на предоставление муниципальной услуги осуществляется в Администрации Глазовского района и в офисах «Мои документы» в Глазовском районе по адресам и в соответствии с графиками работы, указанными в </w:t>
      </w:r>
      <w:r w:rsidRPr="00540742">
        <w:t>пунктах 7-8, 10-11 настоящего Административного регламента.</w:t>
      </w:r>
    </w:p>
    <w:p w:rsidR="00A53137" w:rsidRPr="00540742" w:rsidRDefault="00A53137" w:rsidP="002C7E29">
      <w:pPr>
        <w:pStyle w:val="NormalWeb"/>
        <w:spacing w:before="0" w:after="0"/>
        <w:ind w:firstLine="708"/>
        <w:jc w:val="both"/>
      </w:pPr>
      <w:r w:rsidRPr="00762E98">
        <w:rPr>
          <w:b/>
        </w:rPr>
        <w:t>3</w:t>
      </w:r>
      <w:r>
        <w:rPr>
          <w:b/>
        </w:rPr>
        <w:t>9</w:t>
      </w:r>
      <w:r w:rsidRPr="00762E98">
        <w:rPr>
          <w:b/>
        </w:rPr>
        <w:t>.</w:t>
      </w:r>
      <w:r>
        <w:t xml:space="preserve"> При направлении документов на предоставление муниципальной услуги посредством курьерской доставки или </w:t>
      </w:r>
      <w:r w:rsidRPr="00DF1ECF">
        <w:t xml:space="preserve">почтового отправления </w:t>
      </w:r>
      <w:r>
        <w:t xml:space="preserve">заявителем должно быть </w:t>
      </w:r>
      <w:r w:rsidRPr="00540742">
        <w:t>обеспечено удостоверение верности копий документов и свидетельствование подлинности подписи заявителя в порядке, установленном федеральным законодательством.</w:t>
      </w:r>
    </w:p>
    <w:p w:rsidR="00A53137" w:rsidRDefault="00A53137" w:rsidP="002C7E29">
      <w:pPr>
        <w:ind w:firstLine="708"/>
        <w:jc w:val="both"/>
      </w:pPr>
      <w:r w:rsidRPr="00517721">
        <w:rPr>
          <w:b/>
        </w:rPr>
        <w:t>40.</w:t>
      </w:r>
      <w:r>
        <w:rPr>
          <w:color w:val="FF0000"/>
        </w:rPr>
        <w:t xml:space="preserve"> </w:t>
      </w:r>
      <w:r w:rsidRPr="00517721">
        <w:t xml:space="preserve">Заявитель вправе отозвать своё заявление на получение муниципальной услуги в любой момент </w:t>
      </w:r>
      <w:r>
        <w:t>исполнения</w:t>
      </w:r>
      <w:r w:rsidRPr="00517721">
        <w:t xml:space="preserve"> муниципальной услуги, обратившись с заявлением</w:t>
      </w:r>
      <w:r>
        <w:t xml:space="preserve"> по форме, представленной в</w:t>
      </w:r>
      <w:r w:rsidRPr="00517721">
        <w:t xml:space="preserve"> </w:t>
      </w:r>
      <w:r w:rsidRPr="00F03916">
        <w:t>приложении № 5 к настоящему Административному регламенту</w:t>
      </w:r>
      <w:r>
        <w:rPr>
          <w:color w:val="FF0000"/>
        </w:rPr>
        <w:t xml:space="preserve">, </w:t>
      </w:r>
      <w:r w:rsidRPr="00517721">
        <w:t xml:space="preserve">в </w:t>
      </w:r>
      <w:r>
        <w:t>Администрацию Глазовского района или офис «Мои документы» в Глазовском районе, в который им было подано заявление на предоставление муниципальной услуги.</w:t>
      </w:r>
      <w:r w:rsidRPr="006B071F">
        <w:rPr>
          <w:color w:val="FF0000"/>
        </w:rPr>
        <w:t>;</w:t>
      </w:r>
    </w:p>
    <w:p w:rsidR="00A53137" w:rsidRPr="00517721" w:rsidRDefault="00A53137" w:rsidP="002C7E29">
      <w:pPr>
        <w:pStyle w:val="NormalWeb"/>
        <w:spacing w:before="0" w:after="0"/>
        <w:ind w:firstLine="708"/>
        <w:jc w:val="both"/>
        <w:rPr>
          <w:color w:val="FF0000"/>
        </w:rPr>
      </w:pPr>
    </w:p>
    <w:p w:rsidR="00A53137" w:rsidRDefault="00A53137" w:rsidP="002C7E29">
      <w:pPr>
        <w:pStyle w:val="ConsPlusNonformat"/>
        <w:jc w:val="both"/>
        <w:rPr>
          <w:rFonts w:ascii="Times New Roman" w:hAnsi="Times New Roman" w:cs="Times New Roman"/>
          <w:sz w:val="24"/>
          <w:szCs w:val="24"/>
        </w:rPr>
      </w:pPr>
    </w:p>
    <w:p w:rsidR="00A53137" w:rsidRPr="009C42B2" w:rsidRDefault="00A53137" w:rsidP="002C7E29">
      <w:pPr>
        <w:ind w:firstLine="6"/>
        <w:jc w:val="center"/>
        <w:rPr>
          <w:b/>
        </w:rPr>
      </w:pPr>
      <w:r w:rsidRPr="009C42B2">
        <w:rPr>
          <w:b/>
        </w:rPr>
        <w:t xml:space="preserve">Исчерпывающий перечень документов, необходимых в соответствии </w:t>
      </w:r>
    </w:p>
    <w:p w:rsidR="00A53137" w:rsidRDefault="00A53137" w:rsidP="002C7E29">
      <w:pPr>
        <w:ind w:firstLine="6"/>
        <w:jc w:val="center"/>
        <w:rPr>
          <w:b/>
        </w:rPr>
      </w:pPr>
      <w:r w:rsidRPr="009C42B2">
        <w:rPr>
          <w:b/>
        </w:rPr>
        <w:t xml:space="preserve">с нормативными правовыми актами для предоставления муниципальной </w:t>
      </w:r>
    </w:p>
    <w:p w:rsidR="00A53137" w:rsidRDefault="00A53137" w:rsidP="002C7E29">
      <w:pPr>
        <w:ind w:firstLine="6"/>
        <w:jc w:val="center"/>
        <w:rPr>
          <w:b/>
        </w:rPr>
      </w:pPr>
      <w:r w:rsidRPr="009C42B2">
        <w:rPr>
          <w:b/>
        </w:rPr>
        <w:t xml:space="preserve">услуги, которые находятся в распоряжении государственных органов, органов </w:t>
      </w:r>
    </w:p>
    <w:p w:rsidR="00A53137" w:rsidRDefault="00A53137" w:rsidP="002C7E29">
      <w:pPr>
        <w:ind w:firstLine="6"/>
        <w:jc w:val="center"/>
        <w:rPr>
          <w:b/>
        </w:rPr>
      </w:pPr>
      <w:r w:rsidRPr="009C42B2">
        <w:rPr>
          <w:b/>
        </w:rPr>
        <w:t xml:space="preserve">местного самоуправления и иных органов, участвующих в предоставлении </w:t>
      </w:r>
    </w:p>
    <w:p w:rsidR="00A53137" w:rsidRDefault="00A53137" w:rsidP="002C7E29">
      <w:pPr>
        <w:ind w:firstLine="6"/>
        <w:jc w:val="center"/>
        <w:rPr>
          <w:b/>
        </w:rPr>
      </w:pPr>
      <w:r w:rsidRPr="009C42B2">
        <w:rPr>
          <w:b/>
        </w:rPr>
        <w:t xml:space="preserve">государственных и муниципальных услуг,  и которые заявитель вправе представить </w:t>
      </w:r>
    </w:p>
    <w:p w:rsidR="00A53137" w:rsidRDefault="00A53137" w:rsidP="002C7E29">
      <w:pPr>
        <w:ind w:firstLine="6"/>
        <w:jc w:val="center"/>
        <w:rPr>
          <w:b/>
        </w:rPr>
      </w:pPr>
      <w:r w:rsidRPr="009C42B2">
        <w:rPr>
          <w:b/>
        </w:rPr>
        <w:t xml:space="preserve">по собственной инициативе, а также способы их получения заявителем, </w:t>
      </w:r>
    </w:p>
    <w:p w:rsidR="00A53137" w:rsidRPr="009C42B2" w:rsidRDefault="00A53137" w:rsidP="002C7E29">
      <w:pPr>
        <w:ind w:firstLine="6"/>
        <w:jc w:val="center"/>
        <w:rPr>
          <w:b/>
        </w:rPr>
      </w:pPr>
      <w:r w:rsidRPr="009C42B2">
        <w:rPr>
          <w:b/>
        </w:rPr>
        <w:t>в том числе в электронной форме</w:t>
      </w:r>
    </w:p>
    <w:p w:rsidR="00A53137" w:rsidRDefault="00A53137" w:rsidP="002C7E29">
      <w:pPr>
        <w:pStyle w:val="s1"/>
        <w:spacing w:before="0" w:beforeAutospacing="0" w:after="0" w:afterAutospacing="0"/>
        <w:ind w:firstLine="708"/>
        <w:jc w:val="both"/>
      </w:pPr>
      <w:r>
        <w:rPr>
          <w:b/>
        </w:rPr>
        <w:t>41</w:t>
      </w:r>
      <w:r w:rsidRPr="00BB31C5">
        <w:rPr>
          <w:b/>
        </w:rPr>
        <w:t>.</w:t>
      </w:r>
      <w:r w:rsidRPr="00BB31C5">
        <w:t xml:space="preserve"> </w:t>
      </w:r>
      <w:r>
        <w:t>Заявитель,</w:t>
      </w:r>
      <w:r w:rsidRPr="006230EC">
        <w:t xml:space="preserve"> одновременно с заявлением </w:t>
      </w:r>
      <w:r>
        <w:t>и документами</w:t>
      </w:r>
      <w:r w:rsidRPr="006230EC">
        <w:t>, указанным</w:t>
      </w:r>
      <w:r>
        <w:t xml:space="preserve">и </w:t>
      </w:r>
      <w:r w:rsidRPr="00540742">
        <w:t xml:space="preserve">в пункте 32 настоящего Административного регламента, </w:t>
      </w:r>
      <w:r w:rsidRPr="006230EC">
        <w:t>вправе по собственной инициативе представить следующие документы:</w:t>
      </w:r>
    </w:p>
    <w:p w:rsidR="00A53137" w:rsidRPr="00F03916" w:rsidRDefault="00A53137" w:rsidP="002C7E29">
      <w:pPr>
        <w:jc w:val="both"/>
      </w:pPr>
      <w:r w:rsidRPr="00606AA9">
        <w:rPr>
          <w:color w:val="FF0000"/>
        </w:rPr>
        <w:tab/>
      </w:r>
      <w:r w:rsidRPr="00F03916">
        <w:t>1) Выписка из ЕГРН об объекте недвижимости</w:t>
      </w:r>
    </w:p>
    <w:p w:rsidR="00A53137" w:rsidRPr="00F03916" w:rsidRDefault="00A53137" w:rsidP="002C7E29">
      <w:pPr>
        <w:ind w:firstLine="708"/>
        <w:jc w:val="both"/>
      </w:pPr>
      <w:r w:rsidRPr="00F03916">
        <w:t>2) выписку из ЕГРЮЛ о юридическом лице, являющимся заявителем</w:t>
      </w:r>
    </w:p>
    <w:p w:rsidR="00A53137" w:rsidRPr="004A32CC" w:rsidRDefault="00A53137" w:rsidP="002C7E29">
      <w:pPr>
        <w:jc w:val="both"/>
      </w:pPr>
      <w:r w:rsidRPr="004A32CC">
        <w:rPr>
          <w:b/>
        </w:rPr>
        <w:tab/>
      </w:r>
      <w:r>
        <w:rPr>
          <w:b/>
        </w:rPr>
        <w:t>42</w:t>
      </w:r>
      <w:r w:rsidRPr="004A32CC">
        <w:rPr>
          <w:b/>
        </w:rPr>
        <w:t>.</w:t>
      </w:r>
      <w:r w:rsidRPr="004A32CC">
        <w:t xml:space="preserve"> Непредставление заявителем документов, указанных в пункте </w:t>
      </w:r>
      <w:r w:rsidRPr="00F03916">
        <w:t>41 настоящего Административного регламента</w:t>
      </w:r>
      <w:r w:rsidRPr="004A32CC">
        <w:t xml:space="preserve"> не является основанием для отказа в предоставлении муниципальной услуги. </w:t>
      </w:r>
    </w:p>
    <w:p w:rsidR="00A53137" w:rsidRDefault="00A53137" w:rsidP="002C7E29">
      <w:pPr>
        <w:pStyle w:val="s1"/>
        <w:spacing w:before="0" w:beforeAutospacing="0" w:after="0" w:afterAutospacing="0"/>
        <w:ind w:firstLine="709"/>
        <w:jc w:val="both"/>
      </w:pPr>
      <w:r>
        <w:rPr>
          <w:b/>
        </w:rPr>
        <w:t>43</w:t>
      </w:r>
      <w:r w:rsidRPr="001B2254">
        <w:rPr>
          <w:b/>
        </w:rPr>
        <w:t>.</w:t>
      </w:r>
      <w:r w:rsidRPr="00F869BD">
        <w:t xml:space="preserve"> </w:t>
      </w:r>
      <w:r w:rsidRPr="00322D36">
        <w:t xml:space="preserve">В случае если документы, указанные в </w:t>
      </w:r>
      <w:r w:rsidRPr="00F03916">
        <w:t>пункте 41 настоящего Административного регламента</w:t>
      </w:r>
      <w:r w:rsidRPr="00476717">
        <w:rPr>
          <w:color w:val="FF0000"/>
        </w:rPr>
        <w:t xml:space="preserve"> </w:t>
      </w:r>
      <w:r w:rsidRPr="00322D36">
        <w:t xml:space="preserve">не представлены заявителем по собственной инициативе, </w:t>
      </w:r>
      <w:r>
        <w:t xml:space="preserve">работники </w:t>
      </w:r>
      <w:r w:rsidRPr="00F869BD">
        <w:t>Администраци</w:t>
      </w:r>
      <w:r>
        <w:t>и</w:t>
      </w:r>
      <w:r w:rsidRPr="00F869BD">
        <w:t xml:space="preserve"> Глазовского района</w:t>
      </w:r>
      <w:r w:rsidRPr="00322D36">
        <w:t xml:space="preserve"> </w:t>
      </w:r>
      <w:r>
        <w:t>или офисов «Мои документы» в Глазовском районе проверяю</w:t>
      </w:r>
      <w:r w:rsidRPr="00DD52FA">
        <w:t>т наличие и (или) достоверность таких докум</w:t>
      </w:r>
      <w:r>
        <w:t>ентов в собственном распоряжении</w:t>
      </w:r>
      <w:r w:rsidRPr="00DD52FA">
        <w:t>, или запрашива</w:t>
      </w:r>
      <w:r>
        <w:t>ю</w:t>
      </w:r>
      <w:r w:rsidRPr="00DD52FA">
        <w:t>т докумен</w:t>
      </w:r>
      <w:r>
        <w:t>ты</w:t>
      </w:r>
      <w:r w:rsidRPr="00DD52FA">
        <w:t xml:space="preserve"> у соответствующих </w:t>
      </w:r>
      <w:r>
        <w:t>государственных органов, органов местного самоуправления и иных органов, участвующих в предоставлении государственных и муниципальных услуг,</w:t>
      </w:r>
      <w:r w:rsidRPr="00DD52FA">
        <w:t xml:space="preserve"> посредством межведомственного электронного взаимодействия.</w:t>
      </w:r>
    </w:p>
    <w:p w:rsidR="00A53137" w:rsidRPr="00E84E3A" w:rsidRDefault="00A53137" w:rsidP="002C7E29">
      <w:pPr>
        <w:pStyle w:val="s1"/>
        <w:spacing w:before="0" w:beforeAutospacing="0" w:after="0" w:afterAutospacing="0"/>
        <w:ind w:firstLine="708"/>
        <w:jc w:val="both"/>
      </w:pPr>
      <w:r>
        <w:rPr>
          <w:b/>
        </w:rPr>
        <w:t>44</w:t>
      </w:r>
      <w:r w:rsidRPr="00D00ED7">
        <w:rPr>
          <w:b/>
        </w:rPr>
        <w:t>.</w:t>
      </w:r>
      <w:r w:rsidRPr="00E84E3A">
        <w:t xml:space="preserve"> Запрещается требовать от заявителя:</w:t>
      </w:r>
    </w:p>
    <w:p w:rsidR="00A53137" w:rsidRPr="00E84E3A" w:rsidRDefault="00A53137" w:rsidP="002C7E29">
      <w:pPr>
        <w:pStyle w:val="s1"/>
        <w:spacing w:before="0" w:beforeAutospacing="0" w:after="0" w:afterAutospacing="0"/>
        <w:ind w:firstLine="708"/>
        <w:jc w:val="both"/>
      </w:pPr>
      <w:r w:rsidRPr="00E84E3A">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53137" w:rsidRDefault="00A53137" w:rsidP="002C7E29">
      <w:pPr>
        <w:pStyle w:val="s1"/>
        <w:spacing w:before="0" w:beforeAutospacing="0" w:after="0" w:afterAutospacing="0"/>
        <w:ind w:firstLine="708"/>
        <w:jc w:val="both"/>
      </w:pPr>
      <w:r w:rsidRPr="00E84E3A">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6" w:history="1">
        <w:r w:rsidRPr="00E84E3A">
          <w:t>части 6 статьи 7</w:t>
        </w:r>
      </w:hyperlink>
      <w:r w:rsidRPr="00E84E3A">
        <w:t xml:space="preserve"> Федерального закона № 210-ФЗ «Об организации предоставления государственных и муниципальных услуг».</w:t>
      </w:r>
    </w:p>
    <w:p w:rsidR="00A53137" w:rsidRDefault="00A53137" w:rsidP="002C7E29">
      <w:pPr>
        <w:shd w:val="clear" w:color="auto" w:fill="FFFFFF"/>
        <w:jc w:val="both"/>
        <w:rPr>
          <w:color w:val="000000"/>
        </w:rPr>
      </w:pPr>
    </w:p>
    <w:p w:rsidR="00A53137" w:rsidRDefault="00A53137" w:rsidP="002C7E29">
      <w:pPr>
        <w:ind w:firstLine="708"/>
        <w:jc w:val="both"/>
      </w:pPr>
    </w:p>
    <w:p w:rsidR="00A53137" w:rsidRPr="00DB202E" w:rsidRDefault="00A53137" w:rsidP="002C7E29">
      <w:pPr>
        <w:jc w:val="center"/>
        <w:rPr>
          <w:b/>
        </w:rPr>
      </w:pPr>
      <w:r w:rsidRPr="00DB202E">
        <w:rPr>
          <w:b/>
        </w:rPr>
        <w:t xml:space="preserve">Перечень услуг, которые являются необходимыми и обязательными </w:t>
      </w:r>
    </w:p>
    <w:p w:rsidR="00A53137" w:rsidRPr="00DB202E" w:rsidRDefault="00A53137" w:rsidP="002C7E29">
      <w:pPr>
        <w:jc w:val="center"/>
        <w:rPr>
          <w:b/>
        </w:rPr>
      </w:pPr>
      <w:r w:rsidRPr="00DB202E">
        <w:rPr>
          <w:b/>
        </w:rPr>
        <w:t>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53137" w:rsidRDefault="00A53137" w:rsidP="002C7E29">
      <w:pPr>
        <w:ind w:firstLine="708"/>
        <w:jc w:val="both"/>
        <w:rPr>
          <w:lang w:eastAsia="ru-RU"/>
        </w:rPr>
      </w:pPr>
      <w:r>
        <w:rPr>
          <w:b/>
        </w:rPr>
        <w:t>45</w:t>
      </w:r>
      <w:r w:rsidRPr="00D962EF">
        <w:rPr>
          <w:b/>
        </w:rPr>
        <w:t>.</w:t>
      </w:r>
      <w:r w:rsidRPr="00D962EF">
        <w:t xml:space="preserve"> </w:t>
      </w:r>
      <w:r w:rsidRPr="00B21833">
        <w:rPr>
          <w:lang w:eastAsia="ru-RU"/>
        </w:rPr>
        <w:t xml:space="preserve">Для получения муниципальной услуги заявителю необходимо </w:t>
      </w:r>
      <w:r>
        <w:rPr>
          <w:lang w:eastAsia="ru-RU"/>
        </w:rPr>
        <w:t>дополнительно получить следующие услуги, которые являются необходимыми и обязательными для предоставления муниципальной услуги:</w:t>
      </w:r>
    </w:p>
    <w:p w:rsidR="00A53137" w:rsidRPr="00F03916" w:rsidRDefault="00A53137" w:rsidP="002C7E29">
      <w:pPr>
        <w:ind w:firstLine="708"/>
        <w:jc w:val="both"/>
        <w:rPr>
          <w:lang w:eastAsia="ru-RU"/>
        </w:rPr>
      </w:pPr>
      <w:r w:rsidRPr="00F03916">
        <w:rPr>
          <w:lang w:eastAsia="ru-RU"/>
        </w:rPr>
        <w:t>1) Нотариальное подтверждение прав (полномочий) представителя заявителя;</w:t>
      </w:r>
    </w:p>
    <w:p w:rsidR="00A53137" w:rsidRDefault="00A53137" w:rsidP="002C7E29">
      <w:pPr>
        <w:ind w:firstLine="708"/>
        <w:jc w:val="both"/>
        <w:rPr>
          <w:lang w:eastAsia="ru-RU"/>
        </w:rPr>
      </w:pPr>
      <w:r>
        <w:rPr>
          <w:b/>
          <w:lang w:eastAsia="ru-RU"/>
        </w:rPr>
        <w:t>46</w:t>
      </w:r>
      <w:r w:rsidRPr="003F76C5">
        <w:rPr>
          <w:b/>
          <w:lang w:eastAsia="ru-RU"/>
        </w:rPr>
        <w:t>.</w:t>
      </w:r>
      <w:r>
        <w:rPr>
          <w:lang w:eastAsia="ru-RU"/>
        </w:rPr>
        <w:t xml:space="preserve"> Информация о получении услуг, которые являются необходимыми и обязательными:</w:t>
      </w:r>
    </w:p>
    <w:p w:rsidR="00A53137" w:rsidRDefault="00A53137" w:rsidP="002C7E29">
      <w:pPr>
        <w:ind w:firstLine="708"/>
        <w:jc w:val="both"/>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4"/>
        <w:gridCol w:w="2131"/>
        <w:gridCol w:w="2273"/>
        <w:gridCol w:w="1701"/>
        <w:gridCol w:w="2126"/>
        <w:gridCol w:w="1148"/>
      </w:tblGrid>
      <w:tr w:rsidR="00A53137" w:rsidRPr="00206D02" w:rsidTr="00BF3349">
        <w:trPr>
          <w:tblHeader/>
        </w:trPr>
        <w:tc>
          <w:tcPr>
            <w:tcW w:w="524" w:type="dxa"/>
            <w:vAlign w:val="center"/>
          </w:tcPr>
          <w:p w:rsidR="00A53137" w:rsidRPr="00206D02" w:rsidRDefault="00A53137" w:rsidP="00BF3349">
            <w:pPr>
              <w:jc w:val="center"/>
              <w:rPr>
                <w:b/>
                <w:sz w:val="20"/>
                <w:szCs w:val="20"/>
                <w:lang w:eastAsia="ru-RU"/>
              </w:rPr>
            </w:pPr>
            <w:r w:rsidRPr="00206D02">
              <w:rPr>
                <w:b/>
                <w:sz w:val="20"/>
                <w:szCs w:val="20"/>
                <w:lang w:eastAsia="ru-RU"/>
              </w:rPr>
              <w:t>№ п/п</w:t>
            </w:r>
          </w:p>
        </w:tc>
        <w:tc>
          <w:tcPr>
            <w:tcW w:w="2131" w:type="dxa"/>
            <w:vAlign w:val="center"/>
          </w:tcPr>
          <w:p w:rsidR="00A53137" w:rsidRPr="00206D02" w:rsidRDefault="00A53137" w:rsidP="00BF3349">
            <w:pPr>
              <w:jc w:val="center"/>
              <w:rPr>
                <w:b/>
                <w:sz w:val="20"/>
                <w:szCs w:val="20"/>
                <w:lang w:eastAsia="ru-RU"/>
              </w:rPr>
            </w:pPr>
            <w:r w:rsidRPr="00206D02">
              <w:rPr>
                <w:b/>
                <w:sz w:val="20"/>
                <w:szCs w:val="20"/>
                <w:lang w:eastAsia="ru-RU"/>
              </w:rPr>
              <w:t>Услуга, которая является необходимой и обязательной</w:t>
            </w:r>
          </w:p>
        </w:tc>
        <w:tc>
          <w:tcPr>
            <w:tcW w:w="2273" w:type="dxa"/>
            <w:vAlign w:val="center"/>
          </w:tcPr>
          <w:p w:rsidR="00A53137" w:rsidRPr="00206D02" w:rsidRDefault="00A53137" w:rsidP="00BF3349">
            <w:pPr>
              <w:jc w:val="center"/>
              <w:rPr>
                <w:b/>
                <w:sz w:val="20"/>
                <w:szCs w:val="20"/>
                <w:lang w:eastAsia="ru-RU"/>
              </w:rPr>
            </w:pPr>
            <w:r w:rsidRPr="00206D02">
              <w:rPr>
                <w:b/>
                <w:sz w:val="20"/>
                <w:szCs w:val="20"/>
                <w:lang w:eastAsia="ru-RU"/>
              </w:rPr>
              <w:t>Результат предоставления услуги, которая является необходимой и обязательной</w:t>
            </w:r>
          </w:p>
        </w:tc>
        <w:tc>
          <w:tcPr>
            <w:tcW w:w="1701" w:type="dxa"/>
            <w:vAlign w:val="center"/>
          </w:tcPr>
          <w:p w:rsidR="00A53137" w:rsidRPr="00206D02" w:rsidRDefault="00A53137" w:rsidP="00BF3349">
            <w:pPr>
              <w:jc w:val="center"/>
              <w:rPr>
                <w:b/>
                <w:sz w:val="20"/>
                <w:szCs w:val="20"/>
                <w:lang w:eastAsia="ru-RU"/>
              </w:rPr>
            </w:pPr>
            <w:r w:rsidRPr="00206D02">
              <w:rPr>
                <w:b/>
                <w:sz w:val="20"/>
                <w:szCs w:val="20"/>
                <w:lang w:eastAsia="ru-RU"/>
              </w:rPr>
              <w:t>Физическое и юридическое лицо, предоставляющее услугу, которая является необходимой и обязательной</w:t>
            </w:r>
          </w:p>
        </w:tc>
        <w:tc>
          <w:tcPr>
            <w:tcW w:w="2126" w:type="dxa"/>
            <w:vAlign w:val="center"/>
          </w:tcPr>
          <w:p w:rsidR="00A53137" w:rsidRPr="00206D02" w:rsidRDefault="00A53137" w:rsidP="00BF3349">
            <w:pPr>
              <w:jc w:val="center"/>
              <w:rPr>
                <w:b/>
                <w:sz w:val="20"/>
                <w:szCs w:val="20"/>
                <w:lang w:eastAsia="ru-RU"/>
              </w:rPr>
            </w:pPr>
            <w:r w:rsidRPr="00206D02">
              <w:rPr>
                <w:b/>
                <w:sz w:val="20"/>
                <w:szCs w:val="20"/>
                <w:lang w:eastAsia="ru-RU"/>
              </w:rPr>
              <w:t>Нормативный правовой акт, устанавливающий предоставление услуги, которая является необходимой и обязательной</w:t>
            </w:r>
          </w:p>
        </w:tc>
        <w:tc>
          <w:tcPr>
            <w:tcW w:w="1148" w:type="dxa"/>
            <w:vAlign w:val="center"/>
          </w:tcPr>
          <w:p w:rsidR="00A53137" w:rsidRPr="00206D02" w:rsidRDefault="00A53137" w:rsidP="00BF3349">
            <w:pPr>
              <w:pStyle w:val="ConsPlusNormal"/>
              <w:ind w:firstLine="0"/>
              <w:jc w:val="center"/>
              <w:rPr>
                <w:rFonts w:ascii="Times New Roman" w:hAnsi="Times New Roman" w:cs="Times New Roman"/>
                <w:b/>
              </w:rPr>
            </w:pPr>
            <w:r w:rsidRPr="00206D02">
              <w:rPr>
                <w:rFonts w:ascii="Times New Roman" w:hAnsi="Times New Roman" w:cs="Times New Roman"/>
                <w:b/>
              </w:rPr>
              <w:t>Информация о платности услуги</w:t>
            </w:r>
          </w:p>
        </w:tc>
      </w:tr>
      <w:tr w:rsidR="00A53137" w:rsidRPr="00206D02" w:rsidTr="00BF3349">
        <w:tc>
          <w:tcPr>
            <w:tcW w:w="524" w:type="dxa"/>
          </w:tcPr>
          <w:p w:rsidR="00A53137" w:rsidRPr="00F03916" w:rsidRDefault="00A53137" w:rsidP="00BF3349">
            <w:pPr>
              <w:jc w:val="both"/>
              <w:rPr>
                <w:lang w:eastAsia="ru-RU"/>
              </w:rPr>
            </w:pPr>
            <w:r w:rsidRPr="00F03916">
              <w:rPr>
                <w:lang w:eastAsia="ru-RU"/>
              </w:rPr>
              <w:t>1)</w:t>
            </w:r>
          </w:p>
        </w:tc>
        <w:tc>
          <w:tcPr>
            <w:tcW w:w="2131" w:type="dxa"/>
          </w:tcPr>
          <w:p w:rsidR="00A53137" w:rsidRPr="00F03916" w:rsidRDefault="00A53137" w:rsidP="00BF3349">
            <w:pPr>
              <w:rPr>
                <w:lang w:eastAsia="ru-RU"/>
              </w:rPr>
            </w:pPr>
            <w:r w:rsidRPr="00F03916">
              <w:rPr>
                <w:lang w:eastAsia="ru-RU"/>
              </w:rPr>
              <w:t>Нотариальное подтверждение прав (полномочий) представителя заявителя</w:t>
            </w:r>
          </w:p>
        </w:tc>
        <w:tc>
          <w:tcPr>
            <w:tcW w:w="2273" w:type="dxa"/>
          </w:tcPr>
          <w:p w:rsidR="00A53137" w:rsidRPr="00F03916" w:rsidRDefault="00A53137" w:rsidP="00BF3349">
            <w:pPr>
              <w:rPr>
                <w:lang w:eastAsia="ru-RU"/>
              </w:rPr>
            </w:pPr>
            <w:r w:rsidRPr="00F03916">
              <w:rPr>
                <w:lang w:eastAsia="ru-RU"/>
              </w:rPr>
              <w:t xml:space="preserve">Нотариально заверенная доверенность </w:t>
            </w:r>
          </w:p>
        </w:tc>
        <w:tc>
          <w:tcPr>
            <w:tcW w:w="1701" w:type="dxa"/>
          </w:tcPr>
          <w:p w:rsidR="00A53137" w:rsidRPr="00F03916" w:rsidRDefault="00A53137" w:rsidP="00BF3349">
            <w:pPr>
              <w:rPr>
                <w:lang w:eastAsia="ru-RU"/>
              </w:rPr>
            </w:pPr>
            <w:r w:rsidRPr="00F03916">
              <w:rPr>
                <w:lang w:eastAsia="ru-RU"/>
              </w:rPr>
              <w:t>Нотариус</w:t>
            </w:r>
          </w:p>
        </w:tc>
        <w:tc>
          <w:tcPr>
            <w:tcW w:w="2126" w:type="dxa"/>
          </w:tcPr>
          <w:p w:rsidR="00A53137" w:rsidRPr="00F03916" w:rsidRDefault="00A53137" w:rsidP="00BF3349">
            <w:pPr>
              <w:rPr>
                <w:lang w:eastAsia="ru-RU"/>
              </w:rPr>
            </w:pPr>
            <w:r w:rsidRPr="00F03916">
              <w:rPr>
                <w:lang w:eastAsia="ru-RU"/>
              </w:rPr>
              <w:t xml:space="preserve"> Основы законодательства Российской Федерации «О нотариате»  от 11.02.1993г №4462-1</w:t>
            </w:r>
          </w:p>
        </w:tc>
        <w:tc>
          <w:tcPr>
            <w:tcW w:w="1148" w:type="dxa"/>
          </w:tcPr>
          <w:p w:rsidR="00A53137" w:rsidRPr="00F03916" w:rsidRDefault="00A53137" w:rsidP="00BF3349">
            <w:pPr>
              <w:rPr>
                <w:lang w:eastAsia="ru-RU"/>
              </w:rPr>
            </w:pPr>
            <w:r w:rsidRPr="00F03916">
              <w:rPr>
                <w:lang w:eastAsia="ru-RU"/>
              </w:rPr>
              <w:t>платно</w:t>
            </w:r>
          </w:p>
        </w:tc>
      </w:tr>
    </w:tbl>
    <w:p w:rsidR="00A53137" w:rsidRDefault="00A53137" w:rsidP="002C7E29">
      <w:pPr>
        <w:jc w:val="center"/>
        <w:rPr>
          <w:b/>
          <w:color w:val="000000"/>
        </w:rPr>
      </w:pPr>
      <w:r>
        <w:rPr>
          <w:b/>
          <w:color w:val="000000"/>
        </w:rPr>
        <w:t xml:space="preserve"> </w:t>
      </w:r>
    </w:p>
    <w:p w:rsidR="00A53137" w:rsidRPr="00206D02" w:rsidRDefault="00A53137" w:rsidP="002C7E29">
      <w:pPr>
        <w:jc w:val="center"/>
        <w:rPr>
          <w:b/>
          <w:color w:val="000000"/>
        </w:rPr>
      </w:pPr>
      <w:r>
        <w:rPr>
          <w:b/>
          <w:color w:val="000000"/>
        </w:rPr>
        <w:t xml:space="preserve">Исчерпывающий перечень оснований для отказа в приеме документов, </w:t>
      </w:r>
      <w:r w:rsidRPr="00206D02">
        <w:rPr>
          <w:b/>
          <w:color w:val="000000"/>
        </w:rPr>
        <w:t>необходимых для предоставления муниципальной услуги</w:t>
      </w:r>
    </w:p>
    <w:p w:rsidR="00A53137" w:rsidRDefault="00A53137" w:rsidP="002C7E29">
      <w:pPr>
        <w:ind w:firstLine="708"/>
        <w:jc w:val="both"/>
      </w:pPr>
      <w:r w:rsidRPr="00540377">
        <w:rPr>
          <w:b/>
        </w:rPr>
        <w:t>4</w:t>
      </w:r>
      <w:r>
        <w:rPr>
          <w:b/>
        </w:rPr>
        <w:t>7</w:t>
      </w:r>
      <w:r w:rsidRPr="00540377">
        <w:rPr>
          <w:b/>
        </w:rPr>
        <w:t>.</w:t>
      </w:r>
      <w:r>
        <w:t xml:space="preserve"> Основанием для отказа в приёме документов является:</w:t>
      </w:r>
    </w:p>
    <w:p w:rsidR="00A53137" w:rsidRPr="00CB6E42" w:rsidRDefault="00A53137" w:rsidP="002C7E29">
      <w:pPr>
        <w:ind w:firstLine="708"/>
        <w:jc w:val="both"/>
        <w:rPr>
          <w:color w:val="FF0000"/>
        </w:rPr>
      </w:pPr>
      <w:r>
        <w:t xml:space="preserve">1) отсутствие одного из документов, указанных </w:t>
      </w:r>
      <w:r w:rsidRPr="00F03916">
        <w:t xml:space="preserve">в пункте 32 настоящего Административного регламента </w:t>
      </w:r>
      <w:r w:rsidRPr="00206D02">
        <w:rPr>
          <w:color w:val="000000"/>
        </w:rPr>
        <w:t>и (или)</w:t>
      </w:r>
      <w:r>
        <w:rPr>
          <w:color w:val="FF0000"/>
        </w:rPr>
        <w:t xml:space="preserve"> </w:t>
      </w:r>
      <w:r w:rsidRPr="00540377">
        <w:rPr>
          <w:color w:val="000000"/>
        </w:rPr>
        <w:t xml:space="preserve">нарушение требований к </w:t>
      </w:r>
      <w:r>
        <w:rPr>
          <w:color w:val="000000"/>
        </w:rPr>
        <w:t xml:space="preserve">их </w:t>
      </w:r>
      <w:r w:rsidRPr="00540377">
        <w:rPr>
          <w:color w:val="000000"/>
        </w:rPr>
        <w:t>форме и содержанию</w:t>
      </w:r>
      <w:r>
        <w:rPr>
          <w:color w:val="000000"/>
        </w:rPr>
        <w:t>;</w:t>
      </w:r>
    </w:p>
    <w:p w:rsidR="00A53137" w:rsidRDefault="00A53137" w:rsidP="002C7E29">
      <w:pPr>
        <w:ind w:firstLine="708"/>
        <w:jc w:val="both"/>
      </w:pPr>
      <w:r>
        <w:t xml:space="preserve">2) текст запроса не поддается прочтению, а также </w:t>
      </w:r>
      <w:r w:rsidRPr="00540377">
        <w:rPr>
          <w:color w:val="000000"/>
        </w:rPr>
        <w:t>наличие фактических ошибок в указанных заявителем персональных данных</w:t>
      </w:r>
      <w:r>
        <w:t>;</w:t>
      </w:r>
    </w:p>
    <w:p w:rsidR="00A53137" w:rsidRDefault="00A53137" w:rsidP="002C7E29">
      <w:pPr>
        <w:ind w:firstLine="708"/>
        <w:jc w:val="both"/>
      </w:pPr>
      <w:r>
        <w:t>3) запрос содержит нецензурные либо оскорбительные выражения, угрозу жизни, здоровью и имуществу должностного лица, а также членов его семьи;</w:t>
      </w:r>
    </w:p>
    <w:p w:rsidR="00A53137" w:rsidRDefault="00A53137" w:rsidP="002C7E29">
      <w:pPr>
        <w:autoSpaceDE w:val="0"/>
        <w:ind w:firstLine="708"/>
        <w:jc w:val="both"/>
        <w:rPr>
          <w:color w:val="000000"/>
        </w:rPr>
      </w:pPr>
      <w:r>
        <w:rPr>
          <w:color w:val="000000"/>
        </w:rPr>
        <w:t>4) непредставление заявителем согласия на обработку его персональных данных, а также согласия на получение его персональных данных у третьей стороны;</w:t>
      </w:r>
    </w:p>
    <w:p w:rsidR="00A53137" w:rsidRPr="00564659" w:rsidRDefault="00A53137" w:rsidP="002C7E29">
      <w:pPr>
        <w:ind w:firstLine="708"/>
        <w:jc w:val="both"/>
      </w:pPr>
      <w:r w:rsidRPr="00564659">
        <w:t>5)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25.08.2012 № 852 (в случае представления документов в электронной форме, подписанных усиленной квалифицированной электронной подписью).</w:t>
      </w:r>
    </w:p>
    <w:p w:rsidR="00A53137" w:rsidRPr="00206D02" w:rsidRDefault="00A53137" w:rsidP="002C7E29">
      <w:pPr>
        <w:jc w:val="both"/>
        <w:rPr>
          <w:color w:val="000000"/>
        </w:rPr>
      </w:pPr>
    </w:p>
    <w:p w:rsidR="00A53137" w:rsidRPr="00206D02" w:rsidRDefault="00A53137" w:rsidP="002C7E29">
      <w:pPr>
        <w:jc w:val="both"/>
        <w:rPr>
          <w:color w:val="000000"/>
        </w:rPr>
      </w:pPr>
    </w:p>
    <w:p w:rsidR="00A53137" w:rsidRPr="00206D02" w:rsidRDefault="00A53137" w:rsidP="002C7E29">
      <w:pPr>
        <w:jc w:val="center"/>
        <w:rPr>
          <w:b/>
          <w:color w:val="000000"/>
        </w:rPr>
      </w:pPr>
      <w:r w:rsidRPr="00206D02">
        <w:rPr>
          <w:b/>
          <w:color w:val="000000"/>
        </w:rPr>
        <w:t xml:space="preserve">Исчерпывающий перечень оснований для приостановления или отказа </w:t>
      </w:r>
    </w:p>
    <w:p w:rsidR="00A53137" w:rsidRPr="00206D02" w:rsidRDefault="00A53137" w:rsidP="002C7E29">
      <w:pPr>
        <w:jc w:val="center"/>
        <w:rPr>
          <w:b/>
          <w:color w:val="000000"/>
        </w:rPr>
      </w:pPr>
      <w:r w:rsidRPr="00206D02">
        <w:rPr>
          <w:b/>
          <w:color w:val="000000"/>
        </w:rPr>
        <w:t>в предоставлении муниципальной услуги</w:t>
      </w:r>
    </w:p>
    <w:p w:rsidR="00A53137" w:rsidRPr="00CB2D26" w:rsidRDefault="00A53137" w:rsidP="002C7E29">
      <w:pPr>
        <w:jc w:val="both"/>
      </w:pPr>
      <w:r w:rsidRPr="00CB2D26">
        <w:tab/>
      </w:r>
      <w:r>
        <w:rPr>
          <w:b/>
        </w:rPr>
        <w:t>48</w:t>
      </w:r>
      <w:r w:rsidRPr="00BA259A">
        <w:rPr>
          <w:b/>
        </w:rPr>
        <w:t>.</w:t>
      </w:r>
      <w:r w:rsidRPr="00CB2D26">
        <w:t xml:space="preserve"> Основания для приостановления предоставления муниципальной услуги отсутствуют.</w:t>
      </w:r>
    </w:p>
    <w:p w:rsidR="00A53137" w:rsidRPr="00F959E3" w:rsidRDefault="00A53137" w:rsidP="002C7E29">
      <w:pPr>
        <w:ind w:firstLine="708"/>
        <w:jc w:val="both"/>
        <w:rPr>
          <w:color w:val="FF0000"/>
        </w:rPr>
      </w:pPr>
      <w:r w:rsidRPr="00F959E3">
        <w:rPr>
          <w:b/>
          <w:color w:val="FF0000"/>
        </w:rPr>
        <w:t>49.</w:t>
      </w:r>
      <w:r w:rsidRPr="00F959E3">
        <w:rPr>
          <w:color w:val="FF0000"/>
        </w:rPr>
        <w:t xml:space="preserve"> Основанием для отказа в предоставлении муниципальной услуги является:</w:t>
      </w:r>
    </w:p>
    <w:p w:rsidR="00A53137" w:rsidRPr="0099383D" w:rsidRDefault="00A53137" w:rsidP="00D9133D">
      <w:pPr>
        <w:ind w:firstLine="708"/>
        <w:jc w:val="both"/>
        <w:rPr>
          <w:rStyle w:val="blk"/>
        </w:rPr>
      </w:pPr>
      <w:r w:rsidRPr="00F959E3">
        <w:rPr>
          <w:rStyle w:val="blk"/>
          <w:color w:val="FF0000"/>
        </w:rPr>
        <w:t>1)</w:t>
      </w:r>
      <w:r w:rsidRPr="00D9133D">
        <w:rPr>
          <w:rStyle w:val="blk"/>
        </w:rPr>
        <w:t xml:space="preserve"> </w:t>
      </w:r>
      <w:r w:rsidRPr="0099383D">
        <w:rPr>
          <w:rStyle w:val="blk"/>
        </w:rPr>
        <w:t>1) выявление в ходе предоставления муниципальной услуги в представленных заявителем документах сведений, не соответствующих действительности (недостоверных сведений);</w:t>
      </w:r>
    </w:p>
    <w:p w:rsidR="00A53137" w:rsidRDefault="00A53137" w:rsidP="00D9133D">
      <w:pPr>
        <w:suppressAutoHyphens w:val="0"/>
        <w:autoSpaceDE w:val="0"/>
        <w:autoSpaceDN w:val="0"/>
        <w:adjustRightInd w:val="0"/>
        <w:ind w:firstLine="540"/>
        <w:jc w:val="both"/>
        <w:rPr>
          <w:lang w:eastAsia="en-US"/>
        </w:rPr>
      </w:pPr>
      <w:r>
        <w:rPr>
          <w:lang w:eastAsia="en-US"/>
        </w:rPr>
        <w:t xml:space="preserve">  2)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постоянное( бессрочное )пользование</w:t>
      </w:r>
    </w:p>
    <w:p w:rsidR="00A53137" w:rsidRDefault="00A53137" w:rsidP="00D9133D">
      <w:pPr>
        <w:suppressAutoHyphens w:val="0"/>
        <w:autoSpaceDE w:val="0"/>
        <w:autoSpaceDN w:val="0"/>
        <w:adjustRightInd w:val="0"/>
        <w:ind w:firstLine="540"/>
        <w:jc w:val="both"/>
        <w:rPr>
          <w:lang w:eastAsia="en-US"/>
        </w:rPr>
      </w:pPr>
      <w:r>
        <w:rPr>
          <w:lang w:eastAsia="en-US"/>
        </w:rPr>
        <w:t xml:space="preserve">3)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A53137" w:rsidRDefault="00A53137" w:rsidP="00D9133D">
      <w:pPr>
        <w:suppressAutoHyphens w:val="0"/>
        <w:autoSpaceDE w:val="0"/>
        <w:autoSpaceDN w:val="0"/>
        <w:adjustRightInd w:val="0"/>
        <w:ind w:firstLine="540"/>
        <w:jc w:val="both"/>
        <w:rPr>
          <w:lang w:eastAsia="en-US"/>
        </w:rPr>
      </w:pPr>
      <w:r>
        <w:rPr>
          <w:lang w:eastAsia="en-US"/>
        </w:rPr>
        <w:t>4)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A53137" w:rsidRDefault="00A53137" w:rsidP="00D9133D">
      <w:pPr>
        <w:suppressAutoHyphens w:val="0"/>
        <w:autoSpaceDE w:val="0"/>
        <w:autoSpaceDN w:val="0"/>
        <w:adjustRightInd w:val="0"/>
        <w:ind w:firstLine="540"/>
        <w:jc w:val="both"/>
        <w:rPr>
          <w:lang w:eastAsia="en-US"/>
        </w:rPr>
      </w:pPr>
      <w:r>
        <w:rPr>
          <w:lang w:eastAsia="en-US"/>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7" w:history="1">
        <w:r w:rsidRPr="002D02D3">
          <w:rPr>
            <w:lang w:eastAsia="en-US"/>
          </w:rPr>
          <w:t>пунктом 3 статьи 39.36</w:t>
        </w:r>
      </w:hyperlink>
      <w:r>
        <w:rPr>
          <w:lang w:eastAsia="en-US"/>
        </w:rPr>
        <w:t xml:space="preserve"> настоящего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53137" w:rsidRDefault="00A53137" w:rsidP="00D9133D">
      <w:pPr>
        <w:suppressAutoHyphens w:val="0"/>
        <w:autoSpaceDE w:val="0"/>
        <w:autoSpaceDN w:val="0"/>
        <w:adjustRightInd w:val="0"/>
        <w:ind w:firstLine="540"/>
        <w:jc w:val="both"/>
        <w:rPr>
          <w:lang w:eastAsia="en-US"/>
        </w:rPr>
      </w:pPr>
      <w:r>
        <w:rPr>
          <w:lang w:eastAsia="en-US"/>
        </w:rPr>
        <w:t>6)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53137" w:rsidRDefault="00A53137" w:rsidP="00D9133D">
      <w:pPr>
        <w:suppressAutoHyphens w:val="0"/>
        <w:autoSpaceDE w:val="0"/>
        <w:autoSpaceDN w:val="0"/>
        <w:adjustRightInd w:val="0"/>
        <w:ind w:firstLine="540"/>
        <w:jc w:val="both"/>
        <w:rPr>
          <w:lang w:eastAsia="en-US"/>
        </w:rPr>
      </w:pPr>
      <w:r>
        <w:rPr>
          <w:lang w:eastAsia="en-US"/>
        </w:rPr>
        <w:t>7)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53137" w:rsidRDefault="00A53137" w:rsidP="00D9133D">
      <w:pPr>
        <w:suppressAutoHyphens w:val="0"/>
        <w:autoSpaceDE w:val="0"/>
        <w:autoSpaceDN w:val="0"/>
        <w:adjustRightInd w:val="0"/>
        <w:ind w:firstLine="540"/>
        <w:jc w:val="both"/>
        <w:rPr>
          <w:lang w:eastAsia="en-US"/>
        </w:rPr>
      </w:pPr>
      <w:r>
        <w:rPr>
          <w:lang w:eastAsia="en-US"/>
        </w:rPr>
        <w:t>8)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A53137" w:rsidRDefault="00A53137" w:rsidP="00D9133D">
      <w:pPr>
        <w:suppressAutoHyphens w:val="0"/>
        <w:autoSpaceDE w:val="0"/>
        <w:autoSpaceDN w:val="0"/>
        <w:adjustRightInd w:val="0"/>
        <w:ind w:firstLine="540"/>
        <w:jc w:val="both"/>
        <w:rPr>
          <w:lang w:eastAsia="en-US"/>
        </w:rPr>
      </w:pPr>
      <w:r>
        <w:rPr>
          <w:lang w:eastAsia="en-US"/>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A53137" w:rsidRDefault="00A53137" w:rsidP="00D9133D">
      <w:pPr>
        <w:suppressAutoHyphens w:val="0"/>
        <w:autoSpaceDE w:val="0"/>
        <w:autoSpaceDN w:val="0"/>
        <w:adjustRightInd w:val="0"/>
        <w:ind w:firstLine="540"/>
        <w:jc w:val="both"/>
        <w:rPr>
          <w:lang w:eastAsia="en-US"/>
        </w:rPr>
      </w:pPr>
      <w:r>
        <w:rPr>
          <w:lang w:eastAsia="en-US"/>
        </w:rPr>
        <w:t>10)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53137" w:rsidRDefault="00A53137" w:rsidP="00D9133D">
      <w:pPr>
        <w:suppressAutoHyphens w:val="0"/>
        <w:autoSpaceDE w:val="0"/>
        <w:autoSpaceDN w:val="0"/>
        <w:adjustRightInd w:val="0"/>
        <w:ind w:firstLine="540"/>
        <w:jc w:val="both"/>
        <w:rPr>
          <w:lang w:eastAsia="en-US"/>
        </w:rPr>
      </w:pPr>
      <w:r>
        <w:rPr>
          <w:lang w:eastAsia="en-US"/>
        </w:rPr>
        <w:t>11)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53137" w:rsidRDefault="00A53137" w:rsidP="00D9133D">
      <w:pPr>
        <w:suppressAutoHyphens w:val="0"/>
        <w:autoSpaceDE w:val="0"/>
        <w:autoSpaceDN w:val="0"/>
        <w:adjustRightInd w:val="0"/>
        <w:ind w:firstLine="540"/>
        <w:jc w:val="both"/>
        <w:rPr>
          <w:lang w:eastAsia="en-US"/>
        </w:rPr>
      </w:pPr>
      <w:r>
        <w:rPr>
          <w:lang w:eastAsia="en-US"/>
        </w:rPr>
        <w:t xml:space="preserve">12)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8" w:history="1">
        <w:r w:rsidRPr="002D02D3">
          <w:rPr>
            <w:lang w:eastAsia="en-US"/>
          </w:rPr>
          <w:t>пунктом 19 статьи 39.1</w:t>
        </w:r>
        <w:r>
          <w:rPr>
            <w:color w:val="0000FF"/>
            <w:lang w:eastAsia="en-US"/>
          </w:rPr>
          <w:t>1</w:t>
        </w:r>
      </w:hyperlink>
      <w:r>
        <w:rPr>
          <w:lang w:eastAsia="en-US"/>
        </w:rPr>
        <w:t xml:space="preserve"> настоящего Кодекса;</w:t>
      </w:r>
    </w:p>
    <w:p w:rsidR="00A53137" w:rsidRDefault="00A53137" w:rsidP="00D9133D">
      <w:pPr>
        <w:suppressAutoHyphens w:val="0"/>
        <w:autoSpaceDE w:val="0"/>
        <w:autoSpaceDN w:val="0"/>
        <w:adjustRightInd w:val="0"/>
        <w:ind w:firstLine="540"/>
        <w:jc w:val="both"/>
        <w:rPr>
          <w:lang w:eastAsia="en-US"/>
        </w:rPr>
      </w:pPr>
      <w:r>
        <w:rPr>
          <w:lang w:eastAsia="en-US"/>
        </w:rPr>
        <w:t xml:space="preserve">13) в отношении земельного участка, указанного в заявлении о его предоставлении, поступило предусмотренное </w:t>
      </w:r>
      <w:hyperlink r:id="rId29" w:history="1">
        <w:r w:rsidRPr="002D02D3">
          <w:rPr>
            <w:lang w:eastAsia="en-US"/>
          </w:rPr>
          <w:t>подпунктом 6 пункта 4 статьи 39.11</w:t>
        </w:r>
      </w:hyperlink>
      <w:r>
        <w:rPr>
          <w:lang w:eastAsia="en-US"/>
        </w:rP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0" w:history="1">
        <w:r w:rsidRPr="002D02D3">
          <w:rPr>
            <w:lang w:eastAsia="en-US"/>
          </w:rPr>
          <w:t>подпунктом 4 пункта 4 статьи 39.11</w:t>
        </w:r>
      </w:hyperlink>
      <w:r>
        <w:rPr>
          <w:lang w:eastAsia="en-US"/>
        </w:rP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r:id="rId31" w:history="1">
        <w:r w:rsidRPr="002D02D3">
          <w:rPr>
            <w:lang w:eastAsia="en-US"/>
          </w:rPr>
          <w:t>пунктом 8 статьи 39.11</w:t>
        </w:r>
      </w:hyperlink>
      <w:r>
        <w:rPr>
          <w:lang w:eastAsia="en-US"/>
        </w:rPr>
        <w:t xml:space="preserve"> настоящего Кодекса;</w:t>
      </w:r>
    </w:p>
    <w:p w:rsidR="00A53137" w:rsidRDefault="00A53137" w:rsidP="00D9133D">
      <w:pPr>
        <w:suppressAutoHyphens w:val="0"/>
        <w:autoSpaceDE w:val="0"/>
        <w:autoSpaceDN w:val="0"/>
        <w:adjustRightInd w:val="0"/>
        <w:ind w:firstLine="540"/>
        <w:jc w:val="both"/>
        <w:rPr>
          <w:lang w:eastAsia="en-US"/>
        </w:rPr>
      </w:pPr>
      <w:r>
        <w:rPr>
          <w:lang w:eastAsia="en-US"/>
        </w:rPr>
        <w:t xml:space="preserve">14) в отношении земельного участка, указанного в заявлении о его предоставлении, опубликовано и размещено в соответствии с </w:t>
      </w:r>
      <w:hyperlink r:id="rId32" w:history="1">
        <w:r w:rsidRPr="002D02D3">
          <w:rPr>
            <w:lang w:eastAsia="en-US"/>
          </w:rPr>
          <w:t>подпунктом 1 пункта 1 статьи 39.18</w:t>
        </w:r>
      </w:hyperlink>
      <w:r>
        <w:rPr>
          <w:lang w:eastAsia="en-US"/>
        </w:rP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53137" w:rsidRDefault="00A53137" w:rsidP="00D9133D">
      <w:pPr>
        <w:suppressAutoHyphens w:val="0"/>
        <w:autoSpaceDE w:val="0"/>
        <w:autoSpaceDN w:val="0"/>
        <w:adjustRightInd w:val="0"/>
        <w:ind w:firstLine="540"/>
        <w:jc w:val="both"/>
        <w:rPr>
          <w:lang w:eastAsia="en-US"/>
        </w:rPr>
      </w:pPr>
      <w:r>
        <w:rPr>
          <w:lang w:eastAsia="en-US"/>
        </w:rPr>
        <w:t>15)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53137" w:rsidRDefault="00A53137" w:rsidP="00D9133D">
      <w:pPr>
        <w:suppressAutoHyphens w:val="0"/>
        <w:autoSpaceDE w:val="0"/>
        <w:autoSpaceDN w:val="0"/>
        <w:adjustRightInd w:val="0"/>
        <w:ind w:firstLine="540"/>
        <w:jc w:val="both"/>
        <w:rPr>
          <w:lang w:eastAsia="en-US"/>
        </w:rPr>
      </w:pPr>
      <w:r>
        <w:rPr>
          <w:lang w:eastAsia="en-US"/>
        </w:rPr>
        <w:t xml:space="preserve">16) испрашиваемый земельный участок не включен в утвержденный в установленном Правительством Российской Федерации </w:t>
      </w:r>
      <w:hyperlink r:id="rId33" w:history="1">
        <w:r w:rsidRPr="002D02D3">
          <w:rPr>
            <w:lang w:eastAsia="en-US"/>
          </w:rPr>
          <w:t>порядке</w:t>
        </w:r>
      </w:hyperlink>
      <w:r>
        <w:rPr>
          <w:lang w:eastAsia="en-US"/>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4" w:history="1">
        <w:r w:rsidRPr="002D02D3">
          <w:rPr>
            <w:lang w:eastAsia="en-US"/>
          </w:rPr>
          <w:t>подпунктом 10 пункта 2 статьи 39.10</w:t>
        </w:r>
      </w:hyperlink>
      <w:r>
        <w:rPr>
          <w:lang w:eastAsia="en-US"/>
        </w:rPr>
        <w:t xml:space="preserve"> настоящего Кодекса;</w:t>
      </w:r>
    </w:p>
    <w:p w:rsidR="00A53137" w:rsidRDefault="00A53137" w:rsidP="00D9133D">
      <w:pPr>
        <w:suppressAutoHyphens w:val="0"/>
        <w:autoSpaceDE w:val="0"/>
        <w:autoSpaceDN w:val="0"/>
        <w:adjustRightInd w:val="0"/>
        <w:ind w:firstLine="540"/>
        <w:jc w:val="both"/>
        <w:rPr>
          <w:lang w:eastAsia="en-US"/>
        </w:rPr>
      </w:pPr>
      <w:r>
        <w:rPr>
          <w:lang w:eastAsia="en-US"/>
        </w:rPr>
        <w:t>17)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53137" w:rsidRDefault="00A53137" w:rsidP="00D9133D">
      <w:pPr>
        <w:suppressAutoHyphens w:val="0"/>
        <w:autoSpaceDE w:val="0"/>
        <w:autoSpaceDN w:val="0"/>
        <w:adjustRightInd w:val="0"/>
        <w:ind w:firstLine="540"/>
        <w:jc w:val="both"/>
        <w:rPr>
          <w:lang w:eastAsia="en-US"/>
        </w:rPr>
      </w:pPr>
      <w:r>
        <w:rPr>
          <w:lang w:eastAsia="en-US"/>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53137" w:rsidRDefault="00A53137" w:rsidP="00D9133D">
      <w:pPr>
        <w:suppressAutoHyphens w:val="0"/>
        <w:autoSpaceDE w:val="0"/>
        <w:autoSpaceDN w:val="0"/>
        <w:adjustRightInd w:val="0"/>
        <w:ind w:firstLine="540"/>
        <w:jc w:val="both"/>
        <w:rPr>
          <w:lang w:eastAsia="en-US"/>
        </w:rPr>
      </w:pPr>
      <w:r>
        <w:rPr>
          <w:lang w:eastAsia="en-US"/>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53137" w:rsidRDefault="00A53137" w:rsidP="00D9133D">
      <w:pPr>
        <w:suppressAutoHyphens w:val="0"/>
        <w:autoSpaceDE w:val="0"/>
        <w:autoSpaceDN w:val="0"/>
        <w:adjustRightInd w:val="0"/>
        <w:ind w:firstLine="540"/>
        <w:jc w:val="both"/>
        <w:rPr>
          <w:lang w:eastAsia="en-US"/>
        </w:rPr>
      </w:pPr>
      <w:r>
        <w:rPr>
          <w:lang w:eastAsia="en-US"/>
        </w:rPr>
        <w:t>20) предоставление земельного участка на заявленном виде прав не допускается;</w:t>
      </w:r>
    </w:p>
    <w:p w:rsidR="00A53137" w:rsidRDefault="00A53137" w:rsidP="00D9133D">
      <w:pPr>
        <w:suppressAutoHyphens w:val="0"/>
        <w:autoSpaceDE w:val="0"/>
        <w:autoSpaceDN w:val="0"/>
        <w:adjustRightInd w:val="0"/>
        <w:ind w:firstLine="540"/>
        <w:jc w:val="both"/>
        <w:rPr>
          <w:lang w:eastAsia="en-US"/>
        </w:rPr>
      </w:pPr>
      <w:r>
        <w:rPr>
          <w:lang w:eastAsia="en-US"/>
        </w:rPr>
        <w:t>21) в отношении земельного участка, указанного в заявлении о его предоставлении, не установлен вид разрешенного использования;</w:t>
      </w:r>
    </w:p>
    <w:p w:rsidR="00A53137" w:rsidRDefault="00A53137" w:rsidP="00D9133D">
      <w:pPr>
        <w:suppressAutoHyphens w:val="0"/>
        <w:autoSpaceDE w:val="0"/>
        <w:autoSpaceDN w:val="0"/>
        <w:adjustRightInd w:val="0"/>
        <w:ind w:firstLine="540"/>
        <w:jc w:val="both"/>
        <w:rPr>
          <w:lang w:eastAsia="en-US"/>
        </w:rPr>
      </w:pPr>
      <w:r>
        <w:rPr>
          <w:lang w:eastAsia="en-US"/>
        </w:rPr>
        <w:t>22) указанный в заявлении о предоставлении земельного участка земельный участок не отнесен к определенной категории земель;</w:t>
      </w:r>
    </w:p>
    <w:p w:rsidR="00A53137" w:rsidRDefault="00A53137" w:rsidP="00D9133D">
      <w:pPr>
        <w:suppressAutoHyphens w:val="0"/>
        <w:autoSpaceDE w:val="0"/>
        <w:autoSpaceDN w:val="0"/>
        <w:adjustRightInd w:val="0"/>
        <w:ind w:firstLine="540"/>
        <w:jc w:val="both"/>
        <w:rPr>
          <w:lang w:eastAsia="en-US"/>
        </w:rPr>
      </w:pPr>
      <w:r>
        <w:rPr>
          <w:lang w:eastAsia="en-US"/>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53137" w:rsidRDefault="00A53137" w:rsidP="00D9133D">
      <w:pPr>
        <w:suppressAutoHyphens w:val="0"/>
        <w:autoSpaceDE w:val="0"/>
        <w:autoSpaceDN w:val="0"/>
        <w:adjustRightInd w:val="0"/>
        <w:ind w:firstLine="540"/>
        <w:jc w:val="both"/>
        <w:rPr>
          <w:lang w:eastAsia="en-US"/>
        </w:rPr>
      </w:pPr>
      <w:r>
        <w:rPr>
          <w:lang w:eastAsia="en-US"/>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53137" w:rsidRDefault="00A53137" w:rsidP="00D9133D">
      <w:pPr>
        <w:suppressAutoHyphens w:val="0"/>
        <w:autoSpaceDE w:val="0"/>
        <w:autoSpaceDN w:val="0"/>
        <w:adjustRightInd w:val="0"/>
        <w:ind w:firstLine="540"/>
        <w:jc w:val="both"/>
        <w:rPr>
          <w:lang w:eastAsia="en-US"/>
        </w:rPr>
      </w:pPr>
      <w:r>
        <w:rPr>
          <w:lang w:eastAsia="en-US"/>
        </w:rPr>
        <w:t>25) границы земельного участка, указанного в заявлении о его предоставлении, подлежат уточнению;</w:t>
      </w:r>
    </w:p>
    <w:p w:rsidR="00A53137" w:rsidRDefault="00A53137" w:rsidP="00D9133D">
      <w:pPr>
        <w:suppressAutoHyphens w:val="0"/>
        <w:autoSpaceDE w:val="0"/>
        <w:autoSpaceDN w:val="0"/>
        <w:adjustRightInd w:val="0"/>
        <w:ind w:firstLine="540"/>
        <w:jc w:val="both"/>
        <w:rPr>
          <w:lang w:eastAsia="en-US"/>
        </w:rPr>
      </w:pPr>
      <w:r>
        <w:rPr>
          <w:lang w:eastAsia="en-US"/>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53137" w:rsidRPr="00A3590F" w:rsidRDefault="00A53137" w:rsidP="00D9133D">
      <w:pPr>
        <w:ind w:firstLine="708"/>
        <w:jc w:val="both"/>
        <w:rPr>
          <w:rStyle w:val="blk"/>
          <w:color w:val="FF0000"/>
        </w:rPr>
      </w:pPr>
      <w:bookmarkStart w:id="0" w:name="_GoBack"/>
      <w:bookmarkEnd w:id="0"/>
      <w:r w:rsidRPr="00F959E3">
        <w:rPr>
          <w:rStyle w:val="blk"/>
        </w:rPr>
        <w:t>.</w:t>
      </w:r>
    </w:p>
    <w:p w:rsidR="00A53137" w:rsidRPr="007F028F" w:rsidRDefault="00A53137" w:rsidP="002C7E29">
      <w:pPr>
        <w:ind w:firstLine="708"/>
        <w:jc w:val="both"/>
      </w:pPr>
      <w:r>
        <w:rPr>
          <w:b/>
        </w:rPr>
        <w:t>50</w:t>
      </w:r>
      <w:r w:rsidRPr="00F75B0F">
        <w:rPr>
          <w:b/>
        </w:rPr>
        <w:t>.</w:t>
      </w:r>
      <w:r>
        <w:t xml:space="preserve"> Решение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и в течение двух дней с момента принятия соответствующего решения направляется заявителю </w:t>
      </w:r>
      <w:r w:rsidRPr="007F028F">
        <w:t>(Приложение № 5 к настоящему Административному регламенту).</w:t>
      </w:r>
    </w:p>
    <w:p w:rsidR="00A53137" w:rsidRDefault="00A53137" w:rsidP="002C7E29">
      <w:pPr>
        <w:ind w:firstLine="708"/>
        <w:jc w:val="both"/>
      </w:pPr>
      <w:r>
        <w:rPr>
          <w:b/>
        </w:rPr>
        <w:t>51.</w:t>
      </w:r>
      <w:r>
        <w:t xml:space="preserve"> Отказ в предоставлении муниципальной услуги должен содержать рекомендации о том, что необходимо предпринять заявителю, чтобы муниципальная услуга была предоставлена. </w:t>
      </w:r>
    </w:p>
    <w:p w:rsidR="00A53137" w:rsidRDefault="00A53137" w:rsidP="002C7E29">
      <w:pPr>
        <w:ind w:firstLine="708"/>
        <w:jc w:val="both"/>
      </w:pPr>
      <w:r>
        <w:rPr>
          <w:b/>
        </w:rPr>
        <w:t>52</w:t>
      </w:r>
      <w:r w:rsidRPr="00BA259A">
        <w:rPr>
          <w:b/>
        </w:rPr>
        <w:t>.</w:t>
      </w:r>
      <w:r>
        <w:t xml:space="preserve"> 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w:t>
      </w:r>
    </w:p>
    <w:p w:rsidR="00A53137" w:rsidRPr="00F5496F" w:rsidRDefault="00A53137" w:rsidP="002C7E29">
      <w:pPr>
        <w:jc w:val="both"/>
        <w:rPr>
          <w:rFonts w:ascii="Arial" w:hAnsi="Arial" w:cs="Arial"/>
          <w:spacing w:val="2"/>
          <w:sz w:val="21"/>
          <w:szCs w:val="21"/>
          <w:shd w:val="clear" w:color="auto" w:fill="FFFFFF"/>
        </w:rPr>
      </w:pPr>
    </w:p>
    <w:p w:rsidR="00A53137" w:rsidRPr="00F5496F" w:rsidRDefault="00A53137" w:rsidP="002C7E29">
      <w:pPr>
        <w:jc w:val="center"/>
        <w:rPr>
          <w:b/>
        </w:rPr>
      </w:pPr>
      <w:r w:rsidRPr="00F5496F">
        <w:rPr>
          <w:b/>
        </w:rPr>
        <w:t xml:space="preserve">Порядок, размер и основания платы, взимаемой с заявителя </w:t>
      </w:r>
    </w:p>
    <w:p w:rsidR="00A53137" w:rsidRPr="00F5496F" w:rsidRDefault="00A53137" w:rsidP="002C7E29">
      <w:pPr>
        <w:jc w:val="center"/>
        <w:rPr>
          <w:b/>
        </w:rPr>
      </w:pPr>
      <w:r w:rsidRPr="00F5496F">
        <w:rPr>
          <w:b/>
        </w:rPr>
        <w:t>за предоставление муниципальной услуги</w:t>
      </w:r>
    </w:p>
    <w:p w:rsidR="00A53137" w:rsidRDefault="00A53137" w:rsidP="002C7E29">
      <w:pPr>
        <w:ind w:firstLine="708"/>
        <w:jc w:val="both"/>
      </w:pPr>
      <w:r>
        <w:rPr>
          <w:b/>
        </w:rPr>
        <w:t>53</w:t>
      </w:r>
      <w:r w:rsidRPr="00F5496F">
        <w:rPr>
          <w:b/>
        </w:rPr>
        <w:t>.</w:t>
      </w:r>
      <w:r>
        <w:t xml:space="preserve"> </w:t>
      </w:r>
      <w:r w:rsidRPr="002E2F21">
        <w:t xml:space="preserve">Предоставление муниципальной услуги осуществляется </w:t>
      </w:r>
      <w:r>
        <w:t>бесплатно</w:t>
      </w:r>
      <w:r w:rsidRPr="002E2F21">
        <w:t>.</w:t>
      </w:r>
    </w:p>
    <w:p w:rsidR="00A53137" w:rsidRDefault="00A53137" w:rsidP="002C7E29">
      <w:pPr>
        <w:ind w:firstLine="708"/>
        <w:jc w:val="both"/>
        <w:rPr>
          <w:b/>
          <w:color w:val="7030A0"/>
        </w:rPr>
      </w:pPr>
    </w:p>
    <w:p w:rsidR="00A53137" w:rsidRPr="00781854" w:rsidRDefault="00A53137" w:rsidP="002C7E29">
      <w:pPr>
        <w:jc w:val="center"/>
        <w:rPr>
          <w:b/>
        </w:rPr>
      </w:pPr>
      <w:r w:rsidRPr="00781854">
        <w:rPr>
          <w:b/>
        </w:rPr>
        <w:t xml:space="preserve">Порядок, размер и основания взимания платы с заявителя </w:t>
      </w:r>
    </w:p>
    <w:p w:rsidR="00A53137" w:rsidRPr="00781854" w:rsidRDefault="00A53137" w:rsidP="002C7E29">
      <w:pPr>
        <w:jc w:val="center"/>
        <w:rPr>
          <w:b/>
        </w:rPr>
      </w:pPr>
      <w:r w:rsidRPr="00781854">
        <w:rPr>
          <w:b/>
        </w:rPr>
        <w:t xml:space="preserve">за предоставление услуг, которые являются необходимыми и обязательными </w:t>
      </w:r>
    </w:p>
    <w:p w:rsidR="00A53137" w:rsidRPr="00781854" w:rsidRDefault="00A53137" w:rsidP="002C7E29">
      <w:pPr>
        <w:jc w:val="center"/>
        <w:rPr>
          <w:b/>
        </w:rPr>
      </w:pPr>
      <w:r w:rsidRPr="00781854">
        <w:rPr>
          <w:b/>
        </w:rPr>
        <w:t>для предоставления муниципальной услуги</w:t>
      </w:r>
    </w:p>
    <w:p w:rsidR="00A53137" w:rsidRPr="00781854" w:rsidRDefault="00A53137" w:rsidP="002C7E29">
      <w:pPr>
        <w:jc w:val="center"/>
        <w:rPr>
          <w:b/>
        </w:rPr>
      </w:pPr>
    </w:p>
    <w:p w:rsidR="00A53137" w:rsidRDefault="00A53137" w:rsidP="002C7E29">
      <w:pPr>
        <w:ind w:firstLine="708"/>
        <w:jc w:val="both"/>
        <w:rPr>
          <w:lang w:eastAsia="ru-RU"/>
        </w:rPr>
      </w:pPr>
      <w:r>
        <w:rPr>
          <w:b/>
        </w:rPr>
        <w:t>54</w:t>
      </w:r>
      <w:r w:rsidRPr="00D962EF">
        <w:rPr>
          <w:b/>
        </w:rPr>
        <w:t>.</w:t>
      </w:r>
      <w:r w:rsidRPr="00D962EF">
        <w:t xml:space="preserve"> </w:t>
      </w:r>
      <w:r>
        <w:t xml:space="preserve">Информация о </w:t>
      </w:r>
      <w:r w:rsidRPr="001E52CD">
        <w:rPr>
          <w:lang w:eastAsia="ru-RU"/>
        </w:rPr>
        <w:t>поряд</w:t>
      </w:r>
      <w:r>
        <w:rPr>
          <w:lang w:eastAsia="ru-RU"/>
        </w:rPr>
        <w:t>ке</w:t>
      </w:r>
      <w:r w:rsidRPr="001E52CD">
        <w:rPr>
          <w:lang w:eastAsia="ru-RU"/>
        </w:rPr>
        <w:t>, размер</w:t>
      </w:r>
      <w:r>
        <w:rPr>
          <w:lang w:eastAsia="ru-RU"/>
        </w:rPr>
        <w:t>е</w:t>
      </w:r>
      <w:r w:rsidRPr="001E52CD">
        <w:rPr>
          <w:lang w:eastAsia="ru-RU"/>
        </w:rPr>
        <w:t xml:space="preserve"> и основани</w:t>
      </w:r>
      <w:r>
        <w:rPr>
          <w:lang w:eastAsia="ru-RU"/>
        </w:rPr>
        <w:t>и</w:t>
      </w:r>
      <w:r w:rsidRPr="001E52CD">
        <w:rPr>
          <w:lang w:eastAsia="ru-RU"/>
        </w:rPr>
        <w:t xml:space="preserve"> взимания платы за предоставление услуг, которые являются необходимыми и обязательными для предоставления </w:t>
      </w:r>
      <w:r>
        <w:rPr>
          <w:lang w:eastAsia="ru-RU"/>
        </w:rPr>
        <w:t>муниципальной</w:t>
      </w:r>
      <w:r w:rsidRPr="001E52CD">
        <w:rPr>
          <w:lang w:eastAsia="ru-RU"/>
        </w:rPr>
        <w:t xml:space="preserve"> услуги, </w:t>
      </w:r>
      <w:r>
        <w:rPr>
          <w:lang w:eastAsia="ru-RU"/>
        </w:rPr>
        <w:t>а также</w:t>
      </w:r>
      <w:r w:rsidRPr="001E52CD">
        <w:rPr>
          <w:lang w:eastAsia="ru-RU"/>
        </w:rPr>
        <w:t xml:space="preserve"> информацию о методике расчета размера такой платы</w:t>
      </w:r>
      <w:r>
        <w:rPr>
          <w:lang w:eastAsia="ru-RU"/>
        </w:rPr>
        <w:t>:</w:t>
      </w:r>
    </w:p>
    <w:p w:rsidR="00A53137" w:rsidRDefault="00A53137" w:rsidP="002C7E29">
      <w:pPr>
        <w:ind w:firstLine="708"/>
        <w:jc w:val="both"/>
        <w:rPr>
          <w:b/>
          <w:color w:val="FF0000"/>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24"/>
        <w:gridCol w:w="2131"/>
        <w:gridCol w:w="1989"/>
        <w:gridCol w:w="1276"/>
        <w:gridCol w:w="1843"/>
        <w:gridCol w:w="2126"/>
      </w:tblGrid>
      <w:tr w:rsidR="00A53137" w:rsidRPr="00206D02" w:rsidTr="00BF3349">
        <w:trPr>
          <w:tblHeader/>
        </w:trPr>
        <w:tc>
          <w:tcPr>
            <w:tcW w:w="524" w:type="dxa"/>
            <w:vAlign w:val="center"/>
          </w:tcPr>
          <w:p w:rsidR="00A53137" w:rsidRPr="00206D02" w:rsidRDefault="00A53137" w:rsidP="00BF3349">
            <w:pPr>
              <w:jc w:val="center"/>
              <w:rPr>
                <w:b/>
                <w:sz w:val="20"/>
                <w:szCs w:val="20"/>
                <w:lang w:eastAsia="ru-RU"/>
              </w:rPr>
            </w:pPr>
            <w:r w:rsidRPr="00206D02">
              <w:rPr>
                <w:b/>
                <w:sz w:val="20"/>
                <w:szCs w:val="20"/>
                <w:lang w:eastAsia="ru-RU"/>
              </w:rPr>
              <w:t>№ п/п</w:t>
            </w:r>
          </w:p>
        </w:tc>
        <w:tc>
          <w:tcPr>
            <w:tcW w:w="2131" w:type="dxa"/>
            <w:vAlign w:val="center"/>
          </w:tcPr>
          <w:p w:rsidR="00A53137" w:rsidRPr="00206D02" w:rsidRDefault="00A53137" w:rsidP="00BF3349">
            <w:pPr>
              <w:jc w:val="center"/>
              <w:rPr>
                <w:b/>
                <w:sz w:val="20"/>
                <w:szCs w:val="20"/>
                <w:lang w:eastAsia="ru-RU"/>
              </w:rPr>
            </w:pPr>
            <w:r w:rsidRPr="00206D02">
              <w:rPr>
                <w:b/>
                <w:sz w:val="20"/>
                <w:szCs w:val="20"/>
                <w:lang w:eastAsia="ru-RU"/>
              </w:rPr>
              <w:t>Услуга, которая является необходимой и обязательной</w:t>
            </w:r>
          </w:p>
        </w:tc>
        <w:tc>
          <w:tcPr>
            <w:tcW w:w="1989" w:type="dxa"/>
            <w:vAlign w:val="center"/>
          </w:tcPr>
          <w:p w:rsidR="00A53137" w:rsidRPr="00206D02" w:rsidRDefault="00A53137" w:rsidP="00BF3349">
            <w:pPr>
              <w:jc w:val="center"/>
              <w:rPr>
                <w:b/>
                <w:sz w:val="20"/>
                <w:szCs w:val="20"/>
                <w:lang w:eastAsia="ru-RU"/>
              </w:rPr>
            </w:pPr>
            <w:r w:rsidRPr="00206D02">
              <w:rPr>
                <w:b/>
                <w:sz w:val="20"/>
                <w:szCs w:val="20"/>
                <w:lang w:eastAsia="ru-RU"/>
              </w:rPr>
              <w:t>Физическое и юридическое лицо, предоставляющее услугу, которая является необходимой и обязательной</w:t>
            </w:r>
          </w:p>
        </w:tc>
        <w:tc>
          <w:tcPr>
            <w:tcW w:w="1276" w:type="dxa"/>
            <w:vAlign w:val="center"/>
          </w:tcPr>
          <w:p w:rsidR="00A53137" w:rsidRPr="00206D02" w:rsidRDefault="00A53137" w:rsidP="00BF3349">
            <w:pPr>
              <w:pStyle w:val="ConsPlusNormal"/>
              <w:ind w:firstLine="0"/>
              <w:jc w:val="center"/>
              <w:rPr>
                <w:rFonts w:ascii="Times New Roman" w:hAnsi="Times New Roman" w:cs="Times New Roman"/>
                <w:b/>
              </w:rPr>
            </w:pPr>
            <w:r w:rsidRPr="00206D02">
              <w:rPr>
                <w:rFonts w:ascii="Times New Roman" w:hAnsi="Times New Roman" w:cs="Times New Roman"/>
                <w:b/>
              </w:rPr>
              <w:t>Информация о платности услуги</w:t>
            </w:r>
          </w:p>
        </w:tc>
        <w:tc>
          <w:tcPr>
            <w:tcW w:w="1843" w:type="dxa"/>
            <w:vAlign w:val="center"/>
          </w:tcPr>
          <w:p w:rsidR="00A53137" w:rsidRPr="00206D02" w:rsidRDefault="00A53137" w:rsidP="00BF3349">
            <w:pPr>
              <w:jc w:val="center"/>
              <w:rPr>
                <w:b/>
                <w:sz w:val="20"/>
                <w:szCs w:val="20"/>
                <w:lang w:eastAsia="ru-RU"/>
              </w:rPr>
            </w:pPr>
            <w:r w:rsidRPr="00206D02">
              <w:rPr>
                <w:b/>
                <w:sz w:val="20"/>
                <w:szCs w:val="20"/>
                <w:lang w:eastAsia="ru-RU"/>
              </w:rPr>
              <w:t>Нормативный правовой акт, являющийся основанием для взимания платы</w:t>
            </w:r>
          </w:p>
        </w:tc>
        <w:tc>
          <w:tcPr>
            <w:tcW w:w="2126" w:type="dxa"/>
            <w:vAlign w:val="center"/>
          </w:tcPr>
          <w:p w:rsidR="00A53137" w:rsidRPr="00206D02" w:rsidRDefault="00A53137" w:rsidP="00BF3349">
            <w:pPr>
              <w:jc w:val="center"/>
              <w:rPr>
                <w:b/>
                <w:sz w:val="20"/>
                <w:szCs w:val="20"/>
                <w:lang w:eastAsia="ru-RU"/>
              </w:rPr>
            </w:pPr>
            <w:r w:rsidRPr="00206D02">
              <w:rPr>
                <w:b/>
                <w:sz w:val="20"/>
                <w:szCs w:val="20"/>
                <w:lang w:eastAsia="ru-RU"/>
              </w:rPr>
              <w:t>Порядок и размер взимания платы, методика расчета размера платы</w:t>
            </w:r>
          </w:p>
        </w:tc>
      </w:tr>
      <w:tr w:rsidR="00A53137" w:rsidRPr="00206D02" w:rsidTr="00BF3349">
        <w:tc>
          <w:tcPr>
            <w:tcW w:w="524" w:type="dxa"/>
          </w:tcPr>
          <w:p w:rsidR="00A53137" w:rsidRPr="007F028F" w:rsidRDefault="00A53137" w:rsidP="00BF3349">
            <w:pPr>
              <w:jc w:val="both"/>
              <w:rPr>
                <w:lang w:eastAsia="ru-RU"/>
              </w:rPr>
            </w:pPr>
            <w:r w:rsidRPr="007F028F">
              <w:rPr>
                <w:lang w:eastAsia="ru-RU"/>
              </w:rPr>
              <w:t>1)</w:t>
            </w:r>
          </w:p>
        </w:tc>
        <w:tc>
          <w:tcPr>
            <w:tcW w:w="2131" w:type="dxa"/>
          </w:tcPr>
          <w:p w:rsidR="00A53137" w:rsidRPr="007F028F" w:rsidRDefault="00A53137" w:rsidP="00BF3349">
            <w:pPr>
              <w:rPr>
                <w:lang w:eastAsia="ru-RU"/>
              </w:rPr>
            </w:pPr>
            <w:r w:rsidRPr="007F028F">
              <w:rPr>
                <w:lang w:eastAsia="ru-RU"/>
              </w:rPr>
              <w:t>Нотариальное подтверждение прав (полномочий) представителя заявителя</w:t>
            </w:r>
          </w:p>
        </w:tc>
        <w:tc>
          <w:tcPr>
            <w:tcW w:w="1989" w:type="dxa"/>
          </w:tcPr>
          <w:p w:rsidR="00A53137" w:rsidRPr="007F028F" w:rsidRDefault="00A53137" w:rsidP="00BF3349">
            <w:pPr>
              <w:rPr>
                <w:lang w:eastAsia="ru-RU"/>
              </w:rPr>
            </w:pPr>
            <w:r w:rsidRPr="007F028F">
              <w:rPr>
                <w:lang w:eastAsia="ru-RU"/>
              </w:rPr>
              <w:t>Нотариус</w:t>
            </w:r>
          </w:p>
        </w:tc>
        <w:tc>
          <w:tcPr>
            <w:tcW w:w="1276" w:type="dxa"/>
          </w:tcPr>
          <w:p w:rsidR="00A53137" w:rsidRPr="007F028F" w:rsidRDefault="00A53137" w:rsidP="00BF3349">
            <w:pPr>
              <w:rPr>
                <w:lang w:eastAsia="ru-RU"/>
              </w:rPr>
            </w:pPr>
            <w:r w:rsidRPr="007F028F">
              <w:rPr>
                <w:lang w:eastAsia="ru-RU"/>
              </w:rPr>
              <w:t>платно</w:t>
            </w:r>
          </w:p>
        </w:tc>
        <w:tc>
          <w:tcPr>
            <w:tcW w:w="1843" w:type="dxa"/>
          </w:tcPr>
          <w:p w:rsidR="00A53137" w:rsidRPr="007F028F" w:rsidRDefault="00A53137" w:rsidP="002D02D3">
            <w:pPr>
              <w:rPr>
                <w:lang w:eastAsia="ru-RU"/>
              </w:rPr>
            </w:pPr>
            <w:r w:rsidRPr="007F028F">
              <w:rPr>
                <w:lang w:eastAsia="ru-RU"/>
              </w:rPr>
              <w:t xml:space="preserve"> Основы ззаконодательства Российской Федерации  «О нотариате» от 11.02.1993 №4462-1 … </w:t>
            </w:r>
          </w:p>
        </w:tc>
        <w:tc>
          <w:tcPr>
            <w:tcW w:w="2126" w:type="dxa"/>
          </w:tcPr>
          <w:p w:rsidR="00A53137" w:rsidRPr="007F028F" w:rsidRDefault="00A53137" w:rsidP="00BF3349">
            <w:pPr>
              <w:rPr>
                <w:lang w:eastAsia="ru-RU"/>
              </w:rPr>
            </w:pPr>
            <w:r w:rsidRPr="007F028F">
              <w:t xml:space="preserve"> В соответствии с действующим законодательством</w:t>
            </w:r>
          </w:p>
        </w:tc>
      </w:tr>
    </w:tbl>
    <w:p w:rsidR="00A53137" w:rsidRPr="007C6082" w:rsidRDefault="00A53137" w:rsidP="002C7E29">
      <w:pPr>
        <w:jc w:val="both"/>
      </w:pPr>
    </w:p>
    <w:p w:rsidR="00A53137" w:rsidRPr="00E973AC" w:rsidRDefault="00A53137" w:rsidP="002C7E29">
      <w:pPr>
        <w:jc w:val="center"/>
        <w:rPr>
          <w:b/>
        </w:rPr>
      </w:pPr>
      <w:r w:rsidRPr="00E973AC">
        <w:rPr>
          <w:b/>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p>
    <w:p w:rsidR="00A53137" w:rsidRPr="00E973AC" w:rsidRDefault="00A53137" w:rsidP="002C7E29">
      <w:pPr>
        <w:jc w:val="center"/>
        <w:rPr>
          <w:b/>
        </w:rPr>
      </w:pPr>
      <w:r w:rsidRPr="00E973AC">
        <w:rPr>
          <w:b/>
        </w:rPr>
        <w:t>муниципальной услуги</w:t>
      </w:r>
    </w:p>
    <w:p w:rsidR="00A53137" w:rsidRDefault="00A53137" w:rsidP="002C7E29">
      <w:pPr>
        <w:ind w:firstLine="708"/>
        <w:jc w:val="both"/>
      </w:pPr>
      <w:r>
        <w:rPr>
          <w:b/>
        </w:rPr>
        <w:t>55</w:t>
      </w:r>
      <w:r w:rsidRPr="007C6082">
        <w:rPr>
          <w:b/>
        </w:rPr>
        <w:t>.</w:t>
      </w:r>
      <w:r w:rsidRPr="007C6082">
        <w:t xml:space="preserve"> Максимальное время ожидания заявителя в очереди при подаче запроса о</w:t>
      </w:r>
      <w:r>
        <w:t xml:space="preserve"> предоставлении муниципальной услуги и при получении результата предоставления муниципальной услуги  – 15 минут.</w:t>
      </w:r>
    </w:p>
    <w:p w:rsidR="00A53137" w:rsidRDefault="00A53137" w:rsidP="002C7E29">
      <w:pPr>
        <w:jc w:val="both"/>
      </w:pPr>
    </w:p>
    <w:p w:rsidR="00A53137" w:rsidRDefault="00A53137" w:rsidP="002C7E29">
      <w:pPr>
        <w:ind w:hanging="6"/>
        <w:jc w:val="center"/>
      </w:pPr>
    </w:p>
    <w:p w:rsidR="00A53137" w:rsidRPr="00E973AC" w:rsidRDefault="00A53137" w:rsidP="002C7E29">
      <w:pPr>
        <w:ind w:hanging="6"/>
        <w:jc w:val="center"/>
        <w:rPr>
          <w:b/>
        </w:rPr>
      </w:pPr>
      <w:r w:rsidRPr="00E973AC">
        <w:rPr>
          <w:b/>
        </w:rPr>
        <w:t>Срок и порядок регистрации запроса заявителя о предоставлении муниципальной услуги, в том числе в электронной форме</w:t>
      </w:r>
    </w:p>
    <w:p w:rsidR="00A53137" w:rsidRDefault="00A53137" w:rsidP="002C7E29">
      <w:pPr>
        <w:ind w:firstLine="708"/>
        <w:jc w:val="both"/>
      </w:pPr>
      <w:r>
        <w:rPr>
          <w:b/>
        </w:rPr>
        <w:t>56</w:t>
      </w:r>
      <w:r w:rsidRPr="00954796">
        <w:rPr>
          <w:b/>
        </w:rPr>
        <w:t>.</w:t>
      </w:r>
      <w:r>
        <w:t xml:space="preserve"> </w:t>
      </w:r>
      <w:r w:rsidRPr="00AE5F5A">
        <w:t>Заявление о предоставлении муниципальной услуги</w:t>
      </w:r>
      <w:r w:rsidRPr="00886191">
        <w:t>, в том числе в электронной форме, и прилагаемые к нему документы, необходимые для пред</w:t>
      </w:r>
      <w:r>
        <w:t>оставления муниципальной услуги, регистрируются в день их поступления.</w:t>
      </w:r>
    </w:p>
    <w:p w:rsidR="00A53137" w:rsidRDefault="00A53137" w:rsidP="002C7E29">
      <w:pPr>
        <w:ind w:firstLine="708"/>
        <w:jc w:val="both"/>
      </w:pPr>
      <w:r>
        <w:rPr>
          <w:b/>
        </w:rPr>
        <w:t>57</w:t>
      </w:r>
      <w:r w:rsidRPr="00954796">
        <w:rPr>
          <w:b/>
        </w:rPr>
        <w:t>.</w:t>
      </w:r>
      <w:r>
        <w:t xml:space="preserve"> Регистрация заявления осуществляется посредством системы электронного документооборота </w:t>
      </w:r>
      <w:r w:rsidRPr="00C67571">
        <w:t>DIRECTUM</w:t>
      </w:r>
      <w:r>
        <w:t xml:space="preserve"> (далее – СЭД), действующей в Администрации Глазовского района и офисах «Мои документы».</w:t>
      </w:r>
    </w:p>
    <w:p w:rsidR="00A53137" w:rsidRDefault="00A53137" w:rsidP="002C7E29">
      <w:pPr>
        <w:ind w:firstLine="708"/>
        <w:jc w:val="both"/>
      </w:pPr>
      <w:r>
        <w:t>В СЭД вводятся реквизиты обращения. Дата поступления обращения и  регистрационный номер входящей корреспонденции определяются автоматически.</w:t>
      </w:r>
    </w:p>
    <w:p w:rsidR="00A53137" w:rsidRPr="000C0253" w:rsidRDefault="00A53137" w:rsidP="002C7E29">
      <w:pPr>
        <w:ind w:firstLine="708"/>
        <w:jc w:val="both"/>
      </w:pPr>
    </w:p>
    <w:p w:rsidR="00A53137" w:rsidRPr="000C0253" w:rsidRDefault="00A53137" w:rsidP="002C7E29">
      <w:pPr>
        <w:ind w:firstLine="708"/>
        <w:jc w:val="both"/>
      </w:pPr>
    </w:p>
    <w:p w:rsidR="00A53137" w:rsidRPr="000C0253" w:rsidRDefault="00A53137" w:rsidP="002C7E29">
      <w:pPr>
        <w:jc w:val="center"/>
        <w:rPr>
          <w:b/>
        </w:rPr>
      </w:pPr>
      <w:r w:rsidRPr="000C0253">
        <w:rPr>
          <w:b/>
        </w:rPr>
        <w:t>Требования к помещениям, в которых предоставляются муниципальная</w:t>
      </w:r>
    </w:p>
    <w:p w:rsidR="00A53137" w:rsidRDefault="00A53137" w:rsidP="002C7E29">
      <w:pPr>
        <w:jc w:val="center"/>
        <w:rPr>
          <w:b/>
        </w:rPr>
      </w:pPr>
      <w:r w:rsidRPr="000C0253">
        <w:rPr>
          <w:b/>
        </w:rPr>
        <w:t xml:space="preserve">услуга, к местам ожидания и приема заявителей, местам для заполнения запросов </w:t>
      </w:r>
    </w:p>
    <w:p w:rsidR="00A53137" w:rsidRDefault="00A53137" w:rsidP="002C7E29">
      <w:pPr>
        <w:jc w:val="center"/>
        <w:rPr>
          <w:b/>
        </w:rPr>
      </w:pPr>
      <w:r w:rsidRPr="000C0253">
        <w:rPr>
          <w:b/>
        </w:rPr>
        <w:t xml:space="preserve">о предоставлении муниципальной услуги, размещению и оформлению визуальной, текстовой и мультимедийной информации о порядке предоставления </w:t>
      </w:r>
    </w:p>
    <w:p w:rsidR="00A53137" w:rsidRPr="000C0253" w:rsidRDefault="00A53137" w:rsidP="002C7E29">
      <w:pPr>
        <w:jc w:val="center"/>
        <w:rPr>
          <w:b/>
        </w:rPr>
      </w:pPr>
      <w:r>
        <w:rPr>
          <w:b/>
        </w:rPr>
        <w:t>муниципальной услуги</w:t>
      </w:r>
      <w:r w:rsidRPr="000C0253">
        <w:rPr>
          <w:b/>
        </w:rPr>
        <w:t xml:space="preserve"> </w:t>
      </w:r>
    </w:p>
    <w:p w:rsidR="00A53137" w:rsidRPr="00D1126E" w:rsidRDefault="00A53137" w:rsidP="002C7E29">
      <w:pPr>
        <w:widowControl w:val="0"/>
        <w:tabs>
          <w:tab w:val="left" w:pos="709"/>
          <w:tab w:val="left" w:pos="969"/>
        </w:tabs>
        <w:jc w:val="both"/>
      </w:pPr>
      <w:r>
        <w:tab/>
      </w:r>
      <w:r w:rsidRPr="00F84A32">
        <w:rPr>
          <w:b/>
        </w:rPr>
        <w:t>5</w:t>
      </w:r>
      <w:r>
        <w:rPr>
          <w:b/>
        </w:rPr>
        <w:t>8</w:t>
      </w:r>
      <w:r w:rsidRPr="00F84A32">
        <w:rPr>
          <w:b/>
        </w:rPr>
        <w:t>.</w:t>
      </w:r>
      <w:r>
        <w:t xml:space="preserve"> Требование к зданиям, в которых предоставляется муниципальная услуга, и </w:t>
      </w:r>
      <w:r w:rsidRPr="00D1126E">
        <w:t>прилегающим к ним территориям:</w:t>
      </w:r>
    </w:p>
    <w:p w:rsidR="00A53137" w:rsidRPr="00D1126E" w:rsidRDefault="00A53137" w:rsidP="002C7E29">
      <w:pPr>
        <w:widowControl w:val="0"/>
        <w:tabs>
          <w:tab w:val="left" w:pos="709"/>
          <w:tab w:val="left" w:pos="969"/>
        </w:tabs>
        <w:jc w:val="both"/>
      </w:pPr>
      <w:r w:rsidRPr="00D1126E">
        <w:tab/>
        <w:t>1) Здания, где осуществляется прием посетителей, должны соответствовать Своду правил СП 118.13330.2012 «СНиП 31-06-2009. Общественные здания и сооружения».</w:t>
      </w:r>
    </w:p>
    <w:p w:rsidR="00A53137" w:rsidRPr="00D1126E" w:rsidRDefault="00A53137" w:rsidP="002C7E29">
      <w:pPr>
        <w:widowControl w:val="0"/>
        <w:tabs>
          <w:tab w:val="left" w:pos="709"/>
          <w:tab w:val="left" w:pos="969"/>
        </w:tabs>
        <w:jc w:val="both"/>
      </w:pPr>
      <w:r w:rsidRPr="00D1126E">
        <w:tab/>
        <w:t xml:space="preserve">2) </w:t>
      </w:r>
      <w:r w:rsidRPr="00D1126E">
        <w:tab/>
        <w:t>Здания оборудуются противопожарной системой, средствами пожаротушения и системой оповещения о возникновении чрезвычайных ситуаций. В зданиях должна быть предусмотрена возможность эвакуационного выхода.</w:t>
      </w:r>
    </w:p>
    <w:p w:rsidR="00A53137" w:rsidRPr="00821980" w:rsidRDefault="00A53137" w:rsidP="002C7E29">
      <w:pPr>
        <w:widowControl w:val="0"/>
        <w:tabs>
          <w:tab w:val="left" w:pos="709"/>
          <w:tab w:val="left" w:pos="969"/>
        </w:tabs>
        <w:jc w:val="both"/>
      </w:pPr>
      <w:r w:rsidRPr="00821980">
        <w:tab/>
        <w:t>3) Центральный вход в здания должен быть оборудован информационной табличкой (вывеской) с указанием наименования организации, режима работы, пандусом или кнопкой вызова. Оборудование входной группы должно обеспечивать свободный доступ заявителей в помещения</w:t>
      </w:r>
      <w:r>
        <w:t xml:space="preserve"> </w:t>
      </w:r>
      <w:r w:rsidRPr="00821980">
        <w:t xml:space="preserve">для самостоятельного входа и выхода маломобильных </w:t>
      </w:r>
      <w:r>
        <w:t>групп населения, в том числе инвалидов, использующих кресла-коляски.</w:t>
      </w:r>
      <w:r w:rsidRPr="00821980">
        <w:t xml:space="preserve"> </w:t>
      </w:r>
    </w:p>
    <w:p w:rsidR="00A53137" w:rsidRPr="00821980" w:rsidRDefault="00A53137" w:rsidP="002C7E29">
      <w:pPr>
        <w:widowControl w:val="0"/>
        <w:tabs>
          <w:tab w:val="left" w:pos="709"/>
          <w:tab w:val="left" w:pos="969"/>
        </w:tabs>
        <w:jc w:val="both"/>
      </w:pPr>
      <w:r w:rsidRPr="00821980">
        <w:tab/>
        <w:t>При необходимости, инвалиду при входе в объект и выходе из него, должно быть оказано содействие со стороны должностных лиц, а также сопровождение инвалидов, имеющих стойкие расстройства функции зрения и самостоятельного передвижения, к месту предоставления муниципальной услуги.</w:t>
      </w:r>
    </w:p>
    <w:p w:rsidR="00A53137" w:rsidRPr="00821980" w:rsidRDefault="00A53137" w:rsidP="002C7E29">
      <w:pPr>
        <w:widowControl w:val="0"/>
        <w:tabs>
          <w:tab w:val="left" w:pos="709"/>
          <w:tab w:val="left" w:pos="969"/>
        </w:tabs>
        <w:jc w:val="both"/>
      </w:pPr>
      <w:r w:rsidRPr="00821980">
        <w:tab/>
        <w:t xml:space="preserve">4) На территории, прилегающей к зданию, оборудуются места для парковки автотранспортных средств. Количество парковочных мест определяется, исходя из интенсивности и количества обратившихся заявителей за определенный период. </w:t>
      </w:r>
    </w:p>
    <w:p w:rsidR="00A53137" w:rsidRDefault="00A53137" w:rsidP="002C7E29">
      <w:pPr>
        <w:widowControl w:val="0"/>
        <w:tabs>
          <w:tab w:val="left" w:pos="709"/>
          <w:tab w:val="left" w:pos="969"/>
        </w:tabs>
        <w:jc w:val="both"/>
      </w:pPr>
      <w:r w:rsidRPr="00821980">
        <w:tab/>
        <w:t xml:space="preserve">Должны быть предусмотрены места для парковки специальных транспортных средств инвалидов в количестве не менее трех. </w:t>
      </w:r>
    </w:p>
    <w:p w:rsidR="00A53137" w:rsidRPr="00821980" w:rsidRDefault="00A53137" w:rsidP="002C7E29">
      <w:pPr>
        <w:widowControl w:val="0"/>
        <w:tabs>
          <w:tab w:val="left" w:pos="709"/>
          <w:tab w:val="left" w:pos="969"/>
        </w:tabs>
        <w:jc w:val="both"/>
      </w:pPr>
      <w:r>
        <w:tab/>
      </w:r>
      <w:r w:rsidRPr="00821980">
        <w:t>Доступ заявителей к парковочным местам является бесплатным.</w:t>
      </w:r>
    </w:p>
    <w:p w:rsidR="00A53137" w:rsidRPr="00087067" w:rsidRDefault="00A53137" w:rsidP="002C7E29">
      <w:pPr>
        <w:widowControl w:val="0"/>
        <w:tabs>
          <w:tab w:val="left" w:pos="709"/>
          <w:tab w:val="left" w:pos="969"/>
        </w:tabs>
        <w:jc w:val="both"/>
      </w:pPr>
      <w:r w:rsidRPr="00087067">
        <w:tab/>
        <w:t xml:space="preserve">5) Для инвалидов должны быть созданы условия для их самостоятельной посадки в транспортное средство и высадки из него, самостоятельного передвижения по объекту в целях доступа к месту предоставления муниципальной услуги, </w:t>
      </w:r>
      <w:r w:rsidRPr="00087067">
        <w:rPr>
          <w:rFonts w:eastAsia="Apple Color Emoji"/>
          <w:lang w:eastAsia="ru-RU"/>
        </w:rPr>
        <w:t xml:space="preserve">в том числе с использованием кресла-коляски, </w:t>
      </w:r>
      <w:r w:rsidRPr="00087067">
        <w:t>с помощью должностных лиц учреждения, ассистивных и вспомогательных технологий.</w:t>
      </w:r>
    </w:p>
    <w:p w:rsidR="00A53137" w:rsidRPr="00087067" w:rsidRDefault="00A53137" w:rsidP="002C7E29">
      <w:pPr>
        <w:widowControl w:val="0"/>
        <w:tabs>
          <w:tab w:val="left" w:pos="709"/>
          <w:tab w:val="left" w:pos="969"/>
        </w:tabs>
        <w:jc w:val="both"/>
      </w:pPr>
      <w:r w:rsidRPr="00087067">
        <w:tab/>
      </w:r>
      <w:r>
        <w:t>6</w:t>
      </w:r>
      <w:r w:rsidRPr="00087067">
        <w:t>) Должно быть обеспечено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с учетом ограничений их жизнедеятельности.</w:t>
      </w:r>
    </w:p>
    <w:p w:rsidR="00A53137" w:rsidRPr="00D1126E" w:rsidRDefault="00A53137" w:rsidP="002C7E29">
      <w:pPr>
        <w:widowControl w:val="0"/>
        <w:tabs>
          <w:tab w:val="left" w:pos="732"/>
          <w:tab w:val="left" w:pos="969"/>
        </w:tabs>
        <w:jc w:val="both"/>
        <w:rPr>
          <w:color w:val="00B050"/>
        </w:rPr>
      </w:pPr>
    </w:p>
    <w:p w:rsidR="00A53137" w:rsidRPr="00D37062" w:rsidRDefault="00A53137" w:rsidP="002C7E29">
      <w:pPr>
        <w:widowControl w:val="0"/>
        <w:tabs>
          <w:tab w:val="left" w:pos="732"/>
          <w:tab w:val="left" w:pos="969"/>
        </w:tabs>
        <w:jc w:val="both"/>
      </w:pPr>
      <w:r w:rsidRPr="00D37062">
        <w:tab/>
      </w:r>
      <w:r>
        <w:rPr>
          <w:b/>
        </w:rPr>
        <w:t>59</w:t>
      </w:r>
      <w:r w:rsidRPr="00F84A32">
        <w:rPr>
          <w:b/>
        </w:rPr>
        <w:t>.</w:t>
      </w:r>
      <w:r w:rsidRPr="00D37062">
        <w:t xml:space="preserve"> Требования к помещениям, местам ожидания и приема заявителей, местам для заполнения запросов о предоставлении муниципальной услуг, в которых предоставляется муниципальная услуга:</w:t>
      </w:r>
    </w:p>
    <w:p w:rsidR="00A53137" w:rsidRPr="00D37062" w:rsidRDefault="00A53137" w:rsidP="002C7E29">
      <w:pPr>
        <w:widowControl w:val="0"/>
        <w:tabs>
          <w:tab w:val="left" w:pos="732"/>
          <w:tab w:val="left" w:pos="969"/>
        </w:tabs>
        <w:jc w:val="both"/>
      </w:pPr>
      <w:r w:rsidRPr="00D37062">
        <w:tab/>
        <w:t>1) Помещения для предоставления государственной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A53137" w:rsidRPr="00D37062" w:rsidRDefault="00A53137" w:rsidP="002C7E29">
      <w:pPr>
        <w:widowControl w:val="0"/>
        <w:tabs>
          <w:tab w:val="left" w:pos="732"/>
          <w:tab w:val="left" w:pos="969"/>
        </w:tabs>
        <w:jc w:val="both"/>
      </w:pPr>
      <w:r w:rsidRPr="00D37062">
        <w:tab/>
        <w:t xml:space="preserve">2) В помещениях предусматриваются места ожидания, информирования, приема заявителей, места для заполнения запросов о предоставлении муниципальной услуги, а также оборудование доступных мест общественного пользования и хранения верхней одежды заявителей. </w:t>
      </w:r>
    </w:p>
    <w:p w:rsidR="00A53137" w:rsidRPr="00087067" w:rsidRDefault="00A53137" w:rsidP="002C7E29">
      <w:pPr>
        <w:widowControl w:val="0"/>
        <w:tabs>
          <w:tab w:val="left" w:pos="732"/>
          <w:tab w:val="left" w:pos="969"/>
        </w:tabs>
        <w:jc w:val="both"/>
      </w:pPr>
      <w:r w:rsidRPr="00087067">
        <w:tab/>
        <w:t>3) В помещениях должна быть создана безбарьерная среда для инвалидов и маломобильных граждан для получения ими муниципальной услуги наравне с другими лицами.</w:t>
      </w:r>
    </w:p>
    <w:p w:rsidR="00A53137" w:rsidRPr="00D37062" w:rsidRDefault="00A53137" w:rsidP="002C7E29">
      <w:pPr>
        <w:tabs>
          <w:tab w:val="left" w:pos="709"/>
          <w:tab w:val="left" w:pos="969"/>
        </w:tabs>
        <w:jc w:val="both"/>
      </w:pPr>
      <w:r w:rsidRPr="00087067">
        <w:tab/>
        <w:t>4) Офисы «Мои документы» в Глазовском районе должны быть оформлены в едином</w:t>
      </w:r>
      <w:r w:rsidRPr="00D37062">
        <w:t xml:space="preserve"> фирменном стиле «Мои документы».</w:t>
      </w:r>
    </w:p>
    <w:p w:rsidR="00A53137" w:rsidRPr="00D37062" w:rsidRDefault="00A53137" w:rsidP="002C7E29">
      <w:pPr>
        <w:tabs>
          <w:tab w:val="left" w:pos="709"/>
          <w:tab w:val="left" w:pos="969"/>
        </w:tabs>
        <w:jc w:val="both"/>
      </w:pPr>
      <w:r w:rsidRPr="00D37062">
        <w:tab/>
        <w:t>5) Помещения, в которых осуществляется прием заявителей, по возможности, располагаются на 1-ых этажах зданий.</w:t>
      </w:r>
    </w:p>
    <w:p w:rsidR="00A53137" w:rsidRPr="00D37062" w:rsidRDefault="00A53137" w:rsidP="002C7E29">
      <w:pPr>
        <w:tabs>
          <w:tab w:val="left" w:pos="709"/>
          <w:tab w:val="left" w:pos="969"/>
        </w:tabs>
        <w:jc w:val="both"/>
      </w:pPr>
      <w:r w:rsidRPr="00D37062">
        <w:tab/>
        <w:t>При невозможности размещения помещений на 1-ых этажах, здания оборудуются доступными для инвалидов лифтами или подъемниками или обеспечивается прием заявителей на 1-ом этаже здания при соблюдении комфортных условий пребывания.</w:t>
      </w:r>
    </w:p>
    <w:p w:rsidR="00A53137" w:rsidRPr="00DA4580" w:rsidRDefault="00A53137" w:rsidP="002C7E29">
      <w:pPr>
        <w:tabs>
          <w:tab w:val="left" w:pos="732"/>
          <w:tab w:val="left" w:pos="969"/>
        </w:tabs>
        <w:jc w:val="both"/>
      </w:pPr>
      <w:r w:rsidRPr="00DA4580">
        <w:tab/>
        <w:t>6) Прием заявителей осуществляется в специально предназначенных для этих целей помещениях (кабинетах), имеющих оптимальные условия для работы, оборудованные офисной мебелью, системой кондиционирования воздуха (при возможности), средствами связи.</w:t>
      </w:r>
    </w:p>
    <w:p w:rsidR="00A53137" w:rsidRPr="00E82434" w:rsidRDefault="00A53137" w:rsidP="002C7E29">
      <w:pPr>
        <w:widowControl w:val="0"/>
        <w:tabs>
          <w:tab w:val="left" w:pos="709"/>
          <w:tab w:val="left" w:pos="969"/>
        </w:tabs>
        <w:jc w:val="both"/>
      </w:pPr>
      <w:r w:rsidRPr="00E82434">
        <w:tab/>
        <w:t xml:space="preserve">7) У входа в помещение для приема заявителей должны быть размещены информационные таблички с указанием номера кабинета, наименования отдела (учреждения), режима работы, в том числе часов приема. </w:t>
      </w:r>
    </w:p>
    <w:p w:rsidR="00A53137" w:rsidRPr="00E82434" w:rsidRDefault="00A53137" w:rsidP="002C7E29">
      <w:pPr>
        <w:tabs>
          <w:tab w:val="left" w:pos="709"/>
          <w:tab w:val="left" w:pos="969"/>
        </w:tabs>
        <w:jc w:val="both"/>
      </w:pPr>
      <w:r w:rsidRPr="00E82434">
        <w:tab/>
        <w:t xml:space="preserve">8) </w:t>
      </w:r>
      <w:r w:rsidRPr="00E82434">
        <w:tab/>
        <w:t>Рабочее место должно соответствовать действующему законодательству в области охраны труда, должна быть проведена специальная оценка условий труда.</w:t>
      </w:r>
    </w:p>
    <w:p w:rsidR="00A53137" w:rsidRPr="00E82434" w:rsidRDefault="00A53137" w:rsidP="002C7E29">
      <w:pPr>
        <w:tabs>
          <w:tab w:val="left" w:pos="709"/>
          <w:tab w:val="left" w:pos="969"/>
        </w:tabs>
        <w:jc w:val="both"/>
      </w:pPr>
      <w:r w:rsidRPr="00E82434">
        <w:tab/>
        <w:t>9) Оборудованное рабочее место должно соответствовать требованиям по защите информации при обработке персональных данных.</w:t>
      </w:r>
    </w:p>
    <w:p w:rsidR="00A53137" w:rsidRPr="00E82434" w:rsidRDefault="00A53137" w:rsidP="002C7E29">
      <w:pPr>
        <w:tabs>
          <w:tab w:val="left" w:pos="709"/>
          <w:tab w:val="left" w:pos="969"/>
        </w:tabs>
        <w:jc w:val="both"/>
      </w:pPr>
      <w:r w:rsidRPr="00E82434">
        <w:tab/>
        <w:t>10) Рабочее место должно быть удобно расположено для приема посетителей,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 канцелярскими принадлежностями, иметь информацию о фамилии, имени и отчестве должностного лица, осуществляющего прием заявителей.</w:t>
      </w:r>
    </w:p>
    <w:p w:rsidR="00A53137" w:rsidRPr="00E82434" w:rsidRDefault="00A53137" w:rsidP="002C7E29">
      <w:pPr>
        <w:tabs>
          <w:tab w:val="left" w:pos="709"/>
          <w:tab w:val="left" w:pos="969"/>
        </w:tabs>
        <w:jc w:val="both"/>
      </w:pPr>
      <w:r w:rsidRPr="00E82434">
        <w:tab/>
        <w:t xml:space="preserve">11) Должностные лица, предоставляющие муниципальную услугу, должны </w:t>
      </w:r>
      <w:r>
        <w:t>быть проинструктированы или обучены по вопросам, связанным с обеспечением доступности для инвалидов объектов социальной, инженерной и транспортной инфраструктуры.</w:t>
      </w:r>
    </w:p>
    <w:p w:rsidR="00A53137" w:rsidRPr="007F6CF8" w:rsidRDefault="00A53137" w:rsidP="002C7E29">
      <w:pPr>
        <w:tabs>
          <w:tab w:val="left" w:pos="709"/>
          <w:tab w:val="left" w:pos="969"/>
        </w:tabs>
        <w:jc w:val="both"/>
      </w:pPr>
      <w:r w:rsidRPr="007F6CF8">
        <w:tab/>
        <w:t>12) Должно быть обеспечено дублирование необходимой для инвалидов звуковой и зрительной информации, а также надписей, знаков и иной текстовой и графической информации, необходимой для получения муниципальной услуги, знаками, выполненными рельефно-точечным шрифтом Брайля.</w:t>
      </w:r>
    </w:p>
    <w:p w:rsidR="00A53137" w:rsidRPr="007F6CF8" w:rsidRDefault="00A53137" w:rsidP="002C7E29">
      <w:pPr>
        <w:tabs>
          <w:tab w:val="left" w:pos="709"/>
          <w:tab w:val="left" w:pos="969"/>
        </w:tabs>
        <w:jc w:val="both"/>
      </w:pPr>
      <w:r w:rsidRPr="007F6CF8">
        <w:tab/>
        <w:t>13) Должны быть обеспечены условия для сопровождения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A53137" w:rsidRPr="007F6CF8" w:rsidRDefault="00A53137" w:rsidP="002C7E29">
      <w:pPr>
        <w:tabs>
          <w:tab w:val="left" w:pos="709"/>
          <w:tab w:val="left" w:pos="969"/>
        </w:tabs>
        <w:jc w:val="both"/>
      </w:pPr>
      <w:r w:rsidRPr="007F6CF8">
        <w:tab/>
        <w:t>14) В помещения должны быть созданы условия для беспрепятственной работы сурдопереводчика и тифлосурдопереводчика.</w:t>
      </w:r>
    </w:p>
    <w:p w:rsidR="00A53137" w:rsidRPr="007F6CF8" w:rsidRDefault="00A53137" w:rsidP="002C7E29">
      <w:pPr>
        <w:tabs>
          <w:tab w:val="left" w:pos="709"/>
          <w:tab w:val="left" w:pos="969"/>
        </w:tabs>
        <w:jc w:val="both"/>
      </w:pPr>
      <w:r w:rsidRPr="007F6CF8">
        <w:tab/>
        <w:t>15) В помещения должен быть обеспечен доступ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A53137" w:rsidRPr="007F6CF8" w:rsidRDefault="00A53137" w:rsidP="002C7E29">
      <w:pPr>
        <w:tabs>
          <w:tab w:val="left" w:pos="709"/>
          <w:tab w:val="left" w:pos="969"/>
        </w:tabs>
        <w:jc w:val="both"/>
      </w:pPr>
      <w:r w:rsidRPr="007F6CF8">
        <w:tab/>
        <w:t>16) При необходимости, должно быть обеспечено предоставление муниципальной услуги по месту жительства инвалида или в дистанционном режиме.</w:t>
      </w:r>
    </w:p>
    <w:p w:rsidR="00A53137" w:rsidRDefault="00A53137" w:rsidP="002C7E29">
      <w:pPr>
        <w:widowControl w:val="0"/>
        <w:tabs>
          <w:tab w:val="left" w:pos="709"/>
          <w:tab w:val="left" w:pos="969"/>
        </w:tabs>
        <w:jc w:val="both"/>
      </w:pPr>
      <w:r w:rsidRPr="00DA4580">
        <w:tab/>
        <w:t xml:space="preserve">17)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 оборудованы стульями или кресельными секциями. Количество мест определяется исходя из фактической нагрузки и возможностей для их размещения в здании, но не может составлять менее </w:t>
      </w:r>
      <w:r>
        <w:t>пяти мест</w:t>
      </w:r>
      <w:r w:rsidRPr="00DA4580">
        <w:t>.</w:t>
      </w:r>
    </w:p>
    <w:p w:rsidR="00A53137" w:rsidRDefault="00A53137" w:rsidP="002C7E29">
      <w:pPr>
        <w:widowControl w:val="0"/>
        <w:tabs>
          <w:tab w:val="left" w:pos="709"/>
          <w:tab w:val="left" w:pos="969"/>
        </w:tabs>
        <w:jc w:val="both"/>
      </w:pPr>
      <w:r>
        <w:tab/>
        <w:t>Места для ожидания должны быть комфортными для пребывания маломобильных граждан, в том числе инвалидов, использующих кресла-коляски.</w:t>
      </w:r>
    </w:p>
    <w:p w:rsidR="00A53137" w:rsidRPr="00DA4580" w:rsidRDefault="00A53137" w:rsidP="002C7E29">
      <w:pPr>
        <w:widowControl w:val="0"/>
        <w:tabs>
          <w:tab w:val="left" w:pos="709"/>
          <w:tab w:val="left" w:pos="969"/>
        </w:tabs>
        <w:jc w:val="both"/>
      </w:pPr>
      <w:r>
        <w:tab/>
        <w:t xml:space="preserve">В местах ожидания на видном месте должны быть расположены схемы размещения средств пожаторушения и путей эвакуации посетителей из здания. </w:t>
      </w:r>
    </w:p>
    <w:p w:rsidR="00A53137" w:rsidRDefault="00A53137" w:rsidP="002C7E29">
      <w:pPr>
        <w:tabs>
          <w:tab w:val="left" w:pos="709"/>
          <w:tab w:val="left" w:pos="969"/>
        </w:tabs>
        <w:jc w:val="both"/>
      </w:pPr>
      <w:r w:rsidRPr="00DA4580">
        <w:tab/>
        <w:t>18) Места для заполнения запросов о предоставлении муниципальной услуги должны быть оснащены стульями и столами (стойками) для оформления документов и обеспечиваются писчей бумагой и письменными принадлежностями.</w:t>
      </w:r>
    </w:p>
    <w:p w:rsidR="00A53137" w:rsidRPr="00087067" w:rsidRDefault="00A53137" w:rsidP="002C7E29">
      <w:pPr>
        <w:widowControl w:val="0"/>
        <w:suppressAutoHyphens w:val="0"/>
        <w:autoSpaceDE w:val="0"/>
        <w:autoSpaceDN w:val="0"/>
        <w:adjustRightInd w:val="0"/>
        <w:jc w:val="both"/>
      </w:pPr>
      <w:r w:rsidRPr="00087067">
        <w:tab/>
        <w:t>19) Должны быть обеспечены условия по оказанию должностными лицами инвалидам необходимой помощи, связанной с разъяснением в доступной для них форме порядка предоставления и получения муниципальной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муниципальной услуги.</w:t>
      </w:r>
    </w:p>
    <w:p w:rsidR="00A53137" w:rsidRDefault="00A53137" w:rsidP="002C7E29">
      <w:pPr>
        <w:widowControl w:val="0"/>
        <w:tabs>
          <w:tab w:val="left" w:pos="709"/>
          <w:tab w:val="left" w:pos="969"/>
        </w:tabs>
        <w:jc w:val="both"/>
      </w:pPr>
    </w:p>
    <w:p w:rsidR="00A53137" w:rsidRDefault="00A53137" w:rsidP="002C7E29">
      <w:pPr>
        <w:widowControl w:val="0"/>
        <w:tabs>
          <w:tab w:val="left" w:pos="709"/>
          <w:tab w:val="left" w:pos="969"/>
        </w:tabs>
        <w:jc w:val="both"/>
      </w:pPr>
      <w:r>
        <w:tab/>
      </w:r>
      <w:r>
        <w:rPr>
          <w:b/>
        </w:rPr>
        <w:t>60</w:t>
      </w:r>
      <w:r w:rsidRPr="00F84A32">
        <w:rPr>
          <w:b/>
        </w:rPr>
        <w:t>.</w:t>
      </w:r>
      <w:r>
        <w:t xml:space="preserve"> Требования к </w:t>
      </w:r>
      <w:r w:rsidRPr="003672B7">
        <w:t xml:space="preserve">размещению и оформлению визуальной, текстовой и мультимедийной информации о порядке предоставления </w:t>
      </w:r>
      <w:r>
        <w:t>муниципальной услуги:</w:t>
      </w:r>
    </w:p>
    <w:p w:rsidR="00A53137" w:rsidRDefault="00A53137" w:rsidP="002C7E29">
      <w:pPr>
        <w:widowControl w:val="0"/>
        <w:tabs>
          <w:tab w:val="left" w:pos="709"/>
          <w:tab w:val="left" w:pos="969"/>
        </w:tabs>
        <w:jc w:val="both"/>
      </w:pPr>
      <w:r>
        <w:tab/>
        <w:t>1) Информационные стенды, а также столы (стойки) для оформления документов должны быть размещены в местах, обеспечивающих свободный доступ к ним граждан, в том числе инвалидов, использующих кресла-коляски.</w:t>
      </w:r>
    </w:p>
    <w:p w:rsidR="00A53137" w:rsidRPr="007F028F" w:rsidRDefault="00A53137" w:rsidP="002C7E29">
      <w:pPr>
        <w:widowControl w:val="0"/>
        <w:tabs>
          <w:tab w:val="left" w:pos="709"/>
          <w:tab w:val="left" w:pos="969"/>
        </w:tabs>
        <w:jc w:val="both"/>
      </w:pPr>
      <w:r>
        <w:tab/>
        <w:t xml:space="preserve">2) Информация о порядке </w:t>
      </w:r>
      <w:r w:rsidRPr="003672B7">
        <w:t xml:space="preserve">предоставления </w:t>
      </w:r>
      <w:r>
        <w:t>муниципальной услуги размещается в м</w:t>
      </w:r>
      <w:r w:rsidRPr="009839FF">
        <w:t>еста</w:t>
      </w:r>
      <w:r>
        <w:t xml:space="preserve">х, указанных в </w:t>
      </w:r>
      <w:r w:rsidRPr="007F028F">
        <w:t>пункте 37 настоящего Административного регламента.</w:t>
      </w:r>
    </w:p>
    <w:p w:rsidR="00A53137" w:rsidRPr="007F028F" w:rsidRDefault="00A53137" w:rsidP="002C7E29">
      <w:pPr>
        <w:widowControl w:val="0"/>
        <w:tabs>
          <w:tab w:val="left" w:pos="709"/>
          <w:tab w:val="left" w:pos="969"/>
        </w:tabs>
        <w:jc w:val="both"/>
      </w:pPr>
      <w:r>
        <w:tab/>
        <w:t xml:space="preserve">3) Размещаемая информация должна отвечать требованиям, указанным </w:t>
      </w:r>
      <w:r w:rsidRPr="007F028F">
        <w:t>в пункте 22 настоящего Административного регламента.</w:t>
      </w:r>
    </w:p>
    <w:p w:rsidR="00A53137" w:rsidRDefault="00A53137" w:rsidP="002C7E29">
      <w:pPr>
        <w:widowControl w:val="0"/>
        <w:tabs>
          <w:tab w:val="left" w:pos="709"/>
          <w:tab w:val="left" w:pos="969"/>
        </w:tabs>
        <w:jc w:val="both"/>
      </w:pPr>
      <w:r>
        <w:tab/>
        <w:t>4) Информационные стенды</w:t>
      </w:r>
      <w:r w:rsidRPr="003B705A">
        <w:t xml:space="preserve"> должны быть</w:t>
      </w:r>
      <w:r>
        <w:t xml:space="preserve"> максимально заметны, функциональны,</w:t>
      </w:r>
      <w:r w:rsidRPr="003B705A">
        <w:t xml:space="preserve"> освещены и хорошо просматриваемы. </w:t>
      </w:r>
      <w:r>
        <w:t>Они</w:t>
      </w:r>
      <w:r w:rsidRPr="003B705A">
        <w:t xml:space="preserve"> могут быть </w:t>
      </w:r>
      <w:r>
        <w:t>оборудованы карманами формата А4</w:t>
      </w:r>
      <w:r w:rsidRPr="003B705A">
        <w:t xml:space="preserve">. </w:t>
      </w:r>
    </w:p>
    <w:p w:rsidR="00A53137" w:rsidRDefault="00A53137" w:rsidP="002C7E29">
      <w:pPr>
        <w:widowControl w:val="0"/>
        <w:tabs>
          <w:tab w:val="left" w:pos="709"/>
          <w:tab w:val="left" w:pos="969"/>
        </w:tabs>
        <w:jc w:val="both"/>
      </w:pPr>
      <w:r>
        <w:tab/>
      </w:r>
      <w:r w:rsidRPr="003B705A">
        <w:t>Тексты материалов печатаются удобным для чтения шрифтом, без исправлений.</w:t>
      </w:r>
      <w:r>
        <w:t xml:space="preserve"> Наиболее важные места в тексте выделяются жирным шрифтом или подчеркиваются.</w:t>
      </w:r>
    </w:p>
    <w:p w:rsidR="00A53137" w:rsidRDefault="00A53137" w:rsidP="002C7E29">
      <w:pPr>
        <w:widowControl w:val="0"/>
        <w:tabs>
          <w:tab w:val="left" w:pos="709"/>
          <w:tab w:val="left" w:pos="969"/>
        </w:tabs>
        <w:jc w:val="both"/>
      </w:pPr>
      <w:r>
        <w:tab/>
        <w:t xml:space="preserve">5) На информационных стендах размещается информация, указанная в </w:t>
      </w:r>
      <w:r w:rsidRPr="007F028F">
        <w:t>пункте 22 настоящего Административного регламента</w:t>
      </w:r>
      <w:r w:rsidRPr="00B60E17">
        <w:rPr>
          <w:color w:val="7030A0"/>
        </w:rPr>
        <w:t>,</w:t>
      </w:r>
      <w:r>
        <w:t xml:space="preserve"> перечень государственных и муниципальных услуг, предоставляемых в Администрации Глазовского района и в офисах «Мои документы» в Глазовском районе, текст настоящего Административного регламента с приложениями.</w:t>
      </w:r>
    </w:p>
    <w:p w:rsidR="00A53137" w:rsidRPr="007F028F" w:rsidRDefault="00A53137" w:rsidP="002C7E29">
      <w:pPr>
        <w:widowControl w:val="0"/>
        <w:tabs>
          <w:tab w:val="left" w:pos="709"/>
          <w:tab w:val="left" w:pos="969"/>
        </w:tabs>
        <w:jc w:val="both"/>
      </w:pPr>
      <w:r>
        <w:tab/>
        <w:t>6) Иные информационные материалы (</w:t>
      </w:r>
      <w:r w:rsidRPr="00B60E17">
        <w:t xml:space="preserve">буклеты, листовки, брошюры, плакаты), должны содержать сведения, указанные </w:t>
      </w:r>
      <w:r w:rsidRPr="007F028F">
        <w:t>в пункте 22 настоящего Административного регламента.</w:t>
      </w:r>
    </w:p>
    <w:p w:rsidR="00A53137" w:rsidRDefault="00A53137" w:rsidP="002C7E29">
      <w:pPr>
        <w:jc w:val="center"/>
        <w:rPr>
          <w:b/>
          <w:color w:val="7030A0"/>
        </w:rPr>
      </w:pPr>
    </w:p>
    <w:p w:rsidR="00A53137" w:rsidRPr="003A5533" w:rsidRDefault="00A53137" w:rsidP="002C7E29">
      <w:pPr>
        <w:jc w:val="center"/>
        <w:rPr>
          <w:b/>
        </w:rPr>
      </w:pPr>
      <w:r w:rsidRPr="003A5533">
        <w:rPr>
          <w:b/>
        </w:rPr>
        <w:t>Показатели доступности и качества муниципальной услуги</w:t>
      </w:r>
    </w:p>
    <w:p w:rsidR="00A53137" w:rsidRDefault="00A53137" w:rsidP="002C7E29">
      <w:pPr>
        <w:tabs>
          <w:tab w:val="left" w:pos="993"/>
        </w:tabs>
        <w:ind w:firstLine="567"/>
        <w:jc w:val="both"/>
      </w:pPr>
      <w:r>
        <w:rPr>
          <w:b/>
        </w:rPr>
        <w:t>61</w:t>
      </w:r>
      <w:r w:rsidRPr="003A5533">
        <w:rPr>
          <w:b/>
        </w:rPr>
        <w:t>.</w:t>
      </w:r>
      <w:r>
        <w:t xml:space="preserve"> Показателями дступности муниципальной услуги являются:</w:t>
      </w:r>
    </w:p>
    <w:p w:rsidR="00A53137" w:rsidRDefault="00A53137" w:rsidP="002C7E29">
      <w:pPr>
        <w:tabs>
          <w:tab w:val="left" w:pos="993"/>
        </w:tabs>
        <w:ind w:firstLine="567"/>
        <w:jc w:val="both"/>
      </w:pPr>
      <w:r>
        <w:t>1) равные права и возможности по получению муниципальной услуги для заявителей;</w:t>
      </w:r>
    </w:p>
    <w:p w:rsidR="00A53137" w:rsidRDefault="00A53137" w:rsidP="002C7E29">
      <w:pPr>
        <w:tabs>
          <w:tab w:val="left" w:pos="993"/>
        </w:tabs>
        <w:ind w:firstLine="567"/>
        <w:jc w:val="both"/>
      </w:pPr>
      <w:r>
        <w:t xml:space="preserve">2) </w:t>
      </w:r>
      <w:r w:rsidRPr="006D0094">
        <w:t xml:space="preserve">открытый доступ </w:t>
      </w:r>
      <w:r>
        <w:t xml:space="preserve">заявителей для </w:t>
      </w:r>
      <w:r w:rsidRPr="006D0094">
        <w:t xml:space="preserve">получения полной, актуальной и достоверной информации о порядке предоставления </w:t>
      </w:r>
      <w:r>
        <w:t>муниципальной</w:t>
      </w:r>
      <w:r w:rsidRPr="006D0094">
        <w:t xml:space="preserve"> услуги, в том числе в электронной форме</w:t>
      </w:r>
      <w:r>
        <w:t>;</w:t>
      </w:r>
    </w:p>
    <w:p w:rsidR="00A53137" w:rsidRDefault="00A53137" w:rsidP="002C7E29">
      <w:pPr>
        <w:tabs>
          <w:tab w:val="left" w:pos="993"/>
        </w:tabs>
        <w:ind w:firstLine="567"/>
        <w:jc w:val="both"/>
      </w:pPr>
      <w:r>
        <w:t>3) возможность получения муниципальной услуги по принципу «одного окна» и в электронной форме:</w:t>
      </w:r>
    </w:p>
    <w:p w:rsidR="00A53137" w:rsidRDefault="00A53137" w:rsidP="002C7E29">
      <w:pPr>
        <w:tabs>
          <w:tab w:val="left" w:pos="993"/>
        </w:tabs>
        <w:ind w:firstLine="567"/>
        <w:jc w:val="both"/>
      </w:pPr>
      <w:r>
        <w:t>доступность получения муниципальной услуги по принципу «одного окна» определяется как отношение количества рассмотренных запросов о предоставлении муниципальной услуги, поступивших в офисы «Мои документы» Глазовского района, к общему количеству запросов, рассмотренных за отчетный период;</w:t>
      </w:r>
    </w:p>
    <w:p w:rsidR="00A53137" w:rsidRDefault="00A53137" w:rsidP="002C7E29">
      <w:pPr>
        <w:tabs>
          <w:tab w:val="left" w:pos="993"/>
        </w:tabs>
        <w:ind w:firstLine="567"/>
        <w:jc w:val="both"/>
      </w:pPr>
      <w:r>
        <w:t>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 предоставленных с использованием сети «Интернет» в форме электронных документов, к общему количеству запросов, рассмотренных за отчетный период;</w:t>
      </w:r>
    </w:p>
    <w:p w:rsidR="00A53137" w:rsidRDefault="00A53137" w:rsidP="002C7E29">
      <w:pPr>
        <w:tabs>
          <w:tab w:val="left" w:pos="993"/>
        </w:tabs>
        <w:ind w:firstLine="567"/>
        <w:jc w:val="both"/>
      </w:pPr>
      <w:r>
        <w:t>4) соблюдение сроков предоставления муниципальной услуги, времени ожидания в очереди при подаче запроса и получении результатов предоставления муниципальной услуги:</w:t>
      </w:r>
    </w:p>
    <w:p w:rsidR="00A53137" w:rsidRDefault="00A53137" w:rsidP="002C7E29">
      <w:pPr>
        <w:tabs>
          <w:tab w:val="left" w:pos="993"/>
        </w:tabs>
        <w:ind w:firstLine="567"/>
        <w:jc w:val="both"/>
      </w:pPr>
      <w:r>
        <w:t>с</w:t>
      </w:r>
      <w:r w:rsidRPr="00FB2A3F">
        <w:t xml:space="preserve">облюдение сроков предоставления муниципальной услуги определяется как </w:t>
      </w:r>
      <w:r>
        <w:t>отношение количества запросов о предоставлении муниципальной услуги, исполненных с нарушением сроков, к общему количеству рассмотренных запросов за отчетный период;</w:t>
      </w:r>
    </w:p>
    <w:p w:rsidR="00A53137" w:rsidRDefault="00A53137" w:rsidP="002C7E29">
      <w:pPr>
        <w:tabs>
          <w:tab w:val="left" w:pos="993"/>
        </w:tabs>
        <w:ind w:firstLine="567"/>
        <w:jc w:val="both"/>
      </w:pPr>
      <w:r>
        <w:t>5) наличие необходимого и достаточного количества работников, а также помещений, в которых осуществляется прием документов от заявителей, обеспечивающих соблюдение установленных настоящим Административным регламентом сроков и стандарта предоставления муниципальной услуги;</w:t>
      </w:r>
    </w:p>
    <w:p w:rsidR="00A53137" w:rsidRDefault="00A53137" w:rsidP="002C7E29">
      <w:pPr>
        <w:tabs>
          <w:tab w:val="left" w:pos="993"/>
        </w:tabs>
        <w:ind w:firstLine="567"/>
        <w:jc w:val="both"/>
      </w:pPr>
      <w:r>
        <w:t>6) к</w:t>
      </w:r>
      <w:r w:rsidRPr="00871E7F">
        <w:t>оличество взаимодействий заявителя с должностными лицами при предоставлении муниципальной услуги</w:t>
      </w:r>
      <w:r>
        <w:t xml:space="preserve"> не должно превышать двух раз;</w:t>
      </w:r>
    </w:p>
    <w:p w:rsidR="00A53137" w:rsidRDefault="00A53137" w:rsidP="002C7E29">
      <w:pPr>
        <w:tabs>
          <w:tab w:val="left" w:pos="993"/>
        </w:tabs>
        <w:ind w:firstLine="567"/>
        <w:jc w:val="both"/>
      </w:pPr>
      <w:r>
        <w:t>7) комфортность ожидания в очереди при подаче заявления;</w:t>
      </w:r>
    </w:p>
    <w:p w:rsidR="00A53137" w:rsidRDefault="00A53137" w:rsidP="002C7E29">
      <w:pPr>
        <w:tabs>
          <w:tab w:val="left" w:pos="993"/>
        </w:tabs>
        <w:ind w:firstLine="567"/>
        <w:jc w:val="both"/>
      </w:pPr>
      <w:r>
        <w:t xml:space="preserve">8) </w:t>
      </w:r>
      <w:r w:rsidRPr="007C44D3">
        <w:t xml:space="preserve">возможность досудебного рассмотрения жалоб заявителей на решения, действия (бездействие) должностных лиц, ответственных за предоставление </w:t>
      </w:r>
      <w:r>
        <w:t>муниципальной</w:t>
      </w:r>
      <w:r w:rsidRPr="007C44D3">
        <w:t xml:space="preserve"> услуги;</w:t>
      </w:r>
    </w:p>
    <w:p w:rsidR="00A53137" w:rsidRPr="006C3EBF" w:rsidRDefault="00A53137" w:rsidP="002C7E29">
      <w:pPr>
        <w:ind w:firstLine="547"/>
        <w:jc w:val="both"/>
        <w:rPr>
          <w:color w:val="7030A0"/>
        </w:rPr>
      </w:pPr>
      <w:r>
        <w:t xml:space="preserve">9) обеспечение возможности </w:t>
      </w:r>
      <w:r w:rsidRPr="006D0094">
        <w:t xml:space="preserve">оценить доступность и качество </w:t>
      </w:r>
      <w:r>
        <w:t>предоставления муниципальной</w:t>
      </w:r>
      <w:r w:rsidRPr="006D0094">
        <w:t xml:space="preserve"> услуги на официальном </w:t>
      </w:r>
      <w:r>
        <w:t xml:space="preserve">портале Глазовского района и посредством заполнения соответствующей анкеты в местах </w:t>
      </w:r>
      <w:r w:rsidRPr="009D7827">
        <w:t>приема заявлений на предоставление муниципальной услуги</w:t>
      </w:r>
      <w:r>
        <w:t xml:space="preserve"> </w:t>
      </w:r>
      <w:r>
        <w:rPr>
          <w:color w:val="7030A0"/>
        </w:rPr>
        <w:t>(</w:t>
      </w:r>
      <w:r w:rsidRPr="006A0DFE">
        <w:t>пункт 22 настоящего Административного регламента</w:t>
      </w:r>
      <w:r w:rsidRPr="006C3EBF">
        <w:rPr>
          <w:color w:val="7030A0"/>
        </w:rPr>
        <w:t>).</w:t>
      </w:r>
    </w:p>
    <w:p w:rsidR="00A53137" w:rsidRDefault="00A53137" w:rsidP="002C7E29">
      <w:pPr>
        <w:tabs>
          <w:tab w:val="left" w:pos="993"/>
        </w:tabs>
        <w:ind w:firstLine="567"/>
        <w:jc w:val="both"/>
      </w:pPr>
      <w:r>
        <w:rPr>
          <w:b/>
        </w:rPr>
        <w:t>62</w:t>
      </w:r>
      <w:r w:rsidRPr="006C3EBF">
        <w:rPr>
          <w:b/>
        </w:rPr>
        <w:t>.</w:t>
      </w:r>
      <w:r>
        <w:t xml:space="preserve"> Показателями качества предоставления муниципальной услуги являются:</w:t>
      </w:r>
    </w:p>
    <w:p w:rsidR="00A53137" w:rsidRDefault="00A53137" w:rsidP="002C7E29">
      <w:pPr>
        <w:tabs>
          <w:tab w:val="left" w:pos="993"/>
        </w:tabs>
        <w:ind w:firstLine="567"/>
        <w:jc w:val="both"/>
      </w:pPr>
      <w:r>
        <w:t xml:space="preserve">1) </w:t>
      </w:r>
      <w:r w:rsidRPr="006D0094">
        <w:t xml:space="preserve">соблюдение стандарта предоставления </w:t>
      </w:r>
      <w:r>
        <w:t>муниципальной</w:t>
      </w:r>
      <w:r w:rsidRPr="006D0094">
        <w:t xml:space="preserve"> услуги</w:t>
      </w:r>
      <w:r>
        <w:t>, установленного настоящим Административным регламентом;</w:t>
      </w:r>
    </w:p>
    <w:p w:rsidR="00A53137" w:rsidRDefault="00A53137" w:rsidP="002C7E29">
      <w:pPr>
        <w:tabs>
          <w:tab w:val="left" w:pos="993"/>
        </w:tabs>
        <w:ind w:firstLine="567"/>
        <w:jc w:val="both"/>
      </w:pPr>
      <w:r>
        <w:t>2) удовлетворенность заявителей отношением должностных лиц в процессе предоставления муниципальной услуги, готовность оказать эффективную помощь при возникновении трудностей;</w:t>
      </w:r>
    </w:p>
    <w:p w:rsidR="00A53137" w:rsidRDefault="00A53137" w:rsidP="002C7E29">
      <w:pPr>
        <w:tabs>
          <w:tab w:val="left" w:pos="993"/>
        </w:tabs>
        <w:ind w:firstLine="567"/>
        <w:jc w:val="both"/>
      </w:pPr>
      <w:r>
        <w:t>3) обоснованность отказов в предоставлении муниципальной услуги;</w:t>
      </w:r>
    </w:p>
    <w:p w:rsidR="00A53137" w:rsidRDefault="00A53137" w:rsidP="002C7E29">
      <w:pPr>
        <w:tabs>
          <w:tab w:val="left" w:pos="993"/>
        </w:tabs>
        <w:ind w:firstLine="567"/>
        <w:jc w:val="both"/>
      </w:pPr>
      <w:r>
        <w:t xml:space="preserve">4) </w:t>
      </w:r>
      <w:r w:rsidRPr="006D0094">
        <w:t xml:space="preserve">отсутствие обоснованных жалоб </w:t>
      </w:r>
      <w:r>
        <w:t>заявителей на нарушения положений настоящего Административного регламента.</w:t>
      </w:r>
    </w:p>
    <w:p w:rsidR="00A53137" w:rsidRPr="006D0094" w:rsidRDefault="00A53137" w:rsidP="002C7E29">
      <w:pPr>
        <w:widowControl w:val="0"/>
        <w:suppressAutoHyphens w:val="0"/>
        <w:autoSpaceDE w:val="0"/>
        <w:autoSpaceDN w:val="0"/>
        <w:adjustRightInd w:val="0"/>
        <w:ind w:firstLine="567"/>
        <w:jc w:val="both"/>
      </w:pPr>
      <w:r>
        <w:t>5</w:t>
      </w:r>
      <w:r w:rsidRPr="006D0094">
        <w:t xml:space="preserve">) возможность представления заявления о предоставлении </w:t>
      </w:r>
      <w:r>
        <w:t>муниципальной</w:t>
      </w:r>
      <w:r w:rsidRPr="006D0094">
        <w:t xml:space="preserve"> услуги и прилагаемых к нему докумен</w:t>
      </w:r>
      <w:r>
        <w:t>тов в электронной форме</w:t>
      </w:r>
      <w:r w:rsidRPr="006D0094">
        <w:t>.</w:t>
      </w:r>
    </w:p>
    <w:p w:rsidR="00A53137" w:rsidRPr="00FE10FB" w:rsidRDefault="00A53137" w:rsidP="002C7E29">
      <w:pPr>
        <w:tabs>
          <w:tab w:val="left" w:pos="993"/>
        </w:tabs>
        <w:ind w:firstLine="567"/>
        <w:jc w:val="both"/>
      </w:pPr>
    </w:p>
    <w:p w:rsidR="00A53137" w:rsidRPr="00FE10FB" w:rsidRDefault="00A53137" w:rsidP="002C7E29">
      <w:pPr>
        <w:tabs>
          <w:tab w:val="left" w:pos="993"/>
        </w:tabs>
        <w:jc w:val="center"/>
        <w:rPr>
          <w:b/>
        </w:rPr>
      </w:pPr>
      <w:r w:rsidRPr="00FE10FB">
        <w:rPr>
          <w:b/>
        </w:rPr>
        <w:t xml:space="preserve">Количество взаимодействий заявителя с должностными лицами </w:t>
      </w:r>
    </w:p>
    <w:p w:rsidR="00A53137" w:rsidRPr="00FE10FB" w:rsidRDefault="00A53137" w:rsidP="002C7E29">
      <w:pPr>
        <w:tabs>
          <w:tab w:val="left" w:pos="993"/>
        </w:tabs>
        <w:jc w:val="center"/>
        <w:rPr>
          <w:b/>
        </w:rPr>
      </w:pPr>
      <w:r w:rsidRPr="00FE10FB">
        <w:rPr>
          <w:b/>
        </w:rPr>
        <w:t>при предоставлении муниципальной услуги и их продолжительность</w:t>
      </w:r>
    </w:p>
    <w:p w:rsidR="00A53137" w:rsidRDefault="00A53137" w:rsidP="002C7E29">
      <w:pPr>
        <w:ind w:firstLine="547"/>
        <w:jc w:val="both"/>
      </w:pPr>
      <w:r>
        <w:rPr>
          <w:b/>
        </w:rPr>
        <w:t>63</w:t>
      </w:r>
      <w:r w:rsidRPr="00B60E17">
        <w:rPr>
          <w:b/>
        </w:rPr>
        <w:t>.</w:t>
      </w:r>
      <w:r>
        <w:t xml:space="preserve"> </w:t>
      </w:r>
      <w:r w:rsidRPr="006D0094">
        <w:t xml:space="preserve">Взаимодействие заявителя с должностными лицами при предоставлении </w:t>
      </w:r>
      <w:r>
        <w:t>муниципальной</w:t>
      </w:r>
      <w:r w:rsidRPr="006D0094">
        <w:t xml:space="preserve"> услуги осуществляется два раза </w:t>
      </w:r>
      <w:r>
        <w:t>–</w:t>
      </w:r>
      <w:r w:rsidRPr="006D0094">
        <w:t xml:space="preserve"> при </w:t>
      </w:r>
      <w:r>
        <w:t>подаче</w:t>
      </w:r>
      <w:r w:rsidRPr="006D0094">
        <w:t xml:space="preserve"> </w:t>
      </w:r>
      <w:r>
        <w:t xml:space="preserve">заявления на предоставление муниципальной услуги </w:t>
      </w:r>
      <w:r w:rsidRPr="006D0094">
        <w:t xml:space="preserve">и при получении результата предоставления </w:t>
      </w:r>
      <w:r>
        <w:t>муниципальной</w:t>
      </w:r>
      <w:r w:rsidRPr="006D0094">
        <w:t xml:space="preserve"> услуги. </w:t>
      </w:r>
    </w:p>
    <w:p w:rsidR="00A53137" w:rsidRPr="006D0094" w:rsidRDefault="00A53137" w:rsidP="002C7E29">
      <w:pPr>
        <w:ind w:firstLine="547"/>
        <w:jc w:val="both"/>
      </w:pPr>
      <w:r>
        <w:rPr>
          <w:b/>
        </w:rPr>
        <w:t>64</w:t>
      </w:r>
      <w:r w:rsidRPr="00B60E17">
        <w:rPr>
          <w:b/>
        </w:rPr>
        <w:t>.</w:t>
      </w:r>
      <w:r>
        <w:t xml:space="preserve"> </w:t>
      </w:r>
      <w:r w:rsidRPr="006D0094">
        <w:t xml:space="preserve">Продолжительность одного взаимодействия заявителя с должностным лицом при предоставлении </w:t>
      </w:r>
      <w:r>
        <w:t>муниципальной</w:t>
      </w:r>
      <w:r w:rsidRPr="006D0094">
        <w:t xml:space="preserve"> услуги не превышает 15 минут.</w:t>
      </w:r>
    </w:p>
    <w:p w:rsidR="00A53137" w:rsidRPr="00FE10FB" w:rsidRDefault="00A53137" w:rsidP="002C7E29">
      <w:pPr>
        <w:pStyle w:val="a0"/>
        <w:rPr>
          <w:lang w:eastAsia="ar-SA"/>
        </w:rPr>
      </w:pPr>
    </w:p>
    <w:p w:rsidR="00A53137" w:rsidRPr="00FE10FB" w:rsidRDefault="00A53137" w:rsidP="002C7E29">
      <w:pPr>
        <w:tabs>
          <w:tab w:val="left" w:pos="993"/>
        </w:tabs>
        <w:jc w:val="center"/>
        <w:rPr>
          <w:b/>
        </w:rPr>
      </w:pPr>
      <w:r w:rsidRPr="00FE10FB">
        <w:rPr>
          <w:b/>
        </w:rPr>
        <w:t xml:space="preserve">Возможность получения муниципальной услуги в многофункциональном </w:t>
      </w:r>
    </w:p>
    <w:p w:rsidR="00A53137" w:rsidRPr="00FE10FB" w:rsidRDefault="00A53137" w:rsidP="002C7E29">
      <w:pPr>
        <w:tabs>
          <w:tab w:val="left" w:pos="993"/>
        </w:tabs>
        <w:jc w:val="center"/>
        <w:rPr>
          <w:b/>
        </w:rPr>
      </w:pPr>
      <w:r w:rsidRPr="00FE10FB">
        <w:rPr>
          <w:b/>
        </w:rPr>
        <w:t>центре предоставления государственных и муниципальных услуг</w:t>
      </w:r>
    </w:p>
    <w:p w:rsidR="00A53137" w:rsidRPr="00FE10FB" w:rsidRDefault="00A53137" w:rsidP="002C7E29">
      <w:pPr>
        <w:tabs>
          <w:tab w:val="left" w:pos="993"/>
        </w:tabs>
        <w:jc w:val="center"/>
        <w:rPr>
          <w:b/>
        </w:rPr>
      </w:pPr>
    </w:p>
    <w:p w:rsidR="00A53137" w:rsidRDefault="00A53137" w:rsidP="002C7E29">
      <w:pPr>
        <w:tabs>
          <w:tab w:val="left" w:pos="993"/>
        </w:tabs>
        <w:ind w:firstLine="567"/>
        <w:jc w:val="both"/>
      </w:pPr>
      <w:r>
        <w:rPr>
          <w:b/>
        </w:rPr>
        <w:t>65</w:t>
      </w:r>
      <w:r w:rsidRPr="00F3134E">
        <w:rPr>
          <w:b/>
        </w:rPr>
        <w:t>.</w:t>
      </w:r>
      <w:r>
        <w:t xml:space="preserve"> Обеспечено предоставление муниципальной услуги в офисах «Мои документы» в Глазовском районе, которое </w:t>
      </w:r>
      <w:r w:rsidRPr="006D0094">
        <w:t xml:space="preserve">осуществляется в соответствии с настоящим Административным регламентом на основании </w:t>
      </w:r>
      <w:r>
        <w:t>заключенного соглашения</w:t>
      </w:r>
      <w:r w:rsidRPr="006D0094">
        <w:t xml:space="preserve"> </w:t>
      </w:r>
      <w:r>
        <w:t>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муниципального образования «Глазовский район»</w:t>
      </w:r>
      <w:r w:rsidRPr="00B86E87">
        <w:t xml:space="preserve"> </w:t>
      </w:r>
      <w:r>
        <w:t>от 22.10.2015 № 01-32/3-34.</w:t>
      </w:r>
    </w:p>
    <w:p w:rsidR="00A53137" w:rsidRPr="00FE10FB" w:rsidRDefault="00A53137" w:rsidP="002C7E29">
      <w:pPr>
        <w:tabs>
          <w:tab w:val="left" w:pos="993"/>
        </w:tabs>
        <w:jc w:val="both"/>
      </w:pPr>
    </w:p>
    <w:p w:rsidR="00A53137" w:rsidRPr="00FE10FB" w:rsidRDefault="00A53137" w:rsidP="002C7E29">
      <w:pPr>
        <w:tabs>
          <w:tab w:val="left" w:pos="993"/>
        </w:tabs>
        <w:jc w:val="center"/>
        <w:rPr>
          <w:b/>
        </w:rPr>
      </w:pPr>
      <w:r w:rsidRPr="00FE10FB">
        <w:rPr>
          <w:b/>
        </w:rPr>
        <w:t>Возможность получения информации о ходе предоставления муниципальной услуги,</w:t>
      </w:r>
    </w:p>
    <w:p w:rsidR="00A53137" w:rsidRPr="00FE10FB" w:rsidRDefault="00A53137" w:rsidP="002C7E29">
      <w:pPr>
        <w:tabs>
          <w:tab w:val="left" w:pos="993"/>
        </w:tabs>
        <w:jc w:val="center"/>
        <w:rPr>
          <w:b/>
        </w:rPr>
      </w:pPr>
      <w:r w:rsidRPr="00FE10FB">
        <w:rPr>
          <w:b/>
        </w:rPr>
        <w:t>в том числе с использованием информационно-коммуникационных технологий</w:t>
      </w:r>
    </w:p>
    <w:p w:rsidR="00A53137" w:rsidRPr="00235EE5" w:rsidRDefault="00A53137" w:rsidP="002C7E29">
      <w:pPr>
        <w:tabs>
          <w:tab w:val="left" w:pos="993"/>
        </w:tabs>
        <w:ind w:firstLine="567"/>
        <w:jc w:val="both"/>
        <w:rPr>
          <w:color w:val="7030A0"/>
        </w:rPr>
      </w:pPr>
      <w:r>
        <w:rPr>
          <w:b/>
        </w:rPr>
        <w:t>66</w:t>
      </w:r>
      <w:r w:rsidRPr="00F3134E">
        <w:rPr>
          <w:b/>
        </w:rPr>
        <w:t>.</w:t>
      </w:r>
      <w:r w:rsidRPr="001D09EF">
        <w:t xml:space="preserve"> </w:t>
      </w:r>
      <w:r>
        <w:t xml:space="preserve">Информирование о ходе предоставления муниципальной услуги осуществляется в соответствии </w:t>
      </w:r>
      <w:r w:rsidRPr="006A0DFE">
        <w:t>с пунктами 12-16 настоящего Административного регламента</w:t>
      </w:r>
      <w:r w:rsidRPr="00235EE5">
        <w:rPr>
          <w:color w:val="7030A0"/>
        </w:rPr>
        <w:t xml:space="preserve">. </w:t>
      </w:r>
    </w:p>
    <w:p w:rsidR="00A53137" w:rsidRDefault="00A53137" w:rsidP="002C7E29">
      <w:pPr>
        <w:tabs>
          <w:tab w:val="left" w:pos="993"/>
        </w:tabs>
        <w:ind w:firstLine="567"/>
        <w:jc w:val="both"/>
      </w:pPr>
      <w:r>
        <w:rPr>
          <w:b/>
        </w:rPr>
        <w:t>67</w:t>
      </w:r>
      <w:r w:rsidRPr="00235EE5">
        <w:rPr>
          <w:b/>
        </w:rPr>
        <w:t>.</w:t>
      </w:r>
      <w:r>
        <w:t xml:space="preserve"> При направлении заявления о предоставлении муниципальной услуги через Единый и Региональный порталы и инфоматы, информирование о ходе предоставления муниципальной услуги осуществляется в соответствии с регламентами работы</w:t>
      </w:r>
      <w:r w:rsidRPr="00C05C60">
        <w:t xml:space="preserve"> указанных государственных электронных ресурсов.</w:t>
      </w:r>
    </w:p>
    <w:p w:rsidR="00A53137" w:rsidRPr="00FE10FB" w:rsidRDefault="00A53137" w:rsidP="002C7E29">
      <w:pPr>
        <w:widowControl w:val="0"/>
        <w:suppressAutoHyphens w:val="0"/>
        <w:autoSpaceDE w:val="0"/>
        <w:autoSpaceDN w:val="0"/>
        <w:adjustRightInd w:val="0"/>
      </w:pPr>
    </w:p>
    <w:p w:rsidR="00A53137" w:rsidRPr="00FE10FB" w:rsidRDefault="00A53137" w:rsidP="002C7E29">
      <w:pPr>
        <w:widowControl w:val="0"/>
        <w:suppressAutoHyphens w:val="0"/>
        <w:autoSpaceDE w:val="0"/>
        <w:autoSpaceDN w:val="0"/>
        <w:adjustRightInd w:val="0"/>
      </w:pPr>
    </w:p>
    <w:p w:rsidR="00A53137" w:rsidRPr="00FE10FB" w:rsidRDefault="00A53137" w:rsidP="002C7E29">
      <w:pPr>
        <w:jc w:val="center"/>
        <w:rPr>
          <w:b/>
        </w:rPr>
      </w:pPr>
      <w:r w:rsidRPr="00FE10FB">
        <w:rPr>
          <w:b/>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53137" w:rsidRPr="00FE10FB" w:rsidRDefault="00A53137" w:rsidP="002C7E29">
      <w:pPr>
        <w:jc w:val="center"/>
        <w:rPr>
          <w:b/>
        </w:rPr>
      </w:pPr>
    </w:p>
    <w:p w:rsidR="00A53137" w:rsidRPr="009936B1" w:rsidRDefault="00A53137" w:rsidP="002C7E29">
      <w:pPr>
        <w:suppressAutoHyphens w:val="0"/>
        <w:ind w:firstLine="708"/>
        <w:jc w:val="both"/>
      </w:pPr>
      <w:r>
        <w:rPr>
          <w:b/>
        </w:rPr>
        <w:t>68</w:t>
      </w:r>
      <w:r w:rsidRPr="00543773">
        <w:rPr>
          <w:b/>
        </w:rPr>
        <w:t>.</w:t>
      </w:r>
      <w:r w:rsidRPr="009936B1">
        <w:t xml:space="preserve"> Иные требования, учитывающие особенности предоставления </w:t>
      </w:r>
      <w:r>
        <w:t>муниципальной</w:t>
      </w:r>
      <w:r w:rsidRPr="009936B1">
        <w:t xml:space="preserve"> услуги в многофункциональных центрах предоставления государственных и муниципальных услуг, не предъявляются.</w:t>
      </w:r>
    </w:p>
    <w:p w:rsidR="00A53137" w:rsidRDefault="00A53137" w:rsidP="002C7E29">
      <w:pPr>
        <w:ind w:firstLine="708"/>
        <w:jc w:val="both"/>
      </w:pPr>
      <w:r>
        <w:rPr>
          <w:b/>
        </w:rPr>
        <w:t>69</w:t>
      </w:r>
      <w:r w:rsidRPr="00543773">
        <w:rPr>
          <w:b/>
        </w:rPr>
        <w:t>.</w:t>
      </w:r>
      <w:r>
        <w:t xml:space="preserve"> </w:t>
      </w:r>
      <w:r w:rsidRPr="0050191D">
        <w:t xml:space="preserve">Заявителям обеспечивается возможность получения информации о порядке предоставления </w:t>
      </w:r>
      <w:r>
        <w:t>муниципальной</w:t>
      </w:r>
      <w:r w:rsidRPr="0050191D">
        <w:t xml:space="preserve"> услуги, а также копирования форм заявлений и иных документов, необходимых для получения </w:t>
      </w:r>
      <w:r>
        <w:t>муниципальной</w:t>
      </w:r>
      <w:r w:rsidRPr="0050191D">
        <w:t xml:space="preserve"> услуги, на официальном </w:t>
      </w:r>
      <w:r>
        <w:t>портале</w:t>
      </w:r>
      <w:r w:rsidRPr="0050191D">
        <w:t xml:space="preserve"> </w:t>
      </w:r>
      <w:r>
        <w:t>Глазовского района,</w:t>
      </w:r>
      <w:r w:rsidRPr="0050191D">
        <w:t xml:space="preserve"> на </w:t>
      </w:r>
      <w:r>
        <w:t>Едином и Региональном порталах и информатах</w:t>
      </w:r>
      <w:r w:rsidRPr="0050191D">
        <w:t>.</w:t>
      </w:r>
    </w:p>
    <w:p w:rsidR="00A53137" w:rsidRDefault="00A53137" w:rsidP="002C7E29">
      <w:pPr>
        <w:ind w:firstLine="708"/>
        <w:jc w:val="both"/>
      </w:pPr>
      <w:r>
        <w:rPr>
          <w:b/>
        </w:rPr>
        <w:t>70</w:t>
      </w:r>
      <w:r w:rsidRPr="00543773">
        <w:rPr>
          <w:b/>
        </w:rPr>
        <w:t>.</w:t>
      </w:r>
      <w:r>
        <w:t xml:space="preserve"> </w:t>
      </w:r>
      <w:r w:rsidRPr="00D26886">
        <w:t xml:space="preserve">При предоставлении </w:t>
      </w:r>
      <w:r>
        <w:t>муниципальной</w:t>
      </w:r>
      <w:r w:rsidRPr="00D26886">
        <w:t xml:space="preserve"> услуги в электронной форме через </w:t>
      </w:r>
      <w:r>
        <w:t>ЕПГУ, РПГУ и инфоматы</w:t>
      </w:r>
      <w:r w:rsidRPr="00D26886">
        <w:t xml:space="preserve">, регистрация, идентификация и авторизация заявителя - физического лица на получение </w:t>
      </w:r>
      <w:r>
        <w:t>муниципальной</w:t>
      </w:r>
      <w:r w:rsidRPr="00D26886">
        <w:t xml:space="preserve"> услуги осуществляется с использованием федеральной государс</w:t>
      </w:r>
      <w:r>
        <w:t>твенной информационной системы «</w:t>
      </w:r>
      <w:r w:rsidRPr="00D26886">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t>льных услуг в электронной форме»</w:t>
      </w:r>
      <w:r w:rsidRPr="00D26886">
        <w:t xml:space="preserve"> на основе логина (СНИЛС) и пароля.</w:t>
      </w:r>
    </w:p>
    <w:p w:rsidR="00A53137" w:rsidRPr="004065D4" w:rsidRDefault="00A53137" w:rsidP="002C7E29">
      <w:pPr>
        <w:ind w:firstLine="708"/>
        <w:jc w:val="both"/>
      </w:pPr>
      <w:r>
        <w:rPr>
          <w:b/>
        </w:rPr>
        <w:t>71</w:t>
      </w:r>
      <w:r w:rsidRPr="004065D4">
        <w:rPr>
          <w:b/>
        </w:rPr>
        <w:t>.</w:t>
      </w:r>
      <w:r w:rsidRPr="004065D4">
        <w:t xml:space="preserve"> При подаче заявления на предоставление муниципальной услуги в электронной форме действует упрощенный порядок работы с заявителями, который включает в себя:</w:t>
      </w:r>
    </w:p>
    <w:p w:rsidR="00A53137" w:rsidRPr="005F3C15" w:rsidRDefault="00A53137" w:rsidP="002C7E29">
      <w:pPr>
        <w:ind w:firstLine="708"/>
        <w:jc w:val="both"/>
      </w:pPr>
      <w:r w:rsidRPr="005F3C15">
        <w:t>1) регистрацию заявления в первоочередном порядке;</w:t>
      </w:r>
    </w:p>
    <w:p w:rsidR="00A53137" w:rsidRPr="005F3C15" w:rsidRDefault="00A53137" w:rsidP="002C7E29">
      <w:pPr>
        <w:ind w:firstLine="708"/>
        <w:jc w:val="both"/>
      </w:pPr>
      <w:r w:rsidRPr="005F3C15">
        <w:t>2) консультирование заявителя и выдачу результатов предоставления муниципальной услуги вне очереди.</w:t>
      </w:r>
    </w:p>
    <w:p w:rsidR="00A53137" w:rsidRPr="005F3C15" w:rsidRDefault="00A53137" w:rsidP="002C7E29">
      <w:pPr>
        <w:jc w:val="both"/>
      </w:pPr>
    </w:p>
    <w:p w:rsidR="00A53137" w:rsidRPr="00DB2565" w:rsidRDefault="00A53137" w:rsidP="002C7E29">
      <w:pPr>
        <w:jc w:val="both"/>
      </w:pPr>
    </w:p>
    <w:p w:rsidR="00A53137" w:rsidRPr="00DB2565" w:rsidRDefault="00A53137" w:rsidP="002C7E29">
      <w:pPr>
        <w:jc w:val="center"/>
        <w:rPr>
          <w:b/>
        </w:rPr>
      </w:pPr>
      <w:r w:rsidRPr="00DB2565">
        <w:rPr>
          <w:b/>
        </w:rPr>
        <w:t xml:space="preserve">Раздел </w:t>
      </w:r>
      <w:r w:rsidRPr="00DB2565">
        <w:rPr>
          <w:b/>
          <w:lang w:val="en-US"/>
        </w:rPr>
        <w:t>III</w:t>
      </w:r>
      <w:r w:rsidRPr="00DB2565">
        <w:rPr>
          <w:b/>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A53137" w:rsidRPr="00DB2565" w:rsidRDefault="00A53137" w:rsidP="002C7E29">
      <w:pPr>
        <w:jc w:val="center"/>
        <w:rPr>
          <w:b/>
        </w:rPr>
      </w:pPr>
      <w:r w:rsidRPr="00DB2565">
        <w:rPr>
          <w:b/>
        </w:rPr>
        <w:t>И В МНОГОФУНКЦИОНАЛЬНЫХ ЦЕНТРАХ ПРЕДОСТАВЛЕНИЯ</w:t>
      </w:r>
    </w:p>
    <w:p w:rsidR="00A53137" w:rsidRPr="00DB2565" w:rsidRDefault="00A53137" w:rsidP="002C7E29">
      <w:pPr>
        <w:jc w:val="center"/>
        <w:rPr>
          <w:b/>
        </w:rPr>
      </w:pPr>
      <w:r w:rsidRPr="00DB2565">
        <w:rPr>
          <w:b/>
        </w:rPr>
        <w:t>ГОСУДАРСТВЕННЫХ И МУНИЦИПАЛЬНЫХ УСЛУГ</w:t>
      </w:r>
    </w:p>
    <w:p w:rsidR="00A53137" w:rsidRPr="00DB2565" w:rsidRDefault="00A53137" w:rsidP="002C7E29">
      <w:pPr>
        <w:tabs>
          <w:tab w:val="left" w:pos="1995"/>
        </w:tabs>
        <w:jc w:val="center"/>
      </w:pPr>
    </w:p>
    <w:p w:rsidR="00A53137" w:rsidRPr="00DB2565" w:rsidRDefault="00A53137" w:rsidP="002C7E29">
      <w:pPr>
        <w:tabs>
          <w:tab w:val="left" w:pos="1995"/>
        </w:tabs>
        <w:jc w:val="center"/>
        <w:rPr>
          <w:b/>
        </w:rPr>
      </w:pPr>
      <w:r w:rsidRPr="00DB2565">
        <w:rPr>
          <w:b/>
        </w:rPr>
        <w:t xml:space="preserve">Перечень административных процедур, </w:t>
      </w:r>
    </w:p>
    <w:p w:rsidR="00A53137" w:rsidRPr="00DB2565" w:rsidRDefault="00A53137" w:rsidP="002C7E29">
      <w:pPr>
        <w:tabs>
          <w:tab w:val="left" w:pos="1995"/>
        </w:tabs>
        <w:jc w:val="center"/>
        <w:rPr>
          <w:b/>
        </w:rPr>
      </w:pPr>
      <w:r w:rsidRPr="00DB2565">
        <w:rPr>
          <w:b/>
        </w:rPr>
        <w:t>необходимых для предоставления муниципальной услуги</w:t>
      </w:r>
    </w:p>
    <w:p w:rsidR="00A53137" w:rsidRDefault="00A53137" w:rsidP="002C7E29">
      <w:pPr>
        <w:ind w:firstLine="709"/>
        <w:jc w:val="both"/>
      </w:pPr>
      <w:r>
        <w:rPr>
          <w:b/>
        </w:rPr>
        <w:t>72</w:t>
      </w:r>
      <w:r w:rsidRPr="0014624E">
        <w:rPr>
          <w:b/>
        </w:rPr>
        <w:t>.</w:t>
      </w:r>
      <w:r>
        <w:t xml:space="preserve"> Предоставление муниципальной услуги включает в себя следующие административные процедуры:</w:t>
      </w:r>
    </w:p>
    <w:p w:rsidR="00A53137" w:rsidRPr="008E7C1E" w:rsidRDefault="00A53137" w:rsidP="002C7E29">
      <w:pPr>
        <w:pStyle w:val="1"/>
        <w:tabs>
          <w:tab w:val="left" w:pos="1494"/>
        </w:tabs>
        <w:spacing w:before="0" w:after="0"/>
        <w:ind w:firstLine="709"/>
        <w:rPr>
          <w:szCs w:val="24"/>
        </w:rPr>
      </w:pPr>
      <w:r w:rsidRPr="008E7C1E">
        <w:rPr>
          <w:szCs w:val="24"/>
        </w:rPr>
        <w:t>1) индивидуальное консультирование заявителя, в том числе разъяснение о порядке получения услуг, которые являются необходимыми и обязательными для предоставления муниципальной услуги;</w:t>
      </w:r>
    </w:p>
    <w:p w:rsidR="00A53137" w:rsidRPr="008E7C1E" w:rsidRDefault="00A53137" w:rsidP="002C7E29">
      <w:pPr>
        <w:pStyle w:val="1"/>
        <w:tabs>
          <w:tab w:val="left" w:pos="1494"/>
        </w:tabs>
        <w:spacing w:before="0" w:after="0"/>
        <w:ind w:firstLine="709"/>
        <w:rPr>
          <w:szCs w:val="24"/>
        </w:rPr>
      </w:pPr>
      <w:r w:rsidRPr="008E7C1E">
        <w:rPr>
          <w:szCs w:val="24"/>
        </w:rPr>
        <w:t>2) приём заявления и документов, необходимых для предоставления муниципальной услуги, их первичная проверка и регистрация;</w:t>
      </w:r>
    </w:p>
    <w:p w:rsidR="00A53137" w:rsidRPr="008E7C1E" w:rsidRDefault="00A53137" w:rsidP="002C7E29">
      <w:pPr>
        <w:pStyle w:val="1"/>
        <w:tabs>
          <w:tab w:val="left" w:pos="1494"/>
        </w:tabs>
        <w:spacing w:before="0" w:after="0"/>
        <w:ind w:firstLine="709"/>
        <w:rPr>
          <w:szCs w:val="24"/>
        </w:rPr>
      </w:pPr>
      <w:r w:rsidRPr="008E7C1E">
        <w:rPr>
          <w:szCs w:val="24"/>
        </w:rPr>
        <w:t>3) Рассмотрение заявления и документов, необходимых для предоставления муниципальной услуги, и их направление для подготовки ответа;</w:t>
      </w:r>
    </w:p>
    <w:p w:rsidR="00A53137" w:rsidRPr="008E7C1E" w:rsidRDefault="00A53137" w:rsidP="002C7E29">
      <w:pPr>
        <w:pStyle w:val="1"/>
        <w:tabs>
          <w:tab w:val="left" w:pos="1494"/>
        </w:tabs>
        <w:spacing w:before="0" w:after="0"/>
        <w:ind w:firstLine="709"/>
        <w:rPr>
          <w:szCs w:val="24"/>
        </w:rPr>
      </w:pPr>
      <w:r w:rsidRPr="008E7C1E">
        <w:rPr>
          <w:szCs w:val="24"/>
        </w:rPr>
        <w:t>4) Формирование и направление межведомственных запросов в организации, участвующие в предоставлении муниципальной услуги;</w:t>
      </w:r>
    </w:p>
    <w:p w:rsidR="00A53137" w:rsidRPr="008E7C1E" w:rsidRDefault="00A53137" w:rsidP="002C7E29">
      <w:pPr>
        <w:pStyle w:val="1"/>
        <w:tabs>
          <w:tab w:val="left" w:pos="1494"/>
        </w:tabs>
        <w:spacing w:before="0" w:after="0"/>
        <w:ind w:firstLine="709"/>
        <w:rPr>
          <w:szCs w:val="24"/>
        </w:rPr>
      </w:pPr>
      <w:r w:rsidRPr="008E7C1E">
        <w:rPr>
          <w:szCs w:val="24"/>
        </w:rPr>
        <w:t>5) Подготовка документов для принятия решения о предоставлении муниципальной услуги;</w:t>
      </w:r>
    </w:p>
    <w:p w:rsidR="00A53137" w:rsidRDefault="00A53137" w:rsidP="002C7E29">
      <w:pPr>
        <w:pStyle w:val="1"/>
        <w:tabs>
          <w:tab w:val="left" w:pos="1494"/>
        </w:tabs>
        <w:spacing w:before="0" w:after="0"/>
        <w:ind w:firstLine="709"/>
        <w:rPr>
          <w:szCs w:val="24"/>
        </w:rPr>
      </w:pPr>
      <w:r w:rsidRPr="008E7C1E">
        <w:rPr>
          <w:szCs w:val="24"/>
        </w:rPr>
        <w:t>6) Направление принятого решения о предоставлении муниципал</w:t>
      </w:r>
      <w:r>
        <w:rPr>
          <w:szCs w:val="24"/>
        </w:rPr>
        <w:t xml:space="preserve">ьной услуги </w:t>
      </w:r>
      <w:r w:rsidRPr="008E7C1E">
        <w:rPr>
          <w:szCs w:val="24"/>
        </w:rPr>
        <w:t>заявителю</w:t>
      </w:r>
      <w:r>
        <w:rPr>
          <w:szCs w:val="24"/>
        </w:rPr>
        <w:t>.</w:t>
      </w:r>
    </w:p>
    <w:p w:rsidR="00A53137" w:rsidRPr="005F3C15" w:rsidRDefault="00A53137" w:rsidP="002C7E29">
      <w:pPr>
        <w:autoSpaceDE w:val="0"/>
        <w:autoSpaceDN w:val="0"/>
        <w:adjustRightInd w:val="0"/>
        <w:ind w:firstLine="709"/>
        <w:jc w:val="both"/>
      </w:pPr>
      <w:r>
        <w:rPr>
          <w:b/>
        </w:rPr>
        <w:t>73</w:t>
      </w:r>
      <w:r w:rsidRPr="00A275C5">
        <w:rPr>
          <w:b/>
        </w:rPr>
        <w:t>.</w:t>
      </w:r>
      <w:r w:rsidRPr="00A275C5">
        <w:t xml:space="preserve"> Блок-схема последовательности </w:t>
      </w:r>
      <w:r>
        <w:t>административных процедур</w:t>
      </w:r>
      <w:r w:rsidRPr="00A275C5">
        <w:t xml:space="preserve"> при предоставлении муниципальной услуги приведена </w:t>
      </w:r>
      <w:r w:rsidRPr="005F3C15">
        <w:t>в приложении № 6 к настоящему Административному регламенту.</w:t>
      </w:r>
    </w:p>
    <w:p w:rsidR="00A53137" w:rsidRPr="007955B8" w:rsidRDefault="00A53137" w:rsidP="002C7E29">
      <w:pPr>
        <w:autoSpaceDE w:val="0"/>
        <w:autoSpaceDN w:val="0"/>
        <w:adjustRightInd w:val="0"/>
        <w:ind w:firstLine="708"/>
        <w:jc w:val="both"/>
      </w:pPr>
    </w:p>
    <w:p w:rsidR="00A53137" w:rsidRPr="00DB2565" w:rsidRDefault="00A53137" w:rsidP="002C7E29">
      <w:pPr>
        <w:jc w:val="both"/>
      </w:pPr>
    </w:p>
    <w:p w:rsidR="00A53137" w:rsidRPr="00DB2565" w:rsidRDefault="00A53137" w:rsidP="002C7E29">
      <w:pPr>
        <w:tabs>
          <w:tab w:val="left" w:pos="3660"/>
        </w:tabs>
        <w:jc w:val="center"/>
        <w:rPr>
          <w:b/>
        </w:rPr>
      </w:pPr>
      <w:r w:rsidRPr="00DB2565">
        <w:rPr>
          <w:b/>
        </w:rPr>
        <w:t>Индивидуальное консультирование заявителя, в том числе разъяснение</w:t>
      </w:r>
    </w:p>
    <w:p w:rsidR="00A53137" w:rsidRPr="00DB2565" w:rsidRDefault="00A53137" w:rsidP="002C7E29">
      <w:pPr>
        <w:tabs>
          <w:tab w:val="left" w:pos="3660"/>
        </w:tabs>
        <w:jc w:val="center"/>
        <w:rPr>
          <w:b/>
        </w:rPr>
      </w:pPr>
      <w:r w:rsidRPr="00DB2565">
        <w:rPr>
          <w:b/>
        </w:rPr>
        <w:t xml:space="preserve">о порядке получения услуг, которые являются необходимыми и обязательными </w:t>
      </w:r>
    </w:p>
    <w:p w:rsidR="00A53137" w:rsidRPr="00DB2565" w:rsidRDefault="00A53137" w:rsidP="002C7E29">
      <w:pPr>
        <w:tabs>
          <w:tab w:val="left" w:pos="3660"/>
        </w:tabs>
        <w:jc w:val="center"/>
        <w:rPr>
          <w:b/>
        </w:rPr>
      </w:pPr>
      <w:r w:rsidRPr="00DB2565">
        <w:rPr>
          <w:b/>
        </w:rPr>
        <w:t>для предоставления муниципальной услуги</w:t>
      </w:r>
    </w:p>
    <w:p w:rsidR="00A53137" w:rsidRDefault="00A53137" w:rsidP="002C7E29">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74</w:t>
      </w:r>
      <w:r w:rsidRPr="00254142">
        <w:rPr>
          <w:rFonts w:ascii="Times New Roman" w:hAnsi="Times New Roman" w:cs="Times New Roman"/>
          <w:sz w:val="24"/>
          <w:szCs w:val="24"/>
        </w:rPr>
        <w:t>.</w:t>
      </w:r>
      <w:r>
        <w:rPr>
          <w:rFonts w:ascii="Times New Roman" w:hAnsi="Times New Roman" w:cs="Times New Roman"/>
          <w:b w:val="0"/>
          <w:sz w:val="24"/>
          <w:szCs w:val="24"/>
        </w:rPr>
        <w:t xml:space="preserve">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w:t>
      </w:r>
    </w:p>
    <w:p w:rsidR="00A53137" w:rsidRDefault="00A53137" w:rsidP="002C7E29">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75</w:t>
      </w:r>
      <w:r w:rsidRPr="00254142">
        <w:rPr>
          <w:rFonts w:ascii="Times New Roman" w:hAnsi="Times New Roman" w:cs="Times New Roman"/>
          <w:sz w:val="24"/>
          <w:szCs w:val="24"/>
        </w:rPr>
        <w:t>.</w:t>
      </w:r>
      <w:r>
        <w:rPr>
          <w:rFonts w:ascii="Times New Roman" w:hAnsi="Times New Roman" w:cs="Times New Roman"/>
          <w:b w:val="0"/>
          <w:sz w:val="24"/>
          <w:szCs w:val="24"/>
        </w:rPr>
        <w:t xml:space="preserve"> Индивидуальное консультирование заявителя о порядке предоставления муниципальной услуги осуществляют работники </w:t>
      </w:r>
      <w:r w:rsidRPr="005F3C15">
        <w:rPr>
          <w:rFonts w:ascii="Times New Roman" w:hAnsi="Times New Roman" w:cs="Times New Roman"/>
          <w:b w:val="0"/>
          <w:sz w:val="24"/>
          <w:szCs w:val="24"/>
        </w:rPr>
        <w:t xml:space="preserve">отдела имущественных отношений </w:t>
      </w:r>
      <w:r>
        <w:rPr>
          <w:rFonts w:ascii="Times New Roman" w:hAnsi="Times New Roman" w:cs="Times New Roman"/>
          <w:b w:val="0"/>
          <w:sz w:val="24"/>
          <w:szCs w:val="24"/>
        </w:rPr>
        <w:t>и офисов «Мои документы» в Глазовском районе.</w:t>
      </w:r>
    </w:p>
    <w:p w:rsidR="00A53137" w:rsidRDefault="00A53137" w:rsidP="002C7E29">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76</w:t>
      </w:r>
      <w:r w:rsidRPr="00254142">
        <w:rPr>
          <w:rFonts w:ascii="Times New Roman" w:hAnsi="Times New Roman" w:cs="Times New Roman"/>
          <w:sz w:val="24"/>
          <w:szCs w:val="24"/>
        </w:rPr>
        <w:t>.</w:t>
      </w:r>
      <w:r>
        <w:rPr>
          <w:rFonts w:ascii="Times New Roman" w:hAnsi="Times New Roman" w:cs="Times New Roman"/>
          <w:b w:val="0"/>
          <w:sz w:val="24"/>
          <w:szCs w:val="24"/>
        </w:rPr>
        <w:t xml:space="preserve"> Заявитель может обратиться за получением индивидуальной консультации в устной или письменной форме.</w:t>
      </w:r>
    </w:p>
    <w:p w:rsidR="00A53137" w:rsidRPr="005F3C15" w:rsidRDefault="00A53137" w:rsidP="002C7E29">
      <w:pPr>
        <w:pStyle w:val="ConsPlusTitle"/>
        <w:ind w:firstLine="600"/>
        <w:jc w:val="both"/>
        <w:rPr>
          <w:rFonts w:ascii="Times New Roman" w:hAnsi="Times New Roman" w:cs="Times New Roman"/>
          <w:b w:val="0"/>
          <w:sz w:val="24"/>
          <w:szCs w:val="24"/>
        </w:rPr>
      </w:pPr>
      <w:r>
        <w:rPr>
          <w:rFonts w:ascii="Times New Roman" w:hAnsi="Times New Roman" w:cs="Times New Roman"/>
          <w:b w:val="0"/>
          <w:sz w:val="24"/>
          <w:szCs w:val="24"/>
        </w:rPr>
        <w:t xml:space="preserve">Индивидуальное консультирование заявителя осуществляется в соответствии </w:t>
      </w:r>
      <w:r w:rsidRPr="00646DF8">
        <w:rPr>
          <w:rFonts w:ascii="Times New Roman" w:hAnsi="Times New Roman" w:cs="Times New Roman"/>
          <w:b w:val="0"/>
          <w:color w:val="7030A0"/>
          <w:sz w:val="24"/>
          <w:szCs w:val="24"/>
        </w:rPr>
        <w:t xml:space="preserve">с </w:t>
      </w:r>
      <w:r w:rsidRPr="005F3C15">
        <w:rPr>
          <w:rFonts w:ascii="Times New Roman" w:hAnsi="Times New Roman" w:cs="Times New Roman"/>
          <w:b w:val="0"/>
          <w:sz w:val="24"/>
          <w:szCs w:val="24"/>
        </w:rPr>
        <w:t>пунктами 17-18 настоящего Административного регламента.</w:t>
      </w:r>
    </w:p>
    <w:p w:rsidR="00A53137" w:rsidRDefault="00A53137" w:rsidP="002C7E29">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77</w:t>
      </w:r>
      <w:r w:rsidRPr="00254142">
        <w:rPr>
          <w:rFonts w:ascii="Times New Roman" w:hAnsi="Times New Roman" w:cs="Times New Roman"/>
          <w:sz w:val="24"/>
          <w:szCs w:val="24"/>
        </w:rPr>
        <w:t>.</w:t>
      </w:r>
      <w:r>
        <w:rPr>
          <w:rFonts w:ascii="Times New Roman" w:hAnsi="Times New Roman" w:cs="Times New Roman"/>
          <w:b w:val="0"/>
          <w:sz w:val="24"/>
          <w:szCs w:val="24"/>
        </w:rPr>
        <w:t xml:space="preserve"> Административная процедура осуществляется в день обращения заявителя. </w:t>
      </w:r>
    </w:p>
    <w:p w:rsidR="00A53137" w:rsidRDefault="00A53137" w:rsidP="002C7E29">
      <w:pPr>
        <w:pStyle w:val="ConsPlusTitle"/>
        <w:ind w:firstLine="708"/>
        <w:jc w:val="both"/>
        <w:rPr>
          <w:rFonts w:ascii="Times New Roman" w:hAnsi="Times New Roman" w:cs="Times New Roman"/>
          <w:b w:val="0"/>
          <w:sz w:val="24"/>
          <w:szCs w:val="24"/>
        </w:rPr>
      </w:pPr>
      <w:r>
        <w:rPr>
          <w:rFonts w:ascii="Times New Roman" w:hAnsi="Times New Roman" w:cs="Times New Roman"/>
          <w:sz w:val="24"/>
          <w:szCs w:val="24"/>
        </w:rPr>
        <w:t>78</w:t>
      </w:r>
      <w:r w:rsidRPr="00254142">
        <w:rPr>
          <w:rFonts w:ascii="Times New Roman" w:hAnsi="Times New Roman" w:cs="Times New Roman"/>
          <w:sz w:val="24"/>
          <w:szCs w:val="24"/>
        </w:rPr>
        <w:t>.</w:t>
      </w:r>
      <w:r>
        <w:rPr>
          <w:rFonts w:ascii="Times New Roman" w:hAnsi="Times New Roman" w:cs="Times New Roman"/>
          <w:b w:val="0"/>
          <w:sz w:val="24"/>
          <w:szCs w:val="24"/>
        </w:rPr>
        <w:t xml:space="preserve"> Результатами административной процедуры являются: </w:t>
      </w:r>
    </w:p>
    <w:p w:rsidR="00A53137" w:rsidRDefault="00A53137" w:rsidP="002C7E29">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1) ответы на вопросы заявителя;</w:t>
      </w:r>
    </w:p>
    <w:p w:rsidR="00A53137" w:rsidRDefault="00A53137" w:rsidP="002C7E29">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2) разъяснение, замечания по составу, форме и содержанию представленных документов;</w:t>
      </w:r>
    </w:p>
    <w:p w:rsidR="00A53137" w:rsidRDefault="00A53137" w:rsidP="002C7E29">
      <w:pPr>
        <w:pStyle w:val="ConsPlusTitle"/>
        <w:ind w:firstLine="708"/>
        <w:jc w:val="both"/>
        <w:rPr>
          <w:rFonts w:ascii="Times New Roman" w:hAnsi="Times New Roman" w:cs="Times New Roman"/>
          <w:b w:val="0"/>
          <w:sz w:val="24"/>
          <w:szCs w:val="24"/>
        </w:rPr>
      </w:pPr>
      <w:r>
        <w:rPr>
          <w:rFonts w:ascii="Times New Roman" w:hAnsi="Times New Roman" w:cs="Times New Roman"/>
          <w:b w:val="0"/>
          <w:sz w:val="24"/>
          <w:szCs w:val="24"/>
        </w:rPr>
        <w:t>3) разъяснение о порядке подачи заявления на получение муниципальной услуги, в том числе в электронной форме;</w:t>
      </w:r>
    </w:p>
    <w:p w:rsidR="00A53137" w:rsidRPr="005F3C15" w:rsidRDefault="00A53137" w:rsidP="002C7E29">
      <w:pPr>
        <w:pStyle w:val="ConsPlusTitle"/>
        <w:ind w:firstLine="708"/>
        <w:jc w:val="both"/>
        <w:rPr>
          <w:rFonts w:ascii="Times New Roman" w:hAnsi="Times New Roman" w:cs="Times New Roman"/>
          <w:b w:val="0"/>
          <w:sz w:val="24"/>
          <w:szCs w:val="24"/>
        </w:rPr>
      </w:pPr>
      <w:r w:rsidRPr="005F3C15">
        <w:rPr>
          <w:rFonts w:ascii="Times New Roman" w:hAnsi="Times New Roman" w:cs="Times New Roman"/>
          <w:b w:val="0"/>
          <w:sz w:val="24"/>
          <w:szCs w:val="24"/>
        </w:rPr>
        <w:t>4) разъяснение о порядке, месте и сроках получения услуг, которые являются необходимыми и обязательными для предоставления муниципальной услуги.</w:t>
      </w:r>
    </w:p>
    <w:p w:rsidR="00A53137" w:rsidRPr="005F3C15" w:rsidRDefault="00A53137" w:rsidP="002C7E29">
      <w:pPr>
        <w:pStyle w:val="ConsPlusTitle"/>
        <w:ind w:firstLine="600"/>
        <w:jc w:val="both"/>
        <w:rPr>
          <w:rFonts w:ascii="Times New Roman" w:hAnsi="Times New Roman" w:cs="Times New Roman"/>
          <w:b w:val="0"/>
          <w:sz w:val="24"/>
          <w:szCs w:val="24"/>
        </w:rPr>
      </w:pPr>
    </w:p>
    <w:p w:rsidR="00A53137" w:rsidRPr="00DB2565" w:rsidRDefault="00A53137" w:rsidP="002C7E29">
      <w:pPr>
        <w:pStyle w:val="ConsPlusTitle"/>
        <w:ind w:firstLine="600"/>
        <w:jc w:val="both"/>
        <w:rPr>
          <w:rFonts w:ascii="Times New Roman" w:hAnsi="Times New Roman" w:cs="Times New Roman"/>
          <w:b w:val="0"/>
          <w:sz w:val="24"/>
          <w:szCs w:val="24"/>
        </w:rPr>
      </w:pPr>
    </w:p>
    <w:p w:rsidR="00A53137" w:rsidRDefault="00A53137" w:rsidP="002C7E29">
      <w:pPr>
        <w:pStyle w:val="ConsPlusTitle"/>
        <w:jc w:val="center"/>
        <w:rPr>
          <w:rFonts w:ascii="Times New Roman" w:hAnsi="Times New Roman" w:cs="Times New Roman"/>
          <w:sz w:val="24"/>
          <w:szCs w:val="24"/>
        </w:rPr>
      </w:pPr>
      <w:r w:rsidRPr="00DB2565">
        <w:rPr>
          <w:rFonts w:ascii="Times New Roman" w:hAnsi="Times New Roman" w:cs="Times New Roman"/>
          <w:sz w:val="24"/>
          <w:szCs w:val="24"/>
        </w:rPr>
        <w:t>Приём</w:t>
      </w:r>
      <w:r>
        <w:rPr>
          <w:rFonts w:ascii="Times New Roman" w:hAnsi="Times New Roman" w:cs="Times New Roman"/>
          <w:sz w:val="24"/>
          <w:szCs w:val="24"/>
        </w:rPr>
        <w:t xml:space="preserve"> и</w:t>
      </w:r>
      <w:r w:rsidRPr="00DB2565">
        <w:rPr>
          <w:rFonts w:ascii="Times New Roman" w:hAnsi="Times New Roman" w:cs="Times New Roman"/>
          <w:sz w:val="24"/>
          <w:szCs w:val="24"/>
        </w:rPr>
        <w:t xml:space="preserve"> регистрация заявления и документов, необходимых </w:t>
      </w:r>
    </w:p>
    <w:p w:rsidR="00A53137" w:rsidRPr="00DB2565" w:rsidRDefault="00A53137" w:rsidP="002C7E29">
      <w:pPr>
        <w:pStyle w:val="ConsPlusTitle"/>
        <w:jc w:val="center"/>
        <w:rPr>
          <w:rFonts w:ascii="Times New Roman" w:hAnsi="Times New Roman" w:cs="Times New Roman"/>
          <w:sz w:val="24"/>
          <w:szCs w:val="24"/>
        </w:rPr>
      </w:pPr>
      <w:r w:rsidRPr="00DB2565">
        <w:rPr>
          <w:rFonts w:ascii="Times New Roman" w:hAnsi="Times New Roman" w:cs="Times New Roman"/>
          <w:sz w:val="24"/>
          <w:szCs w:val="24"/>
        </w:rPr>
        <w:t xml:space="preserve">для предоставления </w:t>
      </w:r>
      <w:r>
        <w:rPr>
          <w:rFonts w:ascii="Times New Roman" w:hAnsi="Times New Roman" w:cs="Times New Roman"/>
          <w:sz w:val="24"/>
          <w:szCs w:val="24"/>
        </w:rPr>
        <w:t>муниципальной услуги, передача их на рассмотрение</w:t>
      </w:r>
    </w:p>
    <w:p w:rsidR="00A53137" w:rsidRDefault="00A53137" w:rsidP="002C7E29">
      <w:pPr>
        <w:ind w:firstLine="708"/>
        <w:jc w:val="both"/>
      </w:pPr>
      <w:r>
        <w:rPr>
          <w:b/>
        </w:rPr>
        <w:t>79</w:t>
      </w:r>
      <w:r w:rsidRPr="00254142">
        <w:rPr>
          <w:b/>
        </w:rPr>
        <w:t>.</w:t>
      </w:r>
      <w:r>
        <w:t xml:space="preserve"> Основанием для начала административной процедуры является направление заявителем заявления и документов, предусмотренных </w:t>
      </w:r>
      <w:r w:rsidRPr="005F3C15">
        <w:t xml:space="preserve">пунктом 32 настоящего Административного регламента </w:t>
      </w:r>
      <w:r w:rsidRPr="003219C5">
        <w:t xml:space="preserve">(далее – </w:t>
      </w:r>
      <w:r>
        <w:t>комплект документов</w:t>
      </w:r>
      <w:r w:rsidRPr="003219C5">
        <w:t>),</w:t>
      </w:r>
      <w:r w:rsidRPr="00646DF8">
        <w:rPr>
          <w:color w:val="7030A0"/>
        </w:rPr>
        <w:t xml:space="preserve"> </w:t>
      </w:r>
      <w:r>
        <w:t xml:space="preserve">в Администрацию Глазовского района или в </w:t>
      </w:r>
      <w:r w:rsidRPr="006B3B87">
        <w:t>офисы «Мои документы» в Глазовском районе</w:t>
      </w:r>
      <w:r>
        <w:t>.</w:t>
      </w:r>
    </w:p>
    <w:p w:rsidR="00A53137" w:rsidRDefault="00A53137" w:rsidP="002C7E29">
      <w:pPr>
        <w:pStyle w:val="NormalWeb"/>
        <w:spacing w:before="0" w:after="0"/>
        <w:ind w:firstLine="708"/>
        <w:jc w:val="both"/>
      </w:pPr>
      <w:r>
        <w:rPr>
          <w:b/>
        </w:rPr>
        <w:t>80</w:t>
      </w:r>
      <w:r w:rsidRPr="00F664AB">
        <w:rPr>
          <w:b/>
        </w:rPr>
        <w:t>.</w:t>
      </w:r>
      <w:r>
        <w:t xml:space="preserve"> Административная процедура включает в себя следующие административные действия:</w:t>
      </w:r>
    </w:p>
    <w:p w:rsidR="00A53137" w:rsidRDefault="00A53137" w:rsidP="002C7E29">
      <w:pPr>
        <w:pStyle w:val="NormalWeb"/>
        <w:spacing w:before="0" w:after="0"/>
        <w:ind w:firstLine="708"/>
        <w:jc w:val="both"/>
      </w:pPr>
      <w:r>
        <w:t xml:space="preserve">1) Установление предмета обращения заявителя; </w:t>
      </w:r>
    </w:p>
    <w:p w:rsidR="00A53137" w:rsidRDefault="00A53137" w:rsidP="002C7E29">
      <w:pPr>
        <w:pStyle w:val="NormalWeb"/>
        <w:spacing w:before="0" w:after="0"/>
        <w:ind w:firstLine="708"/>
        <w:jc w:val="both"/>
      </w:pPr>
      <w:r>
        <w:t>2) Проверка документов, удостоверяющих личность заявителя;</w:t>
      </w:r>
    </w:p>
    <w:p w:rsidR="00A53137" w:rsidRDefault="00A53137" w:rsidP="002C7E29">
      <w:pPr>
        <w:pStyle w:val="NormalWeb"/>
        <w:spacing w:before="0" w:after="0"/>
        <w:ind w:firstLine="708"/>
        <w:jc w:val="both"/>
      </w:pPr>
      <w:r>
        <w:t>3) Проверка полномочий заявителя;</w:t>
      </w:r>
    </w:p>
    <w:p w:rsidR="00A53137" w:rsidRDefault="00A53137" w:rsidP="002C7E29">
      <w:pPr>
        <w:pStyle w:val="NormalWeb"/>
        <w:spacing w:before="0" w:after="0"/>
        <w:ind w:firstLine="708"/>
        <w:jc w:val="both"/>
      </w:pPr>
      <w:r>
        <w:t>4) Прием от заявителя</w:t>
      </w:r>
      <w:r w:rsidRPr="00B819B9">
        <w:t xml:space="preserve"> </w:t>
      </w:r>
      <w:r>
        <w:t>комплекта документов;</w:t>
      </w:r>
    </w:p>
    <w:p w:rsidR="00A53137" w:rsidRDefault="00A53137" w:rsidP="002C7E29">
      <w:pPr>
        <w:pStyle w:val="NormalWeb"/>
        <w:spacing w:before="0" w:after="0"/>
        <w:ind w:firstLine="708"/>
        <w:jc w:val="both"/>
      </w:pPr>
      <w:r>
        <w:t>5) Проверка наличия документов, необходимых для предоставления муниципальной слуги,</w:t>
      </w:r>
      <w:r w:rsidRPr="009D1FF8">
        <w:t xml:space="preserve"> </w:t>
      </w:r>
      <w:r>
        <w:t>которые заявитель обязан предоставить самостоятельно;</w:t>
      </w:r>
    </w:p>
    <w:p w:rsidR="00A53137" w:rsidRDefault="00A53137" w:rsidP="002C7E29">
      <w:pPr>
        <w:pStyle w:val="NormalWeb"/>
        <w:spacing w:before="0" w:after="0"/>
        <w:ind w:firstLine="708"/>
        <w:jc w:val="both"/>
      </w:pPr>
      <w:r>
        <w:t>6) Проверка тождественности всех копий прилагаемых документов их оригиналам;</w:t>
      </w:r>
    </w:p>
    <w:p w:rsidR="00A53137" w:rsidRDefault="00A53137" w:rsidP="002C7E29">
      <w:pPr>
        <w:pStyle w:val="NormalWeb"/>
        <w:spacing w:before="0" w:after="0"/>
        <w:ind w:firstLine="708"/>
        <w:jc w:val="both"/>
      </w:pPr>
      <w:r>
        <w:t>7) Проверка правильности заполнения заявления.</w:t>
      </w:r>
    </w:p>
    <w:p w:rsidR="00A53137" w:rsidRPr="000E0BD2" w:rsidRDefault="00A53137" w:rsidP="002C7E29">
      <w:pPr>
        <w:pStyle w:val="NormalWeb"/>
        <w:spacing w:before="0" w:after="0"/>
        <w:ind w:firstLine="708"/>
        <w:jc w:val="both"/>
      </w:pPr>
      <w:r>
        <w:t>8) Определение н</w:t>
      </w:r>
      <w:r w:rsidRPr="000E0BD2">
        <w:t xml:space="preserve">аличия (либо отсутствия) оснований для отказа в приеме документов, установленных </w:t>
      </w:r>
      <w:r w:rsidRPr="005F3C15">
        <w:t>пунктом 48 настоящего Административного регламента</w:t>
      </w:r>
      <w:r w:rsidRPr="000E0BD2">
        <w:t>;</w:t>
      </w:r>
    </w:p>
    <w:p w:rsidR="00A53137" w:rsidRDefault="00A53137" w:rsidP="002C7E29">
      <w:pPr>
        <w:pStyle w:val="NormalWeb"/>
        <w:spacing w:before="0" w:after="0"/>
        <w:ind w:firstLine="708"/>
        <w:jc w:val="both"/>
      </w:pPr>
      <w:r>
        <w:t>9) Регистрация комплекта документов, или проставление отметки об отказе в приеме документов с указанием причины отказа;</w:t>
      </w:r>
    </w:p>
    <w:p w:rsidR="00A53137" w:rsidRDefault="00A53137" w:rsidP="002C7E29">
      <w:pPr>
        <w:pStyle w:val="NormalWeb"/>
        <w:spacing w:before="0" w:after="0"/>
        <w:ind w:firstLine="708"/>
        <w:jc w:val="both"/>
      </w:pPr>
      <w:r>
        <w:t>10) Оформление</w:t>
      </w:r>
      <w:r w:rsidRPr="00B843F4">
        <w:t xml:space="preserve"> расписк</w:t>
      </w:r>
      <w:r>
        <w:t>и о приеме комплекта документов.</w:t>
      </w:r>
    </w:p>
    <w:p w:rsidR="00A53137" w:rsidRDefault="00A53137" w:rsidP="002C7E29">
      <w:pPr>
        <w:pStyle w:val="NormalWeb"/>
        <w:spacing w:before="0" w:after="0"/>
        <w:ind w:firstLine="708"/>
        <w:jc w:val="both"/>
      </w:pPr>
      <w:r>
        <w:t>11) Передача зарегистрированного комплекта документов Главе Глазовского района для рассмотрения.</w:t>
      </w:r>
    </w:p>
    <w:p w:rsidR="00A53137" w:rsidRDefault="00A53137" w:rsidP="002C7E29">
      <w:pPr>
        <w:pStyle w:val="NormalWeb"/>
        <w:spacing w:before="0" w:after="0"/>
        <w:ind w:firstLine="708"/>
        <w:jc w:val="both"/>
      </w:pPr>
      <w:r>
        <w:rPr>
          <w:b/>
        </w:rPr>
        <w:t>81</w:t>
      </w:r>
      <w:r w:rsidRPr="00F664AB">
        <w:rPr>
          <w:b/>
        </w:rPr>
        <w:t>.</w:t>
      </w:r>
      <w:r>
        <w:t xml:space="preserve"> Должностными лицами, ответственными за исполнение административной процедуры, являются:</w:t>
      </w:r>
    </w:p>
    <w:p w:rsidR="00A53137" w:rsidRDefault="00A53137" w:rsidP="002C7E29">
      <w:pPr>
        <w:pStyle w:val="NormalWeb"/>
        <w:spacing w:before="0" w:after="0"/>
        <w:ind w:firstLine="708"/>
        <w:jc w:val="both"/>
      </w:pPr>
      <w:r>
        <w:t>1) Ведущий специалист-эксперт организационной работы и административной реформы  Администрации Глазовского района (далее – специалист организационного отдела) – в случае направления заявителем комплекта документов в Администрацию Глазовского района (в том числе в электронной форме).</w:t>
      </w:r>
    </w:p>
    <w:p w:rsidR="00A53137" w:rsidRDefault="00A53137" w:rsidP="002C7E29">
      <w:pPr>
        <w:pStyle w:val="NormalWeb"/>
        <w:spacing w:before="0" w:after="0"/>
        <w:ind w:firstLine="708"/>
        <w:jc w:val="both"/>
      </w:pPr>
      <w:r>
        <w:t>2) Специалисты офисов «Мои документы» – в случае направления заявителем комплекта документов в офисы «Мои документы» (в том числе в электронной форме).</w:t>
      </w:r>
    </w:p>
    <w:p w:rsidR="00A53137" w:rsidRDefault="00A53137" w:rsidP="002C7E29">
      <w:pPr>
        <w:ind w:firstLine="708"/>
        <w:jc w:val="both"/>
      </w:pPr>
      <w:r>
        <w:rPr>
          <w:b/>
        </w:rPr>
        <w:t>82</w:t>
      </w:r>
      <w:r w:rsidRPr="00254142">
        <w:rPr>
          <w:b/>
        </w:rPr>
        <w:t>.</w:t>
      </w:r>
      <w:r>
        <w:t xml:space="preserve"> В соответствии с </w:t>
      </w:r>
      <w:r w:rsidRPr="005F3C15">
        <w:t>пунктом 36 настоящего Административного регламента</w:t>
      </w:r>
      <w:r>
        <w:t xml:space="preserve"> комплект документов заявителями могут быть представлены:  </w:t>
      </w:r>
    </w:p>
    <w:p w:rsidR="00A53137" w:rsidRDefault="00A53137" w:rsidP="002C7E29">
      <w:pPr>
        <w:autoSpaceDE w:val="0"/>
        <w:autoSpaceDN w:val="0"/>
        <w:adjustRightInd w:val="0"/>
        <w:ind w:firstLine="708"/>
        <w:jc w:val="both"/>
      </w:pPr>
      <w:r>
        <w:t>1) лично самим заявителем, либо его представителем;</w:t>
      </w:r>
    </w:p>
    <w:p w:rsidR="00A53137" w:rsidRPr="00DF1ECF" w:rsidRDefault="00A53137" w:rsidP="002C7E29">
      <w:pPr>
        <w:autoSpaceDE w:val="0"/>
        <w:autoSpaceDN w:val="0"/>
        <w:adjustRightInd w:val="0"/>
        <w:ind w:firstLine="708"/>
        <w:jc w:val="both"/>
      </w:pPr>
      <w:r>
        <w:t>2)</w:t>
      </w:r>
      <w:r w:rsidRPr="00DF1ECF">
        <w:t xml:space="preserve"> посредством курьерской доставки;</w:t>
      </w:r>
    </w:p>
    <w:p w:rsidR="00A53137" w:rsidRDefault="00A53137" w:rsidP="002C7E29">
      <w:pPr>
        <w:autoSpaceDE w:val="0"/>
        <w:autoSpaceDN w:val="0"/>
        <w:adjustRightInd w:val="0"/>
        <w:ind w:firstLine="708"/>
        <w:jc w:val="both"/>
      </w:pPr>
      <w:r>
        <w:t xml:space="preserve">3) </w:t>
      </w:r>
      <w:r w:rsidRPr="00A9101F">
        <w:t>посредством почтовой связи (письма, бандероли и т.д.)</w:t>
      </w:r>
      <w:r>
        <w:t>;</w:t>
      </w:r>
    </w:p>
    <w:p w:rsidR="00A53137" w:rsidRDefault="00A53137" w:rsidP="002C7E29">
      <w:pPr>
        <w:autoSpaceDE w:val="0"/>
        <w:autoSpaceDN w:val="0"/>
        <w:adjustRightInd w:val="0"/>
        <w:ind w:firstLine="708"/>
        <w:jc w:val="both"/>
      </w:pPr>
      <w:r>
        <w:t>4) в электронной форме через ЕПГУ, РПГУ и инфоматы.</w:t>
      </w:r>
    </w:p>
    <w:p w:rsidR="00A53137" w:rsidRDefault="00A53137" w:rsidP="002C7E29">
      <w:pPr>
        <w:autoSpaceDE w:val="0"/>
        <w:autoSpaceDN w:val="0"/>
        <w:adjustRightInd w:val="0"/>
        <w:ind w:firstLine="708"/>
        <w:jc w:val="both"/>
      </w:pPr>
      <w:r>
        <w:t xml:space="preserve">В электронной форме комплект документов также может быть представлен на адреса электронной почты Администрации Глазовского района и офисов «Мои документы», через интернет-приемную официального портала Глазовского района. В этом случае комплект документов должен быть подписан усиленной квалифицированной электронной подписью, соответствующей требованиям </w:t>
      </w:r>
      <w:r w:rsidRPr="00897546">
        <w:t xml:space="preserve">Федерального закона от 6 апреля 2011 года </w:t>
      </w:r>
      <w:r>
        <w:t>№</w:t>
      </w:r>
      <w:r w:rsidRPr="00897546">
        <w:t xml:space="preserve"> 63-ФЗ «Об электронной подписи» и статей 21.1 и 21.2 Федерального закона от 27 июля 2010 года </w:t>
      </w:r>
      <w:r>
        <w:t>№</w:t>
      </w:r>
      <w:r w:rsidRPr="00897546">
        <w:t xml:space="preserve"> 210-ФЗ «Об организации предоставления государственных и муниципальных услуг»</w:t>
      </w:r>
      <w:r>
        <w:t>.</w:t>
      </w:r>
    </w:p>
    <w:p w:rsidR="00A53137" w:rsidRPr="005F3C15" w:rsidRDefault="00A53137" w:rsidP="002C7E29">
      <w:pPr>
        <w:pStyle w:val="NormalWeb"/>
        <w:spacing w:before="0" w:after="0"/>
        <w:ind w:firstLine="708"/>
        <w:jc w:val="both"/>
      </w:pPr>
      <w:r>
        <w:t xml:space="preserve">При направлении комплекта документов на предоставление муниципальной услуги посредством курьерской доставки или </w:t>
      </w:r>
      <w:r w:rsidRPr="00DF1ECF">
        <w:t xml:space="preserve">почтового отправления </w:t>
      </w:r>
      <w:r>
        <w:t xml:space="preserve">заявителем должно быть </w:t>
      </w:r>
      <w:r w:rsidRPr="005F3C15">
        <w:t xml:space="preserve">обеспечено удостоверение верности копий документов в порядке, установленном федеральным законодательством. </w:t>
      </w:r>
    </w:p>
    <w:p w:rsidR="00A53137" w:rsidRDefault="00A53137" w:rsidP="002C7E29">
      <w:pPr>
        <w:pStyle w:val="NormalWeb"/>
        <w:spacing w:before="0" w:after="0"/>
        <w:ind w:firstLine="708"/>
        <w:jc w:val="both"/>
      </w:pPr>
      <w:r>
        <w:rPr>
          <w:b/>
        </w:rPr>
        <w:t>83</w:t>
      </w:r>
      <w:r w:rsidRPr="00F664AB">
        <w:rPr>
          <w:b/>
        </w:rPr>
        <w:t>.</w:t>
      </w:r>
      <w:r>
        <w:t xml:space="preserve"> Регистрация комплекта документов осуществляется в СЭД должностными лицами, указанными в </w:t>
      </w:r>
      <w:r w:rsidRPr="005F3C15">
        <w:t>пункте 81 настоящего Административного регламента</w:t>
      </w:r>
      <w:r>
        <w:t>.</w:t>
      </w:r>
    </w:p>
    <w:p w:rsidR="00A53137" w:rsidRDefault="00A53137" w:rsidP="002C7E29">
      <w:pPr>
        <w:pStyle w:val="NormalWeb"/>
        <w:spacing w:before="0" w:after="0"/>
        <w:ind w:firstLine="708"/>
        <w:jc w:val="both"/>
      </w:pPr>
      <w:r>
        <w:rPr>
          <w:b/>
        </w:rPr>
        <w:t>84</w:t>
      </w:r>
      <w:r w:rsidRPr="00F664AB">
        <w:rPr>
          <w:b/>
        </w:rPr>
        <w:t>.</w:t>
      </w:r>
      <w:r w:rsidRPr="00F664AB">
        <w:t xml:space="preserve"> При соответствии </w:t>
      </w:r>
      <w:r>
        <w:t>комплекта документов</w:t>
      </w:r>
      <w:r w:rsidRPr="00F664AB">
        <w:t xml:space="preserve"> требованиям настоящего Административного регламента, </w:t>
      </w:r>
      <w:r>
        <w:t>специалистом организационного отдела на экземпляре заявителя проставляется отметка о получении комплекта документов.</w:t>
      </w:r>
    </w:p>
    <w:p w:rsidR="00A53137" w:rsidRDefault="00A53137" w:rsidP="002C7E29">
      <w:pPr>
        <w:pStyle w:val="NormalWeb"/>
        <w:spacing w:before="0" w:after="0"/>
        <w:ind w:firstLine="708"/>
        <w:jc w:val="both"/>
      </w:pPr>
      <w:r>
        <w:t>Специалисты офисов «Мои документы» оформляют</w:t>
      </w:r>
      <w:r w:rsidRPr="00F664AB">
        <w:t xml:space="preserve"> расписк</w:t>
      </w:r>
      <w:r>
        <w:t>у</w:t>
      </w:r>
      <w:r w:rsidRPr="00F664AB">
        <w:t xml:space="preserve"> о приеме </w:t>
      </w:r>
      <w:r>
        <w:t xml:space="preserve">комплекта документов </w:t>
      </w:r>
      <w:r w:rsidRPr="00F664AB">
        <w:t>по установленной форме</w:t>
      </w:r>
      <w:r>
        <w:t>, приведенной в</w:t>
      </w:r>
      <w:r w:rsidRPr="00F664AB">
        <w:t xml:space="preserve"> </w:t>
      </w:r>
      <w:r w:rsidRPr="005F3C15">
        <w:t>приложении №7 к настоящему Административному регламенту) в двух</w:t>
      </w:r>
      <w:r w:rsidRPr="00F664AB">
        <w:t xml:space="preserve"> экземплярах</w:t>
      </w:r>
      <w:r w:rsidRPr="00F664AB">
        <w:rPr>
          <w:color w:val="FF0000"/>
        </w:rPr>
        <w:t>.</w:t>
      </w:r>
      <w:r>
        <w:rPr>
          <w:color w:val="FF0000"/>
        </w:rPr>
        <w:t xml:space="preserve"> </w:t>
      </w:r>
      <w:r>
        <w:t>Первый экземпляр расписки передается заявителю, второй – прикладывается к комплекту документов.</w:t>
      </w:r>
    </w:p>
    <w:p w:rsidR="00A53137" w:rsidRPr="00A84E71" w:rsidRDefault="00A53137" w:rsidP="002C7E29">
      <w:pPr>
        <w:pStyle w:val="NormalWeb"/>
        <w:spacing w:before="0" w:after="0"/>
        <w:ind w:firstLine="708"/>
        <w:jc w:val="both"/>
        <w:rPr>
          <w:color w:val="FF0000"/>
        </w:rPr>
      </w:pPr>
      <w:r>
        <w:t>В случае направления заявителем комплекта документов в электронном виде посредством ЕПГУ, РПГУ и инфоматы,</w:t>
      </w:r>
      <w:r w:rsidRPr="00653708">
        <w:t xml:space="preserve"> </w:t>
      </w:r>
      <w:r>
        <w:t xml:space="preserve">специалистами, указанными в </w:t>
      </w:r>
      <w:r w:rsidRPr="005F3C15">
        <w:t>пункте 81 настоящего Административного регламента</w:t>
      </w:r>
      <w:r>
        <w:t>,</w:t>
      </w:r>
      <w:r w:rsidRPr="00653708">
        <w:t xml:space="preserve"> </w:t>
      </w:r>
      <w:r>
        <w:t>проставляется соответствующая отметка в СЭД.</w:t>
      </w:r>
    </w:p>
    <w:p w:rsidR="00A53137" w:rsidRDefault="00A53137" w:rsidP="002C7E29">
      <w:pPr>
        <w:ind w:firstLine="708"/>
        <w:jc w:val="both"/>
      </w:pPr>
      <w:r>
        <w:rPr>
          <w:b/>
        </w:rPr>
        <w:t>85</w:t>
      </w:r>
      <w:r w:rsidRPr="00072259">
        <w:rPr>
          <w:b/>
        </w:rPr>
        <w:t>.</w:t>
      </w:r>
      <w:r>
        <w:t xml:space="preserve"> В случае приема комплекта документов от заявителя в офисах «Мои документы», специалисты данных офисов направляют комплект документов в Администрацию Глазовского района.</w:t>
      </w:r>
    </w:p>
    <w:p w:rsidR="00A53137" w:rsidRPr="005F3C15" w:rsidRDefault="00A53137" w:rsidP="002C7E29">
      <w:pPr>
        <w:ind w:firstLine="708"/>
        <w:jc w:val="both"/>
      </w:pPr>
      <w:r>
        <w:t xml:space="preserve">Комплект документов, поступивший из офисов «Мои документы» в Администрацию Глазовского района подлежит первичной обработке в порядке, установленном </w:t>
      </w:r>
      <w:r w:rsidRPr="005F3C15">
        <w:t>пунктами 79-84 настоящего Административного регламента.</w:t>
      </w:r>
    </w:p>
    <w:p w:rsidR="00A53137" w:rsidRPr="006D51AF" w:rsidRDefault="00A53137" w:rsidP="002C7E29">
      <w:pPr>
        <w:ind w:firstLine="708"/>
        <w:jc w:val="both"/>
        <w:rPr>
          <w:color w:val="7030A0"/>
        </w:rPr>
      </w:pPr>
      <w:r>
        <w:rPr>
          <w:b/>
        </w:rPr>
        <w:t>86</w:t>
      </w:r>
      <w:r w:rsidRPr="00072259">
        <w:rPr>
          <w:b/>
        </w:rPr>
        <w:t>.</w:t>
      </w:r>
      <w:r>
        <w:t xml:space="preserve"> Критерием принятия решений при выполнении административной процедуры</w:t>
      </w:r>
      <w:r>
        <w:rPr>
          <w:color w:val="7030A0"/>
        </w:rPr>
        <w:t xml:space="preserve"> </w:t>
      </w:r>
      <w:r w:rsidRPr="00035582">
        <w:t>является</w:t>
      </w:r>
      <w:r>
        <w:rPr>
          <w:color w:val="7030A0"/>
        </w:rPr>
        <w:t xml:space="preserve"> </w:t>
      </w:r>
      <w:r w:rsidRPr="00035582">
        <w:t>соответствие представленн</w:t>
      </w:r>
      <w:r>
        <w:t>ого</w:t>
      </w:r>
      <w:r w:rsidRPr="00035582">
        <w:t xml:space="preserve"> </w:t>
      </w:r>
      <w:r>
        <w:t xml:space="preserve">заявителем комплекта документов </w:t>
      </w:r>
      <w:r w:rsidRPr="00035582">
        <w:t xml:space="preserve">требованиям </w:t>
      </w:r>
      <w:r w:rsidRPr="005F3C15">
        <w:t>пункта 32 настоящего Административного регламента и отсутствие оснований для отказа в приеме документов, установленных пунктом 48 настоящего Административного регламента</w:t>
      </w:r>
      <w:r>
        <w:rPr>
          <w:color w:val="7030A0"/>
        </w:rPr>
        <w:t>.</w:t>
      </w:r>
    </w:p>
    <w:p w:rsidR="00A53137" w:rsidRDefault="00A53137" w:rsidP="002C7E29">
      <w:pPr>
        <w:ind w:firstLine="708"/>
        <w:jc w:val="both"/>
      </w:pPr>
      <w:r>
        <w:rPr>
          <w:b/>
        </w:rPr>
        <w:t>87</w:t>
      </w:r>
      <w:r w:rsidRPr="00072259">
        <w:rPr>
          <w:b/>
        </w:rPr>
        <w:t>.</w:t>
      </w:r>
      <w:r>
        <w:t xml:space="preserve">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 а также отметка в СЭД о передаче этих документов Главе Глазовского района для рассмотрения.</w:t>
      </w:r>
    </w:p>
    <w:p w:rsidR="00A53137" w:rsidRPr="005F3C15" w:rsidRDefault="00A53137" w:rsidP="002C7E29">
      <w:pPr>
        <w:ind w:firstLine="708"/>
        <w:jc w:val="both"/>
      </w:pPr>
      <w:r>
        <w:rPr>
          <w:b/>
        </w:rPr>
        <w:t>88.</w:t>
      </w:r>
      <w:r>
        <w:t xml:space="preserve"> Срок выполнения административных действий, указанных </w:t>
      </w:r>
      <w:r w:rsidRPr="005F3C15">
        <w:t>в подпунктах 1-10 пункта 80 настоящего Административного регламента – в день подачи</w:t>
      </w:r>
      <w:r>
        <w:t xml:space="preserve"> заявителем комплекта </w:t>
      </w:r>
      <w:r w:rsidRPr="005F3C15">
        <w:t>документов.</w:t>
      </w:r>
    </w:p>
    <w:p w:rsidR="00A53137" w:rsidRPr="005F3C15" w:rsidRDefault="00A53137" w:rsidP="002C7E29">
      <w:pPr>
        <w:ind w:firstLine="708"/>
        <w:jc w:val="both"/>
      </w:pPr>
      <w:r w:rsidRPr="005F3C15">
        <w:rPr>
          <w:b/>
        </w:rPr>
        <w:t>89.</w:t>
      </w:r>
      <w:r w:rsidRPr="005F3C15">
        <w:t xml:space="preserve"> Срок выполнения административного действия по передаче зарегистрированного комплекта документов Главе Глазовского района для рассмотрения (подпункт 11 пункта 80 настоящего Административного регламента) – не позднее рабочего дня, следующего за днем регистрации комплекта документов в СЭД.</w:t>
      </w:r>
    </w:p>
    <w:p w:rsidR="00A53137" w:rsidRPr="005F3C15" w:rsidRDefault="00A53137" w:rsidP="002C7E29">
      <w:pPr>
        <w:ind w:firstLine="708"/>
        <w:jc w:val="both"/>
      </w:pPr>
      <w:r w:rsidRPr="005F3C15">
        <w:rPr>
          <w:b/>
        </w:rPr>
        <w:t>90.</w:t>
      </w:r>
      <w:r w:rsidRPr="005F3C15">
        <w:t xml:space="preserve"> Срок выполнения административного действия по направлению комплекта документов из офисов «Мои документы в Администрацию Глазовского района (пункт 85 настоящего Административного регламента) – в течение 2-х рабочих дней с момента регистрации комплекта документов в СЭД офисов «Мои документы».</w:t>
      </w:r>
    </w:p>
    <w:p w:rsidR="00A53137" w:rsidRDefault="00A53137" w:rsidP="002C7E29">
      <w:pPr>
        <w:ind w:firstLine="708"/>
        <w:jc w:val="both"/>
      </w:pPr>
      <w:r>
        <w:rPr>
          <w:b/>
        </w:rPr>
        <w:t>91</w:t>
      </w:r>
      <w:r w:rsidRPr="00072259">
        <w:rPr>
          <w:b/>
        </w:rPr>
        <w:t>.</w:t>
      </w:r>
      <w:r>
        <w:t xml:space="preserve">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w:t>
      </w:r>
    </w:p>
    <w:p w:rsidR="00A53137" w:rsidRDefault="00A53137" w:rsidP="002C7E29">
      <w:pPr>
        <w:ind w:firstLine="708"/>
        <w:jc w:val="both"/>
        <w:rPr>
          <w:color w:val="FF0000"/>
        </w:rPr>
      </w:pPr>
    </w:p>
    <w:p w:rsidR="00A53137" w:rsidRPr="00ED4DAB" w:rsidRDefault="00A53137" w:rsidP="002C7E29">
      <w:pPr>
        <w:pStyle w:val="ConsPlusTitle"/>
        <w:jc w:val="center"/>
        <w:rPr>
          <w:rFonts w:ascii="Times New Roman" w:hAnsi="Times New Roman" w:cs="Times New Roman"/>
          <w:bCs w:val="0"/>
          <w:sz w:val="24"/>
          <w:szCs w:val="24"/>
        </w:rPr>
      </w:pPr>
      <w:r w:rsidRPr="00ED4DAB">
        <w:rPr>
          <w:rFonts w:ascii="Times New Roman" w:hAnsi="Times New Roman" w:cs="Times New Roman"/>
          <w:bCs w:val="0"/>
          <w:sz w:val="24"/>
          <w:szCs w:val="24"/>
        </w:rPr>
        <w:t xml:space="preserve">Рассмотрение заявления и документов, необходимых для предоставления </w:t>
      </w:r>
    </w:p>
    <w:p w:rsidR="00A53137" w:rsidRPr="00ED4DAB" w:rsidRDefault="00A53137" w:rsidP="002C7E29">
      <w:pPr>
        <w:pStyle w:val="1"/>
        <w:tabs>
          <w:tab w:val="left" w:pos="1494"/>
        </w:tabs>
        <w:spacing w:before="0" w:after="0"/>
        <w:jc w:val="center"/>
        <w:rPr>
          <w:b/>
          <w:szCs w:val="24"/>
        </w:rPr>
      </w:pPr>
      <w:r>
        <w:rPr>
          <w:b/>
          <w:szCs w:val="24"/>
        </w:rPr>
        <w:t>муниципальной услуги, и их н</w:t>
      </w:r>
      <w:r w:rsidRPr="00D3129C">
        <w:rPr>
          <w:b/>
          <w:szCs w:val="24"/>
        </w:rPr>
        <w:t>аправление для подготовки ответа</w:t>
      </w:r>
    </w:p>
    <w:p w:rsidR="00A53137" w:rsidRDefault="00A53137" w:rsidP="002C7E29">
      <w:pPr>
        <w:pStyle w:val="NormalWeb"/>
        <w:spacing w:before="0" w:after="0"/>
        <w:ind w:firstLine="708"/>
        <w:jc w:val="both"/>
      </w:pPr>
      <w:r>
        <w:rPr>
          <w:b/>
        </w:rPr>
        <w:t>92</w:t>
      </w:r>
      <w:r w:rsidRPr="00254142">
        <w:rPr>
          <w:b/>
        </w:rPr>
        <w:t>.</w:t>
      </w:r>
      <w:r>
        <w:t xml:space="preserve"> Основанием для начала административной процедуры является передача зарегистрированного комплекта документов Главе муниципального образования «Глазовский район (далее – Глава Глазовского района) для рассмотрения. </w:t>
      </w:r>
    </w:p>
    <w:p w:rsidR="00A53137" w:rsidRDefault="00A53137" w:rsidP="002C7E29">
      <w:pPr>
        <w:pStyle w:val="NormalWeb"/>
        <w:spacing w:before="0" w:after="0"/>
        <w:ind w:firstLine="708"/>
        <w:jc w:val="both"/>
      </w:pPr>
      <w:r>
        <w:rPr>
          <w:b/>
        </w:rPr>
        <w:t>93</w:t>
      </w:r>
      <w:r w:rsidRPr="00F664AB">
        <w:rPr>
          <w:b/>
        </w:rPr>
        <w:t>.</w:t>
      </w:r>
      <w:r>
        <w:t xml:space="preserve"> Административная процедура включает в себя следующие административные действия:</w:t>
      </w:r>
    </w:p>
    <w:p w:rsidR="00A53137" w:rsidRDefault="00A53137" w:rsidP="002C7E29">
      <w:pPr>
        <w:pStyle w:val="NormalWeb"/>
        <w:spacing w:before="0" w:after="0"/>
        <w:ind w:firstLine="708"/>
        <w:jc w:val="both"/>
      </w:pPr>
      <w:r>
        <w:t xml:space="preserve">1) Рассмотрение комплекта документов Главой Глазовского района; </w:t>
      </w:r>
    </w:p>
    <w:p w:rsidR="00A53137" w:rsidRDefault="00A53137" w:rsidP="002C7E29">
      <w:pPr>
        <w:pStyle w:val="NormalWeb"/>
        <w:spacing w:before="0" w:after="0"/>
        <w:ind w:firstLine="708"/>
        <w:jc w:val="both"/>
      </w:pPr>
      <w:r>
        <w:t xml:space="preserve">2) Принятие решения Главой Глазовского района по исполнению документов, наложение соответствующей резолюции; </w:t>
      </w:r>
    </w:p>
    <w:p w:rsidR="00A53137" w:rsidRDefault="00A53137" w:rsidP="002C7E29">
      <w:pPr>
        <w:pStyle w:val="NormalWeb"/>
        <w:spacing w:before="0" w:after="0"/>
        <w:ind w:firstLine="708"/>
        <w:jc w:val="both"/>
      </w:pPr>
      <w:r>
        <w:t>3) Получение комплекта документов специалистом организационного отдела;</w:t>
      </w:r>
    </w:p>
    <w:p w:rsidR="00A53137" w:rsidRDefault="00A53137" w:rsidP="002C7E29">
      <w:pPr>
        <w:pStyle w:val="NormalWeb"/>
        <w:spacing w:before="0" w:after="0"/>
        <w:ind w:firstLine="708"/>
        <w:jc w:val="both"/>
      </w:pPr>
      <w:r>
        <w:t>4) Направление комплекта документов начальнику отдела имущественных отношений.</w:t>
      </w:r>
    </w:p>
    <w:p w:rsidR="00A53137" w:rsidRDefault="00A53137" w:rsidP="002C7E29">
      <w:pPr>
        <w:pStyle w:val="NormalWeb"/>
        <w:spacing w:before="0" w:after="0"/>
        <w:ind w:firstLine="708"/>
        <w:jc w:val="both"/>
      </w:pPr>
      <w:r>
        <w:t>5) Назначение исполнителя, ответственного за исполнение муниципальной услуги.</w:t>
      </w:r>
    </w:p>
    <w:p w:rsidR="00A53137" w:rsidRPr="005F3C15" w:rsidRDefault="00A53137" w:rsidP="002C7E29">
      <w:pPr>
        <w:pStyle w:val="NormalWeb"/>
        <w:spacing w:before="0" w:after="0"/>
        <w:ind w:firstLine="708"/>
        <w:jc w:val="both"/>
      </w:pPr>
      <w:r>
        <w:rPr>
          <w:b/>
        </w:rPr>
        <w:t>94</w:t>
      </w:r>
      <w:r w:rsidRPr="00F664AB">
        <w:rPr>
          <w:b/>
        </w:rPr>
        <w:t>.</w:t>
      </w:r>
      <w:r>
        <w:t xml:space="preserve"> Должностным лицом, ответственным за исполнение административных действий по рассмотрению комплекта документов и принятия решения по нему (</w:t>
      </w:r>
      <w:r w:rsidRPr="00A1582F">
        <w:rPr>
          <w:color w:val="7030A0"/>
        </w:rPr>
        <w:t>подпункт</w:t>
      </w:r>
      <w:r>
        <w:rPr>
          <w:color w:val="7030A0"/>
        </w:rPr>
        <w:t xml:space="preserve">ы 1-2 </w:t>
      </w:r>
      <w:r w:rsidRPr="00F62001">
        <w:rPr>
          <w:color w:val="7030A0"/>
        </w:rPr>
        <w:t>пункт</w:t>
      </w:r>
      <w:r>
        <w:rPr>
          <w:color w:val="7030A0"/>
        </w:rPr>
        <w:t>а</w:t>
      </w:r>
      <w:r w:rsidRPr="00F62001">
        <w:rPr>
          <w:color w:val="7030A0"/>
        </w:rPr>
        <w:t xml:space="preserve"> </w:t>
      </w:r>
      <w:r w:rsidRPr="005F3C15">
        <w:t>93 настоящего Административного регламента) является Глава Глазовского района.</w:t>
      </w:r>
    </w:p>
    <w:p w:rsidR="00A53137" w:rsidRPr="005F3C15" w:rsidRDefault="00A53137" w:rsidP="002C7E29">
      <w:pPr>
        <w:pStyle w:val="NormalWeb"/>
        <w:spacing w:before="0" w:after="0"/>
        <w:ind w:firstLine="708"/>
        <w:jc w:val="both"/>
      </w:pPr>
      <w:r w:rsidRPr="005F3C15">
        <w:rPr>
          <w:b/>
        </w:rPr>
        <w:t>95.</w:t>
      </w:r>
      <w:r w:rsidRPr="005F3C15">
        <w:t xml:space="preserve"> Должностным лицом, ответственным за исполнение административных действий по получению комплекта документов от Главы Глазовского района и направлению его начальнику отдела имущественных отношений (подпункты 3-4 пункта 93 настоящего Административного регламента) является специалист организационного отдела.</w:t>
      </w:r>
    </w:p>
    <w:p w:rsidR="00A53137" w:rsidRPr="005F3C15" w:rsidRDefault="00A53137" w:rsidP="002C7E29">
      <w:pPr>
        <w:pStyle w:val="NormalWeb"/>
        <w:spacing w:before="0" w:after="0"/>
        <w:ind w:firstLine="708"/>
        <w:jc w:val="both"/>
      </w:pPr>
      <w:r w:rsidRPr="005F3C15">
        <w:rPr>
          <w:b/>
        </w:rPr>
        <w:t>96.</w:t>
      </w:r>
      <w:r w:rsidRPr="005F3C15">
        <w:t xml:space="preserve"> Должностным лицом, ответственным за исполнение административного действия по назначению исполнителя (подпункт 5 пункта 93 настоящего Административного регламента) является начальник отдела имущественных отношений.</w:t>
      </w:r>
    </w:p>
    <w:p w:rsidR="00A53137" w:rsidRDefault="00A53137" w:rsidP="002C7E29">
      <w:pPr>
        <w:ind w:firstLine="708"/>
        <w:jc w:val="both"/>
      </w:pPr>
      <w:r w:rsidRPr="005F3C15">
        <w:rPr>
          <w:b/>
        </w:rPr>
        <w:t>97.</w:t>
      </w:r>
      <w:r w:rsidRPr="005F3C15">
        <w:t xml:space="preserve"> Критерием принятия решений при выполнении административной процедуры являются полномочия по исполнению муниципальной услуги, включенные в положение об отделе имущественных отношений, и должностные обязанности, включенные в должностные инструкции работников отдела имущественных отношений</w:t>
      </w:r>
      <w:r w:rsidRPr="00120108">
        <w:rPr>
          <w:color w:val="FF0000"/>
        </w:rPr>
        <w:t>.</w:t>
      </w:r>
    </w:p>
    <w:p w:rsidR="00A53137" w:rsidRDefault="00A53137" w:rsidP="002C7E29">
      <w:pPr>
        <w:ind w:firstLine="708"/>
        <w:jc w:val="both"/>
      </w:pPr>
      <w:r>
        <w:rPr>
          <w:b/>
        </w:rPr>
        <w:t>98</w:t>
      </w:r>
      <w:r w:rsidRPr="00072259">
        <w:rPr>
          <w:b/>
        </w:rPr>
        <w:t>.</w:t>
      </w:r>
      <w:r>
        <w:t xml:space="preserve"> Способом фиксации результата выполнения административной процедуры являются отметки в СЭД:</w:t>
      </w:r>
    </w:p>
    <w:p w:rsidR="00A53137" w:rsidRDefault="00A53137" w:rsidP="002C7E29">
      <w:pPr>
        <w:ind w:firstLine="708"/>
        <w:jc w:val="both"/>
      </w:pPr>
      <w:r>
        <w:t>1) о резолюции Главы Глазовского района;</w:t>
      </w:r>
    </w:p>
    <w:p w:rsidR="00A53137" w:rsidRDefault="00A53137" w:rsidP="002C7E29">
      <w:pPr>
        <w:ind w:firstLine="708"/>
        <w:jc w:val="both"/>
      </w:pPr>
      <w:r>
        <w:t xml:space="preserve">2) о направлении документов начальнику </w:t>
      </w:r>
      <w:r w:rsidRPr="005F3C15">
        <w:t>отдела имущественных отношений</w:t>
      </w:r>
      <w:r>
        <w:t>;</w:t>
      </w:r>
    </w:p>
    <w:p w:rsidR="00A53137" w:rsidRDefault="00A53137" w:rsidP="002C7E29">
      <w:pPr>
        <w:ind w:firstLine="708"/>
        <w:jc w:val="both"/>
        <w:rPr>
          <w:color w:val="FF0000"/>
        </w:rPr>
      </w:pPr>
      <w:r>
        <w:t>3) о направлении документов исполнителю, ответственному за исполнение муниципальной услуги.</w:t>
      </w:r>
    </w:p>
    <w:p w:rsidR="00A53137" w:rsidRDefault="00A53137" w:rsidP="002C7E29">
      <w:pPr>
        <w:ind w:firstLine="708"/>
        <w:jc w:val="both"/>
      </w:pPr>
      <w:r>
        <w:rPr>
          <w:b/>
        </w:rPr>
        <w:t>99.</w:t>
      </w:r>
      <w:r>
        <w:t xml:space="preserve"> Срок выполнения административной процедуры: не более 5-ти дней с момента регистрации комплекта документов в СЭД. </w:t>
      </w:r>
    </w:p>
    <w:p w:rsidR="00A53137" w:rsidRDefault="00A53137" w:rsidP="002C7E29">
      <w:pPr>
        <w:ind w:firstLine="708"/>
        <w:jc w:val="both"/>
        <w:rPr>
          <w:color w:val="FF0000"/>
        </w:rPr>
      </w:pPr>
      <w:r>
        <w:rPr>
          <w:b/>
        </w:rPr>
        <w:t>100</w:t>
      </w:r>
      <w:r w:rsidRPr="00072259">
        <w:rPr>
          <w:b/>
        </w:rPr>
        <w:t>.</w:t>
      </w:r>
      <w:r>
        <w:t xml:space="preserve"> Результатом выполнения административной процедуры является назначение исполнителя, ответственного за исполнение муниципальной услуги (далее – специалист отдела имущественных отношений).</w:t>
      </w:r>
    </w:p>
    <w:p w:rsidR="00A53137" w:rsidRDefault="00A53137" w:rsidP="002C7E29">
      <w:pPr>
        <w:pStyle w:val="1"/>
        <w:tabs>
          <w:tab w:val="left" w:pos="1494"/>
        </w:tabs>
        <w:spacing w:before="0" w:after="0"/>
        <w:jc w:val="center"/>
        <w:rPr>
          <w:szCs w:val="24"/>
        </w:rPr>
      </w:pPr>
    </w:p>
    <w:p w:rsidR="00A53137" w:rsidRDefault="00A53137" w:rsidP="002C7E29">
      <w:pPr>
        <w:pStyle w:val="1"/>
        <w:tabs>
          <w:tab w:val="left" w:pos="1494"/>
        </w:tabs>
        <w:spacing w:before="0" w:after="0"/>
        <w:rPr>
          <w:szCs w:val="24"/>
        </w:rPr>
      </w:pPr>
    </w:p>
    <w:p w:rsidR="00A53137" w:rsidRDefault="00A53137" w:rsidP="002C7E29">
      <w:pPr>
        <w:pStyle w:val="1"/>
        <w:tabs>
          <w:tab w:val="left" w:pos="1494"/>
        </w:tabs>
        <w:spacing w:before="0" w:after="0"/>
        <w:jc w:val="center"/>
        <w:rPr>
          <w:b/>
          <w:szCs w:val="24"/>
        </w:rPr>
      </w:pPr>
      <w:r w:rsidRPr="00D3129C">
        <w:rPr>
          <w:b/>
          <w:szCs w:val="24"/>
        </w:rPr>
        <w:t>Формирование и направление межведомственных запросов в организации, участвующие в предоставлении муниципальной услуги</w:t>
      </w:r>
      <w:r>
        <w:rPr>
          <w:b/>
          <w:szCs w:val="24"/>
        </w:rPr>
        <w:t xml:space="preserve">, контроль </w:t>
      </w:r>
    </w:p>
    <w:p w:rsidR="00A53137" w:rsidRDefault="00A53137" w:rsidP="002C7E29">
      <w:pPr>
        <w:pStyle w:val="1"/>
        <w:tabs>
          <w:tab w:val="left" w:pos="1494"/>
        </w:tabs>
        <w:spacing w:before="0" w:after="0"/>
        <w:jc w:val="center"/>
        <w:rPr>
          <w:b/>
          <w:szCs w:val="24"/>
        </w:rPr>
      </w:pPr>
      <w:r>
        <w:rPr>
          <w:b/>
          <w:szCs w:val="24"/>
        </w:rPr>
        <w:t>за получением ответов на межведомственный запрос</w:t>
      </w:r>
    </w:p>
    <w:p w:rsidR="00A53137" w:rsidRPr="00D3129C" w:rsidRDefault="00A53137" w:rsidP="002C7E29">
      <w:pPr>
        <w:pStyle w:val="1"/>
        <w:tabs>
          <w:tab w:val="left" w:pos="1494"/>
        </w:tabs>
        <w:spacing w:before="0" w:after="0"/>
        <w:jc w:val="center"/>
        <w:rPr>
          <w:b/>
          <w:szCs w:val="24"/>
        </w:rPr>
      </w:pPr>
    </w:p>
    <w:p w:rsidR="00A53137" w:rsidRPr="005F3C15" w:rsidRDefault="00A53137" w:rsidP="002C7E29">
      <w:pPr>
        <w:suppressAutoHyphens w:val="0"/>
        <w:autoSpaceDE w:val="0"/>
        <w:autoSpaceDN w:val="0"/>
        <w:adjustRightInd w:val="0"/>
        <w:ind w:firstLine="708"/>
        <w:jc w:val="both"/>
        <w:rPr>
          <w:lang w:eastAsia="ru-RU"/>
        </w:rPr>
      </w:pPr>
      <w:bookmarkStart w:id="1" w:name="Par0"/>
      <w:bookmarkEnd w:id="1"/>
      <w:r>
        <w:rPr>
          <w:b/>
          <w:lang w:eastAsia="ru-RU"/>
        </w:rPr>
        <w:t>101</w:t>
      </w:r>
      <w:r w:rsidRPr="00864D07">
        <w:rPr>
          <w:b/>
          <w:lang w:eastAsia="ru-RU"/>
        </w:rPr>
        <w:t>.</w:t>
      </w:r>
      <w:r w:rsidRPr="00864D07">
        <w:rPr>
          <w:lang w:eastAsia="ru-RU"/>
        </w:rPr>
        <w:t xml:space="preserve"> Основанием для начала административной процедуры является непредставление </w:t>
      </w:r>
      <w:r>
        <w:rPr>
          <w:lang w:eastAsia="ru-RU"/>
        </w:rPr>
        <w:t xml:space="preserve">или частичное представление </w:t>
      </w:r>
      <w:r w:rsidRPr="00864D07">
        <w:rPr>
          <w:lang w:eastAsia="ru-RU"/>
        </w:rPr>
        <w:t>заявителем</w:t>
      </w:r>
      <w:r>
        <w:rPr>
          <w:lang w:eastAsia="ru-RU"/>
        </w:rPr>
        <w:t xml:space="preserve"> по собственной инициативе</w:t>
      </w:r>
      <w:r w:rsidRPr="00864D07">
        <w:rPr>
          <w:lang w:eastAsia="ru-RU"/>
        </w:rPr>
        <w:t xml:space="preserve"> документ</w:t>
      </w:r>
      <w:r>
        <w:rPr>
          <w:lang w:eastAsia="ru-RU"/>
        </w:rPr>
        <w:t>ов</w:t>
      </w:r>
      <w:r w:rsidRPr="00864D07">
        <w:rPr>
          <w:lang w:eastAsia="ru-RU"/>
        </w:rPr>
        <w:t>, необходим</w:t>
      </w:r>
      <w:r>
        <w:rPr>
          <w:lang w:eastAsia="ru-RU"/>
        </w:rPr>
        <w:t>ых</w:t>
      </w:r>
      <w:r w:rsidRPr="00864D07">
        <w:rPr>
          <w:lang w:eastAsia="ru-RU"/>
        </w:rPr>
        <w:t xml:space="preserve"> для предоставления </w:t>
      </w:r>
      <w:r>
        <w:rPr>
          <w:lang w:eastAsia="ru-RU"/>
        </w:rPr>
        <w:t>муниципальной</w:t>
      </w:r>
      <w:r w:rsidRPr="00864D07">
        <w:rPr>
          <w:lang w:eastAsia="ru-RU"/>
        </w:rPr>
        <w:t xml:space="preserve"> услуги</w:t>
      </w:r>
      <w:r>
        <w:rPr>
          <w:lang w:eastAsia="ru-RU"/>
        </w:rPr>
        <w:t>,</w:t>
      </w:r>
      <w:r w:rsidRPr="00864D07">
        <w:rPr>
          <w:lang w:eastAsia="ru-RU"/>
        </w:rPr>
        <w:t xml:space="preserve"> предусмотренн</w:t>
      </w:r>
      <w:r>
        <w:rPr>
          <w:lang w:eastAsia="ru-RU"/>
        </w:rPr>
        <w:t>ых</w:t>
      </w:r>
      <w:r w:rsidRPr="00864D07">
        <w:rPr>
          <w:lang w:eastAsia="ru-RU"/>
        </w:rPr>
        <w:t xml:space="preserve"> </w:t>
      </w:r>
      <w:r w:rsidRPr="005F3C15">
        <w:rPr>
          <w:lang w:eastAsia="ru-RU"/>
        </w:rPr>
        <w:t xml:space="preserve">пунктом 41  настоящего Административного регламента. </w:t>
      </w:r>
    </w:p>
    <w:p w:rsidR="00A53137" w:rsidRDefault="00A53137" w:rsidP="002C7E29">
      <w:pPr>
        <w:pStyle w:val="NormalWeb"/>
        <w:spacing w:before="0" w:after="0"/>
        <w:ind w:firstLine="708"/>
        <w:jc w:val="both"/>
      </w:pPr>
      <w:r>
        <w:rPr>
          <w:b/>
        </w:rPr>
        <w:t>102</w:t>
      </w:r>
      <w:r w:rsidRPr="00F664AB">
        <w:rPr>
          <w:b/>
        </w:rPr>
        <w:t>.</w:t>
      </w:r>
      <w:r>
        <w:t xml:space="preserve"> Административная процедура включает в себя следующие административные действия:</w:t>
      </w:r>
    </w:p>
    <w:p w:rsidR="00A53137" w:rsidRDefault="00A53137" w:rsidP="002C7E29">
      <w:pPr>
        <w:pStyle w:val="NormalWeb"/>
        <w:spacing w:before="0" w:after="0"/>
        <w:ind w:firstLine="708"/>
        <w:jc w:val="both"/>
      </w:pPr>
      <w:r>
        <w:t xml:space="preserve">1) Анализ поступившего комплекта документов с целью определения недостающих сведений, необходимых для предоставления муниципальной услуги; </w:t>
      </w:r>
    </w:p>
    <w:p w:rsidR="00A53137" w:rsidRDefault="00A53137" w:rsidP="002C7E29">
      <w:pPr>
        <w:pStyle w:val="NormalWeb"/>
        <w:spacing w:before="0" w:after="0"/>
        <w:ind w:firstLine="708"/>
        <w:jc w:val="both"/>
      </w:pPr>
      <w:r>
        <w:t>2) Формирование и направление межведомственных запросов</w:t>
      </w:r>
      <w:r w:rsidRPr="00850A87">
        <w:t xml:space="preserve"> в организации, участвующие в пред</w:t>
      </w:r>
      <w:r>
        <w:t xml:space="preserve">оставлении муниципальной услуги; </w:t>
      </w:r>
    </w:p>
    <w:p w:rsidR="00A53137" w:rsidRDefault="00A53137" w:rsidP="002C7E29">
      <w:pPr>
        <w:pStyle w:val="NormalWeb"/>
        <w:spacing w:before="0" w:after="0"/>
        <w:ind w:firstLine="708"/>
        <w:jc w:val="both"/>
      </w:pPr>
      <w:r>
        <w:t>3) Контроль за направлением межведомственного запроса и получением ответа на межведомственный запрос;</w:t>
      </w:r>
    </w:p>
    <w:p w:rsidR="00A53137" w:rsidRDefault="00A53137" w:rsidP="002C7E29">
      <w:pPr>
        <w:pStyle w:val="NormalWeb"/>
        <w:spacing w:before="0" w:after="0"/>
        <w:ind w:firstLine="708"/>
        <w:jc w:val="both"/>
      </w:pPr>
      <w:r>
        <w:t>4) Направление</w:t>
      </w:r>
      <w:r w:rsidRPr="00C54AD8">
        <w:t xml:space="preserve"> в организаци</w:t>
      </w:r>
      <w:r>
        <w:t>и</w:t>
      </w:r>
      <w:r w:rsidRPr="00C54AD8">
        <w:t>, в адрес которых направлялся межведомственный запрос, реестр направленных межведомственных запросов с нарушенным сроком исполнения</w:t>
      </w:r>
      <w:r>
        <w:t xml:space="preserve"> (в случае </w:t>
      </w:r>
      <w:r w:rsidRPr="00C54AD8">
        <w:t xml:space="preserve">нарушения </w:t>
      </w:r>
      <w:r>
        <w:t xml:space="preserve">данными организациями </w:t>
      </w:r>
      <w:r w:rsidRPr="00C54AD8">
        <w:t>установленного срока направления отв</w:t>
      </w:r>
      <w:r>
        <w:t>ета на межведомственный запрос).</w:t>
      </w:r>
    </w:p>
    <w:p w:rsidR="00A53137" w:rsidRDefault="00A53137" w:rsidP="002C7E29">
      <w:pPr>
        <w:pStyle w:val="NormalWeb"/>
        <w:spacing w:before="0" w:after="0"/>
        <w:ind w:firstLine="708"/>
        <w:jc w:val="both"/>
      </w:pPr>
      <w:r>
        <w:rPr>
          <w:b/>
        </w:rPr>
        <w:t>103</w:t>
      </w:r>
      <w:r w:rsidRPr="00F664AB">
        <w:rPr>
          <w:b/>
        </w:rPr>
        <w:t>.</w:t>
      </w:r>
      <w:r>
        <w:t xml:space="preserve"> Должностным лицом, ответственным за исполнение административной процедуры является специалист отдела имущественных отношений, назначенный начальником отдела имущественных отношений.</w:t>
      </w:r>
    </w:p>
    <w:p w:rsidR="00A53137" w:rsidRPr="00864D07" w:rsidRDefault="00A53137" w:rsidP="002C7E29">
      <w:pPr>
        <w:pStyle w:val="NormalWeb"/>
        <w:spacing w:before="0" w:after="0"/>
        <w:ind w:firstLine="708"/>
        <w:jc w:val="both"/>
        <w:rPr>
          <w:lang w:eastAsia="ru-RU"/>
        </w:rPr>
      </w:pPr>
      <w:r>
        <w:t xml:space="preserve">В случае, если комплект документов от заявителя поступил </w:t>
      </w:r>
      <w:r>
        <w:rPr>
          <w:lang w:eastAsia="ru-RU"/>
        </w:rPr>
        <w:t>через офисы «Мои документы», д</w:t>
      </w:r>
      <w:r>
        <w:t>олжностными лицами, ответственными за исполнение административной процедуры, являются</w:t>
      </w:r>
      <w:r>
        <w:rPr>
          <w:lang w:eastAsia="ru-RU"/>
        </w:rPr>
        <w:t xml:space="preserve"> работники офисов «Мои документы».</w:t>
      </w:r>
    </w:p>
    <w:p w:rsidR="00A53137" w:rsidRDefault="00A53137" w:rsidP="002C7E29">
      <w:pPr>
        <w:suppressAutoHyphens w:val="0"/>
        <w:autoSpaceDE w:val="0"/>
        <w:autoSpaceDN w:val="0"/>
        <w:adjustRightInd w:val="0"/>
        <w:ind w:firstLine="708"/>
        <w:jc w:val="both"/>
        <w:rPr>
          <w:lang w:eastAsia="ru-RU"/>
        </w:rPr>
      </w:pPr>
      <w:r>
        <w:rPr>
          <w:b/>
          <w:lang w:eastAsia="ru-RU"/>
        </w:rPr>
        <w:t>104</w:t>
      </w:r>
      <w:r w:rsidRPr="005D2838">
        <w:rPr>
          <w:b/>
          <w:lang w:eastAsia="ru-RU"/>
        </w:rPr>
        <w:t>.</w:t>
      </w:r>
      <w:r w:rsidRPr="00864D07">
        <w:rPr>
          <w:lang w:eastAsia="ru-RU"/>
        </w:rPr>
        <w:t xml:space="preserve"> Межведомственный запрос формируется в соответствии с требованиями </w:t>
      </w:r>
      <w:hyperlink r:id="rId35" w:history="1">
        <w:r w:rsidRPr="00864D07">
          <w:rPr>
            <w:lang w:eastAsia="ru-RU"/>
          </w:rPr>
          <w:t>статьи 7.2</w:t>
        </w:r>
      </w:hyperlink>
      <w:r>
        <w:rPr>
          <w:lang w:eastAsia="ru-RU"/>
        </w:rPr>
        <w:t xml:space="preserve"> Федерального закона №</w:t>
      </w:r>
      <w:r w:rsidRPr="00864D07">
        <w:rPr>
          <w:lang w:eastAsia="ru-RU"/>
        </w:rPr>
        <w:t xml:space="preserve"> 210-ФЗ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w:t>
      </w:r>
      <w:r>
        <w:rPr>
          <w:lang w:eastAsia="ru-RU"/>
        </w:rPr>
        <w:t>–</w:t>
      </w:r>
      <w:r w:rsidRPr="00864D07">
        <w:rPr>
          <w:lang w:eastAsia="ru-RU"/>
        </w:rPr>
        <w:t xml:space="preserve"> СМЭВ).</w:t>
      </w:r>
    </w:p>
    <w:p w:rsidR="00A53137" w:rsidRPr="00864D07" w:rsidRDefault="00A53137" w:rsidP="002C7E29">
      <w:pPr>
        <w:suppressAutoHyphens w:val="0"/>
        <w:autoSpaceDE w:val="0"/>
        <w:autoSpaceDN w:val="0"/>
        <w:adjustRightInd w:val="0"/>
        <w:ind w:firstLine="708"/>
        <w:jc w:val="both"/>
        <w:rPr>
          <w:lang w:eastAsia="ru-RU"/>
        </w:rPr>
      </w:pPr>
      <w:r>
        <w:rPr>
          <w:lang w:eastAsia="ru-RU"/>
        </w:rPr>
        <w:t>В случае отсутствия технической возможности направления межведомственного запроса по каналам СМЭВ, запрос отправляется по электронной почте, почтовым отправлением или курьером.</w:t>
      </w:r>
    </w:p>
    <w:p w:rsidR="00A53137" w:rsidRDefault="00A53137" w:rsidP="002C7E29">
      <w:pPr>
        <w:suppressAutoHyphens w:val="0"/>
        <w:autoSpaceDE w:val="0"/>
        <w:autoSpaceDN w:val="0"/>
        <w:adjustRightInd w:val="0"/>
        <w:ind w:firstLine="708"/>
        <w:jc w:val="both"/>
        <w:rPr>
          <w:lang w:eastAsia="ru-RU"/>
        </w:rPr>
      </w:pPr>
      <w:r>
        <w:rPr>
          <w:b/>
          <w:lang w:eastAsia="ru-RU"/>
        </w:rPr>
        <w:t>105</w:t>
      </w:r>
      <w:r w:rsidRPr="005D2838">
        <w:rPr>
          <w:b/>
          <w:lang w:eastAsia="ru-RU"/>
        </w:rPr>
        <w:t>.</w:t>
      </w:r>
      <w:r>
        <w:rPr>
          <w:lang w:eastAsia="ru-RU"/>
        </w:rPr>
        <w:t xml:space="preserve"> Осуществление административной процедуры по формированию и направлению межведомственных запросов не требует присутствия заявителя.</w:t>
      </w:r>
    </w:p>
    <w:p w:rsidR="00A53137" w:rsidRPr="005F3C15" w:rsidRDefault="00A53137" w:rsidP="002C7E29">
      <w:pPr>
        <w:suppressAutoHyphens w:val="0"/>
        <w:autoSpaceDE w:val="0"/>
        <w:autoSpaceDN w:val="0"/>
        <w:adjustRightInd w:val="0"/>
        <w:ind w:firstLine="708"/>
        <w:jc w:val="both"/>
        <w:rPr>
          <w:lang w:eastAsia="ru-RU"/>
        </w:rPr>
      </w:pPr>
      <w:r>
        <w:rPr>
          <w:b/>
          <w:lang w:eastAsia="ru-RU"/>
        </w:rPr>
        <w:t>106</w:t>
      </w:r>
      <w:r w:rsidRPr="00796353">
        <w:rPr>
          <w:b/>
          <w:lang w:eastAsia="ru-RU"/>
        </w:rPr>
        <w:t>.</w:t>
      </w:r>
      <w:r w:rsidRPr="00864D07">
        <w:rPr>
          <w:lang w:eastAsia="ru-RU"/>
        </w:rPr>
        <w:t xml:space="preserve"> </w:t>
      </w:r>
      <w:r>
        <w:rPr>
          <w:lang w:eastAsia="ru-RU"/>
        </w:rPr>
        <w:t xml:space="preserve">Информация об организациях, в которые направляется межведомственный запрос на получение муниципальной услуги и описание результата исполнения межведомственного </w:t>
      </w:r>
      <w:r w:rsidRPr="005F3C15">
        <w:rPr>
          <w:lang w:eastAsia="ru-RU"/>
        </w:rPr>
        <w:t xml:space="preserve">запроса </w:t>
      </w:r>
      <w:r w:rsidRPr="005F3C15">
        <w:t>(образцы межведомственных запросов представлены в приложениях №№ 00-00 к настоящему Административному регламенту)</w:t>
      </w:r>
      <w:r w:rsidRPr="005F3C15">
        <w:rPr>
          <w:lang w:eastAsia="ru-RU"/>
        </w:rPr>
        <w:t>:</w:t>
      </w:r>
    </w:p>
    <w:p w:rsidR="00A53137" w:rsidRPr="005F3C15" w:rsidRDefault="00A53137" w:rsidP="002C7E29">
      <w:pPr>
        <w:suppressAutoHyphens w:val="0"/>
        <w:autoSpaceDE w:val="0"/>
        <w:autoSpaceDN w:val="0"/>
        <w:adjustRightInd w:val="0"/>
        <w:ind w:firstLine="708"/>
        <w:jc w:val="both"/>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969"/>
        <w:gridCol w:w="5400"/>
      </w:tblGrid>
      <w:tr w:rsidR="00A53137" w:rsidRPr="005F3C15" w:rsidTr="00BF3349">
        <w:tc>
          <w:tcPr>
            <w:tcW w:w="534" w:type="dxa"/>
            <w:vAlign w:val="center"/>
          </w:tcPr>
          <w:p w:rsidR="00A53137" w:rsidRPr="005F3C15" w:rsidRDefault="00A53137" w:rsidP="00BF3349">
            <w:pPr>
              <w:suppressAutoHyphens w:val="0"/>
              <w:autoSpaceDE w:val="0"/>
              <w:autoSpaceDN w:val="0"/>
              <w:adjustRightInd w:val="0"/>
              <w:jc w:val="center"/>
              <w:rPr>
                <w:b/>
                <w:sz w:val="20"/>
                <w:lang w:eastAsia="ru-RU"/>
              </w:rPr>
            </w:pPr>
            <w:bookmarkStart w:id="2" w:name="Par3"/>
            <w:bookmarkEnd w:id="2"/>
            <w:r w:rsidRPr="005F3C15">
              <w:rPr>
                <w:b/>
                <w:sz w:val="20"/>
                <w:lang w:eastAsia="ru-RU"/>
              </w:rPr>
              <w:t>№  п/п</w:t>
            </w:r>
          </w:p>
        </w:tc>
        <w:tc>
          <w:tcPr>
            <w:tcW w:w="3969" w:type="dxa"/>
            <w:vAlign w:val="center"/>
          </w:tcPr>
          <w:p w:rsidR="00A53137" w:rsidRPr="005F3C15" w:rsidRDefault="00A53137" w:rsidP="00BF3349">
            <w:pPr>
              <w:suppressAutoHyphens w:val="0"/>
              <w:autoSpaceDE w:val="0"/>
              <w:autoSpaceDN w:val="0"/>
              <w:adjustRightInd w:val="0"/>
              <w:jc w:val="center"/>
              <w:rPr>
                <w:b/>
                <w:sz w:val="20"/>
                <w:lang w:eastAsia="ru-RU"/>
              </w:rPr>
            </w:pPr>
            <w:r w:rsidRPr="005F3C15">
              <w:rPr>
                <w:b/>
                <w:sz w:val="20"/>
                <w:lang w:eastAsia="ru-RU"/>
              </w:rPr>
              <w:t>Наименование организации</w:t>
            </w:r>
          </w:p>
        </w:tc>
        <w:tc>
          <w:tcPr>
            <w:tcW w:w="5400" w:type="dxa"/>
            <w:vAlign w:val="center"/>
          </w:tcPr>
          <w:p w:rsidR="00A53137" w:rsidRPr="005F3C15" w:rsidRDefault="00A53137" w:rsidP="00BF3349">
            <w:pPr>
              <w:suppressAutoHyphens w:val="0"/>
              <w:autoSpaceDE w:val="0"/>
              <w:autoSpaceDN w:val="0"/>
              <w:adjustRightInd w:val="0"/>
              <w:jc w:val="center"/>
              <w:rPr>
                <w:b/>
                <w:sz w:val="20"/>
                <w:lang w:eastAsia="ru-RU"/>
              </w:rPr>
            </w:pPr>
            <w:r w:rsidRPr="005F3C15">
              <w:rPr>
                <w:b/>
                <w:sz w:val="20"/>
                <w:lang w:eastAsia="ru-RU"/>
              </w:rPr>
              <w:t xml:space="preserve">Результат исполнения </w:t>
            </w:r>
          </w:p>
          <w:p w:rsidR="00A53137" w:rsidRPr="005F3C15" w:rsidRDefault="00A53137" w:rsidP="00BF3349">
            <w:pPr>
              <w:suppressAutoHyphens w:val="0"/>
              <w:autoSpaceDE w:val="0"/>
              <w:autoSpaceDN w:val="0"/>
              <w:adjustRightInd w:val="0"/>
              <w:jc w:val="center"/>
              <w:rPr>
                <w:b/>
                <w:sz w:val="20"/>
                <w:lang w:eastAsia="ru-RU"/>
              </w:rPr>
            </w:pPr>
            <w:r w:rsidRPr="005F3C15">
              <w:rPr>
                <w:b/>
                <w:sz w:val="20"/>
                <w:lang w:eastAsia="ru-RU"/>
              </w:rPr>
              <w:t>межведомственного запроса</w:t>
            </w:r>
          </w:p>
        </w:tc>
      </w:tr>
      <w:tr w:rsidR="00A53137" w:rsidRPr="005F3C15" w:rsidTr="00BF3349">
        <w:tc>
          <w:tcPr>
            <w:tcW w:w="534" w:type="dxa"/>
            <w:vMerge w:val="restart"/>
          </w:tcPr>
          <w:p w:rsidR="00A53137" w:rsidRPr="005F3C15" w:rsidRDefault="00A53137" w:rsidP="00BF3349">
            <w:pPr>
              <w:suppressAutoHyphens w:val="0"/>
              <w:autoSpaceDE w:val="0"/>
              <w:autoSpaceDN w:val="0"/>
              <w:adjustRightInd w:val="0"/>
              <w:jc w:val="both"/>
              <w:rPr>
                <w:lang w:eastAsia="ru-RU"/>
              </w:rPr>
            </w:pPr>
            <w:r w:rsidRPr="005F3C15">
              <w:rPr>
                <w:lang w:eastAsia="ru-RU"/>
              </w:rPr>
              <w:t>1)</w:t>
            </w:r>
          </w:p>
        </w:tc>
        <w:tc>
          <w:tcPr>
            <w:tcW w:w="3969" w:type="dxa"/>
            <w:vMerge w:val="restart"/>
          </w:tcPr>
          <w:p w:rsidR="00A53137" w:rsidRPr="005F3C15" w:rsidRDefault="00A53137" w:rsidP="00BF3349">
            <w:pPr>
              <w:suppressAutoHyphens w:val="0"/>
              <w:autoSpaceDE w:val="0"/>
              <w:autoSpaceDN w:val="0"/>
              <w:adjustRightInd w:val="0"/>
              <w:jc w:val="both"/>
              <w:rPr>
                <w:lang w:eastAsia="ru-RU"/>
              </w:rPr>
            </w:pPr>
            <w:r w:rsidRPr="005F3C15">
              <w:rPr>
                <w:lang w:eastAsia="ru-RU"/>
              </w:rPr>
              <w:t>Межрайонная Инспекция Федеральной налоговой службы №2 по Удмуртской Республике (https://egrul.nalog.ru/)</w:t>
            </w:r>
          </w:p>
        </w:tc>
        <w:tc>
          <w:tcPr>
            <w:tcW w:w="5400" w:type="dxa"/>
          </w:tcPr>
          <w:p w:rsidR="00A53137" w:rsidRPr="005F3C15" w:rsidRDefault="00A53137" w:rsidP="00BF3349">
            <w:pPr>
              <w:widowControl w:val="0"/>
              <w:shd w:val="clear" w:color="auto" w:fill="FFFFFF"/>
              <w:autoSpaceDE w:val="0"/>
              <w:autoSpaceDN w:val="0"/>
              <w:adjustRightInd w:val="0"/>
            </w:pPr>
            <w:r w:rsidRPr="005F3C15">
              <w:t>Выписка из Единого государственного реестра юридических лиц (ЕГРЮЛ);</w:t>
            </w:r>
          </w:p>
        </w:tc>
      </w:tr>
      <w:tr w:rsidR="00A53137" w:rsidRPr="005F3C15" w:rsidTr="00BF3349">
        <w:tc>
          <w:tcPr>
            <w:tcW w:w="534" w:type="dxa"/>
            <w:vMerge/>
          </w:tcPr>
          <w:p w:rsidR="00A53137" w:rsidRPr="005F3C15" w:rsidRDefault="00A53137" w:rsidP="00BF3349">
            <w:pPr>
              <w:suppressAutoHyphens w:val="0"/>
              <w:autoSpaceDE w:val="0"/>
              <w:autoSpaceDN w:val="0"/>
              <w:adjustRightInd w:val="0"/>
              <w:jc w:val="both"/>
              <w:rPr>
                <w:lang w:eastAsia="ru-RU"/>
              </w:rPr>
            </w:pPr>
          </w:p>
        </w:tc>
        <w:tc>
          <w:tcPr>
            <w:tcW w:w="3969" w:type="dxa"/>
            <w:vMerge/>
          </w:tcPr>
          <w:p w:rsidR="00A53137" w:rsidRPr="005F3C15" w:rsidRDefault="00A53137" w:rsidP="00BF3349">
            <w:pPr>
              <w:suppressAutoHyphens w:val="0"/>
              <w:autoSpaceDE w:val="0"/>
              <w:autoSpaceDN w:val="0"/>
              <w:adjustRightInd w:val="0"/>
              <w:jc w:val="both"/>
              <w:rPr>
                <w:lang w:eastAsia="ru-RU"/>
              </w:rPr>
            </w:pPr>
          </w:p>
        </w:tc>
        <w:tc>
          <w:tcPr>
            <w:tcW w:w="5400" w:type="dxa"/>
          </w:tcPr>
          <w:p w:rsidR="00A53137" w:rsidRPr="005F3C15" w:rsidRDefault="00A53137" w:rsidP="00BF3349">
            <w:pPr>
              <w:widowControl w:val="0"/>
              <w:shd w:val="clear" w:color="auto" w:fill="FFFFFF"/>
              <w:autoSpaceDE w:val="0"/>
              <w:autoSpaceDN w:val="0"/>
              <w:adjustRightInd w:val="0"/>
            </w:pPr>
            <w:r w:rsidRPr="005F3C15">
              <w:t>Выписка из Единого государственного реестра индивидуальных предпринимателей (ЕГРИП)</w:t>
            </w:r>
          </w:p>
        </w:tc>
      </w:tr>
      <w:tr w:rsidR="00A53137" w:rsidRPr="005F3C15" w:rsidTr="00BF3349">
        <w:tc>
          <w:tcPr>
            <w:tcW w:w="534" w:type="dxa"/>
          </w:tcPr>
          <w:p w:rsidR="00A53137" w:rsidRPr="005F3C15" w:rsidRDefault="00A53137" w:rsidP="00BF3349">
            <w:pPr>
              <w:suppressAutoHyphens w:val="0"/>
              <w:autoSpaceDE w:val="0"/>
              <w:autoSpaceDN w:val="0"/>
              <w:adjustRightInd w:val="0"/>
              <w:jc w:val="both"/>
              <w:rPr>
                <w:lang w:eastAsia="ru-RU"/>
              </w:rPr>
            </w:pPr>
            <w:r w:rsidRPr="005F3C15">
              <w:rPr>
                <w:lang w:eastAsia="ru-RU"/>
              </w:rPr>
              <w:t>2)</w:t>
            </w:r>
          </w:p>
        </w:tc>
        <w:tc>
          <w:tcPr>
            <w:tcW w:w="3969" w:type="dxa"/>
          </w:tcPr>
          <w:p w:rsidR="00A53137" w:rsidRPr="005F3C15" w:rsidRDefault="00A53137" w:rsidP="00BF3349">
            <w:pPr>
              <w:suppressAutoHyphens w:val="0"/>
              <w:autoSpaceDE w:val="0"/>
              <w:autoSpaceDN w:val="0"/>
              <w:adjustRightInd w:val="0"/>
              <w:jc w:val="both"/>
              <w:rPr>
                <w:lang w:eastAsia="ru-RU"/>
              </w:rPr>
            </w:pPr>
            <w:r>
              <w:rPr>
                <w:i/>
              </w:rPr>
              <w:t xml:space="preserve"> Управление </w:t>
            </w:r>
            <w:r w:rsidRPr="005F3C15">
              <w:rPr>
                <w:i/>
              </w:rPr>
              <w:t>Росреестр</w:t>
            </w:r>
            <w:r>
              <w:rPr>
                <w:i/>
              </w:rPr>
              <w:t>а по УР</w:t>
            </w:r>
            <w:r>
              <w:t xml:space="preserve"> </w:t>
            </w:r>
          </w:p>
        </w:tc>
        <w:tc>
          <w:tcPr>
            <w:tcW w:w="5400" w:type="dxa"/>
          </w:tcPr>
          <w:p w:rsidR="00A53137" w:rsidRPr="005F3C15" w:rsidRDefault="00A53137" w:rsidP="00BF3349">
            <w:pPr>
              <w:suppressAutoHyphens w:val="0"/>
              <w:autoSpaceDE w:val="0"/>
              <w:autoSpaceDN w:val="0"/>
              <w:adjustRightInd w:val="0"/>
              <w:jc w:val="both"/>
              <w:rPr>
                <w:lang w:eastAsia="ru-RU"/>
              </w:rPr>
            </w:pPr>
            <w:r w:rsidRPr="005F3C15">
              <w:t>Выписк</w:t>
            </w:r>
            <w:r>
              <w:t>а</w:t>
            </w:r>
            <w:r w:rsidRPr="005F3C15">
              <w:t xml:space="preserve"> из ЕГРН об объекте недвижимости</w:t>
            </w:r>
          </w:p>
        </w:tc>
      </w:tr>
    </w:tbl>
    <w:p w:rsidR="00A53137" w:rsidRDefault="00A53137" w:rsidP="002C7E29">
      <w:pPr>
        <w:suppressAutoHyphens w:val="0"/>
        <w:autoSpaceDE w:val="0"/>
        <w:autoSpaceDN w:val="0"/>
        <w:adjustRightInd w:val="0"/>
        <w:ind w:firstLine="708"/>
        <w:jc w:val="both"/>
        <w:rPr>
          <w:color w:val="FF0000"/>
          <w:lang w:eastAsia="ru-RU"/>
        </w:rPr>
      </w:pPr>
    </w:p>
    <w:p w:rsidR="00A53137" w:rsidRDefault="00A53137" w:rsidP="002C7E29">
      <w:pPr>
        <w:ind w:firstLine="708"/>
        <w:jc w:val="both"/>
      </w:pPr>
      <w:r>
        <w:rPr>
          <w:b/>
          <w:lang w:eastAsia="ru-RU"/>
        </w:rPr>
        <w:t>107</w:t>
      </w:r>
      <w:r w:rsidRPr="00796353">
        <w:rPr>
          <w:b/>
          <w:lang w:eastAsia="ru-RU"/>
        </w:rPr>
        <w:t>.</w:t>
      </w:r>
      <w:r>
        <w:t xml:space="preserve"> Документы и сведения, полученные при использовании межведомственного информационного взаимодействия, применяются только в целях предоставления муниципальной услуги.</w:t>
      </w:r>
    </w:p>
    <w:p w:rsidR="00A53137" w:rsidRDefault="00A53137" w:rsidP="002C7E29">
      <w:pPr>
        <w:ind w:firstLine="708"/>
        <w:jc w:val="both"/>
      </w:pPr>
      <w:r>
        <w:rPr>
          <w:b/>
          <w:lang w:eastAsia="ru-RU"/>
        </w:rPr>
        <w:t>108</w:t>
      </w:r>
      <w:r w:rsidRPr="00796353">
        <w:rPr>
          <w:b/>
          <w:lang w:eastAsia="ru-RU"/>
        </w:rPr>
        <w:t>.</w:t>
      </w:r>
      <w:r w:rsidRPr="00864D07">
        <w:rPr>
          <w:lang w:eastAsia="ru-RU"/>
        </w:rPr>
        <w:t xml:space="preserve"> </w:t>
      </w:r>
      <w:r>
        <w:t xml:space="preserve">В случае нарушения организациями, указанными </w:t>
      </w:r>
      <w:r w:rsidRPr="005F3C15">
        <w:rPr>
          <w:lang w:eastAsia="ru-RU"/>
        </w:rPr>
        <w:t>в пункте 106</w:t>
      </w:r>
      <w:r w:rsidRPr="005F3C15">
        <w:t xml:space="preserve"> </w:t>
      </w:r>
      <w:r w:rsidRPr="005F3C15">
        <w:rPr>
          <w:lang w:eastAsia="ru-RU"/>
        </w:rPr>
        <w:t>настоящего Административного регламента</w:t>
      </w:r>
      <w:r w:rsidRPr="005F3C15">
        <w:t>,</w:t>
      </w:r>
      <w:r>
        <w:t xml:space="preserve"> установленного срока направления ответа на межведомственный запрос, в их адрес направляется реестр направленных межведомственных запросов с нарушенным сроком исполнения. </w:t>
      </w:r>
    </w:p>
    <w:p w:rsidR="00A53137" w:rsidRPr="005F3C15" w:rsidRDefault="00A53137" w:rsidP="002C7E29">
      <w:pPr>
        <w:ind w:firstLine="708"/>
        <w:jc w:val="both"/>
      </w:pPr>
      <w:r>
        <w:rPr>
          <w:b/>
        </w:rPr>
        <w:t>109</w:t>
      </w:r>
      <w:r w:rsidRPr="00072259">
        <w:rPr>
          <w:b/>
        </w:rPr>
        <w:t>.</w:t>
      </w:r>
      <w:r>
        <w:t xml:space="preserve"> Критерием принятия решений при выполнении административной процедуры </w:t>
      </w:r>
      <w:r w:rsidRPr="00BB5C2B">
        <w:t>является необходимость получения недостающих сведений для предоставления муниципальной услуги у организаций,</w:t>
      </w:r>
      <w:r w:rsidRPr="00BB5C2B">
        <w:rPr>
          <w:color w:val="FF0000"/>
        </w:rPr>
        <w:t xml:space="preserve"> </w:t>
      </w:r>
      <w:r>
        <w:t xml:space="preserve">указанных </w:t>
      </w:r>
      <w:r w:rsidRPr="005F3C15">
        <w:rPr>
          <w:lang w:eastAsia="ru-RU"/>
        </w:rPr>
        <w:t>в пункте 106</w:t>
      </w:r>
      <w:r w:rsidRPr="005F3C15">
        <w:t xml:space="preserve"> </w:t>
      </w:r>
      <w:r w:rsidRPr="005F3C15">
        <w:rPr>
          <w:lang w:eastAsia="ru-RU"/>
        </w:rPr>
        <w:t>настоящего Административного регламента</w:t>
      </w:r>
      <w:r w:rsidRPr="005F3C15">
        <w:t>.</w:t>
      </w:r>
    </w:p>
    <w:p w:rsidR="00A53137" w:rsidRDefault="00A53137" w:rsidP="002C7E29">
      <w:pPr>
        <w:ind w:firstLine="708"/>
        <w:jc w:val="both"/>
      </w:pPr>
      <w:r>
        <w:rPr>
          <w:b/>
          <w:lang w:eastAsia="ru-RU"/>
        </w:rPr>
        <w:t>110</w:t>
      </w:r>
      <w:r w:rsidRPr="00796353">
        <w:rPr>
          <w:b/>
          <w:lang w:eastAsia="ru-RU"/>
        </w:rPr>
        <w:t>.</w:t>
      </w:r>
      <w:r w:rsidRPr="00864D07">
        <w:rPr>
          <w:lang w:eastAsia="ru-RU"/>
        </w:rPr>
        <w:t xml:space="preserve"> </w:t>
      </w:r>
      <w:r>
        <w:t>Способом фиксации результата выполнения административной процедуры являются отметки в СЭД:</w:t>
      </w:r>
    </w:p>
    <w:p w:rsidR="00A53137" w:rsidRDefault="00A53137" w:rsidP="002C7E29">
      <w:pPr>
        <w:suppressAutoHyphens w:val="0"/>
        <w:autoSpaceDE w:val="0"/>
        <w:autoSpaceDN w:val="0"/>
        <w:adjustRightInd w:val="0"/>
        <w:ind w:firstLine="708"/>
        <w:jc w:val="both"/>
      </w:pPr>
      <w:r>
        <w:t>1) О регистрации и направлении межведомственного запроса. Подписание межведомственного запроса электронно-цифровой подписью (в случае направления межведомственного запроса по каналам СМЭВ);</w:t>
      </w:r>
    </w:p>
    <w:p w:rsidR="00A53137" w:rsidRDefault="00A53137" w:rsidP="002C7E29">
      <w:pPr>
        <w:pStyle w:val="NormalWeb"/>
        <w:spacing w:before="0" w:after="0"/>
        <w:ind w:firstLine="708"/>
        <w:jc w:val="both"/>
      </w:pPr>
      <w:r>
        <w:t>2) О получении ответа на межведомственный запрос;</w:t>
      </w:r>
    </w:p>
    <w:p w:rsidR="00A53137" w:rsidRDefault="00A53137" w:rsidP="002C7E29">
      <w:pPr>
        <w:pStyle w:val="NormalWeb"/>
        <w:spacing w:before="0" w:after="0"/>
        <w:ind w:firstLine="708"/>
        <w:jc w:val="both"/>
        <w:rPr>
          <w:lang w:eastAsia="ru-RU"/>
        </w:rPr>
      </w:pPr>
      <w:r>
        <w:t xml:space="preserve">3) О направлении </w:t>
      </w:r>
      <w:r w:rsidRPr="00C54AD8">
        <w:t>в организаци</w:t>
      </w:r>
      <w:r>
        <w:t>и</w:t>
      </w:r>
      <w:r w:rsidRPr="00C54AD8">
        <w:t>, в адрес которых направлялся межведомственный запрос, реестр направленных межведомственных запросов с нарушенным сроком исполнения</w:t>
      </w:r>
      <w:r>
        <w:t xml:space="preserve"> (в случае </w:t>
      </w:r>
      <w:r w:rsidRPr="00C54AD8">
        <w:t xml:space="preserve">нарушения </w:t>
      </w:r>
      <w:r>
        <w:t xml:space="preserve">данными организациями </w:t>
      </w:r>
      <w:r w:rsidRPr="00C54AD8">
        <w:t>установленного срока направления отв</w:t>
      </w:r>
      <w:r>
        <w:t>ета на межведомственный запрос).</w:t>
      </w:r>
    </w:p>
    <w:p w:rsidR="00A53137" w:rsidRDefault="00A53137" w:rsidP="002C7E29">
      <w:pPr>
        <w:ind w:firstLine="708"/>
        <w:jc w:val="both"/>
      </w:pPr>
      <w:r>
        <w:rPr>
          <w:b/>
        </w:rPr>
        <w:t>111.</w:t>
      </w:r>
      <w:r>
        <w:t xml:space="preserve"> Срок выполнения административной процедуры: </w:t>
      </w:r>
      <w:r w:rsidRPr="005F3C15">
        <w:t xml:space="preserve">не более 5-ти рабочих дней </w:t>
      </w:r>
      <w:r>
        <w:t>с момента направления комплекта документов специалисту отдела имущественных отношений.</w:t>
      </w:r>
    </w:p>
    <w:p w:rsidR="00A53137" w:rsidRPr="005F3C15" w:rsidRDefault="00A53137" w:rsidP="002C7E29">
      <w:pPr>
        <w:suppressAutoHyphens w:val="0"/>
        <w:autoSpaceDE w:val="0"/>
        <w:autoSpaceDN w:val="0"/>
        <w:adjustRightInd w:val="0"/>
        <w:ind w:firstLine="708"/>
        <w:jc w:val="both"/>
        <w:rPr>
          <w:lang w:eastAsia="ru-RU"/>
        </w:rPr>
      </w:pPr>
      <w:r>
        <w:rPr>
          <w:b/>
        </w:rPr>
        <w:t>112</w:t>
      </w:r>
      <w:r w:rsidRPr="00072259">
        <w:rPr>
          <w:b/>
        </w:rPr>
        <w:t>.</w:t>
      </w:r>
      <w:r>
        <w:t xml:space="preserve"> Результатом выполнения административной процедуры является формирование полного комплекта документов, необходимых для предоставления муниципальной услуги, </w:t>
      </w:r>
      <w:r w:rsidRPr="00864D07">
        <w:rPr>
          <w:lang w:eastAsia="ru-RU"/>
        </w:rPr>
        <w:t>предусмотренн</w:t>
      </w:r>
      <w:r>
        <w:rPr>
          <w:lang w:eastAsia="ru-RU"/>
        </w:rPr>
        <w:t>ых</w:t>
      </w:r>
      <w:r w:rsidRPr="00864D07">
        <w:rPr>
          <w:lang w:eastAsia="ru-RU"/>
        </w:rPr>
        <w:t xml:space="preserve"> </w:t>
      </w:r>
      <w:r w:rsidRPr="005F3C15">
        <w:rPr>
          <w:lang w:eastAsia="ru-RU"/>
        </w:rPr>
        <w:t xml:space="preserve">пунктами 32 и 39  настоящего Административного регламента. </w:t>
      </w:r>
    </w:p>
    <w:p w:rsidR="00A53137" w:rsidRPr="005F3C15" w:rsidRDefault="00A53137" w:rsidP="002C7E29">
      <w:pPr>
        <w:jc w:val="both"/>
      </w:pPr>
    </w:p>
    <w:p w:rsidR="00A53137" w:rsidRDefault="00A53137" w:rsidP="002C7E29">
      <w:pPr>
        <w:pStyle w:val="1"/>
        <w:tabs>
          <w:tab w:val="left" w:pos="1494"/>
        </w:tabs>
        <w:spacing w:before="0" w:after="0"/>
        <w:rPr>
          <w:szCs w:val="24"/>
        </w:rPr>
      </w:pPr>
    </w:p>
    <w:p w:rsidR="00A53137" w:rsidRDefault="00A53137" w:rsidP="002C7E29">
      <w:pPr>
        <w:pStyle w:val="1"/>
        <w:tabs>
          <w:tab w:val="left" w:pos="1494"/>
        </w:tabs>
        <w:spacing w:before="0" w:after="0"/>
        <w:jc w:val="center"/>
        <w:rPr>
          <w:b/>
        </w:rPr>
      </w:pPr>
      <w:r>
        <w:rPr>
          <w:b/>
          <w:szCs w:val="24"/>
        </w:rPr>
        <w:t>П</w:t>
      </w:r>
      <w:r w:rsidRPr="00D3129C">
        <w:rPr>
          <w:b/>
          <w:szCs w:val="24"/>
        </w:rPr>
        <w:t>одготовка документов</w:t>
      </w:r>
      <w:r w:rsidRPr="00D3129C">
        <w:rPr>
          <w:b/>
        </w:rPr>
        <w:t xml:space="preserve"> </w:t>
      </w:r>
      <w:r w:rsidRPr="00D3129C">
        <w:rPr>
          <w:b/>
          <w:szCs w:val="24"/>
        </w:rPr>
        <w:t>для принятия решения</w:t>
      </w:r>
      <w:r w:rsidRPr="00D3129C">
        <w:rPr>
          <w:b/>
        </w:rPr>
        <w:t xml:space="preserve"> </w:t>
      </w:r>
    </w:p>
    <w:p w:rsidR="00A53137" w:rsidRDefault="00A53137" w:rsidP="002C7E29">
      <w:pPr>
        <w:pStyle w:val="1"/>
        <w:tabs>
          <w:tab w:val="left" w:pos="1494"/>
        </w:tabs>
        <w:spacing w:before="0" w:after="0"/>
        <w:jc w:val="center"/>
      </w:pPr>
      <w:r w:rsidRPr="00D3129C">
        <w:rPr>
          <w:b/>
        </w:rPr>
        <w:t>о предоставлении муниципальной услуги</w:t>
      </w:r>
    </w:p>
    <w:p w:rsidR="00A53137" w:rsidRPr="005F3C15" w:rsidRDefault="00A53137" w:rsidP="002C7E29">
      <w:pPr>
        <w:suppressAutoHyphens w:val="0"/>
        <w:autoSpaceDE w:val="0"/>
        <w:autoSpaceDN w:val="0"/>
        <w:adjustRightInd w:val="0"/>
        <w:ind w:firstLine="708"/>
        <w:jc w:val="both"/>
        <w:rPr>
          <w:lang w:eastAsia="ru-RU"/>
        </w:rPr>
      </w:pPr>
      <w:r>
        <w:rPr>
          <w:b/>
          <w:lang w:eastAsia="ru-RU"/>
        </w:rPr>
        <w:t>113</w:t>
      </w:r>
      <w:r w:rsidRPr="00864D07">
        <w:rPr>
          <w:b/>
          <w:lang w:eastAsia="ru-RU"/>
        </w:rPr>
        <w:t>.</w:t>
      </w:r>
      <w:r w:rsidRPr="00864D07">
        <w:rPr>
          <w:lang w:eastAsia="ru-RU"/>
        </w:rPr>
        <w:t xml:space="preserve"> Основанием для начала административной процедуры является </w:t>
      </w:r>
      <w:r>
        <w:rPr>
          <w:lang w:eastAsia="ru-RU"/>
        </w:rPr>
        <w:t xml:space="preserve">наличие </w:t>
      </w:r>
      <w:r w:rsidRPr="00864D07">
        <w:rPr>
          <w:lang w:eastAsia="ru-RU"/>
        </w:rPr>
        <w:t>документ</w:t>
      </w:r>
      <w:r>
        <w:rPr>
          <w:lang w:eastAsia="ru-RU"/>
        </w:rPr>
        <w:t>ов</w:t>
      </w:r>
      <w:r w:rsidRPr="00864D07">
        <w:rPr>
          <w:lang w:eastAsia="ru-RU"/>
        </w:rPr>
        <w:t>, необходим</w:t>
      </w:r>
      <w:r>
        <w:rPr>
          <w:lang w:eastAsia="ru-RU"/>
        </w:rPr>
        <w:t>ых</w:t>
      </w:r>
      <w:r w:rsidRPr="00864D07">
        <w:rPr>
          <w:lang w:eastAsia="ru-RU"/>
        </w:rPr>
        <w:t xml:space="preserve"> для предоставления </w:t>
      </w:r>
      <w:r>
        <w:rPr>
          <w:lang w:eastAsia="ru-RU"/>
        </w:rPr>
        <w:t>муниципальной</w:t>
      </w:r>
      <w:r w:rsidRPr="00864D07">
        <w:rPr>
          <w:lang w:eastAsia="ru-RU"/>
        </w:rPr>
        <w:t xml:space="preserve"> услуги</w:t>
      </w:r>
      <w:r>
        <w:rPr>
          <w:lang w:eastAsia="ru-RU"/>
        </w:rPr>
        <w:t>,</w:t>
      </w:r>
      <w:r w:rsidRPr="00864D07">
        <w:rPr>
          <w:lang w:eastAsia="ru-RU"/>
        </w:rPr>
        <w:t xml:space="preserve"> предусмотренн</w:t>
      </w:r>
      <w:r>
        <w:rPr>
          <w:lang w:eastAsia="ru-RU"/>
        </w:rPr>
        <w:t>ых</w:t>
      </w:r>
      <w:r w:rsidRPr="00864D07">
        <w:rPr>
          <w:lang w:eastAsia="ru-RU"/>
        </w:rPr>
        <w:t xml:space="preserve"> </w:t>
      </w:r>
      <w:r w:rsidRPr="005F3C15">
        <w:rPr>
          <w:lang w:eastAsia="ru-RU"/>
        </w:rPr>
        <w:t xml:space="preserve">пунктами 32 и 39  настоящего Административного регламента. </w:t>
      </w:r>
    </w:p>
    <w:p w:rsidR="00A53137" w:rsidRPr="005F3C15" w:rsidRDefault="00A53137" w:rsidP="002C7E29">
      <w:pPr>
        <w:pStyle w:val="NormalWeb"/>
        <w:spacing w:before="0" w:after="0"/>
        <w:ind w:firstLine="709"/>
        <w:jc w:val="both"/>
      </w:pPr>
      <w:r w:rsidRPr="005F3C15">
        <w:rPr>
          <w:b/>
        </w:rPr>
        <w:t>114.</w:t>
      </w:r>
      <w:r w:rsidRPr="005F3C15">
        <w:t xml:space="preserve"> Административная процедура включает в себя следующие административные действия:</w:t>
      </w:r>
    </w:p>
    <w:p w:rsidR="00A53137" w:rsidRPr="005F3C15" w:rsidRDefault="00A53137" w:rsidP="002C7E29">
      <w:pPr>
        <w:pStyle w:val="NormalWeb"/>
        <w:spacing w:before="0" w:after="0"/>
        <w:ind w:firstLine="709"/>
        <w:jc w:val="both"/>
      </w:pPr>
      <w:r w:rsidRPr="005F3C15">
        <w:t>1) Анализ сформированного комплекта документов с целью исключения оснований для приостановления или отказа в предоставлении муниципальной услуги, указанных в пункте 50 настоящего Административного регламента;</w:t>
      </w:r>
    </w:p>
    <w:p w:rsidR="00A53137" w:rsidRPr="005F3C15" w:rsidRDefault="00A53137" w:rsidP="002C7E29">
      <w:pPr>
        <w:pStyle w:val="NormalWeb"/>
        <w:spacing w:before="0" w:after="0"/>
        <w:ind w:firstLine="709"/>
        <w:jc w:val="both"/>
      </w:pPr>
      <w:r w:rsidRPr="005F3C15">
        <w:t xml:space="preserve">2) Подготовка проекта документа с результатом предоставления муниципальной услуги; </w:t>
      </w:r>
    </w:p>
    <w:p w:rsidR="00A53137" w:rsidRPr="005F3C15" w:rsidRDefault="00A53137" w:rsidP="002C7E29">
      <w:pPr>
        <w:pStyle w:val="NormalWeb"/>
        <w:spacing w:before="0" w:after="0"/>
        <w:ind w:firstLine="708"/>
        <w:jc w:val="both"/>
      </w:pPr>
      <w:r w:rsidRPr="005F3C15">
        <w:t>3) Согласование проекта документа с результатом предоставления муниципальной услуги;</w:t>
      </w:r>
    </w:p>
    <w:p w:rsidR="00A53137" w:rsidRPr="005F3C15" w:rsidRDefault="00A53137" w:rsidP="002C7E29">
      <w:pPr>
        <w:pStyle w:val="NormalWeb"/>
        <w:spacing w:before="0" w:after="0"/>
        <w:ind w:firstLine="708"/>
        <w:jc w:val="both"/>
      </w:pPr>
      <w:r w:rsidRPr="005F3C15">
        <w:t>4) Доработка проекта документа с результатом предоставления муниципальной услуги (при необходимости);</w:t>
      </w:r>
    </w:p>
    <w:p w:rsidR="00A53137" w:rsidRPr="005F3C15" w:rsidRDefault="00A53137" w:rsidP="002C7E29">
      <w:pPr>
        <w:pStyle w:val="NormalWeb"/>
        <w:spacing w:before="0" w:after="0"/>
        <w:ind w:firstLine="708"/>
        <w:jc w:val="both"/>
      </w:pPr>
      <w:r w:rsidRPr="005F3C15">
        <w:t>5) Направление проекта документа с результатом предоставления муниципальной услуги Главе Глазовского района на подпись;</w:t>
      </w:r>
    </w:p>
    <w:p w:rsidR="00A53137" w:rsidRPr="005F3C15" w:rsidRDefault="00A53137" w:rsidP="002C7E29">
      <w:pPr>
        <w:pStyle w:val="NormalWeb"/>
        <w:spacing w:before="0" w:after="0"/>
        <w:ind w:firstLine="708"/>
        <w:jc w:val="both"/>
      </w:pPr>
      <w:r w:rsidRPr="005F3C15">
        <w:t>6) Подписание Главой Глазовского района проекта документа с результатом предоставления муниципальной услуги;</w:t>
      </w:r>
    </w:p>
    <w:p w:rsidR="00A53137" w:rsidRPr="005F3C15" w:rsidRDefault="00A53137" w:rsidP="002C7E29">
      <w:pPr>
        <w:pStyle w:val="NormalWeb"/>
        <w:spacing w:before="0" w:after="0"/>
        <w:ind w:firstLine="708"/>
        <w:jc w:val="both"/>
      </w:pPr>
      <w:r w:rsidRPr="005F3C15">
        <w:t>7) Передача подписанного документа с результатом предоставления муниципальной услуги Главой Глазовского района специалисту организационного отдела;</w:t>
      </w:r>
    </w:p>
    <w:p w:rsidR="00A53137" w:rsidRPr="005F3C15" w:rsidRDefault="00A53137" w:rsidP="002C7E29">
      <w:pPr>
        <w:pStyle w:val="NormalWeb"/>
        <w:spacing w:before="0" w:after="0"/>
        <w:ind w:firstLine="708"/>
        <w:jc w:val="both"/>
      </w:pPr>
      <w:r w:rsidRPr="005F3C15">
        <w:t>8) Регистрация подписанного документа с результатом предоставления муниципальной услуги;</w:t>
      </w:r>
    </w:p>
    <w:p w:rsidR="00A53137" w:rsidRPr="005F3C15" w:rsidRDefault="00A53137" w:rsidP="002C7E29">
      <w:pPr>
        <w:pStyle w:val="NormalWeb"/>
        <w:spacing w:before="0" w:after="0"/>
        <w:ind w:firstLine="708"/>
        <w:jc w:val="both"/>
      </w:pPr>
      <w:r w:rsidRPr="005F3C15">
        <w:t>9) Передача подписанного документа с результатом предоставления муниципальной услуги специалисту отдела имущественных отношений.</w:t>
      </w:r>
    </w:p>
    <w:p w:rsidR="00A53137" w:rsidRPr="005F3C15" w:rsidRDefault="00A53137" w:rsidP="002C7E29">
      <w:pPr>
        <w:pStyle w:val="NormalWeb"/>
        <w:spacing w:before="0" w:after="0"/>
        <w:ind w:firstLine="708"/>
        <w:jc w:val="both"/>
      </w:pPr>
      <w:r w:rsidRPr="005F3C15">
        <w:rPr>
          <w:b/>
        </w:rPr>
        <w:t>115.</w:t>
      </w:r>
      <w:r w:rsidRPr="005F3C15">
        <w:t xml:space="preserve"> Должностным лицом, ответственным за исполнение административных действий указанных в подпунктах 1-5 пункта 114 настоящего Административного регламента является специалист отдела имущественных отношений.</w:t>
      </w:r>
    </w:p>
    <w:p w:rsidR="00A53137" w:rsidRPr="005F3C15" w:rsidRDefault="00A53137" w:rsidP="002C7E29">
      <w:pPr>
        <w:pStyle w:val="NormalWeb"/>
        <w:spacing w:before="0" w:after="0"/>
        <w:ind w:firstLine="708"/>
        <w:jc w:val="both"/>
      </w:pPr>
      <w:r w:rsidRPr="005F3C15">
        <w:rPr>
          <w:b/>
        </w:rPr>
        <w:t>116.</w:t>
      </w:r>
      <w:r w:rsidRPr="005F3C15">
        <w:t xml:space="preserve"> Должностным лицом, ответственным за исполнение административного действия по подписанию проекта документа с результатом предоставления муниципальной услуги (подпункт 6 пункта 114 настоящего Административного регламента) является Глава Глазовского района.</w:t>
      </w:r>
    </w:p>
    <w:p w:rsidR="00A53137" w:rsidRPr="005F3C15" w:rsidRDefault="00A53137" w:rsidP="002C7E29">
      <w:pPr>
        <w:pStyle w:val="NormalWeb"/>
        <w:spacing w:before="0" w:after="0"/>
        <w:ind w:firstLine="708"/>
        <w:jc w:val="both"/>
      </w:pPr>
      <w:r w:rsidRPr="005F3C15">
        <w:rPr>
          <w:b/>
        </w:rPr>
        <w:t>117.</w:t>
      </w:r>
      <w:r w:rsidRPr="005F3C15">
        <w:t xml:space="preserve"> Должностным лицом, ответственным за исполнение административных действий по регистрации и передаче подписанного документа с  результатом предоставления муниципальной услуги (подпункты 8-9 пункта 114 настоящего Административного регламента) является специалист организационного отдела.</w:t>
      </w:r>
    </w:p>
    <w:p w:rsidR="00A53137" w:rsidRPr="005F3C15" w:rsidRDefault="00A53137" w:rsidP="002C7E29">
      <w:pPr>
        <w:ind w:firstLine="708"/>
        <w:jc w:val="both"/>
      </w:pPr>
      <w:r w:rsidRPr="005F3C15">
        <w:rPr>
          <w:b/>
        </w:rPr>
        <w:t>118.</w:t>
      </w:r>
      <w:r w:rsidRPr="005F3C15">
        <w:t xml:space="preserve"> Специалист отдела имущественных отношений осуществляет подготовку:</w:t>
      </w:r>
    </w:p>
    <w:p w:rsidR="00A53137" w:rsidRPr="005F3C15" w:rsidRDefault="00A53137" w:rsidP="00F80D13">
      <w:pPr>
        <w:jc w:val="both"/>
      </w:pPr>
      <w:r w:rsidRPr="005F3C15">
        <w:t>1) проекта постановления Администрации Глазовского района  О предоставлении земельного участка в постоянное (бессрочное) пользование  (образец в приложении № 3 к настоящему Административному регламенту);</w:t>
      </w:r>
    </w:p>
    <w:p w:rsidR="00A53137" w:rsidRPr="005F3C15" w:rsidRDefault="00A53137" w:rsidP="002C7E29">
      <w:pPr>
        <w:ind w:firstLine="708"/>
        <w:jc w:val="both"/>
      </w:pPr>
      <w:r w:rsidRPr="005F3C15">
        <w:t>2) мотивированного отказа в предоставлении муниципальной услуги (образец в приложении № 4 к настоящему Административному регламенту).</w:t>
      </w:r>
    </w:p>
    <w:p w:rsidR="00A53137" w:rsidRDefault="00A53137" w:rsidP="002C7E29">
      <w:pPr>
        <w:ind w:firstLine="708"/>
        <w:jc w:val="both"/>
        <w:rPr>
          <w:color w:val="FF0000"/>
        </w:rPr>
      </w:pPr>
      <w:r>
        <w:rPr>
          <w:b/>
        </w:rPr>
        <w:t>119</w:t>
      </w:r>
      <w:r w:rsidRPr="00072259">
        <w:rPr>
          <w:b/>
        </w:rPr>
        <w:t>.</w:t>
      </w:r>
      <w:r>
        <w:t xml:space="preserve"> Согласование проекта постановления Администрации Глазовского района осуществляется с начальником юридического отдела Аппарата Главы муниципального образования «Глазовский район», Районного Совета депутатов и Администрации района (далее – юридический отдел) и заместителем главы Администрации по </w:t>
      </w:r>
      <w:r w:rsidRPr="00F34370">
        <w:t>экономике, имущественным отношениям и финансам</w:t>
      </w:r>
      <w:r>
        <w:t>.</w:t>
      </w:r>
    </w:p>
    <w:p w:rsidR="00A53137" w:rsidRDefault="00A53137" w:rsidP="002C7E29">
      <w:pPr>
        <w:ind w:firstLine="708"/>
        <w:jc w:val="both"/>
      </w:pPr>
      <w:r>
        <w:rPr>
          <w:b/>
        </w:rPr>
        <w:t>120</w:t>
      </w:r>
      <w:r w:rsidRPr="00072259">
        <w:rPr>
          <w:b/>
        </w:rPr>
        <w:t>.</w:t>
      </w:r>
      <w:r>
        <w:t xml:space="preserve"> Согласованный проект постановления Администрации Глазовского района направляется главе  Администрации Глазовского района на подписание.</w:t>
      </w:r>
    </w:p>
    <w:p w:rsidR="00A53137" w:rsidRPr="004A4C24" w:rsidRDefault="00A53137" w:rsidP="002C7E29">
      <w:pPr>
        <w:autoSpaceDE w:val="0"/>
        <w:autoSpaceDN w:val="0"/>
        <w:adjustRightInd w:val="0"/>
        <w:ind w:firstLine="708"/>
        <w:jc w:val="both"/>
      </w:pPr>
      <w:r>
        <w:rPr>
          <w:b/>
        </w:rPr>
        <w:t>121</w:t>
      </w:r>
      <w:r w:rsidRPr="00072259">
        <w:rPr>
          <w:b/>
        </w:rPr>
        <w:t>.</w:t>
      </w:r>
      <w:r w:rsidRPr="00E57B96">
        <w:t xml:space="preserve"> </w:t>
      </w:r>
      <w:r>
        <w:t xml:space="preserve">В случае наличия оснований для отказа в предоставлении муниципальной услуги, указанных </w:t>
      </w:r>
      <w:r w:rsidRPr="005F3C15">
        <w:t>в пункте 50 настоящего Административного регламента</w:t>
      </w:r>
      <w:r>
        <w:t>, разрабатывается проект письма об отказе в предоставлении муниципальной услуги, согласованного с юридическим отделом,</w:t>
      </w:r>
      <w:r w:rsidRPr="004A4C24">
        <w:t xml:space="preserve"> подписанного</w:t>
      </w:r>
      <w:r>
        <w:t xml:space="preserve"> Главой Глазовского района, с указанием оснований для отказа в предоставлении муниципальной услуги.</w:t>
      </w:r>
    </w:p>
    <w:p w:rsidR="00A53137" w:rsidRPr="000D2A5F" w:rsidRDefault="00A53137" w:rsidP="002C7E29">
      <w:pPr>
        <w:ind w:firstLine="708"/>
        <w:jc w:val="both"/>
      </w:pPr>
      <w:r w:rsidRPr="000D2A5F">
        <w:rPr>
          <w:b/>
        </w:rPr>
        <w:t>122.</w:t>
      </w:r>
      <w:r w:rsidRPr="000D2A5F">
        <w:t xml:space="preserve">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 соответствующим действующему законодательству Российской Федерации. </w:t>
      </w:r>
    </w:p>
    <w:p w:rsidR="00A53137" w:rsidRDefault="00A53137" w:rsidP="002C7E29">
      <w:pPr>
        <w:ind w:firstLine="708"/>
        <w:jc w:val="both"/>
      </w:pPr>
      <w:r>
        <w:rPr>
          <w:b/>
        </w:rPr>
        <w:t>123</w:t>
      </w:r>
      <w:r w:rsidRPr="00072259">
        <w:rPr>
          <w:b/>
        </w:rPr>
        <w:t>.</w:t>
      </w:r>
      <w:r w:rsidRPr="00E57B96">
        <w:t xml:space="preserve"> </w:t>
      </w:r>
      <w:r>
        <w:t>Способом фиксации результата выполнения административной процедуры являются:</w:t>
      </w:r>
    </w:p>
    <w:p w:rsidR="00A53137" w:rsidRDefault="00A53137" w:rsidP="002C7E29">
      <w:pPr>
        <w:ind w:firstLine="708"/>
        <w:jc w:val="both"/>
      </w:pPr>
      <w:r>
        <w:t>1) Регистрация проекта постановления Администрации Глазовского района</w:t>
      </w:r>
      <w:r w:rsidRPr="0010365D">
        <w:t xml:space="preserve"> </w:t>
      </w:r>
      <w:r>
        <w:t>в Реестре муниципальных правовых актов муниципального образования «Глазовский район»;</w:t>
      </w:r>
    </w:p>
    <w:p w:rsidR="00A53137" w:rsidRDefault="00A53137" w:rsidP="002C7E29">
      <w:pPr>
        <w:ind w:firstLine="708"/>
        <w:jc w:val="both"/>
      </w:pPr>
      <w:r>
        <w:t>2) Регистрация в СЭД письма Администрации Глазовского района об отказе в предоставлении муниципальной услуги (в случае отказа в предоставлении муниципальной услуги).</w:t>
      </w:r>
    </w:p>
    <w:p w:rsidR="00A53137" w:rsidRDefault="00A53137" w:rsidP="002C7E29">
      <w:pPr>
        <w:ind w:firstLine="708"/>
        <w:jc w:val="both"/>
      </w:pPr>
      <w:r>
        <w:rPr>
          <w:b/>
        </w:rPr>
        <w:t>124.</w:t>
      </w:r>
      <w:r>
        <w:t xml:space="preserve"> Срок выполнения административной процедуры: </w:t>
      </w:r>
      <w:r w:rsidRPr="005F3C15">
        <w:t xml:space="preserve">не более 10 рабочих дней </w:t>
      </w:r>
      <w:r>
        <w:t>с момента формирования полного комплекта документов, необходимых для предоставления муниципальной услуги.</w:t>
      </w:r>
    </w:p>
    <w:p w:rsidR="00A53137" w:rsidRDefault="00A53137" w:rsidP="002C7E29">
      <w:pPr>
        <w:ind w:firstLine="708"/>
        <w:jc w:val="both"/>
        <w:rPr>
          <w:color w:val="FF0000"/>
        </w:rPr>
      </w:pPr>
      <w:r>
        <w:rPr>
          <w:b/>
        </w:rPr>
        <w:t>125</w:t>
      </w:r>
      <w:r w:rsidRPr="00072259">
        <w:rPr>
          <w:b/>
        </w:rPr>
        <w:t>.</w:t>
      </w:r>
      <w:r>
        <w:t xml:space="preserve"> Результатом выполнения административной процедуры является наличие документов, являющихся результатом предоставления муниципальной услуги</w:t>
      </w:r>
      <w:r w:rsidRPr="00B94293">
        <w:t xml:space="preserve"> </w:t>
      </w:r>
      <w:r>
        <w:t>или мотивированного отказа в предоставлении муниципальной услуги.</w:t>
      </w:r>
    </w:p>
    <w:p w:rsidR="00A53137" w:rsidRDefault="00A53137" w:rsidP="002C7E29">
      <w:pPr>
        <w:pStyle w:val="1"/>
        <w:tabs>
          <w:tab w:val="left" w:pos="1494"/>
        </w:tabs>
        <w:spacing w:before="0" w:after="0"/>
        <w:jc w:val="center"/>
        <w:rPr>
          <w:b/>
        </w:rPr>
      </w:pPr>
    </w:p>
    <w:p w:rsidR="00A53137" w:rsidRDefault="00A53137" w:rsidP="002C7E29">
      <w:pPr>
        <w:pStyle w:val="1"/>
        <w:tabs>
          <w:tab w:val="left" w:pos="1494"/>
        </w:tabs>
        <w:spacing w:before="0" w:after="0"/>
        <w:jc w:val="center"/>
        <w:rPr>
          <w:b/>
        </w:rPr>
      </w:pPr>
    </w:p>
    <w:p w:rsidR="00A53137" w:rsidRDefault="00A53137" w:rsidP="002C7E29">
      <w:pPr>
        <w:pStyle w:val="1"/>
        <w:tabs>
          <w:tab w:val="left" w:pos="1494"/>
        </w:tabs>
        <w:spacing w:before="0" w:after="0"/>
        <w:jc w:val="center"/>
        <w:rPr>
          <w:b/>
        </w:rPr>
      </w:pPr>
      <w:r w:rsidRPr="00D3129C">
        <w:rPr>
          <w:b/>
        </w:rPr>
        <w:t xml:space="preserve">Направление принятого решения о предоставлении </w:t>
      </w:r>
    </w:p>
    <w:p w:rsidR="00A53137" w:rsidRPr="00D3129C" w:rsidRDefault="00A53137" w:rsidP="002C7E29">
      <w:pPr>
        <w:pStyle w:val="1"/>
        <w:tabs>
          <w:tab w:val="left" w:pos="1494"/>
        </w:tabs>
        <w:spacing w:before="0" w:after="0"/>
        <w:jc w:val="center"/>
        <w:rPr>
          <w:b/>
        </w:rPr>
      </w:pPr>
      <w:r w:rsidRPr="00D3129C">
        <w:rPr>
          <w:b/>
        </w:rPr>
        <w:t>муниципальной услуги заявителю</w:t>
      </w:r>
    </w:p>
    <w:p w:rsidR="00A53137" w:rsidRPr="005D2838" w:rsidRDefault="00A53137" w:rsidP="002C7E29">
      <w:pPr>
        <w:suppressAutoHyphens w:val="0"/>
        <w:autoSpaceDE w:val="0"/>
        <w:autoSpaceDN w:val="0"/>
        <w:adjustRightInd w:val="0"/>
        <w:ind w:firstLine="708"/>
        <w:jc w:val="both"/>
        <w:rPr>
          <w:color w:val="7030A0"/>
          <w:lang w:eastAsia="ru-RU"/>
        </w:rPr>
      </w:pPr>
      <w:r>
        <w:rPr>
          <w:b/>
          <w:lang w:eastAsia="ru-RU"/>
        </w:rPr>
        <w:t>126</w:t>
      </w:r>
      <w:r w:rsidRPr="00864D07">
        <w:rPr>
          <w:b/>
          <w:lang w:eastAsia="ru-RU"/>
        </w:rPr>
        <w:t>.</w:t>
      </w:r>
      <w:r w:rsidRPr="00864D07">
        <w:rPr>
          <w:lang w:eastAsia="ru-RU"/>
        </w:rPr>
        <w:t xml:space="preserve"> Основанием для начала административной процедуры является </w:t>
      </w:r>
      <w:r>
        <w:rPr>
          <w:lang w:eastAsia="ru-RU"/>
        </w:rPr>
        <w:t xml:space="preserve">наличие </w:t>
      </w:r>
      <w:r>
        <w:t>документов, являющихся результатом предоставления муниципальной услуги или мотивированного отказа в предоставлении муниципальной услуги.</w:t>
      </w:r>
    </w:p>
    <w:p w:rsidR="00A53137" w:rsidRDefault="00A53137" w:rsidP="002C7E29">
      <w:pPr>
        <w:pStyle w:val="NormalWeb"/>
        <w:spacing w:before="0" w:after="0"/>
        <w:ind w:firstLine="709"/>
        <w:jc w:val="both"/>
      </w:pPr>
      <w:r>
        <w:rPr>
          <w:b/>
        </w:rPr>
        <w:t>127</w:t>
      </w:r>
      <w:r w:rsidRPr="00F664AB">
        <w:rPr>
          <w:b/>
        </w:rPr>
        <w:t>.</w:t>
      </w:r>
      <w:r>
        <w:t xml:space="preserve">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 ранее указанным им в заявлении на предоставление муниципальной услуги.  </w:t>
      </w:r>
    </w:p>
    <w:p w:rsidR="00A53137" w:rsidRDefault="00A53137" w:rsidP="002C7E29">
      <w:pPr>
        <w:ind w:firstLine="708"/>
        <w:jc w:val="both"/>
      </w:pPr>
      <w:r>
        <w:rPr>
          <w:b/>
        </w:rPr>
        <w:t>128</w:t>
      </w:r>
      <w:r w:rsidRPr="00072259">
        <w:rPr>
          <w:b/>
        </w:rPr>
        <w:t>.</w:t>
      </w:r>
      <w:r>
        <w:t xml:space="preserve"> В случае, если заявителем был выбран способ получения результата предоставления муниципальной услуги при личной явке в Администрацию Глазовского района, специалист отдела имущественных отношений </w:t>
      </w:r>
      <w:r w:rsidRPr="00911645">
        <w:t>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A53137" w:rsidRDefault="00A53137" w:rsidP="002C7E29">
      <w:pPr>
        <w:pStyle w:val="1"/>
        <w:tabs>
          <w:tab w:val="left" w:pos="1494"/>
        </w:tabs>
        <w:spacing w:before="0" w:after="0"/>
        <w:ind w:firstLine="709"/>
      </w:pPr>
      <w:r>
        <w:t xml:space="preserve">Срок выполнения данного административного действия: </w:t>
      </w:r>
      <w:r w:rsidRPr="00CC47F7">
        <w:t xml:space="preserve">не более 2-х дней </w:t>
      </w:r>
      <w:r w:rsidRPr="00CC47F7">
        <w:rPr>
          <w:lang w:eastAsia="ru-RU"/>
        </w:rPr>
        <w:t>с момента</w:t>
      </w:r>
      <w:r>
        <w:rPr>
          <w:lang w:eastAsia="ru-RU"/>
        </w:rPr>
        <w:t xml:space="preserve"> готовности </w:t>
      </w:r>
      <w:r>
        <w:t>документов, являющихся результатом предоставления муниципальной услуги.</w:t>
      </w:r>
    </w:p>
    <w:p w:rsidR="00A53137" w:rsidRDefault="00A53137" w:rsidP="002C7E29">
      <w:pPr>
        <w:ind w:firstLine="708"/>
        <w:jc w:val="both"/>
        <w:rPr>
          <w:color w:val="FF0000"/>
        </w:rPr>
      </w:pPr>
      <w: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A53137" w:rsidRPr="0080230D" w:rsidRDefault="00A53137" w:rsidP="002C7E29">
      <w:pPr>
        <w:ind w:firstLine="708"/>
        <w:jc w:val="both"/>
      </w:pPr>
      <w:r>
        <w:rPr>
          <w:b/>
        </w:rPr>
        <w:t>129</w:t>
      </w:r>
      <w:r w:rsidRPr="00072259">
        <w:rPr>
          <w:b/>
        </w:rPr>
        <w:t>.</w:t>
      </w:r>
      <w:r>
        <w:t xml:space="preserve"> Передача специалистом отдела имущественных отношений результата предоставления муниципальной услуги заявителю включает в </w:t>
      </w:r>
      <w:r w:rsidRPr="0080230D">
        <w:t>себя следующие административные действия:</w:t>
      </w:r>
      <w:r>
        <w:t xml:space="preserve"> </w:t>
      </w:r>
    </w:p>
    <w:p w:rsidR="00A53137" w:rsidRDefault="00A53137" w:rsidP="002C7E29">
      <w:pPr>
        <w:ind w:firstLine="708"/>
        <w:jc w:val="both"/>
      </w:pPr>
      <w:r>
        <w:t>1) Проверка специалистом отдела имущественных отношений документа, удостоверяющего личность заявителя, наличия соответствующих полномочий на получение результата муниципальной услуги;</w:t>
      </w:r>
    </w:p>
    <w:p w:rsidR="00A53137" w:rsidRPr="002A785D" w:rsidRDefault="00A53137" w:rsidP="002C7E29">
      <w:pPr>
        <w:ind w:firstLine="708"/>
        <w:jc w:val="both"/>
      </w:pPr>
      <w:r w:rsidRPr="002A785D">
        <w:t xml:space="preserve">2) </w:t>
      </w:r>
      <w:r>
        <w:t>В</w:t>
      </w:r>
      <w:r w:rsidRPr="002A785D">
        <w:t>ыда</w:t>
      </w:r>
      <w:r>
        <w:t>ча</w:t>
      </w:r>
      <w:r w:rsidRPr="002A785D">
        <w:t xml:space="preserve"> </w:t>
      </w:r>
      <w:r>
        <w:t xml:space="preserve">специалистом отдела имущественных отношений заявителю </w:t>
      </w:r>
      <w:r w:rsidRPr="002A785D">
        <w:t>результат</w:t>
      </w:r>
      <w:r>
        <w:t>а</w:t>
      </w:r>
      <w:r w:rsidRPr="002A785D">
        <w:t xml:space="preserve"> предоставления муниципальной услуги заявителю;</w:t>
      </w:r>
    </w:p>
    <w:p w:rsidR="00A53137" w:rsidRDefault="00A53137" w:rsidP="002C7E29">
      <w:pPr>
        <w:ind w:firstLine="708"/>
        <w:jc w:val="both"/>
      </w:pPr>
      <w:r w:rsidRPr="002A785D">
        <w:t xml:space="preserve">3) </w:t>
      </w:r>
      <w:r>
        <w:t xml:space="preserve">Отметка заявителем </w:t>
      </w:r>
      <w:r w:rsidRPr="0080230D">
        <w:t>о получении результата предоставления муниципальной услуги</w:t>
      </w:r>
      <w:r>
        <w:t xml:space="preserve">. </w:t>
      </w:r>
    </w:p>
    <w:p w:rsidR="00A53137" w:rsidRPr="005F3C15" w:rsidRDefault="00A53137" w:rsidP="002C7E29">
      <w:pPr>
        <w:ind w:firstLine="708"/>
        <w:jc w:val="both"/>
      </w:pPr>
      <w:r w:rsidRPr="005F3C15">
        <w:rPr>
          <w:b/>
        </w:rPr>
        <w:t>130.</w:t>
      </w:r>
      <w:r w:rsidRPr="005F3C15">
        <w:t xml:space="preserve"> При выполнении административных действий, указанных в пункте 129 настоящего Административного регламента:</w:t>
      </w:r>
    </w:p>
    <w:p w:rsidR="00A53137" w:rsidRPr="005F3C15" w:rsidRDefault="00A53137" w:rsidP="002C7E29">
      <w:pPr>
        <w:ind w:firstLine="708"/>
        <w:jc w:val="both"/>
      </w:pPr>
      <w:r w:rsidRPr="005F3C15">
        <w:t>1)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Глазовского района.</w:t>
      </w:r>
    </w:p>
    <w:p w:rsidR="00A53137" w:rsidRPr="005F3C15" w:rsidRDefault="00A53137" w:rsidP="002C7E29">
      <w:pPr>
        <w:ind w:firstLine="708"/>
        <w:jc w:val="both"/>
      </w:pPr>
      <w:r w:rsidRPr="005F3C15">
        <w:t>2) Способом фиксации результата выполнения административных действий является отметка о получении результата предоставления муниципальной услуги (подпись, расшифровка подписи, дата получения), выполненная лично заявителем в журнале регистрации исходящей корреспонденции или  выполненная лично заявителем на экземпляре документа Администрации Глазовского района, являющегося результатом предоставления муниципальной услуги.</w:t>
      </w:r>
    </w:p>
    <w:p w:rsidR="00A53137" w:rsidRDefault="00A53137" w:rsidP="002C7E29">
      <w:pPr>
        <w:ind w:firstLine="708"/>
        <w:jc w:val="both"/>
      </w:pPr>
      <w:r w:rsidRPr="000D1737">
        <w:t>3) Срок выполнения административных действий: в течение 15 минут с момента явки</w:t>
      </w:r>
      <w:r w:rsidRPr="00831D68">
        <w:t xml:space="preserve"> заявителя</w:t>
      </w:r>
      <w:r>
        <w:t xml:space="preserve"> за получением документов, являющихся результатом предоставления муниципальной услуги.</w:t>
      </w:r>
    </w:p>
    <w:p w:rsidR="00A53137" w:rsidRDefault="00A53137" w:rsidP="002C7E29">
      <w:pPr>
        <w:ind w:firstLine="708"/>
        <w:jc w:val="both"/>
      </w:pPr>
      <w:r>
        <w:rPr>
          <w:b/>
        </w:rPr>
        <w:t>131</w:t>
      </w:r>
      <w:r w:rsidRPr="00072259">
        <w:rPr>
          <w:b/>
        </w:rPr>
        <w:t>.</w:t>
      </w:r>
      <w:r>
        <w:t xml:space="preserve"> В случае, если заявителем был выбран способ получения результата предоставления муниципальной услуги при личной явке в офис «Мои документы», специалист отдела имущественных отношений </w:t>
      </w:r>
      <w:r w:rsidRPr="00911645">
        <w:t xml:space="preserve">информирует </w:t>
      </w:r>
      <w:r>
        <w:t xml:space="preserve">специалиста офиса «Мои документы» </w:t>
      </w:r>
      <w:r w:rsidRPr="00911645">
        <w:t>о готовности результата предоставления муниципальной услуги по телефону или посредством отправления сообщения</w:t>
      </w:r>
      <w:r>
        <w:t xml:space="preserve"> в СЭД или на адрес электронной почты</w:t>
      </w:r>
      <w:r w:rsidRPr="00911645">
        <w:t>.</w:t>
      </w:r>
    </w:p>
    <w:p w:rsidR="00A53137" w:rsidRDefault="00A53137" w:rsidP="002C7E29">
      <w:pPr>
        <w:ind w:firstLine="708"/>
        <w:jc w:val="both"/>
      </w:pPr>
      <w:r>
        <w:t xml:space="preserve">Срок выполнения данного административного действия: </w:t>
      </w:r>
      <w:r w:rsidRPr="005F3C15">
        <w:t xml:space="preserve">в течение 1-го рабочего дня </w:t>
      </w:r>
      <w:r>
        <w:rPr>
          <w:lang w:eastAsia="ru-RU"/>
        </w:rPr>
        <w:t xml:space="preserve">с момента готовности </w:t>
      </w:r>
      <w:r>
        <w:t>документов, являющихся результатом предоставления муниципальной услуги.</w:t>
      </w:r>
    </w:p>
    <w:p w:rsidR="00A53137" w:rsidRDefault="00A53137" w:rsidP="002C7E29">
      <w:pPr>
        <w:ind w:firstLine="708"/>
        <w:jc w:val="both"/>
        <w:rPr>
          <w:color w:val="FF0000"/>
        </w:rPr>
      </w:pPr>
      <w:r>
        <w:t xml:space="preserve">Результатом выполнения данного административного действия является факт информирования специалиста офиса «Мои документы» о готовности документов, являющихся результатом предоставления муниципальной услуги. </w:t>
      </w:r>
    </w:p>
    <w:p w:rsidR="00A53137" w:rsidRPr="0080230D" w:rsidRDefault="00A53137" w:rsidP="002C7E29">
      <w:pPr>
        <w:ind w:firstLine="708"/>
        <w:jc w:val="both"/>
      </w:pPr>
      <w:r>
        <w:rPr>
          <w:b/>
        </w:rPr>
        <w:t>132</w:t>
      </w:r>
      <w:r w:rsidRPr="00072259">
        <w:rPr>
          <w:b/>
        </w:rPr>
        <w:t>.</w:t>
      </w:r>
      <w:r>
        <w:t xml:space="preserve"> Передача специалистом отдела имущественных отношений результата предоставления муниципальной услуги специалисту офиса «Мои документы» включает в </w:t>
      </w:r>
      <w:r w:rsidRPr="0080230D">
        <w:t>себя следующие административные действия:</w:t>
      </w:r>
    </w:p>
    <w:p w:rsidR="00A53137" w:rsidRPr="0080230D" w:rsidRDefault="00A53137" w:rsidP="002C7E29">
      <w:pPr>
        <w:ind w:firstLine="708"/>
        <w:jc w:val="both"/>
      </w:pPr>
      <w:r w:rsidRPr="0080230D">
        <w:t>1) специалист отдела имущественных отношений выдает результат предоставления муниципальной услуги специалисту офиса «Мои документы»;</w:t>
      </w:r>
    </w:p>
    <w:p w:rsidR="00A53137" w:rsidRPr="0080230D" w:rsidRDefault="00A53137" w:rsidP="002C7E29">
      <w:pPr>
        <w:ind w:firstLine="708"/>
        <w:jc w:val="both"/>
      </w:pPr>
      <w:r>
        <w:t>2</w:t>
      </w:r>
      <w:r w:rsidRPr="0080230D">
        <w:t>) специалист офиса «Мои документы» делает отметку о получении результата предоставления муниципальной услуги на экземпляре документа Администрации Глазовского района, являющегося результатом предоставления муниципальной услуги.</w:t>
      </w:r>
    </w:p>
    <w:p w:rsidR="00A53137" w:rsidRPr="005F3C15" w:rsidRDefault="00A53137" w:rsidP="002C7E29">
      <w:pPr>
        <w:ind w:firstLine="708"/>
        <w:jc w:val="both"/>
      </w:pPr>
      <w:r w:rsidRPr="005F3C15">
        <w:rPr>
          <w:b/>
        </w:rPr>
        <w:t>133.</w:t>
      </w:r>
      <w:r w:rsidRPr="005F3C15">
        <w:t xml:space="preserve"> При выполнении административных действий, указанных в пункте 132 настоящего Административного регламента:</w:t>
      </w:r>
    </w:p>
    <w:p w:rsidR="00A53137" w:rsidRPr="005F3C15" w:rsidRDefault="00A53137" w:rsidP="002C7E29">
      <w:pPr>
        <w:ind w:firstLine="708"/>
        <w:jc w:val="both"/>
      </w:pPr>
      <w:r w:rsidRPr="005F3C15">
        <w:t>1) Способом фиксации результата является отметка о получении результата предоставления муниципальной услуги (подпись, расшифровка подписи, дата получения), выполненная лично специалистом офиса «Мои документы» в журнале регистрации исходящей корреспонденции  или выполненная лично специалистом офиса «Мои документы» на экземпляре документа Администрации Глазовского района, являющегося результатом предоставления муниципальной услуги)</w:t>
      </w:r>
    </w:p>
    <w:p w:rsidR="00A53137" w:rsidRDefault="00A53137" w:rsidP="002C7E29">
      <w:pPr>
        <w:ind w:firstLine="708"/>
        <w:jc w:val="both"/>
      </w:pPr>
      <w:r w:rsidRPr="000D1737">
        <w:t>2) Срок выполнения административных действий: в течение 15 минут с момента явки</w:t>
      </w:r>
      <w:r w:rsidRPr="00831D68">
        <w:t xml:space="preserve"> </w:t>
      </w:r>
      <w:r w:rsidRPr="007E5DC7">
        <w:t>специалист</w:t>
      </w:r>
      <w:r>
        <w:t>а</w:t>
      </w:r>
      <w:r w:rsidRPr="007E5DC7">
        <w:t xml:space="preserve"> офиса «Мои документы» </w:t>
      </w:r>
      <w:r>
        <w:t>за получением документов, являющихся результатом предоставления муниципальной услуги.</w:t>
      </w:r>
    </w:p>
    <w:p w:rsidR="00A53137" w:rsidRDefault="00A53137" w:rsidP="002C7E29">
      <w:pPr>
        <w:ind w:firstLine="708"/>
        <w:jc w:val="both"/>
      </w:pPr>
      <w:r>
        <w:rPr>
          <w:b/>
        </w:rPr>
        <w:t>134</w:t>
      </w:r>
      <w:r w:rsidRPr="00072259">
        <w:rPr>
          <w:b/>
        </w:rPr>
        <w:t>.</w:t>
      </w:r>
      <w:r>
        <w:t xml:space="preserve"> Специалист офиса «Мои документы», </w:t>
      </w:r>
      <w:r w:rsidRPr="00911645">
        <w:t>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w:t>
      </w:r>
    </w:p>
    <w:p w:rsidR="00A53137" w:rsidRDefault="00A53137" w:rsidP="002C7E29">
      <w:pPr>
        <w:pStyle w:val="1"/>
        <w:tabs>
          <w:tab w:val="left" w:pos="1494"/>
        </w:tabs>
        <w:spacing w:before="0" w:after="0"/>
        <w:ind w:firstLine="709"/>
      </w:pPr>
      <w:r>
        <w:t xml:space="preserve">Срок выполнения данного административного действия: </w:t>
      </w:r>
      <w:r w:rsidRPr="00CC47F7">
        <w:t xml:space="preserve">не более 2-х дней </w:t>
      </w:r>
      <w:r w:rsidRPr="00CC47F7">
        <w:rPr>
          <w:lang w:eastAsia="ru-RU"/>
        </w:rPr>
        <w:t>с момента</w:t>
      </w:r>
      <w:r>
        <w:rPr>
          <w:lang w:eastAsia="ru-RU"/>
        </w:rPr>
        <w:t xml:space="preserve"> получения </w:t>
      </w:r>
      <w:r>
        <w:t>документов, являющихся результатом предоставления муниципальной услуги.</w:t>
      </w:r>
    </w:p>
    <w:p w:rsidR="00A53137" w:rsidRDefault="00A53137" w:rsidP="002C7E29">
      <w:pPr>
        <w:ind w:firstLine="708"/>
        <w:jc w:val="both"/>
        <w:rPr>
          <w:color w:val="FF0000"/>
        </w:rPr>
      </w:pPr>
      <w:r>
        <w:t xml:space="preserve">Результатом выполнения данного административного действия является факт информирования заявителя о готовности документов, являющихся результатом предоставления муниципальной услуги. </w:t>
      </w:r>
    </w:p>
    <w:p w:rsidR="00A53137" w:rsidRDefault="00A53137" w:rsidP="002C7E29">
      <w:pPr>
        <w:ind w:firstLine="708"/>
        <w:jc w:val="both"/>
      </w:pPr>
      <w:r>
        <w:rPr>
          <w:b/>
        </w:rPr>
        <w:t>135</w:t>
      </w:r>
      <w:r w:rsidRPr="00072259">
        <w:rPr>
          <w:b/>
        </w:rPr>
        <w:t>.</w:t>
      </w:r>
      <w:r>
        <w:t xml:space="preserve"> Передача результата предоставления муниципальной услуги специалистом офиса «Мои документы» заявителю включает в себя следующие административные действия:</w:t>
      </w:r>
    </w:p>
    <w:p w:rsidR="00A53137" w:rsidRDefault="00A53137" w:rsidP="002C7E29">
      <w:pPr>
        <w:ind w:firstLine="708"/>
        <w:jc w:val="both"/>
      </w:pPr>
      <w:r>
        <w:t>1) Проверка специалистом офиса «Мои документы» документа, удостоверяющего личность заявителя, наличия соответствующих полномочий на получение результата муниципальной услуги;</w:t>
      </w:r>
    </w:p>
    <w:p w:rsidR="00A53137" w:rsidRPr="0043592B" w:rsidRDefault="00A53137" w:rsidP="002C7E29">
      <w:pPr>
        <w:ind w:firstLine="708"/>
        <w:jc w:val="both"/>
      </w:pPr>
      <w:r w:rsidRPr="0043592B">
        <w:t xml:space="preserve">2) Выдача специалистом офиса «Мои документы» заявителю результата предоставления муниципальной услуги заявителю при предоставлении заявителем расписки; </w:t>
      </w:r>
    </w:p>
    <w:p w:rsidR="00A53137" w:rsidRPr="009E4C95" w:rsidRDefault="00A53137" w:rsidP="002C7E29">
      <w:pPr>
        <w:ind w:firstLine="708"/>
        <w:jc w:val="both"/>
      </w:pPr>
      <w:r w:rsidRPr="009E4C95">
        <w:t xml:space="preserve">3) </w:t>
      </w:r>
      <w:r>
        <w:t>В</w:t>
      </w:r>
      <w:r w:rsidRPr="009E4C95">
        <w:t xml:space="preserve"> случае, если за получением результата муниципальной услуги обращается представитель заявителя, специалист офиса «Мои документы» указывает на расписке номер и дату документа, подтверждающего его полномочия, или если представитель интересы заявителя уполномочено новое лицо, не указанное в расписке, делает копию документа, подтверждающего его полномочия;</w:t>
      </w:r>
    </w:p>
    <w:p w:rsidR="00A53137" w:rsidRPr="009E4C95" w:rsidRDefault="00A53137" w:rsidP="002C7E29">
      <w:pPr>
        <w:ind w:firstLine="708"/>
        <w:jc w:val="both"/>
      </w:pPr>
      <w:r w:rsidRPr="009E4C95">
        <w:t>4) Заявитель делает отметку о получении результата предоставления муниципальной услуги.</w:t>
      </w:r>
    </w:p>
    <w:p w:rsidR="00A53137" w:rsidRPr="005F3C15" w:rsidRDefault="00A53137" w:rsidP="002C7E29">
      <w:pPr>
        <w:ind w:firstLine="708"/>
        <w:jc w:val="both"/>
      </w:pPr>
      <w:r w:rsidRPr="0080230D">
        <w:rPr>
          <w:b/>
        </w:rPr>
        <w:t>13</w:t>
      </w:r>
      <w:r>
        <w:rPr>
          <w:b/>
        </w:rPr>
        <w:t>6</w:t>
      </w:r>
      <w:r w:rsidRPr="0080230D">
        <w:rPr>
          <w:b/>
        </w:rPr>
        <w:t>.</w:t>
      </w:r>
      <w:r>
        <w:t xml:space="preserve"> При выполнении административных действий, указанных </w:t>
      </w:r>
      <w:r w:rsidRPr="005F3C15">
        <w:t>в пункте 135 настоящего Административного регламента:</w:t>
      </w:r>
    </w:p>
    <w:p w:rsidR="00A53137" w:rsidRDefault="00A53137" w:rsidP="002C7E29">
      <w:pPr>
        <w:ind w:firstLine="708"/>
        <w:jc w:val="both"/>
      </w:pPr>
      <w:r w:rsidRPr="000D1737">
        <w:t>1) Критерием принятия решения является указание заявителя в тексте заявления о</w:t>
      </w:r>
      <w:r>
        <w:t xml:space="preserve"> предоставлении муниципальной услуги о желании</w:t>
      </w:r>
      <w:r w:rsidRPr="00E56467">
        <w:t xml:space="preserve"> получения результата предоставления муниципальной услуги </w:t>
      </w:r>
      <w:r>
        <w:t>лично в офисе «Мои документы».</w:t>
      </w:r>
    </w:p>
    <w:p w:rsidR="00A53137" w:rsidRPr="005F3C15" w:rsidRDefault="00A53137" w:rsidP="002C7E29">
      <w:pPr>
        <w:ind w:firstLine="708"/>
        <w:jc w:val="both"/>
      </w:pPr>
      <w:r>
        <w:t xml:space="preserve">2) Способом фиксации результата является отметка о получении результата предоставления муниципальной услуги </w:t>
      </w:r>
      <w:r>
        <w:rPr>
          <w:color w:val="FF0000"/>
        </w:rPr>
        <w:t>(</w:t>
      </w:r>
      <w:r w:rsidRPr="005F3C15">
        <w:t xml:space="preserve">подпись, расшифровка подписи, дата получения), выполненная лично заявителем в журнале регистрации исходящей корреспонденции. </w:t>
      </w:r>
    </w:p>
    <w:p w:rsidR="00A53137" w:rsidRPr="005F3C15" w:rsidRDefault="00A53137" w:rsidP="002C7E29">
      <w:pPr>
        <w:ind w:firstLine="708"/>
        <w:jc w:val="both"/>
      </w:pPr>
      <w:r w:rsidRPr="005F3C15">
        <w:t>3) Срок выполнения административных действий: в течение 15 минут с момента явки заявителя за получением документов, являющихся результатом предоставления муниципальной услуги.</w:t>
      </w:r>
    </w:p>
    <w:p w:rsidR="00A53137" w:rsidRDefault="00A53137" w:rsidP="002C7E29">
      <w:pPr>
        <w:ind w:firstLine="708"/>
        <w:jc w:val="both"/>
      </w:pPr>
      <w:r w:rsidRPr="005F3C15">
        <w:rPr>
          <w:b/>
        </w:rPr>
        <w:t>137.</w:t>
      </w:r>
      <w:r w:rsidRPr="005F3C15">
        <w:t xml:space="preserve"> В случае, если заявителем был выбран способ получения результата предоставления муниципальной услуги посредством почтового отправления, специалист отдела имущественных отношений формирует почтовое отправление, оформляет конверт и уведомление о вручении письма, включает его в реестр почтовых отправлений и передает сформированный конверт вместе с реестром почтовых </w:t>
      </w:r>
      <w:r>
        <w:t>отправлений специалисту организационного отдела для отправки.</w:t>
      </w:r>
    </w:p>
    <w:p w:rsidR="00A53137" w:rsidRDefault="00A53137" w:rsidP="002C7E29">
      <w:pPr>
        <w:ind w:firstLine="708"/>
        <w:jc w:val="both"/>
      </w:pPr>
      <w:r w:rsidRPr="00E56467">
        <w:t>Критери</w:t>
      </w:r>
      <w:r>
        <w:t>ем принятия решения является</w:t>
      </w:r>
      <w:r w:rsidRPr="00E56467">
        <w:t xml:space="preserve"> указание </w:t>
      </w:r>
      <w:r>
        <w:t xml:space="preserve">заявителя </w:t>
      </w:r>
      <w:r w:rsidRPr="00E56467">
        <w:t xml:space="preserve">в тексте </w:t>
      </w:r>
      <w:r>
        <w:t>заявления</w:t>
      </w:r>
      <w:r w:rsidRPr="00E56467">
        <w:t xml:space="preserve"> </w:t>
      </w:r>
      <w:r>
        <w:t>о предоставлении муниципальной услуги о желании</w:t>
      </w:r>
      <w:r w:rsidRPr="00E56467">
        <w:t xml:space="preserve"> получения результата предоставления муниципальной услуги </w:t>
      </w:r>
      <w:r>
        <w:t>почтовым отправлением.</w:t>
      </w:r>
    </w:p>
    <w:p w:rsidR="00A53137" w:rsidRDefault="00A53137" w:rsidP="002C7E29">
      <w:pPr>
        <w:ind w:firstLine="708"/>
        <w:jc w:val="both"/>
      </w:pPr>
      <w:r>
        <w:t xml:space="preserve">Срок выполнения данного административного действия: </w:t>
      </w:r>
      <w:r w:rsidRPr="005F3C15">
        <w:t xml:space="preserve">в течение 1-го рабочего дня </w:t>
      </w:r>
      <w:r w:rsidRPr="005F3C15">
        <w:rPr>
          <w:lang w:eastAsia="ru-RU"/>
        </w:rPr>
        <w:t xml:space="preserve">с момента готовности </w:t>
      </w:r>
      <w:r w:rsidRPr="005F3C15">
        <w:t xml:space="preserve">документов, являющихся результатом предоставления муниципальной </w:t>
      </w:r>
      <w:r>
        <w:t>услуги.</w:t>
      </w:r>
    </w:p>
    <w:p w:rsidR="00A53137" w:rsidRDefault="00A53137" w:rsidP="002C7E29">
      <w:pPr>
        <w:ind w:firstLine="708"/>
        <w:jc w:val="both"/>
        <w:rPr>
          <w:color w:val="FF0000"/>
        </w:rPr>
      </w:pPr>
      <w:r>
        <w:t xml:space="preserve">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 </w:t>
      </w:r>
    </w:p>
    <w:p w:rsidR="00A53137" w:rsidRDefault="00A53137" w:rsidP="002C7E29">
      <w:pPr>
        <w:ind w:firstLine="708"/>
        <w:jc w:val="both"/>
      </w:pPr>
      <w:r>
        <w:rPr>
          <w:b/>
        </w:rPr>
        <w:t>138</w:t>
      </w:r>
      <w:r w:rsidRPr="00072259">
        <w:rPr>
          <w:b/>
        </w:rPr>
        <w:t>.</w:t>
      </w:r>
      <w:r>
        <w:t xml:space="preserve"> Специалист организационного отдела направляет конверт заявителю почтовым отправлением в виде заказного письма</w:t>
      </w:r>
      <w:r w:rsidRPr="007C653D">
        <w:t xml:space="preserve"> с уведомлением о вручении</w:t>
      </w:r>
      <w:r>
        <w:t>.</w:t>
      </w:r>
    </w:p>
    <w:p w:rsidR="00A53137" w:rsidRDefault="00A53137" w:rsidP="002C7E29">
      <w:pPr>
        <w:ind w:firstLine="708"/>
        <w:jc w:val="both"/>
      </w:pPr>
      <w:r>
        <w:t xml:space="preserve">Срок выполнения данного административного действия: </w:t>
      </w:r>
      <w:r w:rsidRPr="005F3C15">
        <w:t xml:space="preserve">в течение 2-х рабочих дней </w:t>
      </w:r>
      <w:r w:rsidRPr="005F3C15">
        <w:rPr>
          <w:lang w:eastAsia="ru-RU"/>
        </w:rPr>
        <w:t xml:space="preserve">с момента передачи </w:t>
      </w:r>
      <w:r w:rsidRPr="005F3C15">
        <w:t xml:space="preserve">сформированного почтового отправления специалисту организационного </w:t>
      </w:r>
      <w:r>
        <w:t xml:space="preserve">отдела. </w:t>
      </w:r>
    </w:p>
    <w:p w:rsidR="00A53137" w:rsidRDefault="00A53137" w:rsidP="002C7E29">
      <w:pPr>
        <w:ind w:firstLine="708"/>
        <w:jc w:val="both"/>
      </w:pPr>
      <w:r>
        <w:t xml:space="preserve">Способом фиксации результата является реестр почтовых отправлений Администрации Глазовского района и почтовое </w:t>
      </w:r>
      <w:r w:rsidRPr="00711B66">
        <w:t>уведомление о вручении отправления заявителю</w:t>
      </w:r>
      <w:r>
        <w:t>.</w:t>
      </w:r>
    </w:p>
    <w:p w:rsidR="00A53137" w:rsidRDefault="00A53137" w:rsidP="002C7E29">
      <w:pPr>
        <w:ind w:firstLine="708"/>
        <w:jc w:val="both"/>
      </w:pPr>
      <w:r>
        <w:t xml:space="preserve">Результатом выполнения данного административного действия является подтвержденный факт отправления конверта заявителю. </w:t>
      </w:r>
    </w:p>
    <w:p w:rsidR="00A53137" w:rsidRPr="005F3C15" w:rsidRDefault="00A53137" w:rsidP="002C7E29">
      <w:pPr>
        <w:ind w:firstLine="708"/>
        <w:jc w:val="both"/>
      </w:pPr>
      <w:r w:rsidRPr="005F3C15">
        <w:rPr>
          <w:b/>
        </w:rPr>
        <w:t>139.</w:t>
      </w:r>
      <w:r w:rsidRPr="005F3C15">
        <w:t xml:space="preserve"> В случае,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 указанной в заявлении о предоставлении муниципальной услуги, специалист отдела имущественных отношений оформляет электронный образ документа об исполнении муниципальной услуги, подписывает его электронной цифровой подписью и отправляет заявителю.</w:t>
      </w:r>
    </w:p>
    <w:p w:rsidR="00A53137" w:rsidRPr="005F3C15" w:rsidRDefault="00A53137" w:rsidP="002C7E29">
      <w:pPr>
        <w:ind w:firstLine="708"/>
        <w:jc w:val="both"/>
      </w:pPr>
      <w:r w:rsidRPr="005F3C15">
        <w:t>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w:t>
      </w:r>
    </w:p>
    <w:p w:rsidR="00A53137" w:rsidRPr="005F3C15" w:rsidRDefault="00A53137" w:rsidP="002C7E29">
      <w:pPr>
        <w:ind w:firstLine="708"/>
        <w:jc w:val="both"/>
      </w:pPr>
      <w:r w:rsidRPr="005F3C15">
        <w:t xml:space="preserve">Срок выполнения данного административного действия: в течение 1-го рабочего дня </w:t>
      </w:r>
      <w:r w:rsidRPr="005F3C15">
        <w:rPr>
          <w:lang w:eastAsia="ru-RU"/>
        </w:rPr>
        <w:t xml:space="preserve">с момента готовности </w:t>
      </w:r>
      <w:r w:rsidRPr="005F3C15">
        <w:t>документов, являющихся результатом предоставления муниципальной услуги.</w:t>
      </w:r>
    </w:p>
    <w:p w:rsidR="00A53137" w:rsidRDefault="00A53137" w:rsidP="002C7E29">
      <w:pPr>
        <w:ind w:firstLine="708"/>
        <w:jc w:val="both"/>
      </w:pPr>
      <w:r>
        <w:rPr>
          <w:b/>
        </w:rPr>
        <w:t>140</w:t>
      </w:r>
      <w:r w:rsidRPr="0080230D">
        <w:rPr>
          <w:b/>
        </w:rPr>
        <w:t>.</w:t>
      </w:r>
      <w:r>
        <w:t xml:space="preserve"> Невостребованные результаты муниципальной услуги хранятся в отделе имущественных отношений или офисах «Мои документы» (в зависимости от места подачи заявления).</w:t>
      </w:r>
    </w:p>
    <w:p w:rsidR="00A53137" w:rsidRDefault="00A53137" w:rsidP="002C7E29">
      <w:pPr>
        <w:ind w:firstLine="708"/>
        <w:jc w:val="both"/>
      </w:pPr>
      <w:r>
        <w:t>Срок хранения невостребованных документов:</w:t>
      </w:r>
    </w:p>
    <w:p w:rsidR="00A53137" w:rsidRDefault="00A53137" w:rsidP="002C7E29">
      <w:pPr>
        <w:ind w:firstLine="708"/>
        <w:jc w:val="both"/>
      </w:pPr>
      <w:r>
        <w:t>1) В офисах «Мои документы» – 3 месяца с момента извещения заявителя о готовности документа, являющего результатом предоставления муниципальной услуги. По истечении 3-х месяцев документы передаются в отдел имущественных отношений для хранения;</w:t>
      </w:r>
    </w:p>
    <w:p w:rsidR="00A53137" w:rsidRDefault="00A53137" w:rsidP="002C7E29">
      <w:pPr>
        <w:ind w:firstLine="708"/>
        <w:jc w:val="both"/>
      </w:pPr>
      <w:r>
        <w:t xml:space="preserve">2) В отделе имущественных отношений – </w:t>
      </w:r>
      <w:r w:rsidRPr="005F3C15">
        <w:t xml:space="preserve">3 года </w:t>
      </w:r>
      <w:r>
        <w:t>с момента извещения заявителя о готовности документа, являющего результатом предоставления муниципальной услуги. По истечении данного срока документы подлежат уничтожению в соответствии с правилами хранения архивных документов.</w:t>
      </w:r>
    </w:p>
    <w:p w:rsidR="00A53137" w:rsidRDefault="00A53137" w:rsidP="002C7E29">
      <w:pPr>
        <w:ind w:firstLine="708"/>
        <w:jc w:val="both"/>
      </w:pPr>
      <w:r>
        <w:rPr>
          <w:b/>
        </w:rPr>
        <w:t>141</w:t>
      </w:r>
      <w:r w:rsidRPr="0080230D">
        <w:rPr>
          <w:b/>
        </w:rPr>
        <w:t>.</w:t>
      </w:r>
      <w:r>
        <w:t xml:space="preserve"> Выявленные технические ошибки (описки, опечатки, грамматические или арифметические ошибки), обнаруженные в документе, являющимся результатом предоставления муниципальной услуги, подлежат исправлению.</w:t>
      </w:r>
    </w:p>
    <w:p w:rsidR="00A53137" w:rsidRDefault="00A53137" w:rsidP="002C7E29">
      <w:pPr>
        <w:ind w:firstLine="708"/>
        <w:jc w:val="both"/>
      </w:pPr>
      <w:r>
        <w:rPr>
          <w:b/>
        </w:rPr>
        <w:t>142</w:t>
      </w:r>
      <w:r w:rsidRPr="0080230D">
        <w:rPr>
          <w:b/>
        </w:rPr>
        <w:t>.</w:t>
      </w:r>
      <w:r>
        <w:t xml:space="preserve"> Заявление об устранении технических ошибок в документе, являющемся результатом предоставления муниципальной услуги </w:t>
      </w:r>
      <w:r w:rsidRPr="00E077CA">
        <w:rPr>
          <w:color w:val="FF0000"/>
        </w:rPr>
        <w:t>(</w:t>
      </w:r>
      <w:r w:rsidRPr="005F3C15">
        <w:t>приложение №9 к настоящему Административному регламенту), за</w:t>
      </w:r>
      <w:r>
        <w:t>явителем может быть представлено</w:t>
      </w:r>
      <w:r w:rsidRPr="00523817">
        <w:t xml:space="preserve"> </w:t>
      </w:r>
      <w:r>
        <w:t>в адрес Администрации Глазовского района или офисов «Мои документы»:</w:t>
      </w:r>
    </w:p>
    <w:p w:rsidR="00A53137" w:rsidRDefault="00A53137" w:rsidP="002C7E29">
      <w:pPr>
        <w:autoSpaceDE w:val="0"/>
        <w:autoSpaceDN w:val="0"/>
        <w:adjustRightInd w:val="0"/>
        <w:ind w:firstLine="708"/>
        <w:jc w:val="both"/>
      </w:pPr>
      <w:r>
        <w:t>1) лично самим заявителем, либо его представителем;</w:t>
      </w:r>
    </w:p>
    <w:p w:rsidR="00A53137" w:rsidRPr="00DF1ECF" w:rsidRDefault="00A53137" w:rsidP="002C7E29">
      <w:pPr>
        <w:autoSpaceDE w:val="0"/>
        <w:autoSpaceDN w:val="0"/>
        <w:adjustRightInd w:val="0"/>
        <w:ind w:firstLine="708"/>
        <w:jc w:val="both"/>
      </w:pPr>
      <w:r>
        <w:t>2)</w:t>
      </w:r>
      <w:r w:rsidRPr="00DF1ECF">
        <w:t xml:space="preserve"> посредством курьерской доставки;</w:t>
      </w:r>
    </w:p>
    <w:p w:rsidR="00A53137" w:rsidRDefault="00A53137" w:rsidP="002C7E29">
      <w:pPr>
        <w:autoSpaceDE w:val="0"/>
        <w:autoSpaceDN w:val="0"/>
        <w:adjustRightInd w:val="0"/>
        <w:ind w:firstLine="708"/>
        <w:jc w:val="both"/>
      </w:pPr>
      <w:r>
        <w:t xml:space="preserve">3) </w:t>
      </w:r>
      <w:r w:rsidRPr="00A9101F">
        <w:t>посредством почтовой связи (письма, бандероли и т.д.)</w:t>
      </w:r>
      <w:r>
        <w:t>;</w:t>
      </w:r>
    </w:p>
    <w:p w:rsidR="00A53137" w:rsidRDefault="00A53137" w:rsidP="002C7E29">
      <w:pPr>
        <w:autoSpaceDE w:val="0"/>
        <w:autoSpaceDN w:val="0"/>
        <w:adjustRightInd w:val="0"/>
        <w:ind w:firstLine="708"/>
        <w:jc w:val="both"/>
      </w:pPr>
      <w:r>
        <w:t xml:space="preserve">4) в электронной форме на адреса электронной почты Администрации Глазовского района и офисов «Мои документы», через интернет-приемную официального портала Глазовского района. </w:t>
      </w:r>
    </w:p>
    <w:p w:rsidR="00A53137" w:rsidRDefault="00A53137" w:rsidP="002C7E29">
      <w:pPr>
        <w:autoSpaceDE w:val="0"/>
        <w:autoSpaceDN w:val="0"/>
        <w:adjustRightInd w:val="0"/>
        <w:ind w:firstLine="708"/>
        <w:jc w:val="both"/>
      </w:pPr>
      <w:r>
        <w:rPr>
          <w:b/>
        </w:rPr>
        <w:t>143</w:t>
      </w:r>
      <w:r w:rsidRPr="0080230D">
        <w:rPr>
          <w:b/>
        </w:rPr>
        <w:t>.</w:t>
      </w:r>
      <w:r>
        <w:t xml:space="preserve"> Рассмотрение заявления об устранении технических ошибок в документе, являющемся результатом предоставления муниципальной услуги, осуществляется в упрощенном порядке, который включает в себя следующие административные действия:</w:t>
      </w:r>
    </w:p>
    <w:p w:rsidR="00A53137" w:rsidRDefault="00A53137" w:rsidP="002C7E29">
      <w:pPr>
        <w:autoSpaceDE w:val="0"/>
        <w:autoSpaceDN w:val="0"/>
        <w:adjustRightInd w:val="0"/>
        <w:ind w:firstLine="708"/>
        <w:jc w:val="both"/>
      </w:pPr>
      <w:r>
        <w:t>1) Специалист организационного отдела и специалисты офисов «Мои документы» принимают заявление об устранении технических ошибок от заявителя, регистрируют его в СЭД и направляют специалисту отдела имущественных отношений для рассмотрения;</w:t>
      </w:r>
    </w:p>
    <w:p w:rsidR="00A53137" w:rsidRDefault="00A53137" w:rsidP="002C7E29">
      <w:pPr>
        <w:autoSpaceDE w:val="0"/>
        <w:autoSpaceDN w:val="0"/>
        <w:adjustRightInd w:val="0"/>
        <w:ind w:firstLine="708"/>
        <w:jc w:val="both"/>
      </w:pPr>
      <w:r>
        <w:t>2) Специалист отдела имущественных отношений рассматривает заявление и принимает меры по его исполнению.</w:t>
      </w:r>
    </w:p>
    <w:p w:rsidR="00A53137" w:rsidRPr="005F3C15" w:rsidRDefault="00A53137" w:rsidP="002C7E29">
      <w:pPr>
        <w:autoSpaceDE w:val="0"/>
        <w:autoSpaceDN w:val="0"/>
        <w:adjustRightInd w:val="0"/>
        <w:ind w:firstLine="708"/>
        <w:jc w:val="both"/>
      </w:pPr>
      <w:r w:rsidRPr="005F3C15">
        <w:t>3) Осуществляются административные действия, указанные в подпунктах 5-9 пункта 114 настоящего Административного регламента.</w:t>
      </w:r>
    </w:p>
    <w:p w:rsidR="00A53137" w:rsidRPr="005F3C15" w:rsidRDefault="00A53137" w:rsidP="002C7E29">
      <w:pPr>
        <w:autoSpaceDE w:val="0"/>
        <w:autoSpaceDN w:val="0"/>
        <w:adjustRightInd w:val="0"/>
        <w:ind w:firstLine="708"/>
        <w:jc w:val="both"/>
      </w:pPr>
      <w:r w:rsidRPr="005F3C15">
        <w:t>4) Документ, являющийся результатом предоставления муниципальной услуги, с устраненными техническими ошибками направляется заявителю способом, указанным им в заявлении об устранении технических ошибок.</w:t>
      </w:r>
    </w:p>
    <w:p w:rsidR="00A53137" w:rsidRPr="005F3C15" w:rsidRDefault="00A53137" w:rsidP="002C7E29">
      <w:pPr>
        <w:ind w:firstLine="708"/>
        <w:jc w:val="both"/>
      </w:pPr>
      <w:r w:rsidRPr="005F3C15">
        <w:rPr>
          <w:b/>
        </w:rPr>
        <w:t>144.</w:t>
      </w:r>
      <w:r w:rsidRPr="005F3C15">
        <w:t xml:space="preserve"> При выполнении административных действий, указанных в пункте 143 настоящего Административного регламента:</w:t>
      </w:r>
    </w:p>
    <w:p w:rsidR="00A53137" w:rsidRPr="005F3C15" w:rsidRDefault="00A53137" w:rsidP="002C7E29">
      <w:pPr>
        <w:ind w:firstLine="708"/>
        <w:jc w:val="both"/>
      </w:pPr>
      <w:r w:rsidRPr="005F3C15">
        <w:t xml:space="preserve">1) Критерием принятия решения является подтвержденное наличие технических ошибок в документе, являющемся результатом предоставления муниципальной услуги.  </w:t>
      </w:r>
    </w:p>
    <w:p w:rsidR="00A53137" w:rsidRPr="005F3C15" w:rsidRDefault="00A53137" w:rsidP="002C7E29">
      <w:pPr>
        <w:ind w:firstLine="708"/>
        <w:jc w:val="both"/>
      </w:pPr>
      <w:r w:rsidRPr="005F3C15">
        <w:t xml:space="preserve">2) Срок выполнения административных действий: в течение 5-ти рабочих дней </w:t>
      </w:r>
      <w:r w:rsidRPr="005F3C15">
        <w:rPr>
          <w:lang w:eastAsia="ru-RU"/>
        </w:rPr>
        <w:t xml:space="preserve">с момента поступления заявления </w:t>
      </w:r>
      <w:r w:rsidRPr="005F3C15">
        <w:t xml:space="preserve">об устранении технических ошибок. </w:t>
      </w:r>
    </w:p>
    <w:p w:rsidR="00A53137" w:rsidRPr="005F3C15" w:rsidRDefault="00A53137" w:rsidP="002C7E29">
      <w:pPr>
        <w:ind w:firstLine="708"/>
        <w:jc w:val="both"/>
      </w:pPr>
      <w:r w:rsidRPr="005F3C15">
        <w:t>3) Результатом выполнения административных действий является документ, являющийся результатом предоставления муниципальной услуги без технических ошибок, направленный заявителю способом, указанным им в заявлении об устранении технических ошибок.</w:t>
      </w:r>
    </w:p>
    <w:p w:rsidR="00A53137" w:rsidRPr="005F3C15" w:rsidRDefault="00A53137" w:rsidP="002C7E29">
      <w:pPr>
        <w:suppressAutoHyphens w:val="0"/>
        <w:autoSpaceDE w:val="0"/>
        <w:autoSpaceDN w:val="0"/>
        <w:adjustRightInd w:val="0"/>
        <w:ind w:firstLine="708"/>
        <w:jc w:val="both"/>
        <w:rPr>
          <w:lang w:eastAsia="ru-RU"/>
        </w:rPr>
      </w:pPr>
      <w:r w:rsidRPr="005F3C15">
        <w:rPr>
          <w:b/>
        </w:rPr>
        <w:t>145.</w:t>
      </w:r>
      <w:r w:rsidRPr="005F3C15">
        <w:t xml:space="preserve"> Результатом выполнения административной процедуры является факт получения заявителем документов, являющихся результатом предоставления муниципальной услуги или мотивированного отказа в предоставлении муниципальной услуги, полностью соответствующих действующему законодательству Российской Федерации.</w:t>
      </w:r>
    </w:p>
    <w:p w:rsidR="00A53137" w:rsidRPr="005F3C15" w:rsidRDefault="00A53137" w:rsidP="002C7E29">
      <w:pPr>
        <w:ind w:firstLine="708"/>
        <w:jc w:val="both"/>
      </w:pPr>
    </w:p>
    <w:p w:rsidR="00A53137" w:rsidRPr="004F0830" w:rsidRDefault="00A53137" w:rsidP="002C7E29">
      <w:pPr>
        <w:autoSpaceDE w:val="0"/>
        <w:jc w:val="center"/>
        <w:rPr>
          <w:b/>
        </w:rPr>
      </w:pPr>
      <w:r w:rsidRPr="004F0830">
        <w:rPr>
          <w:b/>
          <w:lang w:val="en-US"/>
        </w:rPr>
        <w:t>IV</w:t>
      </w:r>
      <w:r w:rsidRPr="004F0830">
        <w:rPr>
          <w:b/>
        </w:rPr>
        <w:t>. ФОРМЫ КОНТРОЛЯ ЗА ИСПОЛНЕНИЕМ</w:t>
      </w:r>
    </w:p>
    <w:p w:rsidR="00A53137" w:rsidRPr="004F0830" w:rsidRDefault="00A53137" w:rsidP="002C7E29">
      <w:pPr>
        <w:autoSpaceDE w:val="0"/>
        <w:jc w:val="center"/>
        <w:rPr>
          <w:b/>
        </w:rPr>
      </w:pPr>
      <w:r w:rsidRPr="004F0830">
        <w:rPr>
          <w:b/>
        </w:rPr>
        <w:t xml:space="preserve"> АДМИНИСТРАТИВНОГО РЕГЛАМЕНТА                         </w:t>
      </w:r>
    </w:p>
    <w:p w:rsidR="00A53137" w:rsidRPr="004F0830" w:rsidRDefault="00A53137" w:rsidP="002C7E29">
      <w:pPr>
        <w:autoSpaceDE w:val="0"/>
        <w:ind w:firstLine="709"/>
        <w:jc w:val="both"/>
      </w:pPr>
    </w:p>
    <w:p w:rsidR="00A53137" w:rsidRPr="004F0830" w:rsidRDefault="00A53137" w:rsidP="002C7E29">
      <w:pPr>
        <w:jc w:val="center"/>
        <w:rPr>
          <w:b/>
        </w:rPr>
      </w:pPr>
      <w:r w:rsidRPr="004F0830">
        <w:rPr>
          <w:b/>
        </w:rPr>
        <w:t>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53137" w:rsidRDefault="00A53137" w:rsidP="002C7E29">
      <w:pPr>
        <w:ind w:firstLine="601"/>
        <w:jc w:val="both"/>
      </w:pPr>
    </w:p>
    <w:p w:rsidR="00A53137" w:rsidRPr="005F3C15" w:rsidRDefault="00A53137" w:rsidP="002C7E29">
      <w:pPr>
        <w:widowControl w:val="0"/>
        <w:jc w:val="both"/>
        <w:rPr>
          <w:szCs w:val="28"/>
        </w:rPr>
      </w:pPr>
      <w:r>
        <w:rPr>
          <w:szCs w:val="28"/>
        </w:rPr>
        <w:tab/>
      </w:r>
      <w:r w:rsidRPr="00847C96">
        <w:rPr>
          <w:b/>
          <w:szCs w:val="28"/>
        </w:rPr>
        <w:t>14</w:t>
      </w:r>
      <w:r>
        <w:rPr>
          <w:b/>
          <w:szCs w:val="28"/>
        </w:rPr>
        <w:t>6</w:t>
      </w:r>
      <w:r w:rsidRPr="00847C96">
        <w:rPr>
          <w:b/>
          <w:szCs w:val="28"/>
        </w:rPr>
        <w:t>.</w:t>
      </w:r>
      <w:r>
        <w:rPr>
          <w:szCs w:val="28"/>
        </w:rPr>
        <w:t xml:space="preserve"> Текущий контроль за исполнением последовательности действий, определенных административными процедурами по предоставлению муниципальной услуги, и исполнением положений настоящего Административного регламента </w:t>
      </w:r>
      <w:r w:rsidRPr="00D61448">
        <w:rPr>
          <w:szCs w:val="28"/>
        </w:rPr>
        <w:t>осуществляет</w:t>
      </w:r>
      <w:r>
        <w:rPr>
          <w:szCs w:val="28"/>
        </w:rPr>
        <w:t xml:space="preserve"> </w:t>
      </w:r>
      <w:r w:rsidRPr="005F3C15">
        <w:rPr>
          <w:szCs w:val="28"/>
        </w:rPr>
        <w:t xml:space="preserve">начальник отдела имущественных отношений. </w:t>
      </w:r>
    </w:p>
    <w:p w:rsidR="00A53137" w:rsidRDefault="00A53137" w:rsidP="002C7E29">
      <w:pPr>
        <w:widowControl w:val="0"/>
        <w:ind w:firstLine="708"/>
        <w:jc w:val="both"/>
      </w:pPr>
      <w:r w:rsidRPr="00847C96">
        <w:rPr>
          <w:b/>
          <w:szCs w:val="28"/>
        </w:rPr>
        <w:t>14</w:t>
      </w:r>
      <w:r>
        <w:rPr>
          <w:b/>
          <w:szCs w:val="28"/>
        </w:rPr>
        <w:t>7</w:t>
      </w:r>
      <w:r w:rsidRPr="00847C96">
        <w:rPr>
          <w:b/>
          <w:szCs w:val="28"/>
        </w:rPr>
        <w:t>.</w:t>
      </w:r>
      <w:r>
        <w:rPr>
          <w:szCs w:val="28"/>
        </w:rPr>
        <w:t xml:space="preserve"> Текущий контроль осуществляется в </w:t>
      </w:r>
      <w:r>
        <w:t>форме проверок соблюдения и исполнения должностными лицами, участвующими в предоставлении муниципальной услуги, положений настоящего Административного регламента, иных нормативных правовых актов, определяющих порядок выполнения административных процедур.</w:t>
      </w:r>
    </w:p>
    <w:p w:rsidR="00A53137" w:rsidRDefault="00A53137" w:rsidP="002C7E29">
      <w:pPr>
        <w:widowControl w:val="0"/>
        <w:ind w:firstLine="708"/>
        <w:jc w:val="both"/>
        <w:rPr>
          <w:szCs w:val="28"/>
        </w:rPr>
      </w:pPr>
      <w:r w:rsidRPr="00847C96">
        <w:rPr>
          <w:b/>
          <w:szCs w:val="28"/>
        </w:rPr>
        <w:t>14</w:t>
      </w:r>
      <w:r>
        <w:rPr>
          <w:b/>
          <w:szCs w:val="28"/>
        </w:rPr>
        <w:t>8</w:t>
      </w:r>
      <w:r w:rsidRPr="00847C96">
        <w:rPr>
          <w:b/>
          <w:szCs w:val="28"/>
        </w:rPr>
        <w:t>.</w:t>
      </w:r>
      <w:r>
        <w:rPr>
          <w:szCs w:val="28"/>
        </w:rPr>
        <w:t xml:space="preserve"> Текущий контроль осуществляется постоянно на протяжении предоставления муниципальной услуги.</w:t>
      </w:r>
    </w:p>
    <w:p w:rsidR="00A53137" w:rsidRPr="00937603" w:rsidRDefault="00A53137" w:rsidP="002C7E29">
      <w:pPr>
        <w:widowControl w:val="0"/>
        <w:ind w:firstLine="708"/>
        <w:jc w:val="both"/>
        <w:rPr>
          <w:szCs w:val="28"/>
        </w:rPr>
      </w:pPr>
      <w:r w:rsidRPr="00847C96">
        <w:rPr>
          <w:b/>
          <w:szCs w:val="28"/>
        </w:rPr>
        <w:t>14</w:t>
      </w:r>
      <w:r>
        <w:rPr>
          <w:b/>
          <w:szCs w:val="28"/>
        </w:rPr>
        <w:t>9</w:t>
      </w:r>
      <w:r w:rsidRPr="00847C96">
        <w:rPr>
          <w:b/>
          <w:szCs w:val="28"/>
        </w:rPr>
        <w:t>.</w:t>
      </w:r>
      <w:r>
        <w:rPr>
          <w:szCs w:val="28"/>
        </w:rPr>
        <w:t xml:space="preserve"> </w:t>
      </w:r>
      <w:r w:rsidRPr="00937603">
        <w:rPr>
          <w:szCs w:val="28"/>
        </w:rPr>
        <w:t xml:space="preserve">Для текущего контроля используются сведения, содержащиеся в СЭД, служебной корреспонденции Администрации Глазовского района, устная и письменная информация </w:t>
      </w:r>
      <w:r>
        <w:rPr>
          <w:szCs w:val="28"/>
        </w:rPr>
        <w:t>должностных лиц</w:t>
      </w:r>
      <w:r w:rsidRPr="00937603">
        <w:rPr>
          <w:szCs w:val="28"/>
        </w:rPr>
        <w:t>, участвующих в предоставлении муниципальной услуги.</w:t>
      </w:r>
    </w:p>
    <w:p w:rsidR="00A53137" w:rsidRDefault="00A53137" w:rsidP="002C7E29">
      <w:pPr>
        <w:widowControl w:val="0"/>
        <w:ind w:firstLine="708"/>
        <w:jc w:val="both"/>
      </w:pPr>
      <w:r>
        <w:rPr>
          <w:b/>
        </w:rPr>
        <w:t>150</w:t>
      </w:r>
      <w:r w:rsidRPr="001F15E8">
        <w:rPr>
          <w:b/>
        </w:rPr>
        <w:t>.</w:t>
      </w:r>
      <w:r w:rsidRPr="001F15E8">
        <w:t xml:space="preserve"> О случаях и причинах нарушения сроков и содержания административных процедур </w:t>
      </w:r>
      <w:r>
        <w:rPr>
          <w:szCs w:val="28"/>
        </w:rPr>
        <w:t>должностные лица, участвующие</w:t>
      </w:r>
      <w:r w:rsidRPr="00937603">
        <w:rPr>
          <w:szCs w:val="28"/>
        </w:rPr>
        <w:t xml:space="preserve"> в предоставлении муниципальной услуги</w:t>
      </w:r>
      <w:r>
        <w:t xml:space="preserve">, </w:t>
      </w:r>
      <w:r w:rsidRPr="001F15E8">
        <w:t xml:space="preserve">немедленно информируют </w:t>
      </w:r>
      <w:r>
        <w:t>начальника отдела имущественных отношений</w:t>
      </w:r>
      <w:r w:rsidRPr="001F15E8">
        <w:t>, а также осуществляют срочные меры по устранению нарушений.</w:t>
      </w:r>
      <w:r>
        <w:t xml:space="preserve"> </w:t>
      </w:r>
    </w:p>
    <w:p w:rsidR="00A53137" w:rsidRDefault="00A53137" w:rsidP="002C7E29">
      <w:pPr>
        <w:widowControl w:val="0"/>
        <w:ind w:firstLine="708"/>
        <w:jc w:val="both"/>
      </w:pPr>
      <w:r>
        <w:rPr>
          <w:b/>
        </w:rPr>
        <w:t>151</w:t>
      </w:r>
      <w:r w:rsidRPr="000831F2">
        <w:rPr>
          <w:b/>
        </w:rPr>
        <w:t>.</w:t>
      </w:r>
      <w:r>
        <w:t xml:space="preserve"> По результатам проверок начальник отдела имущественных отношений дает указания по устранению выявленных нарушений и контролирует их исполнение.</w:t>
      </w:r>
    </w:p>
    <w:p w:rsidR="00A53137" w:rsidRDefault="00A53137" w:rsidP="002C7E29">
      <w:pPr>
        <w:widowControl w:val="0"/>
        <w:ind w:firstLine="708"/>
        <w:jc w:val="both"/>
      </w:pPr>
      <w:r>
        <w:rPr>
          <w:b/>
        </w:rPr>
        <w:t>152</w:t>
      </w:r>
      <w:r w:rsidRPr="000831F2">
        <w:rPr>
          <w:b/>
        </w:rPr>
        <w:t>.</w:t>
      </w:r>
      <w:r>
        <w:t xml:space="preserve"> Текущий контроль за соблюдением положений настоящего Административного регламента в части, касающейся участия в предоставлении муниципальной услуги офисов «Мои документы», осуществляется в соответствии с заключенным соглашением о взаимодействии между автономным учреждением «Многофункциональный центр предоставления государственных и муниципальных услуг Удмуртской Республики» и Администрацией муниципального образования «Глазовский район».</w:t>
      </w:r>
    </w:p>
    <w:p w:rsidR="00A53137" w:rsidRPr="004F0830" w:rsidRDefault="00A53137" w:rsidP="002C7E29">
      <w:pPr>
        <w:jc w:val="center"/>
        <w:rPr>
          <w:b/>
        </w:rPr>
      </w:pPr>
      <w:r w:rsidRPr="004F0830">
        <w:rPr>
          <w:b/>
        </w:rPr>
        <w:t>Порядок и периодичность осуществления плановых и внеплановых проверок полноты и качества предоставления муниципальной услуги, в том числе</w:t>
      </w:r>
      <w:r w:rsidRPr="004F0830">
        <w:t xml:space="preserve"> </w:t>
      </w:r>
      <w:r w:rsidRPr="004F0830">
        <w:rPr>
          <w:b/>
        </w:rPr>
        <w:t>порядок и формы контроля за полнотой и качеством предоставления муниципальной услуги</w:t>
      </w:r>
    </w:p>
    <w:p w:rsidR="00A53137" w:rsidRPr="004F0830" w:rsidRDefault="00A53137" w:rsidP="002C7E29">
      <w:pPr>
        <w:ind w:firstLine="601"/>
        <w:jc w:val="center"/>
        <w:rPr>
          <w:b/>
        </w:rPr>
      </w:pPr>
    </w:p>
    <w:p w:rsidR="00A53137" w:rsidRDefault="00A53137" w:rsidP="002C7E29">
      <w:pPr>
        <w:widowControl w:val="0"/>
        <w:ind w:firstLine="708"/>
        <w:jc w:val="both"/>
      </w:pPr>
      <w:r>
        <w:rPr>
          <w:b/>
        </w:rPr>
        <w:t>153</w:t>
      </w:r>
      <w:r w:rsidRPr="000831F2">
        <w:rPr>
          <w:b/>
        </w:rPr>
        <w:t>.</w:t>
      </w:r>
      <w:r>
        <w:t xml:space="preserve"> </w:t>
      </w:r>
      <w:r w:rsidRPr="00014480">
        <w:t xml:space="preserve">В целях осуществления контроля за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w:t>
      </w:r>
      <w:r>
        <w:t>комиссия по реализации административной реформы в Глазовском районе</w:t>
      </w:r>
      <w:r w:rsidRPr="00014480">
        <w:t xml:space="preserve"> </w:t>
      </w:r>
      <w:r>
        <w:t>проводит</w:t>
      </w:r>
      <w:r w:rsidRPr="00014480">
        <w:t xml:space="preserve"> проверки полноты и качества предоставления </w:t>
      </w:r>
      <w:r>
        <w:t>муниципальной</w:t>
      </w:r>
      <w:r w:rsidRPr="00014480">
        <w:t xml:space="preserve"> услуги (далее </w:t>
      </w:r>
      <w:r>
        <w:t>–</w:t>
      </w:r>
      <w:r w:rsidRPr="00014480">
        <w:t xml:space="preserve"> проверка).</w:t>
      </w:r>
    </w:p>
    <w:p w:rsidR="00A53137" w:rsidRDefault="00A53137" w:rsidP="002C7E29">
      <w:pPr>
        <w:widowControl w:val="0"/>
        <w:ind w:firstLine="708"/>
        <w:jc w:val="both"/>
      </w:pPr>
      <w:r>
        <w:rPr>
          <w:b/>
        </w:rPr>
        <w:t>154</w:t>
      </w:r>
      <w:r w:rsidRPr="000831F2">
        <w:rPr>
          <w:b/>
        </w:rPr>
        <w:t>.</w:t>
      </w:r>
      <w:r>
        <w:t xml:space="preserve"> Положение о</w:t>
      </w:r>
      <w:r w:rsidRPr="00C637DB">
        <w:t xml:space="preserve"> </w:t>
      </w:r>
      <w:r>
        <w:t>комиссии по реализации административной реформы в Глазовском районе (далее – Комиссия), ее состав и годовой план работы утверждается постановлением Администрации Глазовского района.</w:t>
      </w:r>
    </w:p>
    <w:p w:rsidR="00A53137" w:rsidRDefault="00A53137" w:rsidP="002C7E29">
      <w:pPr>
        <w:widowControl w:val="0"/>
        <w:ind w:firstLine="708"/>
        <w:jc w:val="both"/>
      </w:pPr>
      <w:r>
        <w:rPr>
          <w:b/>
        </w:rPr>
        <w:t>155</w:t>
      </w:r>
      <w:r w:rsidRPr="000831F2">
        <w:rPr>
          <w:b/>
        </w:rPr>
        <w:t>.</w:t>
      </w:r>
      <w:r>
        <w:t xml:space="preserve"> </w:t>
      </w:r>
      <w:r w:rsidRPr="002460E2">
        <w:t>Проверки могут быть плановыми  и внеплановыми.</w:t>
      </w:r>
    </w:p>
    <w:p w:rsidR="00A53137" w:rsidRDefault="00A53137" w:rsidP="002C7E29">
      <w:pPr>
        <w:widowControl w:val="0"/>
        <w:ind w:firstLine="708"/>
        <w:jc w:val="both"/>
      </w:pPr>
      <w:r>
        <w:rPr>
          <w:b/>
        </w:rPr>
        <w:t>156</w:t>
      </w:r>
      <w:r w:rsidRPr="000831F2">
        <w:rPr>
          <w:b/>
        </w:rPr>
        <w:t>.</w:t>
      </w:r>
      <w:r>
        <w:t xml:space="preserve"> Плановые проверки проводятся на основании</w:t>
      </w:r>
      <w:r w:rsidRPr="000B4A79">
        <w:t xml:space="preserve"> </w:t>
      </w:r>
      <w:r w:rsidRPr="002460E2">
        <w:t>годового плана</w:t>
      </w:r>
      <w:r>
        <w:t xml:space="preserve"> </w:t>
      </w:r>
      <w:r w:rsidRPr="002460E2">
        <w:t xml:space="preserve">работы </w:t>
      </w:r>
      <w:r>
        <w:t>Комиссии.</w:t>
      </w:r>
    </w:p>
    <w:p w:rsidR="00A53137" w:rsidRDefault="00A53137" w:rsidP="002C7E29">
      <w:pPr>
        <w:widowControl w:val="0"/>
        <w:ind w:firstLine="708"/>
        <w:jc w:val="both"/>
      </w:pPr>
      <w:r>
        <w:rPr>
          <w:b/>
        </w:rPr>
        <w:t>157</w:t>
      </w:r>
      <w:r w:rsidRPr="000831F2">
        <w:rPr>
          <w:b/>
        </w:rPr>
        <w:t>.</w:t>
      </w:r>
      <w:r>
        <w:t xml:space="preserve"> Плановые проверки проводятся на чаще одного </w:t>
      </w:r>
      <w:r w:rsidRPr="00366D60">
        <w:t>раз</w:t>
      </w:r>
      <w:r>
        <w:t>а</w:t>
      </w:r>
      <w:r w:rsidRPr="00366D60">
        <w:t xml:space="preserve"> в три года.</w:t>
      </w:r>
    </w:p>
    <w:p w:rsidR="00A53137" w:rsidRDefault="00A53137" w:rsidP="002C7E29">
      <w:pPr>
        <w:widowControl w:val="0"/>
        <w:ind w:firstLine="708"/>
        <w:jc w:val="both"/>
        <w:rPr>
          <w:color w:val="000000"/>
        </w:rPr>
      </w:pPr>
      <w:r>
        <w:rPr>
          <w:b/>
        </w:rPr>
        <w:t>158</w:t>
      </w:r>
      <w:r w:rsidRPr="000831F2">
        <w:rPr>
          <w:b/>
        </w:rPr>
        <w:t>.</w:t>
      </w:r>
      <w:r>
        <w:t xml:space="preserve"> </w:t>
      </w:r>
      <w:r w:rsidRPr="00366D60">
        <w:rPr>
          <w:color w:val="000000"/>
        </w:rPr>
        <w:t>Плановые проверки осуществляются по следующим направлениям:</w:t>
      </w:r>
    </w:p>
    <w:p w:rsidR="00A53137" w:rsidRDefault="00A53137" w:rsidP="002C7E29">
      <w:pPr>
        <w:widowControl w:val="0"/>
        <w:ind w:firstLine="708"/>
        <w:jc w:val="both"/>
        <w:rPr>
          <w:color w:val="000000"/>
        </w:rPr>
      </w:pPr>
      <w:r>
        <w:rPr>
          <w:color w:val="000000"/>
        </w:rPr>
        <w:t>1</w:t>
      </w:r>
      <w:r w:rsidRPr="00366D60">
        <w:rPr>
          <w:color w:val="000000"/>
        </w:rPr>
        <w:t xml:space="preserve">) организация работы по предоставлению </w:t>
      </w:r>
      <w:r>
        <w:rPr>
          <w:color w:val="000000"/>
        </w:rPr>
        <w:t>муниципальной</w:t>
      </w:r>
      <w:r w:rsidRPr="00366D60">
        <w:rPr>
          <w:color w:val="000000"/>
        </w:rPr>
        <w:t xml:space="preserve"> услуги;</w:t>
      </w:r>
    </w:p>
    <w:p w:rsidR="00A53137" w:rsidRDefault="00A53137" w:rsidP="002C7E29">
      <w:pPr>
        <w:widowControl w:val="0"/>
        <w:ind w:firstLine="708"/>
        <w:jc w:val="both"/>
        <w:rPr>
          <w:color w:val="000000"/>
        </w:rPr>
      </w:pPr>
      <w:r>
        <w:rPr>
          <w:color w:val="000000"/>
        </w:rPr>
        <w:t>2</w:t>
      </w:r>
      <w:r w:rsidRPr="00366D60">
        <w:rPr>
          <w:color w:val="000000"/>
        </w:rPr>
        <w:t xml:space="preserve">) полнота и качество предоставления </w:t>
      </w:r>
      <w:r>
        <w:rPr>
          <w:color w:val="000000"/>
        </w:rPr>
        <w:t>муниципальной</w:t>
      </w:r>
      <w:r w:rsidRPr="00366D60">
        <w:rPr>
          <w:color w:val="000000"/>
        </w:rPr>
        <w:t xml:space="preserve"> услуги;</w:t>
      </w:r>
    </w:p>
    <w:p w:rsidR="00A53137" w:rsidRDefault="00A53137" w:rsidP="002C7E29">
      <w:pPr>
        <w:widowControl w:val="0"/>
        <w:ind w:firstLine="708"/>
        <w:jc w:val="both"/>
        <w:rPr>
          <w:color w:val="000000"/>
        </w:rPr>
      </w:pPr>
      <w:r>
        <w:rPr>
          <w:color w:val="000000"/>
        </w:rPr>
        <w:t>3</w:t>
      </w:r>
      <w:r w:rsidRPr="00366D60">
        <w:rPr>
          <w:color w:val="000000"/>
        </w:rPr>
        <w:t>) осуществление текущего контроля.</w:t>
      </w:r>
    </w:p>
    <w:p w:rsidR="00A53137" w:rsidRDefault="00A53137" w:rsidP="002C7E29">
      <w:pPr>
        <w:widowControl w:val="0"/>
        <w:ind w:firstLine="708"/>
        <w:jc w:val="both"/>
      </w:pPr>
      <w:r>
        <w:rPr>
          <w:b/>
        </w:rPr>
        <w:t>159</w:t>
      </w:r>
      <w:r w:rsidRPr="000831F2">
        <w:rPr>
          <w:b/>
        </w:rPr>
        <w:t>.</w:t>
      </w:r>
      <w:r>
        <w:t xml:space="preserve"> </w:t>
      </w:r>
      <w:r w:rsidRPr="002460E2">
        <w:t xml:space="preserve">При </w:t>
      </w:r>
      <w:r>
        <w:t xml:space="preserve">плановой </w:t>
      </w:r>
      <w:r w:rsidRPr="002460E2">
        <w:t>проверке могут</w:t>
      </w:r>
      <w:r>
        <w:t xml:space="preserve"> </w:t>
      </w:r>
      <w:r w:rsidRPr="002460E2">
        <w:t xml:space="preserve">рассматриваться все вопросы, связанные с предоставлением </w:t>
      </w:r>
      <w:r>
        <w:t xml:space="preserve">муниципальной </w:t>
      </w:r>
      <w:r w:rsidRPr="002460E2">
        <w:t>услуги (комплексные проверки), или вопросы, связанные с исполнением той</w:t>
      </w:r>
      <w:r>
        <w:t xml:space="preserve"> </w:t>
      </w:r>
      <w:r w:rsidRPr="002460E2">
        <w:t xml:space="preserve">или иной административной процедуры (тематические проверки). </w:t>
      </w:r>
    </w:p>
    <w:p w:rsidR="00A53137" w:rsidRDefault="00A53137" w:rsidP="002C7E29">
      <w:pPr>
        <w:widowControl w:val="0"/>
        <w:ind w:firstLine="708"/>
        <w:jc w:val="both"/>
      </w:pPr>
      <w:r>
        <w:rPr>
          <w:b/>
        </w:rPr>
        <w:t>160</w:t>
      </w:r>
      <w:r w:rsidRPr="000831F2">
        <w:rPr>
          <w:b/>
        </w:rPr>
        <w:t>.</w:t>
      </w:r>
      <w:r>
        <w:t xml:space="preserve"> Внеплановые проверки проводятся:</w:t>
      </w:r>
    </w:p>
    <w:p w:rsidR="00A53137" w:rsidRDefault="00A53137" w:rsidP="002C7E29">
      <w:pPr>
        <w:widowControl w:val="0"/>
        <w:ind w:firstLine="708"/>
        <w:jc w:val="both"/>
        <w:rPr>
          <w:color w:val="000000"/>
        </w:rPr>
      </w:pPr>
      <w:r>
        <w:t>1) По поручению Главы Глазовского района или заместителя главы Администрации по экономике, имущественным отношениям и финансам,</w:t>
      </w:r>
      <w:r w:rsidRPr="00CA3893">
        <w:rPr>
          <w:color w:val="000000"/>
        </w:rPr>
        <w:t xml:space="preserve"> </w:t>
      </w:r>
      <w:r>
        <w:rPr>
          <w:color w:val="000000"/>
        </w:rPr>
        <w:t>а также на основании запросов правоохранительных или иных уполномоченных органов;</w:t>
      </w:r>
    </w:p>
    <w:p w:rsidR="00A53137" w:rsidRDefault="00A53137" w:rsidP="002C7E29">
      <w:pPr>
        <w:widowControl w:val="0"/>
        <w:ind w:firstLine="708"/>
        <w:jc w:val="both"/>
      </w:pPr>
      <w:r>
        <w:rPr>
          <w:color w:val="000000"/>
        </w:rPr>
        <w:t>2)</w:t>
      </w:r>
      <w:r>
        <w:t xml:space="preserve"> На основании поступившей от заявителей жалобы на решение и (или) действие (бездействие) </w:t>
      </w:r>
      <w:r w:rsidRPr="00366D60">
        <w:t>органа, предоставляющего муниципальную услугу, и (или) его должностных лиц при предоставлении муниципальной услуги</w:t>
      </w:r>
      <w:r>
        <w:t>;</w:t>
      </w:r>
    </w:p>
    <w:p w:rsidR="00A53137" w:rsidRDefault="00A53137" w:rsidP="002C7E29">
      <w:pPr>
        <w:widowControl w:val="0"/>
        <w:ind w:firstLine="708"/>
        <w:jc w:val="both"/>
      </w:pPr>
      <w:r>
        <w:t>3) При</w:t>
      </w:r>
      <w:r w:rsidRPr="000A1C07">
        <w:t xml:space="preserve"> </w:t>
      </w:r>
      <w:r>
        <w:t>необходимости, выявленной</w:t>
      </w:r>
      <w:r w:rsidRPr="002460E2">
        <w:t xml:space="preserve"> по результатам плановой проверки.</w:t>
      </w:r>
    </w:p>
    <w:p w:rsidR="00A53137" w:rsidRDefault="00A53137" w:rsidP="002C7E29">
      <w:pPr>
        <w:widowControl w:val="0"/>
        <w:ind w:firstLine="708"/>
        <w:jc w:val="both"/>
      </w:pPr>
      <w:r>
        <w:rPr>
          <w:b/>
        </w:rPr>
        <w:t>161</w:t>
      </w:r>
      <w:r w:rsidRPr="000831F2">
        <w:rPr>
          <w:b/>
        </w:rPr>
        <w:t>.</w:t>
      </w:r>
      <w:r>
        <w:t xml:space="preserve"> </w:t>
      </w:r>
      <w:r w:rsidRPr="002460E2">
        <w:t>Продолжительность плановых и внеплановых проверок не должна</w:t>
      </w:r>
      <w:r>
        <w:t xml:space="preserve"> </w:t>
      </w:r>
      <w:r w:rsidRPr="002460E2">
        <w:t xml:space="preserve">превышать один месяц. </w:t>
      </w:r>
    </w:p>
    <w:p w:rsidR="00A53137" w:rsidRDefault="00A53137" w:rsidP="002C7E29">
      <w:pPr>
        <w:widowControl w:val="0"/>
        <w:ind w:firstLine="708"/>
        <w:jc w:val="both"/>
      </w:pPr>
      <w:r>
        <w:rPr>
          <w:b/>
        </w:rPr>
        <w:t>162</w:t>
      </w:r>
      <w:r w:rsidRPr="000831F2">
        <w:rPr>
          <w:b/>
        </w:rPr>
        <w:t>.</w:t>
      </w:r>
      <w:r>
        <w:t xml:space="preserve"> В проведении проверки принимают участие не менее одной трети от числа членов Комиссии с обязательным участием Главы Глазовского района, заместителя главы Администрации по экономике, имущественным отношениям и финансам, представителей организационного отдела, юридического отдела, отдела кадровой работы. </w:t>
      </w:r>
    </w:p>
    <w:p w:rsidR="00A53137" w:rsidRDefault="00A53137" w:rsidP="002C7E29">
      <w:pPr>
        <w:widowControl w:val="0"/>
        <w:ind w:firstLine="708"/>
        <w:jc w:val="both"/>
      </w:pPr>
      <w:r>
        <w:t xml:space="preserve">К проверке, при необходимости, могут привлекаться представители </w:t>
      </w:r>
      <w:r>
        <w:rPr>
          <w:color w:val="000000"/>
        </w:rPr>
        <w:t>правоохранительных или иных уполномоченных органов.</w:t>
      </w:r>
    </w:p>
    <w:p w:rsidR="00A53137" w:rsidRDefault="00A53137" w:rsidP="002C7E29">
      <w:pPr>
        <w:widowControl w:val="0"/>
        <w:ind w:firstLine="708"/>
        <w:jc w:val="both"/>
      </w:pPr>
      <w:r>
        <w:rPr>
          <w:b/>
        </w:rPr>
        <w:t>163</w:t>
      </w:r>
      <w:r w:rsidRPr="000831F2">
        <w:rPr>
          <w:b/>
        </w:rPr>
        <w:t>.</w:t>
      </w:r>
      <w:r>
        <w:t xml:space="preserve"> </w:t>
      </w:r>
      <w:r w:rsidRPr="002460E2">
        <w:t xml:space="preserve">Результаты деятельности </w:t>
      </w:r>
      <w:r>
        <w:t>К</w:t>
      </w:r>
      <w:r w:rsidRPr="002460E2">
        <w:t>омиссии оформляются в виде акта</w:t>
      </w:r>
      <w:r>
        <w:t xml:space="preserve"> проверки</w:t>
      </w:r>
      <w:r w:rsidRPr="002460E2">
        <w:t>, в которо</w:t>
      </w:r>
      <w:r>
        <w:t>м</w:t>
      </w:r>
      <w:r w:rsidRPr="002460E2">
        <w:t xml:space="preserve"> отмечаются выявленные недостатки и предложения по их</w:t>
      </w:r>
      <w:r>
        <w:t xml:space="preserve"> </w:t>
      </w:r>
      <w:r w:rsidRPr="002460E2">
        <w:t xml:space="preserve">устранению. </w:t>
      </w:r>
      <w:r>
        <w:t>К акту прилагаются копии документов, а также справки, расчеты, объяснения должностных лиц. Акт проверки</w:t>
      </w:r>
      <w:r w:rsidRPr="002460E2">
        <w:t xml:space="preserve"> подписывается всеми членами </w:t>
      </w:r>
      <w:r>
        <w:t>К</w:t>
      </w:r>
      <w:r w:rsidRPr="002460E2">
        <w:t>омиссии.</w:t>
      </w:r>
    </w:p>
    <w:p w:rsidR="00A53137" w:rsidRDefault="00A53137" w:rsidP="002C7E29">
      <w:pPr>
        <w:widowControl w:val="0"/>
        <w:ind w:firstLine="708"/>
        <w:jc w:val="both"/>
      </w:pPr>
      <w:r w:rsidRPr="000253FE">
        <w:rPr>
          <w:b/>
        </w:rPr>
        <w:t>164.</w:t>
      </w:r>
      <w:r w:rsidRPr="000253FE">
        <w:t xml:space="preserve">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 установленные законодательством Российской Федерации.</w:t>
      </w:r>
    </w:p>
    <w:p w:rsidR="00A53137" w:rsidRPr="004F0830" w:rsidRDefault="00A53137" w:rsidP="002C7E29">
      <w:pPr>
        <w:jc w:val="center"/>
        <w:rPr>
          <w:b/>
        </w:rPr>
      </w:pPr>
      <w:r w:rsidRPr="004F0830">
        <w:rPr>
          <w:b/>
        </w:rPr>
        <w:t xml:space="preserve">Ответственность должностных лиц за решения и действия (бездействие), </w:t>
      </w:r>
    </w:p>
    <w:p w:rsidR="00A53137" w:rsidRPr="004F0830" w:rsidRDefault="00A53137" w:rsidP="002C7E29">
      <w:pPr>
        <w:jc w:val="center"/>
        <w:rPr>
          <w:b/>
        </w:rPr>
      </w:pPr>
      <w:r w:rsidRPr="004F0830">
        <w:rPr>
          <w:b/>
        </w:rPr>
        <w:t>принимаемые (осуществляемые) ими в ходе предоставления муниципальной услуги</w:t>
      </w:r>
    </w:p>
    <w:p w:rsidR="00A53137" w:rsidRPr="0021370B" w:rsidRDefault="00A53137" w:rsidP="002C7E29">
      <w:pPr>
        <w:ind w:firstLine="709"/>
        <w:jc w:val="both"/>
        <w:rPr>
          <w:b/>
        </w:rPr>
      </w:pPr>
      <w:r w:rsidRPr="007E602D">
        <w:rPr>
          <w:b/>
        </w:rPr>
        <w:t>16</w:t>
      </w:r>
      <w:r>
        <w:rPr>
          <w:b/>
        </w:rPr>
        <w:t>5</w:t>
      </w:r>
      <w:r w:rsidRPr="007E602D">
        <w:rPr>
          <w:b/>
        </w:rPr>
        <w:t>.</w:t>
      </w:r>
      <w:r w:rsidRPr="007E602D">
        <w:t xml:space="preserve"> </w:t>
      </w:r>
      <w:r>
        <w:t xml:space="preserve">Ответственность за качество предоставления муниципальной услуги и </w:t>
      </w:r>
      <w:r w:rsidRPr="0021370B">
        <w:t>соблюдение установленных сроков возлагается на Главу Глазовского района.</w:t>
      </w:r>
    </w:p>
    <w:p w:rsidR="00A53137" w:rsidRDefault="00A53137" w:rsidP="002C7E29">
      <w:pPr>
        <w:ind w:firstLine="709"/>
        <w:jc w:val="both"/>
        <w:rPr>
          <w:b/>
        </w:rPr>
      </w:pPr>
      <w:r w:rsidRPr="000253FE">
        <w:rPr>
          <w:b/>
        </w:rPr>
        <w:t>16</w:t>
      </w:r>
      <w:r>
        <w:rPr>
          <w:b/>
        </w:rPr>
        <w:t>6</w:t>
      </w:r>
      <w:r w:rsidRPr="000253FE">
        <w:rPr>
          <w:b/>
        </w:rPr>
        <w:t>.</w:t>
      </w:r>
      <w:r w:rsidRPr="000253FE">
        <w:t xml:space="preserve"> </w:t>
      </w:r>
      <w:r w:rsidRPr="007E602D">
        <w:t>Должностные лица, участвующие в предоставлении муниципальной услуги, несут персональную ответственность за соблюдение сроков и порядка предоставления муниципальной услуги.</w:t>
      </w:r>
      <w:r w:rsidRPr="005461EF">
        <w:rPr>
          <w:b/>
        </w:rPr>
        <w:t xml:space="preserve"> </w:t>
      </w:r>
    </w:p>
    <w:p w:rsidR="00A53137" w:rsidRDefault="00A53137" w:rsidP="002C7E29">
      <w:pPr>
        <w:widowControl w:val="0"/>
        <w:ind w:firstLine="708"/>
        <w:jc w:val="both"/>
      </w:pPr>
      <w:r w:rsidRPr="007E602D">
        <w:rPr>
          <w:b/>
        </w:rPr>
        <w:t>16</w:t>
      </w:r>
      <w:r>
        <w:rPr>
          <w:b/>
        </w:rPr>
        <w:t>7</w:t>
      </w:r>
      <w:r w:rsidRPr="007E602D">
        <w:rPr>
          <w:b/>
        </w:rPr>
        <w:t>.</w:t>
      </w:r>
      <w:r w:rsidRPr="007E602D">
        <w:t xml:space="preserve">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A53137" w:rsidRPr="007E602D" w:rsidRDefault="00A53137" w:rsidP="002C7E29">
      <w:pPr>
        <w:widowControl w:val="0"/>
        <w:ind w:firstLine="708"/>
        <w:jc w:val="both"/>
      </w:pPr>
      <w:r w:rsidRPr="007E602D">
        <w:rPr>
          <w:b/>
        </w:rPr>
        <w:t>16</w:t>
      </w:r>
      <w:r>
        <w:rPr>
          <w:b/>
        </w:rPr>
        <w:t>8</w:t>
      </w:r>
      <w:r w:rsidRPr="007E602D">
        <w:rPr>
          <w:b/>
        </w:rPr>
        <w:t>.</w:t>
      </w:r>
      <w:r w:rsidRPr="007E602D">
        <w:t xml:space="preserve"> Должностные лица Администрации Глазовского района, по вине которых допущены нарушения положений настоящего Административного регламента, несут дисциплинарную и иную ответственность в соответствии с действующим законодательством Российской Федерации.</w:t>
      </w: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Default="00A53137" w:rsidP="002C7E29">
      <w:pPr>
        <w:jc w:val="center"/>
        <w:rPr>
          <w:b/>
        </w:rPr>
      </w:pPr>
    </w:p>
    <w:p w:rsidR="00A53137" w:rsidRPr="004F0830" w:rsidRDefault="00A53137" w:rsidP="002C7E29">
      <w:pPr>
        <w:jc w:val="center"/>
        <w:rPr>
          <w:b/>
        </w:rPr>
      </w:pPr>
      <w:r w:rsidRPr="004F0830">
        <w:rPr>
          <w:b/>
        </w:rPr>
        <w:t xml:space="preserve">Положения, характеризующие требования к порядку и формам контроля </w:t>
      </w:r>
    </w:p>
    <w:p w:rsidR="00A53137" w:rsidRPr="004F0830" w:rsidRDefault="00A53137" w:rsidP="002C7E29">
      <w:pPr>
        <w:jc w:val="center"/>
        <w:rPr>
          <w:b/>
        </w:rPr>
      </w:pPr>
      <w:r w:rsidRPr="004F0830">
        <w:rPr>
          <w:b/>
        </w:rPr>
        <w:t xml:space="preserve">за предоставлением муниципальной услуги, в том числе со стороны граждан, </w:t>
      </w:r>
    </w:p>
    <w:p w:rsidR="00A53137" w:rsidRPr="004F0830" w:rsidRDefault="00A53137" w:rsidP="002C7E29">
      <w:pPr>
        <w:jc w:val="center"/>
        <w:rPr>
          <w:b/>
        </w:rPr>
      </w:pPr>
      <w:r w:rsidRPr="004F0830">
        <w:rPr>
          <w:b/>
        </w:rPr>
        <w:t>их объединений и организаций</w:t>
      </w:r>
    </w:p>
    <w:p w:rsidR="00A53137" w:rsidRPr="004F0830" w:rsidRDefault="00A53137" w:rsidP="002C7E29">
      <w:pPr>
        <w:jc w:val="center"/>
        <w:rPr>
          <w:b/>
        </w:rPr>
      </w:pPr>
    </w:p>
    <w:p w:rsidR="00A53137" w:rsidRDefault="00A53137" w:rsidP="002C7E29">
      <w:pPr>
        <w:ind w:firstLine="709"/>
        <w:jc w:val="both"/>
      </w:pPr>
      <w:r w:rsidRPr="007E602D">
        <w:rPr>
          <w:b/>
        </w:rPr>
        <w:t>16</w:t>
      </w:r>
      <w:r>
        <w:rPr>
          <w:b/>
        </w:rPr>
        <w:t>9</w:t>
      </w:r>
      <w:r w:rsidRPr="007E602D">
        <w:rPr>
          <w:b/>
        </w:rPr>
        <w:t>.</w:t>
      </w:r>
      <w:r>
        <w:t xml:space="preserve"> </w:t>
      </w:r>
      <w:r w:rsidRPr="00D6032C">
        <w:t xml:space="preserve">Основной целью системы контроля является обеспечение эффективности управления на основе принятия своевременных мер по безусловному предоставлению </w:t>
      </w:r>
      <w:r>
        <w:t>муниципальной</w:t>
      </w:r>
      <w:r w:rsidRPr="00D6032C">
        <w:t xml:space="preserve"> услуги, повышение ответственности и исполнительской дисциплины </w:t>
      </w:r>
      <w:r>
        <w:t>должностных лиц Администрации Глазовского района, участвующих в предоставлении муниципальной услуги.</w:t>
      </w:r>
    </w:p>
    <w:p w:rsidR="00A53137" w:rsidRDefault="00A53137" w:rsidP="002C7E29">
      <w:pPr>
        <w:ind w:firstLine="709"/>
        <w:jc w:val="both"/>
      </w:pPr>
      <w:r>
        <w:rPr>
          <w:b/>
        </w:rPr>
        <w:t>170</w:t>
      </w:r>
      <w:r w:rsidRPr="00D6032C">
        <w:rPr>
          <w:b/>
        </w:rPr>
        <w:t>.</w:t>
      </w:r>
      <w:r w:rsidRPr="00D6032C">
        <w:t xml:space="preserve"> Контроль за полнотой и качеством предоставления </w:t>
      </w:r>
      <w:r>
        <w:t>муниципальной</w:t>
      </w:r>
      <w:r w:rsidRPr="00D6032C">
        <w:t xml:space="preserve">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заявителей, содержащие жалобы на решения, действи</w:t>
      </w:r>
      <w:r>
        <w:t>я (бездействие) должностных лиц Администрации Глазовского района, участвующих в предоставлении муниципальной услуги.</w:t>
      </w:r>
    </w:p>
    <w:p w:rsidR="00A53137" w:rsidRDefault="00A53137" w:rsidP="002C7E29">
      <w:pPr>
        <w:ind w:firstLine="709"/>
        <w:jc w:val="both"/>
      </w:pPr>
      <w:r>
        <w:rPr>
          <w:b/>
        </w:rPr>
        <w:t>171</w:t>
      </w:r>
      <w:r w:rsidRPr="00D6032C">
        <w:rPr>
          <w:b/>
        </w:rPr>
        <w:t>.</w:t>
      </w:r>
      <w:r w:rsidRPr="00D6032C">
        <w:t xml:space="preserve"> Контроль за предоставлением </w:t>
      </w:r>
      <w:r>
        <w:t>муниципальной</w:t>
      </w:r>
      <w:r w:rsidRPr="00D6032C">
        <w:t xml:space="preserve"> услуги осуществляется в следующих формах:</w:t>
      </w:r>
    </w:p>
    <w:p w:rsidR="00A53137" w:rsidRDefault="00A53137" w:rsidP="002C7E29">
      <w:pPr>
        <w:ind w:firstLine="709"/>
        <w:jc w:val="both"/>
      </w:pPr>
      <w:r>
        <w:t>1) Т</w:t>
      </w:r>
      <w:r w:rsidRPr="00D6032C">
        <w:t>екущий контроль;</w:t>
      </w:r>
    </w:p>
    <w:p w:rsidR="00A53137" w:rsidRDefault="00A53137" w:rsidP="002C7E29">
      <w:pPr>
        <w:ind w:firstLine="709"/>
        <w:jc w:val="both"/>
      </w:pPr>
      <w:r>
        <w:t>2) В</w:t>
      </w:r>
      <w:r w:rsidRPr="00D6032C">
        <w:t>нутриведомственный контроль;</w:t>
      </w:r>
    </w:p>
    <w:p w:rsidR="00A53137" w:rsidRDefault="00A53137" w:rsidP="002C7E29">
      <w:pPr>
        <w:ind w:firstLine="709"/>
        <w:jc w:val="both"/>
      </w:pPr>
      <w:r>
        <w:t>3) К</w:t>
      </w:r>
      <w:r w:rsidRPr="00D6032C">
        <w:t>онтроль со стороны гражда</w:t>
      </w:r>
      <w:r>
        <w:t>н, их объединений и организаций.</w:t>
      </w:r>
    </w:p>
    <w:p w:rsidR="00A53137" w:rsidRDefault="00A53137" w:rsidP="002C7E29">
      <w:pPr>
        <w:ind w:firstLine="709"/>
        <w:jc w:val="both"/>
      </w:pPr>
      <w:r w:rsidRPr="000B7E44">
        <w:rPr>
          <w:b/>
        </w:rPr>
        <w:t>17</w:t>
      </w:r>
      <w:r>
        <w:rPr>
          <w:b/>
        </w:rPr>
        <w:t>2</w:t>
      </w:r>
      <w:r w:rsidRPr="000B7E44">
        <w:rPr>
          <w:b/>
        </w:rPr>
        <w:t>.</w:t>
      </w:r>
      <w:r w:rsidRPr="00D6032C">
        <w:t xml:space="preserve"> Система контроля предоставления </w:t>
      </w:r>
      <w:r>
        <w:t>муниципальной</w:t>
      </w:r>
      <w:r w:rsidRPr="00D6032C">
        <w:t xml:space="preserve"> услуги включает в себя:</w:t>
      </w:r>
    </w:p>
    <w:p w:rsidR="00A53137" w:rsidRDefault="00A53137" w:rsidP="002C7E29">
      <w:pPr>
        <w:ind w:firstLine="709"/>
        <w:jc w:val="both"/>
      </w:pPr>
      <w:r>
        <w:t>1) О</w:t>
      </w:r>
      <w:r w:rsidRPr="00D6032C">
        <w:t>рганизацию контроля за исполнением административных процедур в сроки, установленные Административным регламентом;</w:t>
      </w:r>
    </w:p>
    <w:p w:rsidR="00A53137" w:rsidRDefault="00A53137" w:rsidP="002C7E29">
      <w:pPr>
        <w:ind w:firstLine="709"/>
        <w:jc w:val="both"/>
      </w:pPr>
      <w:r>
        <w:t>2) П</w:t>
      </w:r>
      <w:r w:rsidRPr="00D6032C">
        <w:t xml:space="preserve">роверку хода и качества предоставления </w:t>
      </w:r>
      <w:r>
        <w:t>муниципальной</w:t>
      </w:r>
      <w:r w:rsidRPr="00D6032C">
        <w:t xml:space="preserve"> услуги;</w:t>
      </w:r>
    </w:p>
    <w:p w:rsidR="00A53137" w:rsidRDefault="00A53137" w:rsidP="002C7E29">
      <w:pPr>
        <w:ind w:firstLine="709"/>
        <w:jc w:val="both"/>
      </w:pPr>
      <w:r>
        <w:t>3) У</w:t>
      </w:r>
      <w:r w:rsidRPr="00D6032C">
        <w:t xml:space="preserve">чет и анализ результатов исполнительской дисциплины должностных лиц </w:t>
      </w:r>
      <w:r>
        <w:t>Администрации Глазовского района, участвующих в предоставлении муниципальной услуги.</w:t>
      </w:r>
    </w:p>
    <w:p w:rsidR="00A53137" w:rsidRDefault="00A53137" w:rsidP="002C7E29">
      <w:pPr>
        <w:ind w:firstLine="709"/>
        <w:jc w:val="both"/>
      </w:pPr>
      <w:r w:rsidRPr="00251828">
        <w:rPr>
          <w:b/>
        </w:rPr>
        <w:t>173.</w:t>
      </w:r>
      <w:r w:rsidRPr="006529E4">
        <w:t xml:space="preserve"> Контроль за предоставлением </w:t>
      </w:r>
      <w:r>
        <w:t>муниципальной</w:t>
      </w:r>
      <w:r w:rsidRPr="006529E4">
        <w:t xml:space="preserve"> услуги со стороны граждан (объединений, организаций) осуществляется в порядке и формах, установленных законодательством Российской Федерации.</w:t>
      </w:r>
    </w:p>
    <w:p w:rsidR="00A53137" w:rsidRDefault="00A53137" w:rsidP="002C7E29">
      <w:pPr>
        <w:ind w:firstLine="709"/>
        <w:jc w:val="both"/>
      </w:pPr>
      <w:r w:rsidRPr="006529E4">
        <w:t>Специалист отдела имущественных отношений или, в случае обращения заявителя за предоставлением муниципальной услуги через офисы «Мои документы», специалист офиса</w:t>
      </w:r>
      <w:r>
        <w:t xml:space="preserve"> </w:t>
      </w:r>
      <w:r w:rsidRPr="006529E4">
        <w:t xml:space="preserve">«Мои документы»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«Ваш контроль» </w:t>
      </w:r>
      <w:hyperlink r:id="rId36" w:history="1">
        <w:r w:rsidRPr="006529E4">
          <w:t>https://vashkontrol.ru/</w:t>
        </w:r>
      </w:hyperlink>
      <w:r>
        <w:t xml:space="preserve"> </w:t>
      </w:r>
      <w:r w:rsidRPr="006529E4">
        <w:t>в сети Интернет.</w:t>
      </w:r>
    </w:p>
    <w:p w:rsidR="00A53137" w:rsidRPr="006529E4" w:rsidRDefault="00A53137" w:rsidP="002C7E29">
      <w:pPr>
        <w:ind w:firstLine="709"/>
        <w:jc w:val="both"/>
      </w:pPr>
      <w:r w:rsidRPr="006529E4">
        <w:t>В случае обращения заявителя за предоставлением муниципальной услуги через офисы «Мои документы»,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 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 который совместно с контактными данными, необходимыми для выявления его мнения о качестве предоставления государственных услуг, передается в автоматизированную информационную систему «Информационно-аналитическая система мониторинга качества государственных услуг».</w:t>
      </w:r>
      <w:r>
        <w:t xml:space="preserve"> Данное действие осуществляется при наличии технической возможности в офисах «Мои документы».</w:t>
      </w:r>
    </w:p>
    <w:p w:rsidR="00A53137" w:rsidRDefault="00A53137" w:rsidP="002C7E29">
      <w:pPr>
        <w:jc w:val="both"/>
        <w:rPr>
          <w:b/>
        </w:rPr>
      </w:pPr>
    </w:p>
    <w:p w:rsidR="00A53137" w:rsidRDefault="00A53137" w:rsidP="002C7E29">
      <w:pPr>
        <w:jc w:val="both"/>
        <w:rPr>
          <w:b/>
        </w:rPr>
      </w:pPr>
    </w:p>
    <w:p w:rsidR="00A53137" w:rsidRPr="004F0830" w:rsidRDefault="00A53137" w:rsidP="002C7E29">
      <w:pPr>
        <w:jc w:val="center"/>
        <w:rPr>
          <w:b/>
        </w:rPr>
      </w:pPr>
      <w:r w:rsidRPr="004F0830">
        <w:rPr>
          <w:b/>
        </w:rPr>
        <w:t xml:space="preserve">Раздел </w:t>
      </w:r>
      <w:r w:rsidRPr="004F0830">
        <w:rPr>
          <w:b/>
          <w:lang w:val="en-US"/>
        </w:rPr>
        <w:t>V</w:t>
      </w:r>
      <w:r w:rsidRPr="004F0830">
        <w:rPr>
          <w:b/>
        </w:rPr>
        <w:t xml:space="preserve">. ДОСУДЕБНЫЙ (ВНЕСУДЕБНЫЙ) ПОРЯДОК ОБЖАЛОВАНИЯ </w:t>
      </w:r>
    </w:p>
    <w:p w:rsidR="00A53137" w:rsidRPr="004F0830" w:rsidRDefault="00A53137" w:rsidP="002C7E29">
      <w:pPr>
        <w:jc w:val="center"/>
        <w:rPr>
          <w:b/>
        </w:rPr>
      </w:pPr>
      <w:r w:rsidRPr="004F0830">
        <w:rPr>
          <w:b/>
        </w:rPr>
        <w:t>РЕШЕНИЙ И ДЕЙСТВИЙ (БЕЗДЕЙСТВИЯ) ОРГАНА, ПРЕДОСТАВЛЯЮЩЕГО МУНИЦИПАЛЬНУЮ УСЛУГУ, А ТАКЖЕ ЕГО ДОЛЖНОСТНЫХ ЛИЦ</w:t>
      </w:r>
    </w:p>
    <w:p w:rsidR="00A53137" w:rsidRDefault="00A53137" w:rsidP="002C7E29">
      <w:pPr>
        <w:tabs>
          <w:tab w:val="left" w:pos="567"/>
        </w:tabs>
        <w:jc w:val="center"/>
        <w:rPr>
          <w:b/>
        </w:rPr>
      </w:pPr>
    </w:p>
    <w:p w:rsidR="00A53137" w:rsidRDefault="00A53137" w:rsidP="002C7E29">
      <w:pPr>
        <w:tabs>
          <w:tab w:val="left" w:pos="567"/>
        </w:tabs>
        <w:jc w:val="center"/>
        <w:rPr>
          <w:b/>
        </w:rPr>
      </w:pPr>
    </w:p>
    <w:p w:rsidR="00A53137" w:rsidRDefault="00A53137" w:rsidP="002C7E29">
      <w:pPr>
        <w:tabs>
          <w:tab w:val="left" w:pos="567"/>
        </w:tabs>
        <w:jc w:val="center"/>
        <w:rPr>
          <w:b/>
        </w:rPr>
      </w:pPr>
    </w:p>
    <w:p w:rsidR="00A53137" w:rsidRPr="004F0830" w:rsidRDefault="00A53137" w:rsidP="002C7E29">
      <w:pPr>
        <w:tabs>
          <w:tab w:val="left" w:pos="567"/>
        </w:tabs>
        <w:jc w:val="center"/>
        <w:rPr>
          <w:b/>
        </w:rPr>
      </w:pPr>
      <w:r w:rsidRPr="004F0830">
        <w:rPr>
          <w:b/>
        </w:rPr>
        <w:t xml:space="preserve">Информация для заявителей об их праве подать жалобу на решение </w:t>
      </w:r>
    </w:p>
    <w:p w:rsidR="00A53137" w:rsidRPr="004F0830" w:rsidRDefault="00A53137" w:rsidP="002C7E29">
      <w:pPr>
        <w:tabs>
          <w:tab w:val="left" w:pos="567"/>
        </w:tabs>
        <w:jc w:val="center"/>
        <w:rPr>
          <w:b/>
        </w:rPr>
      </w:pPr>
      <w:r w:rsidRPr="004F0830">
        <w:rPr>
          <w:b/>
        </w:rPr>
        <w:t xml:space="preserve">и (или) действие (бездействие) органа, предоставляющего муниципальную услугу, </w:t>
      </w:r>
    </w:p>
    <w:p w:rsidR="00A53137" w:rsidRPr="004F0830" w:rsidRDefault="00A53137" w:rsidP="002C7E29">
      <w:pPr>
        <w:tabs>
          <w:tab w:val="left" w:pos="567"/>
        </w:tabs>
        <w:jc w:val="center"/>
        <w:rPr>
          <w:b/>
        </w:rPr>
      </w:pPr>
      <w:r w:rsidRPr="004F0830">
        <w:rPr>
          <w:b/>
        </w:rPr>
        <w:t>и (или) его должностных лиц при предоставлении муниципальной услуги</w:t>
      </w:r>
    </w:p>
    <w:p w:rsidR="00A53137" w:rsidRDefault="00A53137" w:rsidP="002C7E29">
      <w:pPr>
        <w:tabs>
          <w:tab w:val="left" w:pos="567"/>
        </w:tabs>
        <w:jc w:val="center"/>
        <w:rPr>
          <w:b/>
        </w:rPr>
      </w:pPr>
    </w:p>
    <w:p w:rsidR="00A53137" w:rsidRDefault="00A53137" w:rsidP="002C7E29">
      <w:pPr>
        <w:tabs>
          <w:tab w:val="left" w:pos="709"/>
        </w:tabs>
        <w:jc w:val="both"/>
      </w:pPr>
      <w:r>
        <w:tab/>
      </w:r>
      <w:r w:rsidRPr="00937D1B">
        <w:rPr>
          <w:b/>
        </w:rPr>
        <w:t>174.</w:t>
      </w:r>
      <w:r>
        <w:t xml:space="preserve"> Заявитель</w:t>
      </w:r>
      <w:r w:rsidRPr="00937D1B">
        <w:t xml:space="preserve"> вправе подать жалобу на решение и (или) действие (бездействие) </w:t>
      </w:r>
      <w:r>
        <w:t>Администрации Глазовского района, ее</w:t>
      </w:r>
      <w:r w:rsidRPr="00937D1B">
        <w:t xml:space="preserve"> </w:t>
      </w:r>
      <w:r w:rsidRPr="00213BB8">
        <w:t>должностных лиц</w:t>
      </w:r>
      <w:r>
        <w:t xml:space="preserve">, участвующих в предоставлении муниципальной услуги </w:t>
      </w:r>
      <w:r w:rsidRPr="00937D1B">
        <w:t xml:space="preserve">(далее </w:t>
      </w:r>
      <w:r>
        <w:t>–</w:t>
      </w:r>
      <w:r w:rsidRPr="00937D1B">
        <w:t xml:space="preserve"> жалоба).</w:t>
      </w:r>
    </w:p>
    <w:p w:rsidR="00A53137" w:rsidRPr="004F0830" w:rsidRDefault="00A53137" w:rsidP="002C7E29">
      <w:pPr>
        <w:tabs>
          <w:tab w:val="left" w:pos="0"/>
        </w:tabs>
        <w:jc w:val="center"/>
        <w:rPr>
          <w:b/>
          <w:bCs/>
        </w:rPr>
      </w:pPr>
      <w:r w:rsidRPr="004F0830">
        <w:rPr>
          <w:b/>
          <w:bCs/>
        </w:rPr>
        <w:t>Предмет жалобы</w:t>
      </w:r>
    </w:p>
    <w:p w:rsidR="00A53137" w:rsidRDefault="00A53137" w:rsidP="002C7E29">
      <w:pPr>
        <w:tabs>
          <w:tab w:val="left" w:pos="567"/>
        </w:tabs>
        <w:jc w:val="center"/>
        <w:rPr>
          <w:b/>
          <w:bCs/>
        </w:rPr>
      </w:pPr>
    </w:p>
    <w:p w:rsidR="00A53137" w:rsidRDefault="00A53137" w:rsidP="002C7E29">
      <w:pPr>
        <w:tabs>
          <w:tab w:val="left" w:pos="567"/>
        </w:tabs>
        <w:ind w:firstLine="567"/>
        <w:jc w:val="both"/>
      </w:pPr>
      <w:r>
        <w:tab/>
      </w:r>
      <w:r w:rsidRPr="00937D1B">
        <w:rPr>
          <w:b/>
        </w:rPr>
        <w:t>17</w:t>
      </w:r>
      <w:r>
        <w:rPr>
          <w:b/>
        </w:rPr>
        <w:t>5</w:t>
      </w:r>
      <w:r w:rsidRPr="00937D1B">
        <w:rPr>
          <w:b/>
        </w:rPr>
        <w:t>.</w:t>
      </w:r>
      <w:r>
        <w:t xml:space="preserve"> П</w:t>
      </w:r>
      <w:r w:rsidRPr="00937D1B">
        <w:t xml:space="preserve">редметом </w:t>
      </w:r>
      <w:r>
        <w:t>жалобы</w:t>
      </w:r>
      <w:r w:rsidRPr="00937D1B">
        <w:t xml:space="preserve"> является:</w:t>
      </w:r>
    </w:p>
    <w:p w:rsidR="00A53137" w:rsidRDefault="00A53137" w:rsidP="002C7E29">
      <w:pPr>
        <w:tabs>
          <w:tab w:val="left" w:pos="709"/>
        </w:tabs>
        <w:ind w:firstLine="709"/>
        <w:jc w:val="both"/>
      </w:pPr>
      <w:r>
        <w:t xml:space="preserve">1) </w:t>
      </w:r>
      <w:r w:rsidRPr="00937D1B">
        <w:t xml:space="preserve">Нарушение срока регистрации </w:t>
      </w:r>
      <w:r>
        <w:t>заявления</w:t>
      </w:r>
      <w:r w:rsidRPr="00937D1B">
        <w:t xml:space="preserve"> заявителя о предоставлении </w:t>
      </w:r>
      <w:r>
        <w:t>муниципальной услуги;</w:t>
      </w:r>
    </w:p>
    <w:p w:rsidR="00A53137" w:rsidRDefault="00A53137" w:rsidP="002C7E29">
      <w:pPr>
        <w:tabs>
          <w:tab w:val="left" w:pos="709"/>
        </w:tabs>
        <w:ind w:firstLine="709"/>
        <w:jc w:val="both"/>
      </w:pPr>
      <w:r>
        <w:t>2) Н</w:t>
      </w:r>
      <w:r w:rsidRPr="00937D1B">
        <w:t xml:space="preserve">арушение срока предоставления </w:t>
      </w:r>
      <w:r>
        <w:t>муниципальной</w:t>
      </w:r>
      <w:r w:rsidRPr="00937D1B">
        <w:t xml:space="preserve"> услуги.</w:t>
      </w:r>
    </w:p>
    <w:p w:rsidR="00A53137" w:rsidRDefault="00A53137" w:rsidP="002C7E29">
      <w:pPr>
        <w:tabs>
          <w:tab w:val="left" w:pos="709"/>
        </w:tabs>
        <w:ind w:firstLine="709"/>
        <w:jc w:val="both"/>
      </w:pPr>
      <w:r>
        <w:t xml:space="preserve">3) </w:t>
      </w:r>
      <w:r w:rsidRPr="00937D1B">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для предоставления </w:t>
      </w:r>
      <w:r>
        <w:t>муниципальной</w:t>
      </w:r>
      <w:r w:rsidRPr="00937D1B">
        <w:t xml:space="preserve"> услуги.</w:t>
      </w:r>
    </w:p>
    <w:p w:rsidR="00A53137" w:rsidRDefault="00A53137" w:rsidP="002C7E29">
      <w:pPr>
        <w:tabs>
          <w:tab w:val="left" w:pos="709"/>
        </w:tabs>
        <w:ind w:firstLine="709"/>
        <w:jc w:val="both"/>
      </w:pPr>
      <w:r>
        <w:t xml:space="preserve">4) </w:t>
      </w:r>
      <w:r w:rsidRPr="00937D1B">
        <w:t xml:space="preserve">Отказ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w:t>
      </w:r>
      <w:r>
        <w:t>муниципальной</w:t>
      </w:r>
      <w:r w:rsidRPr="00937D1B">
        <w:t xml:space="preserve"> услуги.</w:t>
      </w:r>
    </w:p>
    <w:p w:rsidR="00A53137" w:rsidRDefault="00A53137" w:rsidP="002C7E29">
      <w:pPr>
        <w:tabs>
          <w:tab w:val="left" w:pos="709"/>
        </w:tabs>
        <w:ind w:firstLine="709"/>
        <w:jc w:val="both"/>
      </w:pPr>
      <w:r>
        <w:t xml:space="preserve">5) </w:t>
      </w:r>
      <w:r w:rsidRPr="00937D1B">
        <w:t xml:space="preserve">Отказ в предоставлении </w:t>
      </w:r>
      <w:r>
        <w:t>муниципальной</w:t>
      </w:r>
      <w:r w:rsidRPr="00937D1B">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w:t>
      </w:r>
    </w:p>
    <w:p w:rsidR="00A53137" w:rsidRDefault="00A53137" w:rsidP="002C7E29">
      <w:pPr>
        <w:tabs>
          <w:tab w:val="left" w:pos="709"/>
        </w:tabs>
        <w:ind w:firstLine="709"/>
        <w:jc w:val="both"/>
      </w:pPr>
      <w:r>
        <w:t xml:space="preserve">6) </w:t>
      </w:r>
      <w:r w:rsidRPr="00937D1B">
        <w:t xml:space="preserve">Затребование с заявителя при предоставлении </w:t>
      </w:r>
      <w:r>
        <w:t>муниципальной</w:t>
      </w:r>
      <w:r w:rsidRPr="00937D1B">
        <w:t xml:space="preserve">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A53137" w:rsidRPr="00937D1B" w:rsidRDefault="00A53137" w:rsidP="002C7E29">
      <w:pPr>
        <w:tabs>
          <w:tab w:val="left" w:pos="709"/>
        </w:tabs>
        <w:ind w:firstLine="709"/>
        <w:jc w:val="both"/>
      </w:pPr>
      <w:r>
        <w:t xml:space="preserve">7) </w:t>
      </w:r>
      <w:r w:rsidRPr="00937D1B">
        <w:t xml:space="preserve">Отказ в исправлении допущенных </w:t>
      </w:r>
      <w:r>
        <w:t>технических</w:t>
      </w:r>
      <w:r w:rsidRPr="00937D1B">
        <w:t xml:space="preserve"> ошибок в </w:t>
      </w:r>
      <w:r>
        <w:t xml:space="preserve">документах, являющихся результатом </w:t>
      </w:r>
      <w:r w:rsidRPr="00937D1B">
        <w:t xml:space="preserve">предоставления </w:t>
      </w:r>
      <w:r>
        <w:t>муниципальной</w:t>
      </w:r>
      <w:r w:rsidRPr="00937D1B">
        <w:t xml:space="preserve"> услуги либо нарушение установленного срока таких исправлений.</w:t>
      </w:r>
    </w:p>
    <w:p w:rsidR="00A53137" w:rsidRDefault="00A53137" w:rsidP="002C7E29">
      <w:pPr>
        <w:tabs>
          <w:tab w:val="left" w:pos="567"/>
        </w:tabs>
        <w:ind w:firstLine="567"/>
        <w:jc w:val="both"/>
      </w:pPr>
    </w:p>
    <w:p w:rsidR="00A53137" w:rsidRPr="004F0830" w:rsidRDefault="00A53137" w:rsidP="002C7E29">
      <w:pPr>
        <w:tabs>
          <w:tab w:val="left" w:pos="567"/>
        </w:tabs>
        <w:jc w:val="center"/>
        <w:rPr>
          <w:b/>
          <w:bCs/>
        </w:rPr>
      </w:pPr>
      <w:r w:rsidRPr="004F0830">
        <w:rPr>
          <w:b/>
          <w:bCs/>
        </w:rPr>
        <w:t>Органы местного самоуправления и уполномоченные на рассмотрение жалобы должностные лица, которым может быть направлена жалоба</w:t>
      </w:r>
    </w:p>
    <w:p w:rsidR="00A53137" w:rsidRPr="004F0830" w:rsidRDefault="00A53137" w:rsidP="002C7E29">
      <w:pPr>
        <w:tabs>
          <w:tab w:val="left" w:pos="567"/>
        </w:tabs>
        <w:jc w:val="center"/>
      </w:pPr>
    </w:p>
    <w:p w:rsidR="00A53137" w:rsidRDefault="00A53137" w:rsidP="002C7E29">
      <w:pPr>
        <w:tabs>
          <w:tab w:val="left" w:pos="709"/>
        </w:tabs>
        <w:ind w:firstLine="709"/>
        <w:jc w:val="both"/>
      </w:pPr>
      <w:r w:rsidRPr="00937D1B">
        <w:rPr>
          <w:b/>
        </w:rPr>
        <w:t>17</w:t>
      </w:r>
      <w:r>
        <w:rPr>
          <w:b/>
        </w:rPr>
        <w:t>6</w:t>
      </w:r>
      <w:r w:rsidRPr="00937D1B">
        <w:rPr>
          <w:b/>
        </w:rPr>
        <w:t>.</w:t>
      </w:r>
      <w:r>
        <w:t xml:space="preserve"> Жалобы на решение и (или) действие (бездействие) должностных лиц Администрации Глазовского района, участвующих в предоставлении муниципальной услуги, могут быть направлены на имя:</w:t>
      </w:r>
    </w:p>
    <w:p w:rsidR="00A53137" w:rsidRDefault="00A53137" w:rsidP="002C7E29">
      <w:pPr>
        <w:autoSpaceDE w:val="0"/>
        <w:autoSpaceDN w:val="0"/>
        <w:adjustRightInd w:val="0"/>
        <w:ind w:firstLine="708"/>
        <w:jc w:val="both"/>
      </w:pPr>
      <w:r>
        <w:t>1) Начальника отдела имущественных отношений;</w:t>
      </w:r>
    </w:p>
    <w:p w:rsidR="00A53137" w:rsidRDefault="00A53137" w:rsidP="002C7E29">
      <w:pPr>
        <w:autoSpaceDE w:val="0"/>
        <w:autoSpaceDN w:val="0"/>
        <w:adjustRightInd w:val="0"/>
        <w:ind w:firstLine="708"/>
        <w:jc w:val="both"/>
      </w:pPr>
      <w:r>
        <w:t>2) Заместителя главы Администрации по экономике, имущественным отношениям и финансам;</w:t>
      </w:r>
    </w:p>
    <w:p w:rsidR="00A53137" w:rsidRDefault="00A53137" w:rsidP="002C7E29">
      <w:pPr>
        <w:autoSpaceDE w:val="0"/>
        <w:autoSpaceDN w:val="0"/>
        <w:adjustRightInd w:val="0"/>
        <w:ind w:firstLine="708"/>
        <w:jc w:val="both"/>
      </w:pPr>
      <w:r>
        <w:t>3) Главы Глазовского района.</w:t>
      </w:r>
    </w:p>
    <w:p w:rsidR="00A53137" w:rsidRDefault="00A53137" w:rsidP="002C7E29">
      <w:pPr>
        <w:autoSpaceDE w:val="0"/>
        <w:autoSpaceDN w:val="0"/>
        <w:adjustRightInd w:val="0"/>
        <w:ind w:firstLine="708"/>
        <w:jc w:val="both"/>
      </w:pPr>
    </w:p>
    <w:p w:rsidR="00A53137" w:rsidRPr="004F0830" w:rsidRDefault="00A53137" w:rsidP="002C7E29">
      <w:pPr>
        <w:tabs>
          <w:tab w:val="left" w:pos="567"/>
        </w:tabs>
        <w:jc w:val="center"/>
        <w:rPr>
          <w:b/>
          <w:bCs/>
        </w:rPr>
      </w:pPr>
      <w:r w:rsidRPr="004F0830">
        <w:rPr>
          <w:b/>
          <w:bCs/>
        </w:rPr>
        <w:t>Порядок подачи и рассмотрения жалобы</w:t>
      </w:r>
    </w:p>
    <w:p w:rsidR="00A53137" w:rsidRPr="00947E3A" w:rsidRDefault="00A53137" w:rsidP="002C7E29">
      <w:pPr>
        <w:tabs>
          <w:tab w:val="left" w:pos="567"/>
        </w:tabs>
        <w:jc w:val="center"/>
      </w:pPr>
    </w:p>
    <w:p w:rsidR="00A53137" w:rsidRDefault="00A53137" w:rsidP="002C7E29">
      <w:pPr>
        <w:tabs>
          <w:tab w:val="left" w:pos="709"/>
        </w:tabs>
        <w:ind w:firstLine="709"/>
        <w:jc w:val="both"/>
      </w:pPr>
      <w:r w:rsidRPr="004A1BA1">
        <w:rPr>
          <w:b/>
        </w:rPr>
        <w:t>177.</w:t>
      </w:r>
      <w:r>
        <w:t xml:space="preserve"> Жалоба может быть подана в устной и письменной форме.</w:t>
      </w:r>
    </w:p>
    <w:p w:rsidR="00A53137" w:rsidRPr="00C435C9" w:rsidRDefault="00A53137" w:rsidP="002C7E29">
      <w:pPr>
        <w:tabs>
          <w:tab w:val="left" w:pos="709"/>
        </w:tabs>
        <w:ind w:firstLine="709"/>
        <w:jc w:val="both"/>
      </w:pPr>
      <w:r w:rsidRPr="004A1BA1">
        <w:rPr>
          <w:b/>
        </w:rPr>
        <w:t>17</w:t>
      </w:r>
      <w:r>
        <w:rPr>
          <w:b/>
        </w:rPr>
        <w:t>8</w:t>
      </w:r>
      <w:r w:rsidRPr="004A1BA1">
        <w:rPr>
          <w:b/>
        </w:rPr>
        <w:t>.</w:t>
      </w:r>
      <w:r>
        <w:t xml:space="preserve"> Жалоба в письменной форме может</w:t>
      </w:r>
      <w:r w:rsidRPr="00C435C9">
        <w:t xml:space="preserve"> быть представлен</w:t>
      </w:r>
      <w:r>
        <w:t>а на адреса Администрации Глазовского района и офисов «Мои документы»</w:t>
      </w:r>
      <w:r w:rsidRPr="00C435C9">
        <w:t xml:space="preserve">: </w:t>
      </w:r>
      <w:r>
        <w:t xml:space="preserve"> </w:t>
      </w:r>
    </w:p>
    <w:p w:rsidR="00A53137" w:rsidRDefault="00A53137" w:rsidP="002C7E29">
      <w:pPr>
        <w:autoSpaceDE w:val="0"/>
        <w:autoSpaceDN w:val="0"/>
        <w:adjustRightInd w:val="0"/>
        <w:ind w:firstLine="708"/>
        <w:jc w:val="both"/>
      </w:pPr>
      <w:r>
        <w:t>1) лично самим заявителем, либо его представителем;</w:t>
      </w:r>
    </w:p>
    <w:p w:rsidR="00A53137" w:rsidRPr="00DF1ECF" w:rsidRDefault="00A53137" w:rsidP="002C7E29">
      <w:pPr>
        <w:autoSpaceDE w:val="0"/>
        <w:autoSpaceDN w:val="0"/>
        <w:adjustRightInd w:val="0"/>
        <w:ind w:firstLine="708"/>
        <w:jc w:val="both"/>
      </w:pPr>
      <w:r>
        <w:t>2)</w:t>
      </w:r>
      <w:r w:rsidRPr="00DF1ECF">
        <w:t xml:space="preserve"> посредством курьерской доставки;</w:t>
      </w:r>
    </w:p>
    <w:p w:rsidR="00A53137" w:rsidRDefault="00A53137" w:rsidP="002C7E29">
      <w:pPr>
        <w:autoSpaceDE w:val="0"/>
        <w:autoSpaceDN w:val="0"/>
        <w:adjustRightInd w:val="0"/>
        <w:ind w:firstLine="708"/>
        <w:jc w:val="both"/>
      </w:pPr>
      <w:r>
        <w:t xml:space="preserve">3) </w:t>
      </w:r>
      <w:r w:rsidRPr="00A9101F">
        <w:t>посредством почтовой связи (письма, бандероли и т.д.)</w:t>
      </w:r>
      <w:r>
        <w:t>;</w:t>
      </w:r>
    </w:p>
    <w:p w:rsidR="00A53137" w:rsidRDefault="00A53137" w:rsidP="002C7E29">
      <w:pPr>
        <w:autoSpaceDE w:val="0"/>
        <w:autoSpaceDN w:val="0"/>
        <w:adjustRightInd w:val="0"/>
        <w:ind w:firstLine="708"/>
        <w:jc w:val="both"/>
      </w:pPr>
      <w:r>
        <w:t xml:space="preserve">4) в электронной форме на адреса электронной почты Администрации Глазовского района и офисов «Мои документы», через интернет-приемную официального портала Глазовского района. </w:t>
      </w:r>
    </w:p>
    <w:p w:rsidR="00A53137" w:rsidRDefault="00A53137" w:rsidP="005F3C15">
      <w:pPr>
        <w:autoSpaceDE w:val="0"/>
        <w:autoSpaceDN w:val="0"/>
        <w:adjustRightInd w:val="0"/>
        <w:ind w:firstLine="708"/>
        <w:jc w:val="both"/>
      </w:pPr>
      <w:r w:rsidRPr="004A1BA1">
        <w:rPr>
          <w:b/>
        </w:rPr>
        <w:t>17</w:t>
      </w:r>
      <w:r>
        <w:rPr>
          <w:b/>
        </w:rPr>
        <w:t>9</w:t>
      </w:r>
      <w:r w:rsidRPr="004A1BA1">
        <w:rPr>
          <w:b/>
        </w:rPr>
        <w:t>.</w:t>
      </w:r>
      <w:r>
        <w:t xml:space="preserve"> Направление жалобы лично самим заявителем, либо его представителем или</w:t>
      </w:r>
      <w:r w:rsidRPr="00DF1ECF">
        <w:t xml:space="preserve"> </w:t>
      </w:r>
      <w:r>
        <w:t xml:space="preserve">посредством курьерской доставки осуществляется в соответствии с графиком работы Администрации Глазовского района и офисов «Мои документы», </w:t>
      </w:r>
    </w:p>
    <w:p w:rsidR="00A53137" w:rsidRDefault="00A53137" w:rsidP="002C7E29">
      <w:pPr>
        <w:suppressAutoHyphens w:val="0"/>
        <w:autoSpaceDE w:val="0"/>
        <w:autoSpaceDN w:val="0"/>
        <w:adjustRightInd w:val="0"/>
        <w:ind w:firstLine="708"/>
        <w:jc w:val="both"/>
      </w:pPr>
      <w:r>
        <w:t>2) Ф</w:t>
      </w:r>
      <w:r w:rsidRPr="00333D76">
        <w:t xml:space="preserve">амилию, имя, отчество </w:t>
      </w:r>
      <w:r>
        <w:t xml:space="preserve">должностного лица (или лиц) Администрации Глазовского района, </w:t>
      </w:r>
      <w:r w:rsidRPr="00D06FFF">
        <w:rPr>
          <w:lang w:eastAsia="ru-RU"/>
        </w:rPr>
        <w:t>решения и действия (бездействие) котор</w:t>
      </w:r>
      <w:r>
        <w:rPr>
          <w:lang w:eastAsia="ru-RU"/>
        </w:rPr>
        <w:t>ых</w:t>
      </w:r>
      <w:r w:rsidRPr="00D06FFF">
        <w:rPr>
          <w:lang w:eastAsia="ru-RU"/>
        </w:rPr>
        <w:t xml:space="preserve"> обжалуют</w:t>
      </w:r>
      <w:r>
        <w:rPr>
          <w:lang w:eastAsia="ru-RU"/>
        </w:rPr>
        <w:t>ся</w:t>
      </w:r>
      <w:r>
        <w:t>;</w:t>
      </w:r>
    </w:p>
    <w:p w:rsidR="00A53137" w:rsidRDefault="00A53137" w:rsidP="002C7E29">
      <w:pPr>
        <w:tabs>
          <w:tab w:val="left" w:pos="567"/>
        </w:tabs>
        <w:ind w:firstLine="567"/>
        <w:jc w:val="both"/>
      </w:pPr>
      <w:r>
        <w:tab/>
        <w:t>3) С</w:t>
      </w:r>
      <w:r w:rsidRPr="00333D76">
        <w:t>вои фамилию, имя, отчество</w:t>
      </w:r>
      <w:r>
        <w:t xml:space="preserve"> (при наличии)</w:t>
      </w:r>
      <w:r w:rsidRPr="00333D76">
        <w:t xml:space="preserve">, </w:t>
      </w:r>
      <w:r w:rsidRPr="00D06FFF">
        <w:rPr>
          <w:lang w:eastAsia="ru-RU"/>
        </w:rPr>
        <w:t>а также номер (номера) контактного телефона, адрес (адреса) электронной почты (при наличии) и почтовый адрес, по которым должен быть направлен ответ;</w:t>
      </w:r>
    </w:p>
    <w:p w:rsidR="00A53137" w:rsidRDefault="00A53137" w:rsidP="002C7E29">
      <w:pPr>
        <w:tabs>
          <w:tab w:val="left" w:pos="567"/>
        </w:tabs>
        <w:ind w:firstLine="567"/>
        <w:jc w:val="both"/>
      </w:pPr>
      <w:r>
        <w:tab/>
        <w:t>4) С</w:t>
      </w:r>
      <w:r w:rsidRPr="00D06FFF">
        <w:rPr>
          <w:lang w:eastAsia="ru-RU"/>
        </w:rPr>
        <w:t xml:space="preserve">ведения об обжалуемых решениях и действиях (бездействии) </w:t>
      </w:r>
      <w:r>
        <w:rPr>
          <w:lang w:eastAsia="ru-RU"/>
        </w:rPr>
        <w:t>органа местного самоуправления, должностного лица</w:t>
      </w:r>
      <w:r w:rsidRPr="00D06FFF">
        <w:rPr>
          <w:lang w:eastAsia="ru-RU"/>
        </w:rPr>
        <w:t>;</w:t>
      </w:r>
    </w:p>
    <w:p w:rsidR="00A53137" w:rsidRDefault="00A53137" w:rsidP="002C7E29">
      <w:pPr>
        <w:tabs>
          <w:tab w:val="left" w:pos="567"/>
        </w:tabs>
        <w:ind w:firstLine="567"/>
        <w:jc w:val="both"/>
        <w:rPr>
          <w:lang w:eastAsia="ru-RU"/>
        </w:rPr>
      </w:pPr>
      <w:r>
        <w:tab/>
        <w:t>5) Д</w:t>
      </w:r>
      <w:r w:rsidRPr="00D06FFF">
        <w:rPr>
          <w:lang w:eastAsia="ru-RU"/>
        </w:rPr>
        <w:t xml:space="preserve">оводы, на основании которых </w:t>
      </w:r>
      <w:r>
        <w:rPr>
          <w:lang w:eastAsia="ru-RU"/>
        </w:rPr>
        <w:t>заявитель</w:t>
      </w:r>
      <w:r w:rsidRPr="00D06FFF">
        <w:rPr>
          <w:lang w:eastAsia="ru-RU"/>
        </w:rPr>
        <w:t xml:space="preserve"> не согласен с решением и действием (без</w:t>
      </w:r>
      <w:r>
        <w:rPr>
          <w:lang w:eastAsia="ru-RU"/>
        </w:rPr>
        <w:t>действием) органов местного самоуправления, должностного лица;</w:t>
      </w:r>
    </w:p>
    <w:p w:rsidR="00A53137" w:rsidRDefault="00A53137" w:rsidP="002C7E29">
      <w:pPr>
        <w:tabs>
          <w:tab w:val="left" w:pos="567"/>
        </w:tabs>
        <w:ind w:firstLine="567"/>
        <w:jc w:val="both"/>
      </w:pPr>
      <w:r>
        <w:rPr>
          <w:lang w:eastAsia="ru-RU"/>
        </w:rPr>
        <w:tab/>
        <w:t xml:space="preserve">6) </w:t>
      </w:r>
      <w:r>
        <w:t>Иные сведения, которые заявитель считает необходимым сообщить;</w:t>
      </w:r>
    </w:p>
    <w:p w:rsidR="00A53137" w:rsidRPr="00333D76" w:rsidRDefault="00A53137" w:rsidP="002C7E29">
      <w:pPr>
        <w:tabs>
          <w:tab w:val="left" w:pos="567"/>
        </w:tabs>
        <w:ind w:firstLine="567"/>
        <w:jc w:val="both"/>
      </w:pPr>
      <w:r>
        <w:tab/>
        <w:t>7) Л</w:t>
      </w:r>
      <w:r w:rsidRPr="00333D76">
        <w:t>ичную подпись и дату.</w:t>
      </w:r>
    </w:p>
    <w:p w:rsidR="00A53137" w:rsidRDefault="00A53137" w:rsidP="002C7E29">
      <w:pPr>
        <w:ind w:firstLine="690"/>
        <w:jc w:val="both"/>
      </w:pPr>
      <w:r w:rsidRPr="00333D76">
        <w:tab/>
      </w:r>
      <w:r>
        <w:rPr>
          <w:b/>
        </w:rPr>
        <w:t>181</w:t>
      </w:r>
      <w:r w:rsidRPr="004A1BA1">
        <w:rPr>
          <w:b/>
        </w:rPr>
        <w:t>.</w:t>
      </w:r>
      <w:r>
        <w:rPr>
          <w:b/>
        </w:rPr>
        <w:t xml:space="preserve"> </w:t>
      </w:r>
      <w:r w:rsidRPr="005F7FC8">
        <w:t xml:space="preserve">Заявитель </w:t>
      </w:r>
      <w:r w:rsidRPr="00333D76">
        <w:t xml:space="preserve">в подтверждение своих доводов </w:t>
      </w:r>
      <w:r w:rsidRPr="005F7FC8">
        <w:t xml:space="preserve">вправе предоставить по собственной инициативе </w:t>
      </w:r>
      <w:r>
        <w:t>документы</w:t>
      </w:r>
      <w:r w:rsidRPr="00F533DB">
        <w:t xml:space="preserve"> </w:t>
      </w:r>
      <w:r w:rsidRPr="00333D76">
        <w:t>и материалы либо их копии</w:t>
      </w:r>
      <w:r>
        <w:t xml:space="preserve">, </w:t>
      </w:r>
      <w:r w:rsidRPr="005F7FC8">
        <w:t xml:space="preserve">сведения, если, по его мнению, они будут способствовать более быстрому, полному и качественному </w:t>
      </w:r>
      <w:r>
        <w:t>рассмотрению жалобы</w:t>
      </w:r>
      <w:r w:rsidRPr="005F7FC8">
        <w:t>.</w:t>
      </w:r>
    </w:p>
    <w:p w:rsidR="00A53137" w:rsidRDefault="00A53137" w:rsidP="002C7E29">
      <w:pPr>
        <w:ind w:firstLine="708"/>
        <w:jc w:val="both"/>
      </w:pPr>
      <w:r>
        <w:rPr>
          <w:b/>
        </w:rPr>
        <w:t>182</w:t>
      </w:r>
      <w:r w:rsidRPr="004A1BA1">
        <w:rPr>
          <w:b/>
        </w:rPr>
        <w:t>.</w:t>
      </w:r>
      <w:r>
        <w:rPr>
          <w:b/>
        </w:rPr>
        <w:t xml:space="preserve"> </w:t>
      </w:r>
      <w:r>
        <w:t xml:space="preserve">Передача персональных данных осуществляется в соответствии с </w:t>
      </w:r>
      <w:r w:rsidRPr="004127C1">
        <w:t>Федеральным Законом от 27.07.2006 № 152-ФЗ «О персональных данных»</w:t>
      </w:r>
      <w:r>
        <w:t>.</w:t>
      </w:r>
    </w:p>
    <w:p w:rsidR="00A53137" w:rsidRPr="00DA47D5" w:rsidRDefault="00A53137" w:rsidP="002C7E29">
      <w:pPr>
        <w:autoSpaceDE w:val="0"/>
        <w:autoSpaceDN w:val="0"/>
        <w:adjustRightInd w:val="0"/>
        <w:ind w:firstLine="690"/>
        <w:jc w:val="both"/>
        <w:rPr>
          <w:color w:val="FF0000"/>
        </w:rPr>
      </w:pPr>
      <w:r>
        <w:rPr>
          <w:b/>
        </w:rPr>
        <w:t>183</w:t>
      </w:r>
      <w:r w:rsidRPr="004A1BA1">
        <w:rPr>
          <w:b/>
        </w:rPr>
        <w:t>.</w:t>
      </w:r>
      <w:r>
        <w:rPr>
          <w:b/>
        </w:rPr>
        <w:t xml:space="preserve"> </w:t>
      </w:r>
      <w:r>
        <w:t>Поступившие письменные жалобы подлежат регистрации в СЭД. Первичную обработку</w:t>
      </w:r>
      <w:r w:rsidRPr="00340AFE">
        <w:t xml:space="preserve"> </w:t>
      </w:r>
      <w:r>
        <w:t xml:space="preserve">жалоб, направление их на рассмотрение осуществляет специалист </w:t>
      </w:r>
      <w:r w:rsidRPr="00BE1256">
        <w:t>организационного</w:t>
      </w:r>
      <w:r>
        <w:t xml:space="preserve"> отдела в соответствии.</w:t>
      </w:r>
    </w:p>
    <w:p w:rsidR="00A53137" w:rsidRPr="005F3C15" w:rsidRDefault="00A53137" w:rsidP="002C7E29">
      <w:pPr>
        <w:autoSpaceDE w:val="0"/>
        <w:autoSpaceDN w:val="0"/>
        <w:adjustRightInd w:val="0"/>
        <w:ind w:firstLine="708"/>
        <w:jc w:val="both"/>
      </w:pPr>
      <w:r>
        <w:rPr>
          <w:b/>
        </w:rPr>
        <w:t>184</w:t>
      </w:r>
      <w:r w:rsidRPr="004A1BA1">
        <w:rPr>
          <w:b/>
        </w:rPr>
        <w:t>.</w:t>
      </w:r>
      <w:r>
        <w:t xml:space="preserve"> Заявитель вправе обратиться с жалобой в устной форме в Администрацию Глазовского района в соответствии с графиком ее работы, указанным в </w:t>
      </w:r>
      <w:r w:rsidRPr="005F3C15">
        <w:t>пункте 8 настоящего Административного регламента.</w:t>
      </w:r>
    </w:p>
    <w:p w:rsidR="00A53137" w:rsidRDefault="00A53137" w:rsidP="002C7E29">
      <w:pPr>
        <w:autoSpaceDE w:val="0"/>
        <w:autoSpaceDN w:val="0"/>
        <w:adjustRightInd w:val="0"/>
        <w:ind w:firstLine="708"/>
        <w:jc w:val="both"/>
      </w:pPr>
      <w:r>
        <w:rPr>
          <w:b/>
        </w:rPr>
        <w:t>185</w:t>
      </w:r>
      <w:r w:rsidRPr="004A1BA1">
        <w:rPr>
          <w:b/>
        </w:rPr>
        <w:t>.</w:t>
      </w:r>
      <w:r>
        <w:t xml:space="preserve"> Жалоба заявителя в устной форме рассматривается на личном приеме следующих должностных лиц  Администрации Глазовского района:</w:t>
      </w:r>
    </w:p>
    <w:p w:rsidR="00A53137" w:rsidRDefault="00A53137" w:rsidP="002C7E29">
      <w:pPr>
        <w:autoSpaceDE w:val="0"/>
        <w:autoSpaceDN w:val="0"/>
        <w:adjustRightInd w:val="0"/>
        <w:ind w:firstLine="708"/>
        <w:jc w:val="both"/>
      </w:pPr>
      <w:r>
        <w:t>1) Начальника отдела имущественных отношений;</w:t>
      </w:r>
    </w:p>
    <w:p w:rsidR="00A53137" w:rsidRDefault="00A53137" w:rsidP="002C7E29">
      <w:pPr>
        <w:autoSpaceDE w:val="0"/>
        <w:autoSpaceDN w:val="0"/>
        <w:adjustRightInd w:val="0"/>
        <w:ind w:firstLine="708"/>
        <w:jc w:val="both"/>
      </w:pPr>
      <w:r>
        <w:t>2) Заместителя главы Администрации по экономике, имущественным отношениям и финансам;</w:t>
      </w:r>
    </w:p>
    <w:p w:rsidR="00A53137" w:rsidRDefault="00A53137" w:rsidP="002C7E29">
      <w:pPr>
        <w:autoSpaceDE w:val="0"/>
        <w:autoSpaceDN w:val="0"/>
        <w:adjustRightInd w:val="0"/>
        <w:ind w:firstLine="708"/>
        <w:jc w:val="both"/>
      </w:pPr>
      <w:r>
        <w:t>3) Главы Глазовского района.</w:t>
      </w:r>
    </w:p>
    <w:p w:rsidR="00A53137" w:rsidRDefault="00A53137" w:rsidP="002C7E29">
      <w:pPr>
        <w:autoSpaceDE w:val="0"/>
        <w:autoSpaceDN w:val="0"/>
        <w:adjustRightInd w:val="0"/>
        <w:ind w:firstLine="708"/>
        <w:jc w:val="both"/>
      </w:pPr>
      <w:r>
        <w:rPr>
          <w:b/>
        </w:rPr>
        <w:t>186</w:t>
      </w:r>
      <w:r w:rsidRPr="004A1BA1">
        <w:rPr>
          <w:b/>
        </w:rPr>
        <w:t>.</w:t>
      </w:r>
      <w:r>
        <w:t xml:space="preserve">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53137" w:rsidRDefault="00A53137" w:rsidP="002C7E29">
      <w:pPr>
        <w:ind w:firstLine="708"/>
        <w:jc w:val="both"/>
      </w:pPr>
      <w:r>
        <w:rPr>
          <w:b/>
        </w:rPr>
        <w:t>187</w:t>
      </w:r>
      <w:r w:rsidRPr="004A1BA1">
        <w:rPr>
          <w:b/>
        </w:rPr>
        <w:t>.</w:t>
      </w:r>
      <w:r>
        <w:t xml:space="preserve"> Должностные лица Администрации Глазовского района, на рассмотрении которых находятся жалобы:</w:t>
      </w:r>
    </w:p>
    <w:p w:rsidR="00A53137" w:rsidRDefault="00A53137" w:rsidP="002C7E29">
      <w:pPr>
        <w:ind w:firstLine="708"/>
        <w:jc w:val="both"/>
      </w:pPr>
      <w:r>
        <w:t>1) О</w:t>
      </w:r>
      <w:r w:rsidRPr="001C7F19">
        <w:t>беспечива</w:t>
      </w:r>
      <w:r>
        <w:t>ю</w:t>
      </w:r>
      <w:r w:rsidRPr="001C7F19">
        <w:t>т объективное, всестороннее и своевременное рассмотрение жалобы, в том числе в сл</w:t>
      </w:r>
      <w:r>
        <w:t>учае необходимости, с участием з</w:t>
      </w:r>
      <w:r w:rsidRPr="001C7F19">
        <w:t>аявителя;</w:t>
      </w:r>
    </w:p>
    <w:p w:rsidR="00A53137" w:rsidRDefault="00A53137" w:rsidP="002C7E29">
      <w:pPr>
        <w:ind w:firstLine="708"/>
        <w:jc w:val="both"/>
      </w:pPr>
      <w:r>
        <w:t>2) О</w:t>
      </w:r>
      <w:r w:rsidRPr="001C7F19">
        <w:t>пределя</w:t>
      </w:r>
      <w:r>
        <w:t>ю</w:t>
      </w:r>
      <w:r w:rsidRPr="001C7F19">
        <w:t>т должностное лицо, ответственное за рассмотрение жалобы;</w:t>
      </w:r>
    </w:p>
    <w:p w:rsidR="00A53137" w:rsidRDefault="00A53137" w:rsidP="002C7E29">
      <w:pPr>
        <w:ind w:firstLine="708"/>
        <w:jc w:val="both"/>
      </w:pPr>
      <w:r>
        <w:t>3) Запрашиваю</w:t>
      </w:r>
      <w:r w:rsidRPr="001C7F19">
        <w:t>т дополнительные документы и материалы, необходимые для рассмотрения жалобы, в других органах государственной власти, местного самоуправления, у иных должностных лиц;</w:t>
      </w:r>
    </w:p>
    <w:p w:rsidR="00A53137" w:rsidRPr="001C7F19" w:rsidRDefault="00A53137" w:rsidP="002C7E29">
      <w:pPr>
        <w:ind w:firstLine="708"/>
        <w:jc w:val="both"/>
      </w:pPr>
      <w:r>
        <w:t>4) П</w:t>
      </w:r>
      <w:r w:rsidRPr="001C7F19">
        <w:t>о результатам рассмотрения жалобы принима</w:t>
      </w:r>
      <w:r>
        <w:t>ю</w:t>
      </w:r>
      <w:r w:rsidRPr="001C7F19">
        <w:t>т меры, направленные на восстановление или защиту наруше</w:t>
      </w:r>
      <w:r>
        <w:t>нных прав и законных интересов з</w:t>
      </w:r>
      <w:r w:rsidRPr="001C7F19">
        <w:t>аявителя, да</w:t>
      </w:r>
      <w:r>
        <w:t>ю</w:t>
      </w:r>
      <w:r w:rsidRPr="001C7F19">
        <w:t>т письменный ответ по существу поставленных в жалобе вопросов.</w:t>
      </w:r>
    </w:p>
    <w:p w:rsidR="00A53137" w:rsidRPr="001C7F19" w:rsidRDefault="00A53137" w:rsidP="002C7E29">
      <w:pPr>
        <w:jc w:val="both"/>
      </w:pPr>
      <w:r w:rsidRPr="001C7F19">
        <w:t xml:space="preserve">         </w:t>
      </w:r>
      <w:r w:rsidRPr="001C7F19">
        <w:tab/>
      </w:r>
      <w:r>
        <w:rPr>
          <w:b/>
        </w:rPr>
        <w:t>188</w:t>
      </w:r>
      <w:r w:rsidRPr="00725688">
        <w:rPr>
          <w:b/>
        </w:rPr>
        <w:t>.</w:t>
      </w:r>
      <w:r>
        <w:t xml:space="preserve"> </w:t>
      </w:r>
      <w:r w:rsidRPr="001C7F19">
        <w:t xml:space="preserve">Обращения </w:t>
      </w:r>
      <w:r>
        <w:t>з</w:t>
      </w:r>
      <w:r w:rsidRPr="001C7F19">
        <w:t xml:space="preserve">аявителя, содержащие обжалование решений, действий (бездействия) конкретных должностных лиц </w:t>
      </w:r>
      <w:r>
        <w:t>Администрации Глазовского района</w:t>
      </w:r>
      <w:r w:rsidRPr="001C7F19">
        <w:t xml:space="preserve"> не могут направляться этим должностным лицам для рассмотрения и (или) </w:t>
      </w:r>
      <w:r>
        <w:t xml:space="preserve">подготовки </w:t>
      </w:r>
      <w:r w:rsidRPr="001C7F19">
        <w:t>ответа.</w:t>
      </w:r>
      <w:r>
        <w:t xml:space="preserve"> </w:t>
      </w:r>
    </w:p>
    <w:p w:rsidR="00A53137" w:rsidRDefault="00A53137" w:rsidP="002C7E29">
      <w:pPr>
        <w:jc w:val="both"/>
      </w:pPr>
    </w:p>
    <w:p w:rsidR="00A53137" w:rsidRPr="004F0830" w:rsidRDefault="00A53137" w:rsidP="002C7E29">
      <w:pPr>
        <w:tabs>
          <w:tab w:val="left" w:pos="567"/>
        </w:tabs>
        <w:jc w:val="center"/>
        <w:rPr>
          <w:b/>
          <w:bCs/>
        </w:rPr>
      </w:pPr>
      <w:r w:rsidRPr="004F0830">
        <w:rPr>
          <w:b/>
          <w:bCs/>
        </w:rPr>
        <w:t>Сроки рассмотрения жалобы</w:t>
      </w:r>
    </w:p>
    <w:p w:rsidR="00A53137" w:rsidRPr="007B47F6" w:rsidRDefault="00A53137" w:rsidP="002C7E29">
      <w:pPr>
        <w:ind w:firstLine="708"/>
        <w:jc w:val="both"/>
      </w:pPr>
      <w:r>
        <w:rPr>
          <w:b/>
        </w:rPr>
        <w:t>189</w:t>
      </w:r>
      <w:r w:rsidRPr="00725688">
        <w:rPr>
          <w:b/>
        </w:rPr>
        <w:t>.</w:t>
      </w:r>
      <w:r>
        <w:t xml:space="preserve"> </w:t>
      </w:r>
      <w:r w:rsidRPr="007B47F6">
        <w:t>Жалоба должна быть рассмотрена в течение 15 рабоч</w:t>
      </w:r>
      <w:r>
        <w:t xml:space="preserve">их дней со дня её регистрации, </w:t>
      </w:r>
      <w:r w:rsidRPr="007B47F6">
        <w:t>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
    <w:p w:rsidR="00A53137" w:rsidRPr="007B47F6" w:rsidRDefault="00A53137" w:rsidP="002C7E29">
      <w:pPr>
        <w:jc w:val="both"/>
      </w:pPr>
      <w:r w:rsidRPr="007B47F6">
        <w:tab/>
      </w:r>
      <w:r>
        <w:rPr>
          <w:b/>
        </w:rPr>
        <w:t>190</w:t>
      </w:r>
      <w:r w:rsidRPr="00725688">
        <w:rPr>
          <w:b/>
        </w:rPr>
        <w:t>.</w:t>
      </w:r>
      <w:r>
        <w:t xml:space="preserve"> </w:t>
      </w:r>
      <w:r w:rsidRPr="007B47F6">
        <w:t xml:space="preserve">Рассмотрение жалобы в устной форме осуществляется в течение </w:t>
      </w:r>
      <w:r>
        <w:t>1-го</w:t>
      </w:r>
      <w:r w:rsidRPr="007B47F6">
        <w:t xml:space="preserve"> рабочего дня.</w:t>
      </w:r>
    </w:p>
    <w:p w:rsidR="00A53137" w:rsidRPr="004F0830" w:rsidRDefault="00A53137" w:rsidP="002C7E29">
      <w:pPr>
        <w:tabs>
          <w:tab w:val="left" w:pos="567"/>
        </w:tabs>
        <w:jc w:val="center"/>
        <w:rPr>
          <w:b/>
          <w:bCs/>
        </w:rPr>
      </w:pPr>
      <w:r w:rsidRPr="004F0830">
        <w:rPr>
          <w:b/>
          <w:bCs/>
        </w:rPr>
        <w:t xml:space="preserve">Перечень оснований для приостановления рассмотрения жалобы в случае, </w:t>
      </w:r>
    </w:p>
    <w:p w:rsidR="00A53137" w:rsidRPr="004F0830" w:rsidRDefault="00A53137" w:rsidP="002C7E29">
      <w:pPr>
        <w:tabs>
          <w:tab w:val="left" w:pos="567"/>
        </w:tabs>
        <w:jc w:val="center"/>
        <w:rPr>
          <w:b/>
          <w:bCs/>
        </w:rPr>
      </w:pPr>
      <w:r w:rsidRPr="004F0830">
        <w:rPr>
          <w:b/>
          <w:bCs/>
        </w:rPr>
        <w:t xml:space="preserve">если возможность приостановления предусмотрена законодательством </w:t>
      </w:r>
    </w:p>
    <w:p w:rsidR="00A53137" w:rsidRPr="004F0830" w:rsidRDefault="00A53137" w:rsidP="002C7E29">
      <w:pPr>
        <w:tabs>
          <w:tab w:val="left" w:pos="567"/>
        </w:tabs>
        <w:jc w:val="center"/>
        <w:rPr>
          <w:b/>
          <w:bCs/>
        </w:rPr>
      </w:pPr>
      <w:r w:rsidRPr="004F0830">
        <w:rPr>
          <w:b/>
          <w:bCs/>
        </w:rPr>
        <w:t xml:space="preserve">Российской Федерации </w:t>
      </w:r>
    </w:p>
    <w:p w:rsidR="00A53137" w:rsidRPr="004F0830" w:rsidRDefault="00A53137" w:rsidP="002C7E29">
      <w:pPr>
        <w:tabs>
          <w:tab w:val="left" w:pos="567"/>
        </w:tabs>
        <w:ind w:firstLine="567"/>
        <w:jc w:val="center"/>
        <w:rPr>
          <w:b/>
          <w:bCs/>
        </w:rPr>
      </w:pPr>
    </w:p>
    <w:p w:rsidR="00A53137" w:rsidRDefault="00A53137" w:rsidP="002C7E29">
      <w:pPr>
        <w:jc w:val="both"/>
      </w:pPr>
      <w:r w:rsidRPr="007B47F6">
        <w:tab/>
      </w:r>
      <w:r>
        <w:rPr>
          <w:b/>
        </w:rPr>
        <w:t>191</w:t>
      </w:r>
      <w:r w:rsidRPr="00725688">
        <w:rPr>
          <w:b/>
        </w:rPr>
        <w:t>.</w:t>
      </w:r>
      <w:r>
        <w:t xml:space="preserve"> </w:t>
      </w:r>
      <w:r w:rsidRPr="00192DB8">
        <w:t>Основания для приостановления рассмотрения жалобы отсутствуют.</w:t>
      </w:r>
    </w:p>
    <w:p w:rsidR="00A53137" w:rsidRDefault="00A53137" w:rsidP="002C7E29">
      <w:pPr>
        <w:jc w:val="both"/>
      </w:pPr>
      <w:r w:rsidRPr="007B47F6">
        <w:tab/>
      </w:r>
      <w:r>
        <w:rPr>
          <w:b/>
        </w:rPr>
        <w:t>192</w:t>
      </w:r>
      <w:r w:rsidRPr="00725688">
        <w:rPr>
          <w:b/>
        </w:rPr>
        <w:t>.</w:t>
      </w:r>
      <w:r>
        <w:t xml:space="preserve"> Администрация Глазовского района</w:t>
      </w:r>
      <w:r w:rsidRPr="002B32DE">
        <w:t xml:space="preserve"> отказывает в удовлетворении жалобы в следующих случаях:</w:t>
      </w:r>
    </w:p>
    <w:p w:rsidR="00A53137" w:rsidRDefault="00A53137" w:rsidP="002C7E29">
      <w:pPr>
        <w:ind w:firstLine="708"/>
        <w:jc w:val="both"/>
      </w:pPr>
      <w:r>
        <w:t>1) При</w:t>
      </w:r>
      <w:r w:rsidRPr="002B32DE">
        <w:t xml:space="preserve"> наличи</w:t>
      </w:r>
      <w:r>
        <w:t>и</w:t>
      </w:r>
      <w:r w:rsidRPr="002B32DE">
        <w:t xml:space="preserve"> вступившего в законную силу решения суда, арбитражного суда по жалобе о том же предмете и по тем же основаниям;</w:t>
      </w:r>
    </w:p>
    <w:p w:rsidR="00A53137" w:rsidRDefault="00A53137" w:rsidP="002C7E29">
      <w:pPr>
        <w:ind w:firstLine="708"/>
        <w:jc w:val="both"/>
      </w:pPr>
      <w:r>
        <w:t>2) П</w:t>
      </w:r>
      <w:r w:rsidRPr="002B32DE">
        <w:t>одача жалобы лицом, полномочия которого не подтверждены в порядке, установленном законодательством Российской Федерации;</w:t>
      </w:r>
    </w:p>
    <w:p w:rsidR="00A53137" w:rsidRDefault="00A53137" w:rsidP="002C7E29">
      <w:pPr>
        <w:ind w:firstLine="708"/>
        <w:jc w:val="both"/>
      </w:pPr>
      <w:r>
        <w:t>3) При н</w:t>
      </w:r>
      <w:r w:rsidRPr="002B32DE">
        <w:t>алич</w:t>
      </w:r>
      <w:r>
        <w:t>ии</w:t>
      </w:r>
      <w:r w:rsidRPr="002B32DE">
        <w:t xml:space="preserve"> решения, принятого ранее в соответствии с требованиями Административного регламента в отношении того же гражданина и по тому же предмету жалобы.</w:t>
      </w:r>
    </w:p>
    <w:p w:rsidR="00A53137" w:rsidRDefault="00A53137" w:rsidP="002C7E29">
      <w:pPr>
        <w:ind w:firstLine="708"/>
        <w:jc w:val="both"/>
      </w:pPr>
      <w:r>
        <w:rPr>
          <w:b/>
        </w:rPr>
        <w:t>193</w:t>
      </w:r>
      <w:r w:rsidRPr="00272941">
        <w:rPr>
          <w:b/>
        </w:rPr>
        <w:t>.</w:t>
      </w:r>
      <w:r w:rsidRPr="002B32DE">
        <w:t xml:space="preserve"> </w:t>
      </w:r>
      <w:r>
        <w:t>Администрация Глазовского района</w:t>
      </w:r>
      <w:r w:rsidRPr="002B32DE">
        <w:t xml:space="preserve"> вправе оставить жалобу без ответа в следующих случаях:</w:t>
      </w:r>
    </w:p>
    <w:p w:rsidR="00A53137" w:rsidRDefault="00A53137" w:rsidP="002C7E29">
      <w:pPr>
        <w:ind w:firstLine="708"/>
        <w:jc w:val="both"/>
      </w:pPr>
      <w:r>
        <w:t>1</w:t>
      </w:r>
      <w:r w:rsidRPr="002B32DE">
        <w:t xml:space="preserve">) </w:t>
      </w:r>
      <w:r>
        <w:t>При наличии</w:t>
      </w:r>
      <w:r w:rsidRPr="002B32DE">
        <w:t xml:space="preserve"> в жалобе нецензурных либо оскорбительных выражений, угроз жизни, здоровью и имуществу должностного лица, а также членов его семьи;</w:t>
      </w:r>
    </w:p>
    <w:p w:rsidR="00A53137" w:rsidRPr="002B32DE" w:rsidRDefault="00A53137" w:rsidP="002C7E29">
      <w:pPr>
        <w:ind w:firstLine="708"/>
        <w:jc w:val="both"/>
      </w:pPr>
      <w:r>
        <w:t>2</w:t>
      </w:r>
      <w:r w:rsidRPr="002B32DE">
        <w:t xml:space="preserve">) </w:t>
      </w:r>
      <w:r>
        <w:t xml:space="preserve">При </w:t>
      </w:r>
      <w:r w:rsidRPr="002B32DE">
        <w:t>отсутстви</w:t>
      </w:r>
      <w:r>
        <w:t>и</w:t>
      </w:r>
      <w:r w:rsidRPr="002B32DE">
        <w:t xml:space="preserve"> возможности прочитать какую-либо часть текста жалобы, фамилию, имя, отчество (при наличии) и (или) почтовый адрес </w:t>
      </w:r>
      <w:r>
        <w:t>заявителя</w:t>
      </w:r>
      <w:r w:rsidRPr="002B32DE">
        <w:t>, указанные в жалобе.</w:t>
      </w:r>
    </w:p>
    <w:p w:rsidR="00A53137" w:rsidRPr="004F0830" w:rsidRDefault="00A53137" w:rsidP="002C7E29">
      <w:pPr>
        <w:tabs>
          <w:tab w:val="left" w:pos="567"/>
        </w:tabs>
        <w:jc w:val="center"/>
        <w:rPr>
          <w:b/>
          <w:bCs/>
        </w:rPr>
      </w:pPr>
      <w:r w:rsidRPr="004F0830">
        <w:rPr>
          <w:b/>
          <w:bCs/>
        </w:rPr>
        <w:t>Результат рассмотрения жалобы</w:t>
      </w:r>
    </w:p>
    <w:p w:rsidR="00A53137" w:rsidRDefault="00A53137" w:rsidP="002C7E29">
      <w:pPr>
        <w:jc w:val="both"/>
        <w:rPr>
          <w:sz w:val="28"/>
          <w:szCs w:val="28"/>
        </w:rPr>
      </w:pPr>
      <w:r w:rsidRPr="007B47F6">
        <w:tab/>
      </w:r>
      <w:r>
        <w:rPr>
          <w:b/>
        </w:rPr>
        <w:t>194</w:t>
      </w:r>
      <w:r w:rsidRPr="00725688">
        <w:rPr>
          <w:b/>
        </w:rPr>
        <w:t>.</w:t>
      </w:r>
      <w:r>
        <w:rPr>
          <w:b/>
        </w:rPr>
        <w:t xml:space="preserve"> </w:t>
      </w:r>
      <w:r w:rsidRPr="00947E3A">
        <w:t xml:space="preserve">По результатам рассмотрения жалобы </w:t>
      </w:r>
      <w:r w:rsidRPr="00DA30E3">
        <w:t xml:space="preserve">должностное лицо </w:t>
      </w:r>
      <w:r>
        <w:t>Администрации Глазовского района</w:t>
      </w:r>
      <w:r w:rsidRPr="00DA30E3">
        <w:t>, уполномоченное на рассмотрение жалобы, выносит одно из следующих решений:</w:t>
      </w:r>
    </w:p>
    <w:p w:rsidR="00A53137" w:rsidRPr="00655413" w:rsidRDefault="00A53137" w:rsidP="002C7E29">
      <w:pPr>
        <w:ind w:firstLine="708"/>
        <w:jc w:val="both"/>
      </w:pPr>
      <w:r w:rsidRPr="00655413">
        <w:t xml:space="preserve">1) удовлетворяет жалобу, в том числе в форме отмены принятого решения, исправления допущенных </w:t>
      </w:r>
      <w:r>
        <w:t xml:space="preserve">технических </w:t>
      </w:r>
      <w:r w:rsidRPr="00655413">
        <w:t xml:space="preserve">ошибок в выданных в результате предоставления </w:t>
      </w:r>
      <w:r>
        <w:t>муниципальной</w:t>
      </w:r>
      <w:r w:rsidRPr="00655413">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w:t>
      </w:r>
      <w:r>
        <w:t>овыми актами Удмуртской Республики</w:t>
      </w:r>
      <w:r w:rsidRPr="00655413">
        <w:t>, а также в иных формах;</w:t>
      </w:r>
    </w:p>
    <w:p w:rsidR="00A53137" w:rsidRPr="00655413" w:rsidRDefault="00A53137" w:rsidP="002C7E29">
      <w:pPr>
        <w:ind w:firstLine="709"/>
        <w:jc w:val="both"/>
      </w:pPr>
      <w:r w:rsidRPr="00655413">
        <w:t>2) отказывает в удовлетворении жалобы.</w:t>
      </w:r>
    </w:p>
    <w:p w:rsidR="00A53137" w:rsidRDefault="00A53137" w:rsidP="002C7E29">
      <w:pPr>
        <w:ind w:firstLine="709"/>
        <w:jc w:val="both"/>
      </w:pPr>
      <w:r>
        <w:rPr>
          <w:b/>
        </w:rPr>
        <w:t>195</w:t>
      </w:r>
      <w:r w:rsidRPr="00AF369B">
        <w:rPr>
          <w:b/>
        </w:rPr>
        <w:t>.</w:t>
      </w:r>
      <w:r>
        <w:t xml:space="preserve"> В ответе по результатам рассмотрения жалобы указываются: </w:t>
      </w:r>
    </w:p>
    <w:p w:rsidR="00A53137" w:rsidRDefault="00A53137" w:rsidP="002C7E29">
      <w:pPr>
        <w:ind w:firstLine="709"/>
        <w:jc w:val="both"/>
      </w:pPr>
      <w:r>
        <w:t>1) Наименование Администрации Глазовского района, должность, фамилия, имя, отчество (при наличии) его должностного лица, принявшего решение по жалобе;</w:t>
      </w:r>
    </w:p>
    <w:p w:rsidR="00A53137" w:rsidRDefault="00A53137" w:rsidP="002C7E29">
      <w:pPr>
        <w:ind w:firstLine="709"/>
        <w:jc w:val="both"/>
      </w:pPr>
      <w:r>
        <w:t>2) Номер, дата, сведения о должностном лице Администрации Глазовского района, решение или действие (бездействие) которого обжалуется;</w:t>
      </w:r>
    </w:p>
    <w:p w:rsidR="00A53137" w:rsidRDefault="00A53137" w:rsidP="002C7E29">
      <w:pPr>
        <w:ind w:firstLine="709"/>
        <w:jc w:val="both"/>
      </w:pPr>
      <w:r>
        <w:t>3) Сведения о заявителе, подавшем жалобу;</w:t>
      </w:r>
    </w:p>
    <w:p w:rsidR="00A53137" w:rsidRDefault="00A53137" w:rsidP="002C7E29">
      <w:pPr>
        <w:ind w:firstLine="709"/>
        <w:jc w:val="both"/>
      </w:pPr>
      <w:r>
        <w:t>4) Основания для принятия решения по жалобе;</w:t>
      </w:r>
    </w:p>
    <w:p w:rsidR="00A53137" w:rsidRDefault="00A53137" w:rsidP="002C7E29">
      <w:pPr>
        <w:ind w:firstLine="709"/>
        <w:jc w:val="both"/>
      </w:pPr>
      <w:r>
        <w:t>5) Принятое по жалобе решение;</w:t>
      </w:r>
    </w:p>
    <w:p w:rsidR="00A53137" w:rsidRDefault="00A53137" w:rsidP="002C7E29">
      <w:pPr>
        <w:ind w:firstLine="709"/>
        <w:jc w:val="both"/>
      </w:pPr>
      <w:r>
        <w:t>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A53137" w:rsidRDefault="00A53137" w:rsidP="002C7E29">
      <w:pPr>
        <w:ind w:firstLine="709"/>
        <w:jc w:val="both"/>
      </w:pPr>
      <w:r>
        <w:t>7) Сведения о порядке обжалования принятого по жалобе решения.</w:t>
      </w:r>
    </w:p>
    <w:p w:rsidR="00A53137" w:rsidRDefault="00A53137" w:rsidP="002C7E29">
      <w:pPr>
        <w:ind w:firstLine="708"/>
        <w:jc w:val="both"/>
      </w:pPr>
      <w:r>
        <w:rPr>
          <w:b/>
        </w:rPr>
        <w:t>196</w:t>
      </w:r>
      <w:r w:rsidRPr="00725688">
        <w:rPr>
          <w:b/>
        </w:rPr>
        <w:t>.</w:t>
      </w:r>
      <w:r>
        <w:t xml:space="preserve"> Жалоба</w:t>
      </w:r>
      <w:r w:rsidRPr="001C7F19">
        <w:t xml:space="preserve"> считается разрешенн</w:t>
      </w:r>
      <w:r>
        <w:t>ой</w:t>
      </w:r>
      <w:r w:rsidRPr="001C7F19">
        <w:t xml:space="preserve">, если рассмотрены все поставленные в </w:t>
      </w:r>
      <w:r>
        <w:t>ней</w:t>
      </w:r>
      <w:r w:rsidRPr="001C7F19">
        <w:t xml:space="preserve"> вопросы, приняты необходимые меры и дан письменный ответ (в пределах компетенции) по существу всех поставленных в </w:t>
      </w:r>
      <w:r>
        <w:t>жалобе</w:t>
      </w:r>
      <w:r w:rsidRPr="001C7F19">
        <w:t xml:space="preserve"> вопросов.</w:t>
      </w:r>
      <w:r>
        <w:t xml:space="preserve">   </w:t>
      </w:r>
    </w:p>
    <w:p w:rsidR="00A53137" w:rsidRPr="001C7F19" w:rsidRDefault="00A53137" w:rsidP="002C7E29">
      <w:pPr>
        <w:ind w:firstLine="708"/>
        <w:jc w:val="both"/>
      </w:pPr>
      <w:r>
        <w:rPr>
          <w:b/>
        </w:rPr>
        <w:t>197</w:t>
      </w:r>
      <w:r w:rsidRPr="00F925AF">
        <w:rPr>
          <w:b/>
        </w:rPr>
        <w:t>.</w:t>
      </w:r>
      <w:r>
        <w:t xml:space="preserve"> </w:t>
      </w:r>
      <w:r w:rsidRPr="001C7F19">
        <w:t xml:space="preserve">Ответ на жалобу подписывается </w:t>
      </w:r>
      <w:r>
        <w:t>должностным лицом Администрации Глазовского района, на чье имя поступила жалоба.</w:t>
      </w:r>
    </w:p>
    <w:p w:rsidR="00A53137" w:rsidRPr="005F3C15" w:rsidRDefault="00A53137" w:rsidP="002C7E29">
      <w:pPr>
        <w:ind w:firstLine="709"/>
        <w:jc w:val="both"/>
      </w:pPr>
      <w:r>
        <w:rPr>
          <w:b/>
        </w:rPr>
        <w:t>198</w:t>
      </w:r>
      <w:r w:rsidRPr="00272941">
        <w:rPr>
          <w:b/>
        </w:rPr>
        <w:t>.</w:t>
      </w:r>
      <w:r w:rsidRPr="002B32DE">
        <w:t xml:space="preserve"> </w:t>
      </w:r>
      <w:r w:rsidRPr="00655413">
        <w:t xml:space="preserve">Не позднее дня, следующего за днём принятия решения, заявителю направляется мотивированный ответ о </w:t>
      </w:r>
      <w:r>
        <w:t xml:space="preserve">результатах рассмотрения жалобы </w:t>
      </w:r>
      <w:r w:rsidRPr="00FE0A8C">
        <w:rPr>
          <w:lang w:eastAsia="ru-RU"/>
        </w:rPr>
        <w:t xml:space="preserve">в порядке, </w:t>
      </w:r>
      <w:r w:rsidRPr="00FE0A8C">
        <w:t>предусмотренн</w:t>
      </w:r>
      <w:r>
        <w:t>о</w:t>
      </w:r>
      <w:r w:rsidRPr="00FE0A8C">
        <w:t xml:space="preserve">м </w:t>
      </w:r>
      <w:r w:rsidRPr="005F3C15">
        <w:t>пунктами 126-145 настоящего административного регламента.</w:t>
      </w:r>
    </w:p>
    <w:p w:rsidR="00A53137" w:rsidRDefault="00A53137" w:rsidP="002C7E29">
      <w:pPr>
        <w:ind w:firstLine="709"/>
        <w:jc w:val="both"/>
      </w:pPr>
      <w:r>
        <w:rPr>
          <w:b/>
        </w:rPr>
        <w:t>199</w:t>
      </w:r>
      <w:r w:rsidRPr="00272941">
        <w:rPr>
          <w:b/>
        </w:rPr>
        <w:t>.</w:t>
      </w:r>
      <w:r w:rsidRPr="002B32DE">
        <w:t xml:space="preserve"> </w:t>
      </w: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Глазовского района, наделенное полномочиями по рассмотрению жалоб, незамедлительно направляет имеющиеся материалы в правоохранительные органы.</w:t>
      </w:r>
    </w:p>
    <w:p w:rsidR="00A53137" w:rsidRDefault="00A53137" w:rsidP="002C7E29">
      <w:pPr>
        <w:tabs>
          <w:tab w:val="left" w:pos="567"/>
        </w:tabs>
        <w:jc w:val="center"/>
        <w:rPr>
          <w:b/>
          <w:bCs/>
        </w:rPr>
      </w:pPr>
    </w:p>
    <w:p w:rsidR="00A53137" w:rsidRPr="004F0830" w:rsidRDefault="00A53137" w:rsidP="002C7E29">
      <w:pPr>
        <w:tabs>
          <w:tab w:val="left" w:pos="567"/>
        </w:tabs>
        <w:jc w:val="center"/>
        <w:rPr>
          <w:b/>
          <w:bCs/>
        </w:rPr>
      </w:pPr>
      <w:r w:rsidRPr="004F0830">
        <w:rPr>
          <w:b/>
          <w:bCs/>
        </w:rPr>
        <w:t>Порядок информирования заявителя о результатах рассмотрения жалобы</w:t>
      </w:r>
    </w:p>
    <w:p w:rsidR="00A53137" w:rsidRPr="007B47F6" w:rsidRDefault="00A53137" w:rsidP="002C7E29">
      <w:pPr>
        <w:tabs>
          <w:tab w:val="left" w:pos="567"/>
        </w:tabs>
        <w:jc w:val="both"/>
      </w:pPr>
      <w:r>
        <w:rPr>
          <w:b/>
        </w:rPr>
        <w:tab/>
      </w:r>
      <w:r>
        <w:rPr>
          <w:b/>
        </w:rPr>
        <w:tab/>
        <w:t>200</w:t>
      </w:r>
      <w:r w:rsidRPr="00272941">
        <w:rPr>
          <w:b/>
        </w:rPr>
        <w:t>.</w:t>
      </w:r>
      <w:r w:rsidRPr="002B32DE">
        <w:t xml:space="preserve"> </w:t>
      </w:r>
      <w:r>
        <w:t>Информирование заявителя о результатах рассмотрения жалобы осуществляется в соответствии с пунктами 17-18 настоящего административного регламента.</w:t>
      </w:r>
    </w:p>
    <w:p w:rsidR="00A53137" w:rsidRDefault="00A53137" w:rsidP="002C7E29">
      <w:pPr>
        <w:jc w:val="both"/>
      </w:pPr>
    </w:p>
    <w:p w:rsidR="00A53137" w:rsidRDefault="00A53137" w:rsidP="002C7E29">
      <w:pPr>
        <w:tabs>
          <w:tab w:val="left" w:pos="567"/>
        </w:tabs>
        <w:jc w:val="center"/>
        <w:rPr>
          <w:b/>
          <w:bCs/>
        </w:rPr>
      </w:pPr>
    </w:p>
    <w:p w:rsidR="00A53137" w:rsidRDefault="00A53137" w:rsidP="002C7E29">
      <w:pPr>
        <w:tabs>
          <w:tab w:val="left" w:pos="567"/>
        </w:tabs>
        <w:jc w:val="center"/>
        <w:rPr>
          <w:b/>
          <w:bCs/>
        </w:rPr>
      </w:pPr>
    </w:p>
    <w:p w:rsidR="00A53137" w:rsidRPr="004F0830" w:rsidRDefault="00A53137" w:rsidP="002C7E29">
      <w:pPr>
        <w:tabs>
          <w:tab w:val="left" w:pos="567"/>
        </w:tabs>
        <w:jc w:val="center"/>
        <w:rPr>
          <w:b/>
          <w:bCs/>
        </w:rPr>
      </w:pPr>
      <w:r w:rsidRPr="004F0830">
        <w:rPr>
          <w:b/>
          <w:bCs/>
        </w:rPr>
        <w:t>Порядок обжалования решения по жалобе</w:t>
      </w:r>
    </w:p>
    <w:p w:rsidR="00A53137" w:rsidRPr="00947E3A" w:rsidRDefault="00A53137" w:rsidP="002C7E29">
      <w:pPr>
        <w:tabs>
          <w:tab w:val="left" w:pos="567"/>
        </w:tabs>
        <w:ind w:firstLine="567"/>
        <w:jc w:val="center"/>
        <w:rPr>
          <w:b/>
          <w:bCs/>
        </w:rPr>
      </w:pPr>
    </w:p>
    <w:p w:rsidR="00A53137" w:rsidRPr="009B4D45" w:rsidRDefault="00A53137" w:rsidP="002C7E29">
      <w:pPr>
        <w:jc w:val="both"/>
      </w:pPr>
      <w:r w:rsidRPr="001C7F19">
        <w:t xml:space="preserve">          </w:t>
      </w:r>
      <w:r w:rsidRPr="001C7F19">
        <w:tab/>
      </w:r>
      <w:r>
        <w:rPr>
          <w:b/>
        </w:rPr>
        <w:t>201</w:t>
      </w:r>
      <w:r w:rsidRPr="00272941">
        <w:rPr>
          <w:b/>
        </w:rPr>
        <w:t>.</w:t>
      </w:r>
      <w:r w:rsidRPr="002B32DE">
        <w:t xml:space="preserve"> </w:t>
      </w:r>
      <w:r>
        <w:t>В случае если з</w:t>
      </w:r>
      <w:r w:rsidRPr="001C7F19">
        <w:t xml:space="preserve">аявитель не удовлетворен результатами рассмотрения жалобы в </w:t>
      </w:r>
      <w:r>
        <w:t>Администрации Глазовского района</w:t>
      </w:r>
      <w:r w:rsidRPr="001C7F19">
        <w:t xml:space="preserve">, он может обжаловать принятое </w:t>
      </w:r>
      <w:r w:rsidRPr="009B4D45">
        <w:t xml:space="preserve">решение в </w:t>
      </w:r>
      <w:r>
        <w:t xml:space="preserve">судебном порядке в </w:t>
      </w:r>
      <w:r w:rsidRPr="009B4D45">
        <w:t>соответствии с действующим законодательством Российской Федерации.</w:t>
      </w:r>
    </w:p>
    <w:p w:rsidR="00A53137" w:rsidRPr="004F0830" w:rsidRDefault="00A53137" w:rsidP="002C7E29">
      <w:pPr>
        <w:tabs>
          <w:tab w:val="left" w:pos="567"/>
        </w:tabs>
        <w:jc w:val="center"/>
        <w:rPr>
          <w:b/>
          <w:bCs/>
        </w:rPr>
      </w:pPr>
      <w:r w:rsidRPr="004F0830">
        <w:rPr>
          <w:b/>
          <w:bCs/>
        </w:rPr>
        <w:t>Право заявителя на получение информации и документов, необходимых для обоснования и рассмотрения жалобы</w:t>
      </w:r>
    </w:p>
    <w:p w:rsidR="00A53137" w:rsidRPr="00947E3A" w:rsidRDefault="00A53137" w:rsidP="002C7E29">
      <w:pPr>
        <w:tabs>
          <w:tab w:val="left" w:pos="567"/>
        </w:tabs>
        <w:ind w:firstLine="567"/>
        <w:jc w:val="center"/>
        <w:rPr>
          <w:b/>
          <w:bCs/>
        </w:rPr>
      </w:pPr>
    </w:p>
    <w:p w:rsidR="00A53137" w:rsidRDefault="00A53137" w:rsidP="002C7E29">
      <w:pPr>
        <w:ind w:firstLine="708"/>
        <w:jc w:val="both"/>
      </w:pPr>
      <w:r>
        <w:rPr>
          <w:b/>
        </w:rPr>
        <w:t>202</w:t>
      </w:r>
      <w:r w:rsidRPr="004A1BA1">
        <w:rPr>
          <w:b/>
        </w:rPr>
        <w:t>.</w:t>
      </w:r>
      <w:r>
        <w:rPr>
          <w:b/>
        </w:rPr>
        <w:t xml:space="preserve"> </w:t>
      </w:r>
      <w:r>
        <w:t>Для подготовки жалобы заявитель вправе запрашивать и получать от Администрации Глазовского района:</w:t>
      </w:r>
    </w:p>
    <w:p w:rsidR="00A53137" w:rsidRDefault="00A53137" w:rsidP="002C7E29">
      <w:pPr>
        <w:ind w:firstLine="708"/>
        <w:jc w:val="both"/>
      </w:pPr>
      <w:r>
        <w:t>1) Информацию о ходе предоставления муниципальной услуги;</w:t>
      </w:r>
    </w:p>
    <w:p w:rsidR="00A53137" w:rsidRDefault="00A53137" w:rsidP="002C7E29">
      <w:pPr>
        <w:ind w:firstLine="708"/>
        <w:jc w:val="both"/>
      </w:pPr>
      <w:r>
        <w:t>2) Копию обжалуемого решения Администрации Глазовского района об отказе в предоставлении муниципальной услуги;</w:t>
      </w:r>
    </w:p>
    <w:p w:rsidR="00A53137" w:rsidRDefault="00A53137" w:rsidP="002C7E29">
      <w:pPr>
        <w:ind w:firstLine="708"/>
        <w:jc w:val="both"/>
      </w:pPr>
      <w:r>
        <w:t>3) Копии документов, материалов, подтверждающих обжалуемое действие (бездействие) Администрации Глазовского района и (или) ее должностных лиц;</w:t>
      </w:r>
    </w:p>
    <w:p w:rsidR="00A53137" w:rsidRDefault="00A53137" w:rsidP="002C7E29">
      <w:pPr>
        <w:ind w:firstLine="708"/>
        <w:jc w:val="both"/>
      </w:pPr>
      <w:r>
        <w:t>4) Д</w:t>
      </w:r>
      <w:r w:rsidRPr="00B4783C">
        <w:t>окумент</w:t>
      </w:r>
      <w:r>
        <w:t>ы</w:t>
      </w:r>
      <w:r w:rsidRPr="00B4783C">
        <w:t xml:space="preserve"> и материал</w:t>
      </w:r>
      <w:r>
        <w:t>ы</w:t>
      </w:r>
      <w:r w:rsidRPr="00B4783C">
        <w:t>, непосредственно затрагивающи</w:t>
      </w:r>
      <w:r>
        <w:t>е</w:t>
      </w:r>
      <w:r w:rsidRPr="00B4783C">
        <w:t xml:space="preserve"> права и свободы</w:t>
      </w:r>
      <w:r>
        <w:t xml:space="preserve"> заявителя</w:t>
      </w:r>
      <w:r w:rsidRPr="00B4783C">
        <w:t>, если не имеется установленных федеральным законодательством ограничений на доступ к информации, содержащейся в этих документах, материалах.</w:t>
      </w:r>
    </w:p>
    <w:p w:rsidR="00A53137" w:rsidRDefault="00A53137" w:rsidP="002C7E29">
      <w:pPr>
        <w:ind w:firstLine="708"/>
        <w:jc w:val="both"/>
      </w:pPr>
      <w:r>
        <w:rPr>
          <w:b/>
        </w:rPr>
        <w:t>203</w:t>
      </w:r>
      <w:r w:rsidRPr="004A1BA1">
        <w:rPr>
          <w:b/>
        </w:rPr>
        <w:t>.</w:t>
      </w:r>
      <w:r>
        <w:rPr>
          <w:b/>
        </w:rPr>
        <w:t xml:space="preserve"> </w:t>
      </w:r>
      <w:r>
        <w:t>Д</w:t>
      </w:r>
      <w:r w:rsidRPr="00B4783C">
        <w:t>окументы</w:t>
      </w:r>
      <w:r>
        <w:t>, ранее поданные заявителями в А</w:t>
      </w:r>
      <w:r w:rsidRPr="00B4783C">
        <w:t>дминистрацию</w:t>
      </w:r>
      <w:r>
        <w:t xml:space="preserve"> Глазовского</w:t>
      </w:r>
      <w:r w:rsidRPr="00B4783C">
        <w:t xml:space="preserve"> района, и организации, участвующие в предоставлении </w:t>
      </w:r>
      <w:r>
        <w:t>муниципальной</w:t>
      </w:r>
      <w:r w:rsidRPr="00B4783C">
        <w:t xml:space="preserve"> услуги, выдаются по их просьбе в виде выписок или копий.</w:t>
      </w:r>
    </w:p>
    <w:p w:rsidR="00A53137" w:rsidRPr="004F0830" w:rsidRDefault="00A53137" w:rsidP="002C7E29">
      <w:pPr>
        <w:tabs>
          <w:tab w:val="left" w:pos="567"/>
        </w:tabs>
        <w:jc w:val="center"/>
        <w:rPr>
          <w:b/>
          <w:bCs/>
        </w:rPr>
      </w:pPr>
      <w:r w:rsidRPr="004F0830">
        <w:rPr>
          <w:b/>
          <w:bCs/>
        </w:rPr>
        <w:t>Способы информирования заявителей о порядке подачи и рассмотрения жалобы</w:t>
      </w:r>
    </w:p>
    <w:p w:rsidR="00A53137" w:rsidRDefault="00A53137" w:rsidP="002C7E29">
      <w:pPr>
        <w:tabs>
          <w:tab w:val="left" w:pos="567"/>
        </w:tabs>
        <w:jc w:val="both"/>
      </w:pPr>
    </w:p>
    <w:p w:rsidR="00A53137" w:rsidRPr="007B47F6" w:rsidRDefault="00A53137" w:rsidP="002C7E29">
      <w:pPr>
        <w:tabs>
          <w:tab w:val="left" w:pos="567"/>
        </w:tabs>
        <w:jc w:val="both"/>
      </w:pPr>
      <w:r>
        <w:tab/>
      </w:r>
      <w:r>
        <w:tab/>
      </w:r>
      <w:r>
        <w:rPr>
          <w:b/>
        </w:rPr>
        <w:t>204</w:t>
      </w:r>
      <w:r w:rsidRPr="004A1BA1">
        <w:rPr>
          <w:b/>
        </w:rPr>
        <w:t>.</w:t>
      </w:r>
      <w:r>
        <w:rPr>
          <w:b/>
        </w:rPr>
        <w:t xml:space="preserve"> </w:t>
      </w:r>
      <w:r>
        <w:t>Информирование заявителей о порядке подачи и рассмотрения жалобы осуществляется в соответствии с пунктами 17-22 настоящего административного регламента.</w:t>
      </w:r>
    </w:p>
    <w:p w:rsidR="00A53137" w:rsidRDefault="00A53137" w:rsidP="002C7E29">
      <w:pPr>
        <w:ind w:firstLine="601"/>
        <w:jc w:val="both"/>
      </w:pPr>
    </w:p>
    <w:p w:rsidR="00A53137" w:rsidRDefault="00A53137" w:rsidP="002C7E29">
      <w:pPr>
        <w:jc w:val="right"/>
        <w:rPr>
          <w:b/>
          <w:color w:val="000000"/>
          <w:spacing w:val="-6"/>
        </w:rPr>
      </w:pPr>
    </w:p>
    <w:p w:rsidR="00A53137" w:rsidRDefault="00A53137" w:rsidP="002C7E29">
      <w:pPr>
        <w:jc w:val="right"/>
        <w:rPr>
          <w:b/>
        </w:rPr>
      </w:pPr>
    </w:p>
    <w:p w:rsidR="00A53137" w:rsidRDefault="00A53137" w:rsidP="002C7E29">
      <w:pPr>
        <w:pStyle w:val="ConsPlusNormal"/>
        <w:ind w:firstLine="540"/>
        <w:jc w:val="both"/>
      </w:pPr>
      <w:bookmarkStart w:id="3" w:name="P603"/>
      <w:bookmarkEnd w:id="3"/>
    </w:p>
    <w:p w:rsidR="00A53137" w:rsidRDefault="00A53137" w:rsidP="002C7E29">
      <w:pPr>
        <w:jc w:val="right"/>
        <w:rPr>
          <w:b/>
          <w:color w:val="000000"/>
          <w:spacing w:val="-6"/>
          <w:sz w:val="20"/>
        </w:rPr>
      </w:pPr>
      <w:bookmarkStart w:id="4" w:name="P624"/>
      <w:bookmarkEnd w:id="4"/>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Pr="00F12D13" w:rsidRDefault="00A53137" w:rsidP="002C7E29">
      <w:pPr>
        <w:jc w:val="right"/>
        <w:rPr>
          <w:b/>
          <w:color w:val="000000"/>
          <w:spacing w:val="-6"/>
          <w:sz w:val="20"/>
        </w:rPr>
      </w:pPr>
      <w:r w:rsidRPr="00F12D13">
        <w:rPr>
          <w:b/>
          <w:color w:val="000000"/>
          <w:spacing w:val="-6"/>
          <w:sz w:val="20"/>
        </w:rPr>
        <w:t>Приложение № 1</w:t>
      </w:r>
    </w:p>
    <w:p w:rsidR="00A53137" w:rsidRDefault="00A53137" w:rsidP="002C7E29">
      <w:pPr>
        <w:jc w:val="right"/>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 xml:space="preserve">муниципальной услуги </w:t>
      </w:r>
    </w:p>
    <w:p w:rsidR="00A53137" w:rsidRDefault="00A53137" w:rsidP="00387258">
      <w:pPr>
        <w:jc w:val="right"/>
      </w:pPr>
      <w:r w:rsidRPr="00CE4CA0">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sz w:val="20"/>
          <w:szCs w:val="20"/>
        </w:rPr>
        <w:t>»</w:t>
      </w:r>
      <w:r>
        <w:t xml:space="preserve"> </w:t>
      </w:r>
    </w:p>
    <w:p w:rsidR="00A53137" w:rsidRDefault="00A53137" w:rsidP="00387258">
      <w:pPr>
        <w:jc w:val="right"/>
        <w:rPr>
          <w:color w:val="000000"/>
          <w:sz w:val="20"/>
          <w:szCs w:val="16"/>
        </w:rPr>
      </w:pPr>
      <w:r w:rsidRPr="00F12D13">
        <w:rPr>
          <w:color w:val="000000"/>
          <w:sz w:val="20"/>
          <w:szCs w:val="16"/>
        </w:rPr>
        <w:t>утвержденный постановлением</w:t>
      </w:r>
      <w:r>
        <w:rPr>
          <w:color w:val="000000"/>
          <w:sz w:val="20"/>
          <w:szCs w:val="16"/>
        </w:rPr>
        <w:t xml:space="preserve">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Default="00A53137" w:rsidP="002C7E29">
      <w:pPr>
        <w:jc w:val="right"/>
        <w:rPr>
          <w:b/>
          <w:color w:val="000000"/>
          <w:szCs w:val="16"/>
        </w:rPr>
      </w:pPr>
    </w:p>
    <w:p w:rsidR="00A53137" w:rsidRDefault="00A53137" w:rsidP="002C7E29">
      <w:pPr>
        <w:jc w:val="center"/>
        <w:rPr>
          <w:b/>
        </w:rPr>
      </w:pPr>
      <w:r w:rsidRPr="004C6669">
        <w:rPr>
          <w:b/>
        </w:rPr>
        <w:t xml:space="preserve">Список мест размещения интерактивных </w:t>
      </w:r>
    </w:p>
    <w:p w:rsidR="00A53137" w:rsidRDefault="00A53137" w:rsidP="002C7E29">
      <w:pPr>
        <w:jc w:val="center"/>
        <w:rPr>
          <w:b/>
        </w:rPr>
      </w:pPr>
      <w:r w:rsidRPr="004C6669">
        <w:rPr>
          <w:b/>
        </w:rPr>
        <w:t xml:space="preserve">информационных терминалов предоставления государственных </w:t>
      </w:r>
    </w:p>
    <w:p w:rsidR="00A53137" w:rsidRPr="004C6669" w:rsidRDefault="00A53137" w:rsidP="002C7E29">
      <w:pPr>
        <w:jc w:val="center"/>
        <w:rPr>
          <w:b/>
        </w:rPr>
      </w:pPr>
      <w:r w:rsidRPr="004C6669">
        <w:rPr>
          <w:b/>
        </w:rPr>
        <w:t>и муниципальных услуг в Удмуртской Республике</w:t>
      </w:r>
    </w:p>
    <w:p w:rsidR="00A53137" w:rsidRDefault="00A53137" w:rsidP="002C7E29">
      <w:pPr>
        <w:jc w:val="center"/>
        <w:rPr>
          <w:b/>
        </w:rPr>
      </w:pPr>
    </w:p>
    <w:tbl>
      <w:tblPr>
        <w:tblW w:w="9647" w:type="dxa"/>
        <w:tblCellMar>
          <w:left w:w="0" w:type="dxa"/>
          <w:right w:w="0" w:type="dxa"/>
        </w:tblCellMar>
        <w:tblLook w:val="00A0"/>
      </w:tblPr>
      <w:tblGrid>
        <w:gridCol w:w="575"/>
        <w:gridCol w:w="5110"/>
        <w:gridCol w:w="3962"/>
      </w:tblGrid>
      <w:tr w:rsidR="00A53137" w:rsidRPr="004C6669" w:rsidTr="00CE4CA0">
        <w:trPr>
          <w:trHeight w:val="65"/>
          <w:tblHeader/>
        </w:trPr>
        <w:tc>
          <w:tcPr>
            <w:tcW w:w="575" w:type="dxa"/>
            <w:tcBorders>
              <w:top w:val="single" w:sz="12" w:space="0" w:color="auto"/>
              <w:left w:val="single" w:sz="12" w:space="0" w:color="auto"/>
              <w:bottom w:val="single" w:sz="12" w:space="0" w:color="auto"/>
              <w:right w:val="single" w:sz="12" w:space="0" w:color="auto"/>
            </w:tcBorders>
            <w:shd w:val="clear" w:color="auto" w:fill="FFFFFF"/>
            <w:vAlign w:val="center"/>
          </w:tcPr>
          <w:p w:rsidR="00A53137" w:rsidRPr="004C6669" w:rsidRDefault="00A53137" w:rsidP="00BF3349">
            <w:pPr>
              <w:suppressAutoHyphens w:val="0"/>
              <w:jc w:val="center"/>
              <w:rPr>
                <w:b/>
                <w:color w:val="2D2D2D"/>
                <w:sz w:val="20"/>
                <w:lang w:eastAsia="ru-RU"/>
              </w:rPr>
            </w:pPr>
            <w:r w:rsidRPr="004C6669">
              <w:rPr>
                <w:b/>
                <w:color w:val="2D2D2D"/>
                <w:sz w:val="20"/>
                <w:lang w:eastAsia="ru-RU"/>
              </w:rPr>
              <w:t>№ п\п</w:t>
            </w:r>
          </w:p>
        </w:tc>
        <w:tc>
          <w:tcPr>
            <w:tcW w:w="5110" w:type="dxa"/>
            <w:tcBorders>
              <w:top w:val="single" w:sz="12" w:space="0" w:color="auto"/>
              <w:left w:val="single" w:sz="12" w:space="0" w:color="auto"/>
              <w:bottom w:val="single" w:sz="12" w:space="0" w:color="auto"/>
              <w:right w:val="single" w:sz="12" w:space="0" w:color="auto"/>
            </w:tcBorders>
            <w:shd w:val="clear" w:color="auto" w:fill="FFFFFF"/>
            <w:vAlign w:val="center"/>
          </w:tcPr>
          <w:p w:rsidR="00A53137" w:rsidRPr="004C6669" w:rsidRDefault="00A53137" w:rsidP="00BF3349">
            <w:pPr>
              <w:suppressAutoHyphens w:val="0"/>
              <w:jc w:val="center"/>
              <w:rPr>
                <w:b/>
                <w:color w:val="2D2D2D"/>
                <w:sz w:val="20"/>
                <w:lang w:eastAsia="ru-RU"/>
              </w:rPr>
            </w:pPr>
            <w:r w:rsidRPr="004C6669">
              <w:rPr>
                <w:b/>
                <w:color w:val="2D2D2D"/>
                <w:sz w:val="20"/>
                <w:lang w:eastAsia="ru-RU"/>
              </w:rPr>
              <w:t>Место размещения</w:t>
            </w:r>
          </w:p>
        </w:tc>
        <w:tc>
          <w:tcPr>
            <w:tcW w:w="3962" w:type="dxa"/>
            <w:tcBorders>
              <w:top w:val="single" w:sz="12" w:space="0" w:color="auto"/>
              <w:left w:val="single" w:sz="12" w:space="0" w:color="auto"/>
              <w:bottom w:val="single" w:sz="12" w:space="0" w:color="auto"/>
              <w:right w:val="single" w:sz="12" w:space="0" w:color="auto"/>
            </w:tcBorders>
            <w:shd w:val="clear" w:color="auto" w:fill="FFFFFF"/>
            <w:vAlign w:val="center"/>
          </w:tcPr>
          <w:p w:rsidR="00A53137" w:rsidRPr="004C6669" w:rsidRDefault="00A53137" w:rsidP="00BF3349">
            <w:pPr>
              <w:suppressAutoHyphens w:val="0"/>
              <w:jc w:val="center"/>
              <w:rPr>
                <w:b/>
                <w:color w:val="2D2D2D"/>
                <w:sz w:val="20"/>
                <w:lang w:eastAsia="ru-RU"/>
              </w:rPr>
            </w:pPr>
            <w:r w:rsidRPr="004C6669">
              <w:rPr>
                <w:b/>
                <w:color w:val="2D2D2D"/>
                <w:sz w:val="20"/>
                <w:lang w:eastAsia="ru-RU"/>
              </w:rPr>
              <w:t>Адрес</w:t>
            </w:r>
          </w:p>
        </w:tc>
      </w:tr>
      <w:tr w:rsidR="00A53137" w:rsidRPr="00E952CA" w:rsidTr="00CE4CA0">
        <w:trPr>
          <w:trHeight w:val="50"/>
        </w:trPr>
        <w:tc>
          <w:tcPr>
            <w:tcW w:w="575" w:type="dxa"/>
            <w:tcBorders>
              <w:top w:val="single" w:sz="12"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«Город Ижевск»</w:t>
            </w:r>
          </w:p>
        </w:tc>
        <w:tc>
          <w:tcPr>
            <w:tcW w:w="3962" w:type="dxa"/>
            <w:tcBorders>
              <w:top w:val="single" w:sz="12"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Ижевск, ул. Пушкинская, 276</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Ленинского района города Ижевска</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Ижевск, ул. Азина, 146</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Октябрьского района города Ижевска</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Ижевск, ул. Песочная, 2/1</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Устиновского района города Ижевска</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Ижевск, ул. 40 лет Победы, 60</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Индустриального района города Ижевска</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Ижевск, ул. Дзержинского, 5</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Первомайского района города Ижевска</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Ижевск ул. Пушкинская, 150</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в городе Ижевске»</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Ижевск, ул. 30 лет Победы, 2</w:t>
            </w:r>
          </w:p>
        </w:tc>
      </w:tr>
      <w:tr w:rsidR="00A53137" w:rsidRPr="00E952CA" w:rsidTr="00CE4CA0">
        <w:trPr>
          <w:trHeight w:val="1018"/>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«Город Глазов»</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Глазов, ул. К. Маркса, 43</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Автономное муниципальное учреждение Увинского района «Многофункциональный центр предоставления государственных и муниципальных услуг «Ува»</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п. Ува, ул. Калинина, 14</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Автономное муниципальное учреждение «Многофункциональный центр по предоставлению государственных и муниципальных услуг с. Малая Пурга»</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 Малая Пурга, ул. Кирова, 7</w:t>
            </w:r>
          </w:p>
        </w:tc>
      </w:tr>
      <w:tr w:rsidR="00A53137" w:rsidRPr="00E952CA" w:rsidTr="00CE4CA0">
        <w:trPr>
          <w:trHeight w:val="792"/>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по предоставлению государственных и муниципальных услуг в Вавожском районе»</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 Вавож, ул. Интернациональная, 45а</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муниципального образования «Киясовский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 Киясово, ул. Красная, 1</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в Алнашском районе»</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 Алнаши, ул. Комсомольская, 9</w:t>
            </w:r>
          </w:p>
        </w:tc>
      </w:tr>
      <w:tr w:rsidR="00A53137" w:rsidRPr="00E952CA" w:rsidTr="00CE4CA0">
        <w:trPr>
          <w:trHeight w:val="303"/>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предоставления государственных и муниципальных услуг в Якшур-Бодьинском районе»</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 Якшур-Бодья, ул. Пушиной, 69</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предоставления государственных и муниципальных услуг» муниципального образования «Завьяловский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 Завьялово, ул. Калинина, 31</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Автономное учреждение муниципального образования «Ярский район «Многофункциональный центр»</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п. Яр, ул. Советская, 67</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по предоставлению государственных и муниципальных услуг Шарканского района»</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 Шаркан, ул. Советская, 38</w:t>
            </w:r>
          </w:p>
        </w:tc>
      </w:tr>
      <w:tr w:rsidR="00A53137" w:rsidRPr="00E952CA" w:rsidTr="00CE4CA0">
        <w:trPr>
          <w:trHeight w:val="44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Автономное учреждение «Многофункциональный центр предоставления государственных и муниципальных услуг в Кизнерском районе»</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п. Кизнер, ул. Карла Маркса, 23</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Муниципальное автономное учреждение «Многофункциональный центр» город Сарапул</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Сарапул, ул. Ленина, 6</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«Балезинский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п. Балезино, ул. Кирова, 2</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 Воткинск»</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Воткинск, ул. Ленина, 7</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«Воткинский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Воткинск, ул. Красноармейская, 43а</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«Глазовский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Глазов, ул. М. Гвардии, 22а</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«Граховский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Граховский район, с. Грахово, ул. Ачинцева, 3</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«Дебесский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Дебесский район, с. Дебесы, ул. Советская, 88</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«Игринский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п. Игра, ул. Советская, 29</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«Камбарский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г. Камбарка, ул. Советская, 18</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«Каракулинский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Каракулинский район, с. Каракулино, ул. Каманина, 10</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«Кезский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посёлок Кез, ул. Кирова, 5</w:t>
            </w:r>
          </w:p>
        </w:tc>
      </w:tr>
      <w:tr w:rsidR="00A53137" w:rsidRPr="00E952CA" w:rsidTr="00CE4CA0">
        <w:trPr>
          <w:trHeight w:val="271"/>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«Красногорский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 Красногорское, ул. Ленина, 64</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«Город Можга»</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Можгинский район, г. Можга, ул. Можгинская, 59</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«Можгинский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Можгинский район, г. Можга, ул. Можгинская , 59</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«Сарапульский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Сарапульский район, с. Сигаево, ул. Лермонтова, 30</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«Селтинский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Селтинский район, п. Селты, ул. Юбилейная, 3</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«Сюмсинский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с. Сюмси, ул. Советская, 45</w:t>
            </w:r>
          </w:p>
        </w:tc>
      </w:tr>
      <w:tr w:rsidR="00A53137" w:rsidRPr="00E952CA" w:rsidTr="00CE4CA0">
        <w:trPr>
          <w:trHeight w:val="60"/>
        </w:trPr>
        <w:tc>
          <w:tcPr>
            <w:tcW w:w="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numPr>
                <w:ilvl w:val="0"/>
                <w:numId w:val="25"/>
              </w:numPr>
              <w:suppressAutoHyphens w:val="0"/>
              <w:ind w:left="357" w:hanging="357"/>
              <w:jc w:val="center"/>
              <w:rPr>
                <w:color w:val="2D2D2D"/>
                <w:sz w:val="23"/>
                <w:szCs w:val="23"/>
                <w:lang w:eastAsia="ru-RU"/>
              </w:rPr>
            </w:pPr>
          </w:p>
        </w:tc>
        <w:tc>
          <w:tcPr>
            <w:tcW w:w="51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Администрация муниципального образования «Юкаменский район»</w:t>
            </w:r>
          </w:p>
        </w:tc>
        <w:tc>
          <w:tcPr>
            <w:tcW w:w="39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53137" w:rsidRPr="004C6669" w:rsidRDefault="00A53137" w:rsidP="00BF3349">
            <w:pPr>
              <w:suppressAutoHyphens w:val="0"/>
              <w:rPr>
                <w:color w:val="2D2D2D"/>
                <w:sz w:val="23"/>
                <w:szCs w:val="23"/>
                <w:lang w:eastAsia="ru-RU"/>
              </w:rPr>
            </w:pPr>
            <w:r w:rsidRPr="004C6669">
              <w:rPr>
                <w:color w:val="2D2D2D"/>
                <w:sz w:val="23"/>
                <w:szCs w:val="23"/>
                <w:lang w:eastAsia="ru-RU"/>
              </w:rPr>
              <w:t>Удмуртская Республика, Юкаменский район, с. Юкаменское, ул. Первомайская, 9</w:t>
            </w:r>
          </w:p>
        </w:tc>
      </w:tr>
    </w:tbl>
    <w:p w:rsidR="00A53137" w:rsidRPr="00F12D13" w:rsidRDefault="00A53137" w:rsidP="002C7E29">
      <w:pPr>
        <w:jc w:val="right"/>
        <w:rPr>
          <w:b/>
          <w:color w:val="000000"/>
          <w:spacing w:val="-6"/>
          <w:sz w:val="20"/>
        </w:rPr>
      </w:pPr>
      <w:r w:rsidRPr="00F12D13">
        <w:rPr>
          <w:b/>
          <w:color w:val="000000"/>
          <w:spacing w:val="-6"/>
          <w:sz w:val="20"/>
        </w:rPr>
        <w:t xml:space="preserve">Приложение № </w:t>
      </w:r>
      <w:r>
        <w:rPr>
          <w:b/>
          <w:color w:val="000000"/>
          <w:spacing w:val="-6"/>
          <w:sz w:val="20"/>
        </w:rPr>
        <w:t>2</w:t>
      </w:r>
    </w:p>
    <w:p w:rsidR="00A53137" w:rsidRDefault="00A53137" w:rsidP="002C7E29">
      <w:pPr>
        <w:jc w:val="right"/>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 xml:space="preserve">муниципальной услуги </w:t>
      </w:r>
    </w:p>
    <w:p w:rsidR="00A53137" w:rsidRDefault="00A53137" w:rsidP="00387258">
      <w:pPr>
        <w:jc w:val="right"/>
        <w:rPr>
          <w:color w:val="000000"/>
          <w:sz w:val="20"/>
          <w:szCs w:val="16"/>
        </w:rPr>
      </w:pPr>
      <w:r w:rsidRPr="00387258">
        <w:rPr>
          <w:color w:val="000000"/>
          <w:sz w:val="20"/>
          <w:szCs w:val="20"/>
        </w:rPr>
        <w:t>«</w:t>
      </w:r>
      <w:r w:rsidRPr="005A5BF7">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sz w:val="20"/>
          <w:szCs w:val="20"/>
        </w:rPr>
        <w:t>»</w:t>
      </w:r>
      <w:r w:rsidRPr="00387258">
        <w:rPr>
          <w:color w:val="000000"/>
          <w:sz w:val="20"/>
          <w:szCs w:val="20"/>
        </w:rPr>
        <w:t>,</w:t>
      </w:r>
      <w:r w:rsidRPr="00F12D13">
        <w:rPr>
          <w:color w:val="000000"/>
          <w:sz w:val="20"/>
          <w:szCs w:val="16"/>
        </w:rPr>
        <w:t xml:space="preserve"> утвержденный постановлением</w:t>
      </w:r>
      <w:r>
        <w:rPr>
          <w:color w:val="000000"/>
          <w:sz w:val="20"/>
          <w:szCs w:val="16"/>
        </w:rPr>
        <w:t xml:space="preserve">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Default="00A53137" w:rsidP="002C7E29">
      <w:pPr>
        <w:jc w:val="right"/>
        <w:rPr>
          <w:b/>
          <w:color w:val="000000"/>
          <w:szCs w:val="16"/>
        </w:rPr>
      </w:pPr>
    </w:p>
    <w:p w:rsidR="00A53137" w:rsidRDefault="00A53137" w:rsidP="002C7E29">
      <w:pPr>
        <w:jc w:val="right"/>
        <w:rPr>
          <w:b/>
          <w:color w:val="000000"/>
          <w:szCs w:val="16"/>
        </w:rPr>
      </w:pPr>
    </w:p>
    <w:p w:rsidR="00A53137" w:rsidRDefault="00A53137" w:rsidP="002C7E29">
      <w:pPr>
        <w:tabs>
          <w:tab w:val="left" w:pos="851"/>
        </w:tabs>
        <w:jc w:val="center"/>
        <w:rPr>
          <w:b/>
          <w:color w:val="000000"/>
          <w:szCs w:val="16"/>
        </w:rPr>
      </w:pPr>
      <w:r>
        <w:rPr>
          <w:b/>
          <w:color w:val="000000"/>
          <w:szCs w:val="16"/>
        </w:rPr>
        <w:t xml:space="preserve">Форма заявления </w:t>
      </w:r>
      <w:r w:rsidRPr="006A2E16">
        <w:rPr>
          <w:b/>
          <w:color w:val="000000"/>
          <w:szCs w:val="16"/>
        </w:rPr>
        <w:t>о предоставлении муниципальной услуги</w:t>
      </w:r>
    </w:p>
    <w:p w:rsidR="00A53137" w:rsidRDefault="00A53137" w:rsidP="002C7E29">
      <w:pPr>
        <w:jc w:val="center"/>
        <w:rPr>
          <w:b/>
          <w:color w:val="000000"/>
          <w:szCs w:val="16"/>
        </w:rPr>
      </w:pPr>
    </w:p>
    <w:p w:rsidR="00A53137" w:rsidRDefault="00A53137" w:rsidP="002C7E29">
      <w:pPr>
        <w:pStyle w:val="210"/>
        <w:jc w:val="right"/>
        <w:rPr>
          <w:rFonts w:ascii="Times New Roman" w:hAnsi="Times New Roman"/>
          <w:sz w:val="24"/>
          <w:szCs w:val="24"/>
        </w:rPr>
      </w:pPr>
      <w:r>
        <w:rPr>
          <w:rFonts w:ascii="Times New Roman" w:hAnsi="Times New Roman"/>
          <w:sz w:val="24"/>
          <w:szCs w:val="24"/>
        </w:rPr>
        <w:t xml:space="preserve">Главе муниципального </w:t>
      </w:r>
    </w:p>
    <w:p w:rsidR="00A53137" w:rsidRDefault="00A53137" w:rsidP="002C7E29">
      <w:pPr>
        <w:pStyle w:val="210"/>
        <w:jc w:val="right"/>
        <w:rPr>
          <w:rFonts w:ascii="Times New Roman" w:hAnsi="Times New Roman"/>
          <w:sz w:val="24"/>
          <w:szCs w:val="24"/>
        </w:rPr>
      </w:pPr>
      <w:r>
        <w:rPr>
          <w:rFonts w:ascii="Times New Roman" w:hAnsi="Times New Roman"/>
          <w:sz w:val="24"/>
          <w:szCs w:val="24"/>
        </w:rPr>
        <w:t>образования «Глазовский район»</w:t>
      </w:r>
    </w:p>
    <w:p w:rsidR="00A53137" w:rsidRPr="00F305AD" w:rsidRDefault="00A53137" w:rsidP="002C7E29">
      <w:pPr>
        <w:pStyle w:val="210"/>
        <w:jc w:val="right"/>
        <w:rPr>
          <w:rFonts w:ascii="Times New Roman" w:hAnsi="Times New Roman"/>
          <w:sz w:val="24"/>
          <w:szCs w:val="24"/>
        </w:rPr>
      </w:pPr>
    </w:p>
    <w:p w:rsidR="00A53137" w:rsidRDefault="00A53137" w:rsidP="00BF3349">
      <w:pPr>
        <w:pStyle w:val="NoSpacing"/>
        <w:jc w:val="right"/>
        <w:rPr>
          <w:rFonts w:ascii="Times New Roman" w:hAnsi="Times New Roman"/>
          <w:sz w:val="24"/>
          <w:szCs w:val="24"/>
        </w:rPr>
      </w:pPr>
      <w:r>
        <w:rPr>
          <w:rFonts w:ascii="Times New Roman" w:hAnsi="Times New Roman"/>
          <w:sz w:val="24"/>
          <w:szCs w:val="24"/>
        </w:rPr>
        <w:t>От ______________________________</w:t>
      </w: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(Наименование юридического лица</w:t>
      </w: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Pr="002D5C1D" w:rsidRDefault="00A53137" w:rsidP="00BF3349">
      <w:pPr>
        <w:jc w:val="right"/>
        <w:rPr>
          <w:sz w:val="20"/>
          <w:szCs w:val="20"/>
        </w:rPr>
      </w:pPr>
      <w:r>
        <w:rPr>
          <w:sz w:val="20"/>
          <w:szCs w:val="20"/>
        </w:rPr>
        <w:t xml:space="preserve">            в лице:</w:t>
      </w:r>
      <w:r w:rsidRPr="002D5C1D">
        <w:rPr>
          <w:sz w:val="20"/>
          <w:szCs w:val="20"/>
        </w:rPr>
        <w:t>____</w:t>
      </w:r>
      <w:r>
        <w:rPr>
          <w:sz w:val="20"/>
          <w:szCs w:val="20"/>
        </w:rPr>
        <w:t>__________________________</w:t>
      </w:r>
      <w:r w:rsidRPr="002D5C1D">
        <w:rPr>
          <w:sz w:val="20"/>
          <w:szCs w:val="20"/>
        </w:rPr>
        <w:t>,</w:t>
      </w:r>
    </w:p>
    <w:p w:rsidR="00A53137" w:rsidRPr="002D5C1D" w:rsidRDefault="00A53137" w:rsidP="00BF3349">
      <w:pPr>
        <w:jc w:val="right"/>
        <w:rPr>
          <w:sz w:val="20"/>
          <w:szCs w:val="20"/>
        </w:rPr>
      </w:pPr>
      <w:r>
        <w:rPr>
          <w:sz w:val="20"/>
          <w:szCs w:val="20"/>
        </w:rPr>
        <w:t xml:space="preserve">                         </w:t>
      </w:r>
      <w:r w:rsidRPr="002D5C1D">
        <w:rPr>
          <w:sz w:val="20"/>
          <w:szCs w:val="20"/>
        </w:rPr>
        <w:t xml:space="preserve"> (</w:t>
      </w:r>
      <w:r>
        <w:rPr>
          <w:sz w:val="20"/>
          <w:szCs w:val="20"/>
        </w:rPr>
        <w:tab/>
      </w:r>
      <w:r w:rsidRPr="002D5C1D">
        <w:rPr>
          <w:sz w:val="20"/>
          <w:szCs w:val="20"/>
        </w:rPr>
        <w:t>ФИО, должность представителя)</w:t>
      </w:r>
    </w:p>
    <w:p w:rsidR="00A53137" w:rsidRPr="002D5C1D" w:rsidRDefault="00A53137" w:rsidP="00BF3349">
      <w:pPr>
        <w:jc w:val="right"/>
        <w:rPr>
          <w:sz w:val="20"/>
          <w:szCs w:val="20"/>
        </w:rPr>
      </w:pPr>
    </w:p>
    <w:p w:rsidR="00A53137" w:rsidRDefault="00A53137" w:rsidP="00BF3349">
      <w:pPr>
        <w:pStyle w:val="NoSpacing"/>
        <w:jc w:val="right"/>
        <w:rPr>
          <w:rFonts w:ascii="Times New Roman" w:hAnsi="Times New Roman"/>
          <w:sz w:val="20"/>
          <w:szCs w:val="20"/>
        </w:rPr>
      </w:pPr>
      <w:r w:rsidRPr="002D5C1D">
        <w:rPr>
          <w:sz w:val="20"/>
          <w:szCs w:val="20"/>
        </w:rPr>
        <w:t xml:space="preserve"> </w:t>
      </w:r>
      <w:r>
        <w:rPr>
          <w:rFonts w:ascii="Times New Roman" w:hAnsi="Times New Roman"/>
          <w:sz w:val="20"/>
          <w:szCs w:val="20"/>
        </w:rPr>
        <w:t>д</w:t>
      </w:r>
      <w:r w:rsidRPr="002D5C1D">
        <w:rPr>
          <w:rFonts w:ascii="Times New Roman" w:hAnsi="Times New Roman"/>
          <w:sz w:val="20"/>
          <w:szCs w:val="20"/>
        </w:rPr>
        <w:t>ействующего(ей) на основании</w:t>
      </w:r>
    </w:p>
    <w:p w:rsidR="00A53137" w:rsidRPr="00013761" w:rsidRDefault="00A53137" w:rsidP="00BF3349">
      <w:pPr>
        <w:pStyle w:val="NoSpacing"/>
        <w:jc w:val="right"/>
        <w:rPr>
          <w:rFonts w:ascii="Times New Roman" w:hAnsi="Times New Roman"/>
          <w:sz w:val="20"/>
          <w:szCs w:val="20"/>
        </w:rPr>
      </w:pPr>
      <w:r w:rsidRPr="002D5C1D">
        <w:rPr>
          <w:rFonts w:ascii="Times New Roman" w:hAnsi="Times New Roman"/>
          <w:sz w:val="20"/>
          <w:szCs w:val="20"/>
        </w:rPr>
        <w:t>_____</w:t>
      </w:r>
      <w:r>
        <w:rPr>
          <w:rFonts w:ascii="Times New Roman" w:hAnsi="Times New Roman"/>
          <w:sz w:val="20"/>
          <w:szCs w:val="20"/>
        </w:rPr>
        <w:t>_________________________________,</w:t>
      </w: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 xml:space="preserve">    (Устава, положения, доверенности)</w:t>
      </w: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BF3349">
      <w:pPr>
        <w:pStyle w:val="NoSpacing"/>
        <w:jc w:val="right"/>
        <w:rPr>
          <w:rFonts w:ascii="Times New Roman" w:hAnsi="Times New Roman"/>
          <w:sz w:val="20"/>
          <w:szCs w:val="20"/>
        </w:rPr>
      </w:pP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 xml:space="preserve"> ( реквизиты документа о гос регистрации юр. лица)</w:t>
      </w: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BF3349">
      <w:pPr>
        <w:pStyle w:val="NoSpacing"/>
        <w:jc w:val="right"/>
        <w:rPr>
          <w:rFonts w:ascii="Times New Roman" w:hAnsi="Times New Roman"/>
          <w:sz w:val="20"/>
          <w:szCs w:val="20"/>
        </w:rPr>
      </w:pP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BF3349">
      <w:pPr>
        <w:pStyle w:val="NoSpacing"/>
        <w:jc w:val="right"/>
        <w:rPr>
          <w:rFonts w:ascii="Times New Roman" w:hAnsi="Times New Roman"/>
          <w:sz w:val="20"/>
          <w:szCs w:val="20"/>
        </w:rPr>
      </w:pP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 адреса фактического места нахождения юр. лица)</w:t>
      </w:r>
    </w:p>
    <w:p w:rsidR="00A53137" w:rsidRDefault="00A53137" w:rsidP="00BF3349">
      <w:pPr>
        <w:pStyle w:val="NoSpacing"/>
        <w:jc w:val="right"/>
        <w:rPr>
          <w:rFonts w:ascii="Times New Roman" w:hAnsi="Times New Roman"/>
          <w:color w:val="333333"/>
        </w:rPr>
      </w:pPr>
      <w:r w:rsidRPr="00013761">
        <w:rPr>
          <w:rFonts w:ascii="Times New Roman" w:hAnsi="Times New Roman"/>
          <w:color w:val="333333"/>
        </w:rPr>
        <w:t>Электронный адрес____________</w:t>
      </w:r>
      <w:r>
        <w:rPr>
          <w:rFonts w:ascii="Times New Roman" w:hAnsi="Times New Roman"/>
          <w:color w:val="333333"/>
        </w:rPr>
        <w:t>____</w:t>
      </w:r>
    </w:p>
    <w:p w:rsidR="00A53137" w:rsidRDefault="00A53137" w:rsidP="00BF3349">
      <w:pPr>
        <w:pStyle w:val="NoSpacing"/>
        <w:jc w:val="right"/>
        <w:rPr>
          <w:rFonts w:ascii="Times New Roman" w:hAnsi="Times New Roman"/>
          <w:sz w:val="20"/>
          <w:szCs w:val="20"/>
        </w:rPr>
      </w:pP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 xml:space="preserve">_____________________________________ </w:t>
      </w:r>
    </w:p>
    <w:p w:rsidR="00A53137" w:rsidRDefault="00A53137" w:rsidP="00BF3349">
      <w:pPr>
        <w:pStyle w:val="NoSpacing"/>
        <w:jc w:val="right"/>
        <w:rPr>
          <w:rFonts w:ascii="Times New Roman" w:hAnsi="Times New Roman"/>
          <w:sz w:val="20"/>
          <w:szCs w:val="20"/>
        </w:rPr>
      </w:pPr>
      <w:r>
        <w:rPr>
          <w:rFonts w:ascii="Times New Roman" w:hAnsi="Times New Roman"/>
          <w:sz w:val="20"/>
          <w:szCs w:val="20"/>
        </w:rPr>
        <w:t>(Контактный телефон)</w:t>
      </w:r>
    </w:p>
    <w:p w:rsidR="00A53137" w:rsidRDefault="00A53137" w:rsidP="00BF3349">
      <w:pPr>
        <w:pStyle w:val="NoSpacing"/>
        <w:jc w:val="right"/>
        <w:rPr>
          <w:rFonts w:ascii="Times New Roman" w:hAnsi="Times New Roman"/>
          <w:b/>
          <w:sz w:val="24"/>
          <w:szCs w:val="24"/>
        </w:rPr>
      </w:pPr>
    </w:p>
    <w:p w:rsidR="00A53137" w:rsidRDefault="00A53137" w:rsidP="00BF3349">
      <w:pPr>
        <w:pStyle w:val="NoSpacing"/>
        <w:jc w:val="center"/>
        <w:rPr>
          <w:rFonts w:ascii="Times New Roman" w:hAnsi="Times New Roman"/>
          <w:b/>
          <w:sz w:val="24"/>
          <w:szCs w:val="24"/>
        </w:rPr>
      </w:pPr>
      <w:r>
        <w:rPr>
          <w:rFonts w:ascii="Times New Roman" w:hAnsi="Times New Roman"/>
          <w:b/>
          <w:sz w:val="24"/>
          <w:szCs w:val="24"/>
        </w:rPr>
        <w:t>Заявление</w:t>
      </w:r>
    </w:p>
    <w:p w:rsidR="00A53137" w:rsidRDefault="00A53137" w:rsidP="00BF3349">
      <w:pPr>
        <w:pStyle w:val="NoSpacing"/>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w:t>
      </w:r>
    </w:p>
    <w:p w:rsidR="00A53137" w:rsidRDefault="00A53137" w:rsidP="00BF3349">
      <w:pPr>
        <w:pStyle w:val="NoSpacing"/>
        <w:rPr>
          <w:rFonts w:ascii="Times New Roman" w:hAnsi="Times New Roman"/>
          <w:sz w:val="20"/>
          <w:szCs w:val="20"/>
        </w:rPr>
      </w:pPr>
      <w:r>
        <w:rPr>
          <w:rFonts w:ascii="Times New Roman" w:hAnsi="Times New Roman"/>
          <w:sz w:val="20"/>
          <w:szCs w:val="20"/>
        </w:rPr>
        <w:t xml:space="preserve">                                                                      (Наименование юридического лица)</w:t>
      </w:r>
    </w:p>
    <w:p w:rsidR="00A53137" w:rsidRDefault="00A53137" w:rsidP="00BF3349">
      <w:pPr>
        <w:pStyle w:val="NoSpacing"/>
        <w:jc w:val="both"/>
        <w:rPr>
          <w:rFonts w:ascii="Times New Roman" w:hAnsi="Times New Roman"/>
          <w:sz w:val="24"/>
          <w:szCs w:val="24"/>
        </w:rPr>
      </w:pPr>
    </w:p>
    <w:p w:rsidR="00A53137" w:rsidRDefault="00A53137" w:rsidP="00BF3349">
      <w:pPr>
        <w:rPr>
          <w:snapToGrid w:val="0"/>
          <w:color w:val="333333"/>
          <w:sz w:val="20"/>
          <w:szCs w:val="20"/>
        </w:rPr>
      </w:pPr>
      <w:r>
        <w:rPr>
          <w:snapToGrid w:val="0"/>
          <w:color w:val="333333"/>
        </w:rPr>
        <w:t>просит предоставить в постоянное (бессрочное) пользование земельный участок</w:t>
      </w:r>
    </w:p>
    <w:p w:rsidR="00A53137" w:rsidRPr="00772E5E" w:rsidRDefault="00A53137" w:rsidP="00BF3349">
      <w:pPr>
        <w:rPr>
          <w:snapToGrid w:val="0"/>
          <w:color w:val="333333"/>
          <w:sz w:val="20"/>
          <w:szCs w:val="20"/>
        </w:rPr>
      </w:pPr>
    </w:p>
    <w:p w:rsidR="00A53137" w:rsidRDefault="00A53137" w:rsidP="00BF3349">
      <w:pPr>
        <w:jc w:val="both"/>
        <w:rPr>
          <w:snapToGrid w:val="0"/>
          <w:color w:val="333333"/>
        </w:rPr>
      </w:pPr>
      <w:r>
        <w:rPr>
          <w:snapToGrid w:val="0"/>
          <w:color w:val="333333"/>
        </w:rPr>
        <w:t>с кадастровым номером __________________________, площадью ______________кв. м., расположенный по адресу (с адресным ориентиром): Удмуртская Республика, Глазовский район,_______________________________________________________________________</w:t>
      </w:r>
    </w:p>
    <w:p w:rsidR="00A53137" w:rsidRDefault="00A53137" w:rsidP="00BF3349">
      <w:pPr>
        <w:jc w:val="center"/>
        <w:rPr>
          <w:snapToGrid w:val="0"/>
          <w:color w:val="333333"/>
          <w:sz w:val="20"/>
          <w:szCs w:val="20"/>
        </w:rPr>
      </w:pPr>
      <w:r>
        <w:rPr>
          <w:snapToGrid w:val="0"/>
          <w:color w:val="333333"/>
          <w:sz w:val="20"/>
          <w:szCs w:val="20"/>
        </w:rPr>
        <w:t xml:space="preserve">                </w:t>
      </w:r>
      <w:r w:rsidRPr="00DD6F3E">
        <w:rPr>
          <w:snapToGrid w:val="0"/>
          <w:color w:val="333333"/>
          <w:sz w:val="20"/>
          <w:szCs w:val="20"/>
        </w:rPr>
        <w:t>(указать полный адрес</w:t>
      </w:r>
      <w:r>
        <w:rPr>
          <w:snapToGrid w:val="0"/>
          <w:color w:val="333333"/>
          <w:sz w:val="20"/>
          <w:szCs w:val="20"/>
        </w:rPr>
        <w:t>: деревня (село, поселок), улица</w:t>
      </w:r>
      <w:r w:rsidRPr="00DD6F3E">
        <w:rPr>
          <w:snapToGrid w:val="0"/>
          <w:color w:val="333333"/>
          <w:sz w:val="20"/>
          <w:szCs w:val="20"/>
        </w:rPr>
        <w:t xml:space="preserve"> (переулок, проезд) номер участка или адресный ориентир)</w:t>
      </w:r>
    </w:p>
    <w:p w:rsidR="00A53137" w:rsidRDefault="00A53137" w:rsidP="00BF3349">
      <w:pPr>
        <w:rPr>
          <w:snapToGrid w:val="0"/>
          <w:color w:val="333333"/>
        </w:rPr>
      </w:pPr>
      <w:r>
        <w:rPr>
          <w:snapToGrid w:val="0"/>
          <w:color w:val="333333"/>
        </w:rPr>
        <w:t>_____________________________________________________________________________</w:t>
      </w:r>
    </w:p>
    <w:p w:rsidR="00A53137" w:rsidRDefault="00A53137" w:rsidP="00BF3349">
      <w:pPr>
        <w:rPr>
          <w:snapToGrid w:val="0"/>
          <w:color w:val="333333"/>
        </w:rPr>
      </w:pPr>
      <w:r>
        <w:rPr>
          <w:snapToGrid w:val="0"/>
          <w:color w:val="333333"/>
        </w:rPr>
        <w:t>для __________________________________________________________________________</w:t>
      </w:r>
    </w:p>
    <w:p w:rsidR="00A53137" w:rsidRPr="00DD6F3E" w:rsidRDefault="00A53137" w:rsidP="00BF3349">
      <w:pPr>
        <w:jc w:val="center"/>
        <w:rPr>
          <w:snapToGrid w:val="0"/>
          <w:color w:val="333333"/>
          <w:sz w:val="20"/>
          <w:szCs w:val="20"/>
        </w:rPr>
      </w:pPr>
      <w:r>
        <w:rPr>
          <w:snapToGrid w:val="0"/>
          <w:color w:val="333333"/>
        </w:rPr>
        <w:tab/>
      </w:r>
      <w:r w:rsidRPr="00DD6F3E">
        <w:rPr>
          <w:snapToGrid w:val="0"/>
          <w:color w:val="333333"/>
          <w:sz w:val="20"/>
          <w:szCs w:val="20"/>
        </w:rPr>
        <w:t>(указать цель использования земельного участка)</w:t>
      </w:r>
    </w:p>
    <w:p w:rsidR="00A53137" w:rsidRPr="00643484" w:rsidRDefault="00A53137" w:rsidP="00BF3349">
      <w:pPr>
        <w:pStyle w:val="NoSpacing"/>
        <w:jc w:val="both"/>
        <w:rPr>
          <w:rFonts w:ascii="Times New Roman" w:hAnsi="Times New Roman"/>
          <w:sz w:val="24"/>
          <w:szCs w:val="24"/>
        </w:rPr>
      </w:pPr>
      <w:r w:rsidRPr="00643484">
        <w:rPr>
          <w:rFonts w:ascii="Times New Roman" w:hAnsi="Times New Roman"/>
          <w:sz w:val="24"/>
          <w:szCs w:val="24"/>
        </w:rPr>
        <w:t>г.</w:t>
      </w:r>
    </w:p>
    <w:p w:rsidR="00A53137" w:rsidRDefault="00A53137" w:rsidP="002C7E29">
      <w:pPr>
        <w:pStyle w:val="210"/>
        <w:ind w:firstLine="600"/>
        <w:jc w:val="both"/>
        <w:rPr>
          <w:rFonts w:ascii="Times New Roman" w:hAnsi="Times New Roman"/>
          <w:sz w:val="24"/>
          <w:szCs w:val="24"/>
        </w:rPr>
      </w:pPr>
      <w:r w:rsidRPr="00090B16">
        <w:rPr>
          <w:rFonts w:ascii="Times New Roman" w:hAnsi="Times New Roman"/>
          <w:b/>
          <w:sz w:val="24"/>
          <w:szCs w:val="24"/>
        </w:rPr>
        <w:t>К заявлению прилагаю</w:t>
      </w:r>
      <w:r>
        <w:rPr>
          <w:rFonts w:ascii="Times New Roman" w:hAnsi="Times New Roman"/>
          <w:b/>
          <w:sz w:val="24"/>
          <w:szCs w:val="24"/>
        </w:rPr>
        <w:t xml:space="preserve"> следующие документы</w:t>
      </w:r>
      <w:r w:rsidRPr="00090B16">
        <w:rPr>
          <w:rFonts w:ascii="Times New Roman" w:hAnsi="Times New Roman"/>
          <w:sz w:val="24"/>
          <w:szCs w:val="24"/>
        </w:rPr>
        <w:t>:</w:t>
      </w:r>
    </w:p>
    <w:p w:rsidR="00A53137" w:rsidRPr="005A5BF7" w:rsidRDefault="00A53137" w:rsidP="002C7E29">
      <w:pPr>
        <w:suppressAutoHyphens w:val="0"/>
        <w:jc w:val="both"/>
        <w:rPr>
          <w:sz w:val="18"/>
          <w:szCs w:val="18"/>
        </w:rPr>
      </w:pPr>
      <w:r>
        <w:rPr>
          <w:noProof/>
          <w:lang w:eastAsia="ru-RU"/>
        </w:rPr>
        <w:pict>
          <v:rect id="Прямоугольник 64" o:spid="_x0000_s1026" style="position:absolute;left:0;text-align:left;margin-left:345.05pt;margin-top:.6pt;width:11.35pt;height:11.35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"/>
        </w:pict>
      </w:r>
      <w:r w:rsidRPr="005A5BF7">
        <w:rPr>
          <w:sz w:val="18"/>
          <w:szCs w:val="18"/>
        </w:rPr>
        <w:t>1.Документ, удостоверяющий личность заявителя или представителя физического лица.</w:t>
      </w:r>
    </w:p>
    <w:p w:rsidR="00A53137" w:rsidRPr="005A5BF7" w:rsidRDefault="00A53137" w:rsidP="002C7E29">
      <w:pPr>
        <w:jc w:val="both"/>
        <w:rPr>
          <w:sz w:val="18"/>
          <w:szCs w:val="18"/>
        </w:rPr>
      </w:pPr>
      <w:r>
        <w:rPr>
          <w:noProof/>
          <w:lang w:eastAsia="ru-RU"/>
        </w:rPr>
        <w:pict>
          <v:rect id="Прямоугольник 63" o:spid="_x0000_s1027" style="position:absolute;left:0;text-align:left;margin-left:269.7pt;margin-top:1.35pt;width:11.35pt;height:11.35pt;z-index:25162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"/>
        </w:pict>
      </w:r>
      <w:r w:rsidRPr="005A5BF7">
        <w:rPr>
          <w:sz w:val="18"/>
          <w:szCs w:val="18"/>
        </w:rPr>
        <w:t>2. Копия документа, подтверждающего полномочия представителя.</w:t>
      </w:r>
    </w:p>
    <w:p w:rsidR="00A53137" w:rsidRPr="003B510E" w:rsidRDefault="00A53137" w:rsidP="002C7E29">
      <w:pPr>
        <w:pStyle w:val="s1"/>
        <w:spacing w:before="0" w:beforeAutospacing="0" w:after="0" w:afterAutospacing="0"/>
        <w:jc w:val="both"/>
        <w:rPr>
          <w:bCs/>
          <w:color w:val="FF0000"/>
          <w:sz w:val="20"/>
          <w:szCs w:val="20"/>
          <w:shd w:val="clear" w:color="auto" w:fill="FFFFFF"/>
        </w:rPr>
      </w:pPr>
      <w:r>
        <w:rPr>
          <w:noProof/>
        </w:rPr>
        <w:pict>
          <v:rect id="Прямоугольник 62" o:spid="_x0000_s1028" style="position:absolute;left:0;text-align:left;margin-left:378.15pt;margin-top:1.75pt;width:11.35pt;height:11.35pt;z-index:25162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"/>
        </w:pict>
      </w:r>
      <w:r w:rsidRPr="005A5BF7">
        <w:rPr>
          <w:spacing w:val="-6"/>
          <w:sz w:val="18"/>
          <w:szCs w:val="18"/>
        </w:rPr>
        <w:t>3</w:t>
      </w:r>
      <w:r w:rsidRPr="00192773">
        <w:rPr>
          <w:color w:val="FF0000"/>
          <w:spacing w:val="-6"/>
          <w:sz w:val="18"/>
          <w:szCs w:val="18"/>
        </w:rPr>
        <w:t>.</w:t>
      </w:r>
      <w:r w:rsidRPr="003B510E">
        <w:rPr>
          <w:sz w:val="20"/>
          <w:szCs w:val="20"/>
        </w:rPr>
        <w:t>Выписка из ЕГРН об объекте недвижимости (об испрашиваемом земельном участке)</w:t>
      </w:r>
      <w:r w:rsidRPr="003B510E">
        <w:rPr>
          <w:bCs/>
          <w:color w:val="FF0000"/>
          <w:sz w:val="20"/>
          <w:szCs w:val="20"/>
          <w:shd w:val="clear" w:color="auto" w:fill="FFFFFF"/>
        </w:rPr>
        <w:t>).</w:t>
      </w:r>
    </w:p>
    <w:p w:rsidR="00A53137" w:rsidRDefault="00A53137" w:rsidP="003B510E">
      <w:pPr>
        <w:pStyle w:val="ConsPlusNonformat"/>
        <w:jc w:val="both"/>
        <w:rPr>
          <w:bCs/>
          <w:color w:val="000000"/>
          <w:sz w:val="18"/>
          <w:szCs w:val="18"/>
          <w:shd w:val="clear" w:color="auto" w:fill="FFFFFF"/>
        </w:rPr>
      </w:pPr>
      <w:r>
        <w:rPr>
          <w:noProof/>
          <w:lang w:eastAsia="ru-RU"/>
        </w:rPr>
        <w:pict>
          <v:rect id="Прямоугольник 61" o:spid="_x0000_s1029" style="position:absolute;left:0;text-align:left;margin-left:158.4pt;margin-top:1.75pt;width:11.35pt;height:11.35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"/>
        </w:pict>
      </w:r>
      <w:r w:rsidRPr="005A5BF7">
        <w:rPr>
          <w:rFonts w:ascii="Times New Roman" w:hAnsi="Times New Roman" w:cs="Times New Roman"/>
          <w:bCs/>
          <w:sz w:val="18"/>
          <w:szCs w:val="18"/>
          <w:shd w:val="clear" w:color="auto" w:fill="FFFFFF"/>
        </w:rPr>
        <w:t>5. Копии учредительных документов</w:t>
      </w:r>
      <w:r w:rsidRPr="005A5BF7">
        <w:rPr>
          <w:bCs/>
          <w:sz w:val="18"/>
          <w:szCs w:val="18"/>
          <w:shd w:val="clear" w:color="auto" w:fill="FFFFFF"/>
        </w:rPr>
        <w:t xml:space="preserve"> </w:t>
      </w:r>
    </w:p>
    <w:p w:rsidR="00A53137" w:rsidRPr="003B510E" w:rsidRDefault="00A53137" w:rsidP="003B510E">
      <w:pPr>
        <w:pStyle w:val="ConsPlusNonformat"/>
        <w:jc w:val="both"/>
        <w:rPr>
          <w:rFonts w:ascii="Times New Roman" w:hAnsi="Times New Roman" w:cs="Times New Roman"/>
          <w:bCs/>
          <w:color w:val="FF0000"/>
          <w:sz w:val="18"/>
          <w:szCs w:val="18"/>
          <w:shd w:val="clear" w:color="auto" w:fill="FFFFFF"/>
        </w:rPr>
      </w:pPr>
      <w:r>
        <w:rPr>
          <w:bCs/>
          <w:color w:val="000000"/>
          <w:sz w:val="18"/>
          <w:szCs w:val="18"/>
          <w:shd w:val="clear" w:color="auto" w:fill="FFFFFF"/>
        </w:rPr>
        <w:t>6.Копия Свидетельства о гос.регистрации</w:t>
      </w:r>
      <w:r w:rsidRPr="00BC7061">
        <w:rPr>
          <w:noProof/>
          <w:color w:val="000000"/>
          <w:sz w:val="18"/>
          <w:szCs w:val="18"/>
          <w:shd w:val="clear" w:color="auto" w:fill="FFFFF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5" o:spid="_x0000_i1025" type="#_x0000_t75" style="width:12.75pt;height:12pt;visibility:visible">
            <v:imagedata r:id="rId37" o:title=""/>
          </v:shape>
        </w:pict>
      </w:r>
    </w:p>
    <w:p w:rsidR="00A53137" w:rsidRPr="001E468A" w:rsidRDefault="00A53137" w:rsidP="002C7E29">
      <w:pPr>
        <w:jc w:val="both"/>
        <w:rPr>
          <w:sz w:val="20"/>
          <w:szCs w:val="20"/>
        </w:rPr>
      </w:pPr>
      <w:r w:rsidRPr="001E468A">
        <w:rPr>
          <w:sz w:val="20"/>
          <w:szCs w:val="20"/>
        </w:rPr>
        <w:t>- иные документы, предоставляемые по желанию заявителя</w:t>
      </w:r>
    </w:p>
    <w:p w:rsidR="00A53137" w:rsidRPr="001E468A" w:rsidRDefault="00A53137" w:rsidP="003B510E">
      <w:pPr>
        <w:rPr>
          <w:sz w:val="20"/>
          <w:szCs w:val="20"/>
        </w:rPr>
      </w:pPr>
      <w:r w:rsidRPr="001E468A">
        <w:rPr>
          <w:sz w:val="20"/>
          <w:szCs w:val="20"/>
        </w:rPr>
        <w:t>- Выписка из ЕГРЮЛ-</w:t>
      </w:r>
      <w:r w:rsidRPr="00BC7061">
        <w:rPr>
          <w:noProof/>
          <w:color w:val="000000"/>
          <w:sz w:val="20"/>
          <w:szCs w:val="20"/>
          <w:shd w:val="clear" w:color="auto" w:fill="FFFFFF"/>
          <w:lang w:eastAsia="ru-RU"/>
        </w:rPr>
        <w:pict>
          <v:shape id="Рисунок 68" o:spid="_x0000_i1026" type="#_x0000_t75" style="width:12.75pt;height:12pt;visibility:visible">
            <v:imagedata r:id="rId37" o:title=""/>
          </v:shape>
        </w:pict>
      </w:r>
      <w:r w:rsidRPr="001E468A">
        <w:rPr>
          <w:sz w:val="20"/>
          <w:szCs w:val="20"/>
        </w:rPr>
        <w:t xml:space="preserve">__ </w:t>
      </w:r>
    </w:p>
    <w:p w:rsidR="00A53137" w:rsidRPr="001E468A" w:rsidRDefault="00A53137" w:rsidP="003B510E">
      <w:pPr>
        <w:rPr>
          <w:sz w:val="20"/>
          <w:szCs w:val="20"/>
        </w:rPr>
      </w:pPr>
      <w:r w:rsidRPr="001E468A">
        <w:rPr>
          <w:sz w:val="20"/>
          <w:szCs w:val="20"/>
        </w:rPr>
        <w:t xml:space="preserve">-Выписка из ЕГРН об объекте недвижимости (здании , сооружении,) </w:t>
      </w:r>
    </w:p>
    <w:p w:rsidR="00A53137" w:rsidRPr="001E468A" w:rsidRDefault="00A53137" w:rsidP="002C7E29">
      <w:pPr>
        <w:rPr>
          <w:snapToGrid w:val="0"/>
          <w:color w:val="FF0000"/>
          <w:sz w:val="20"/>
          <w:szCs w:val="20"/>
        </w:rPr>
      </w:pPr>
    </w:p>
    <w:p w:rsidR="00A53137" w:rsidRPr="005A5BF7" w:rsidRDefault="00A53137" w:rsidP="002C7E29">
      <w:pPr>
        <w:rPr>
          <w:snapToGrid w:val="0"/>
        </w:rPr>
      </w:pPr>
      <w:r w:rsidRPr="005A5BF7">
        <w:rPr>
          <w:snapToGrid w:val="0"/>
        </w:rPr>
        <w:t>Способ получения результата муниципальной услуги:</w:t>
      </w:r>
    </w:p>
    <w:p w:rsidR="00A53137" w:rsidRPr="001E6418" w:rsidRDefault="00A53137" w:rsidP="002C7E29">
      <w:pPr>
        <w:rPr>
          <w:snapToGrid w:val="0"/>
          <w:color w:val="FF0000"/>
        </w:rPr>
      </w:pPr>
    </w:p>
    <w:p w:rsidR="00A53137" w:rsidRDefault="00A53137" w:rsidP="002C7E29">
      <w:pPr>
        <w:pStyle w:val="210"/>
        <w:ind w:firstLine="708"/>
        <w:jc w:val="both"/>
        <w:rPr>
          <w:rFonts w:ascii="Times New Roman" w:hAnsi="Times New Roman"/>
          <w:sz w:val="24"/>
          <w:szCs w:val="24"/>
        </w:rPr>
      </w:pPr>
      <w:r>
        <w:rPr>
          <w:noProof/>
          <w:lang w:eastAsia="ru-RU"/>
        </w:rPr>
        <w:pict>
          <v:rect id="Прямоугольник 58" o:spid="_x0000_s1030" style="position:absolute;left:0;text-align:left;margin-left:-5.1pt;margin-top:2.1pt;width:11.35pt;height:11.35pt;z-index:25163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"/>
        </w:pict>
      </w:r>
      <w:r>
        <w:rPr>
          <w:rFonts w:ascii="Times New Roman" w:hAnsi="Times New Roman"/>
          <w:sz w:val="24"/>
          <w:szCs w:val="24"/>
        </w:rPr>
        <w:t xml:space="preserve">- </w:t>
      </w:r>
      <w:r w:rsidRPr="00DF24DF">
        <w:rPr>
          <w:rFonts w:ascii="Times New Roman" w:hAnsi="Times New Roman"/>
          <w:sz w:val="24"/>
          <w:szCs w:val="24"/>
        </w:rPr>
        <w:t xml:space="preserve">в </w:t>
      </w:r>
      <w:r>
        <w:rPr>
          <w:rFonts w:ascii="Times New Roman" w:hAnsi="Times New Roman"/>
          <w:sz w:val="24"/>
          <w:szCs w:val="24"/>
        </w:rPr>
        <w:t>офисе «Мои документы»: _________________________________________________</w:t>
      </w:r>
    </w:p>
    <w:p w:rsidR="00A53137" w:rsidRDefault="00A53137" w:rsidP="002C7E29">
      <w:pPr>
        <w:pStyle w:val="210"/>
        <w:ind w:firstLine="708"/>
        <w:jc w:val="both"/>
        <w:rPr>
          <w:rFonts w:ascii="Times New Roman" w:hAnsi="Times New Roman"/>
          <w:sz w:val="24"/>
          <w:szCs w:val="24"/>
        </w:rPr>
      </w:pPr>
      <w:r>
        <w:rPr>
          <w:noProof/>
          <w:lang w:eastAsia="ru-RU"/>
        </w:rPr>
        <w:pict>
          <v:rect id="Прямоугольник 57" o:spid="_x0000_s1031" style="position:absolute;left:0;text-align:left;margin-left:-5.1pt;margin-top:5.6pt;width:11.35pt;height:11.35pt;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"/>
        </w:pict>
      </w:r>
      <w:r>
        <w:rPr>
          <w:rFonts w:ascii="Times New Roman" w:hAnsi="Times New Roman"/>
          <w:sz w:val="24"/>
          <w:szCs w:val="24"/>
        </w:rPr>
        <w:t>- в отделе имущественных отношений Администрации Глазовского района</w:t>
      </w:r>
    </w:p>
    <w:p w:rsidR="00A53137" w:rsidRDefault="00A53137" w:rsidP="002C7E29">
      <w:pPr>
        <w:pStyle w:val="210"/>
        <w:ind w:firstLine="708"/>
        <w:jc w:val="both"/>
        <w:rPr>
          <w:rFonts w:ascii="Times New Roman" w:hAnsi="Times New Roman"/>
          <w:sz w:val="24"/>
          <w:szCs w:val="24"/>
        </w:rPr>
      </w:pPr>
      <w:r>
        <w:rPr>
          <w:noProof/>
          <w:lang w:eastAsia="ru-RU"/>
        </w:rPr>
        <w:pict>
          <v:rect id="Прямоугольник 56" o:spid="_x0000_s1032" style="position:absolute;left:0;text-align:left;margin-left:-5.1pt;margin-top:1.35pt;width:11.35pt;height:11.35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"/>
        </w:pict>
      </w:r>
      <w:r>
        <w:rPr>
          <w:rFonts w:ascii="Times New Roman" w:hAnsi="Times New Roman"/>
          <w:sz w:val="24"/>
          <w:szCs w:val="24"/>
        </w:rPr>
        <w:t>- почтовым отправлением по адресу:_________________________________________</w:t>
      </w:r>
    </w:p>
    <w:p w:rsidR="00A53137" w:rsidRDefault="00A53137" w:rsidP="002C7E29">
      <w:pPr>
        <w:pStyle w:val="210"/>
        <w:ind w:firstLine="708"/>
        <w:jc w:val="both"/>
        <w:rPr>
          <w:rFonts w:ascii="Times New Roman" w:hAnsi="Times New Roman"/>
          <w:sz w:val="24"/>
          <w:szCs w:val="24"/>
        </w:rPr>
      </w:pPr>
      <w:r>
        <w:rPr>
          <w:rFonts w:ascii="Times New Roman" w:hAnsi="Times New Roman"/>
          <w:sz w:val="24"/>
          <w:szCs w:val="24"/>
        </w:rPr>
        <w:t>_________________________________________________________________________</w:t>
      </w:r>
    </w:p>
    <w:p w:rsidR="00A53137" w:rsidRDefault="00A53137" w:rsidP="002C7E29">
      <w:pPr>
        <w:pStyle w:val="210"/>
        <w:ind w:firstLine="708"/>
        <w:jc w:val="both"/>
        <w:rPr>
          <w:rFonts w:ascii="Times New Roman" w:hAnsi="Times New Roman"/>
          <w:sz w:val="24"/>
          <w:szCs w:val="24"/>
        </w:rPr>
      </w:pPr>
    </w:p>
    <w:p w:rsidR="00A53137" w:rsidRDefault="00A53137" w:rsidP="00BF3349">
      <w:pPr>
        <w:pStyle w:val="NoSpacing"/>
        <w:jc w:val="both"/>
        <w:rPr>
          <w:rFonts w:ascii="Times New Roman" w:hAnsi="Times New Roman"/>
          <w:sz w:val="28"/>
          <w:szCs w:val="28"/>
        </w:rPr>
      </w:pPr>
      <w:r>
        <w:rPr>
          <w:rFonts w:ascii="Times New Roman" w:hAnsi="Times New Roman"/>
          <w:sz w:val="28"/>
          <w:szCs w:val="28"/>
        </w:rPr>
        <w:t>___________________________________</w:t>
      </w:r>
    </w:p>
    <w:p w:rsidR="00A53137" w:rsidRDefault="00A53137" w:rsidP="00BF3349">
      <w:pPr>
        <w:rPr>
          <w:snapToGrid w:val="0"/>
        </w:rPr>
      </w:pPr>
      <w:r w:rsidRPr="00643484">
        <w:t xml:space="preserve">(подпись)  </w:t>
      </w:r>
      <w:r>
        <w:t xml:space="preserve">         </w:t>
      </w:r>
      <w:r w:rsidRPr="00643484">
        <w:t xml:space="preserve"> </w:t>
      </w:r>
      <w:r>
        <w:t>М.П.</w:t>
      </w:r>
      <w:r>
        <w:tab/>
      </w:r>
      <w:r>
        <w:tab/>
        <w:t>Ф.И.О.</w:t>
      </w:r>
      <w:r>
        <w:tab/>
      </w:r>
      <w:r>
        <w:tab/>
      </w:r>
      <w:r>
        <w:tab/>
        <w:t>«_____» __________</w:t>
      </w:r>
      <w:r w:rsidRPr="00643484">
        <w:t>20___</w:t>
      </w:r>
    </w:p>
    <w:p w:rsidR="00A53137" w:rsidRDefault="00A53137" w:rsidP="002C7E29">
      <w:pPr>
        <w:jc w:val="center"/>
        <w:rPr>
          <w:b/>
          <w:bCs/>
          <w:sz w:val="22"/>
          <w:szCs w:val="22"/>
        </w:rPr>
      </w:pPr>
    </w:p>
    <w:p w:rsidR="00A53137" w:rsidRPr="002E048B" w:rsidRDefault="00A53137" w:rsidP="002C7E29">
      <w:pPr>
        <w:jc w:val="center"/>
        <w:rPr>
          <w:b/>
          <w:bCs/>
          <w:sz w:val="22"/>
          <w:szCs w:val="22"/>
        </w:rPr>
      </w:pPr>
      <w:r w:rsidRPr="002E048B">
        <w:rPr>
          <w:b/>
          <w:bCs/>
          <w:sz w:val="22"/>
          <w:szCs w:val="22"/>
        </w:rPr>
        <w:t>Согласие</w:t>
      </w:r>
    </w:p>
    <w:p w:rsidR="00A53137" w:rsidRPr="002E048B" w:rsidRDefault="00A53137" w:rsidP="002C7E29">
      <w:pPr>
        <w:jc w:val="center"/>
        <w:rPr>
          <w:b/>
          <w:bCs/>
          <w:sz w:val="22"/>
          <w:szCs w:val="22"/>
        </w:rPr>
      </w:pPr>
      <w:r w:rsidRPr="002E048B">
        <w:rPr>
          <w:b/>
          <w:bCs/>
          <w:sz w:val="22"/>
          <w:szCs w:val="22"/>
        </w:rPr>
        <w:t>на обработку персональных данных</w:t>
      </w:r>
      <w:r>
        <w:rPr>
          <w:b/>
          <w:bCs/>
          <w:sz w:val="22"/>
          <w:szCs w:val="22"/>
        </w:rPr>
        <w:t xml:space="preserve"> и получение у третьей стороны</w:t>
      </w:r>
    </w:p>
    <w:p w:rsidR="00A53137" w:rsidRPr="002E048B" w:rsidRDefault="00A53137" w:rsidP="002C7E29">
      <w:pPr>
        <w:ind w:firstLine="539"/>
        <w:jc w:val="both"/>
        <w:rPr>
          <w:sz w:val="22"/>
          <w:szCs w:val="22"/>
        </w:rPr>
      </w:pPr>
      <w:r w:rsidRPr="002E048B">
        <w:rPr>
          <w:sz w:val="22"/>
          <w:szCs w:val="22"/>
        </w:rPr>
        <w:t>Я, ______________________________________________________________________ ,</w:t>
      </w:r>
    </w:p>
    <w:p w:rsidR="00A53137" w:rsidRPr="002E048B" w:rsidRDefault="00A53137" w:rsidP="002C7E29">
      <w:pPr>
        <w:ind w:firstLine="539"/>
        <w:jc w:val="center"/>
        <w:rPr>
          <w:sz w:val="22"/>
          <w:szCs w:val="22"/>
        </w:rPr>
      </w:pPr>
      <w:r w:rsidRPr="002E048B">
        <w:rPr>
          <w:i/>
          <w:iCs/>
          <w:sz w:val="22"/>
          <w:szCs w:val="22"/>
        </w:rPr>
        <w:t>(Ф.И.О.</w:t>
      </w:r>
      <w:r>
        <w:rPr>
          <w:i/>
          <w:iCs/>
          <w:sz w:val="22"/>
          <w:szCs w:val="22"/>
        </w:rPr>
        <w:t xml:space="preserve"> гражданина</w:t>
      </w:r>
      <w:r w:rsidRPr="002E048B">
        <w:rPr>
          <w:i/>
          <w:iCs/>
          <w:sz w:val="22"/>
          <w:szCs w:val="22"/>
        </w:rPr>
        <w:t>)</w:t>
      </w:r>
    </w:p>
    <w:p w:rsidR="00A53137" w:rsidRPr="002E048B" w:rsidRDefault="00A53137" w:rsidP="002C7E29">
      <w:pPr>
        <w:jc w:val="both"/>
        <w:rPr>
          <w:color w:val="000000"/>
          <w:sz w:val="22"/>
          <w:szCs w:val="22"/>
        </w:rPr>
      </w:pPr>
      <w:r>
        <w:rPr>
          <w:color w:val="000000"/>
          <w:sz w:val="22"/>
          <w:szCs w:val="22"/>
        </w:rPr>
        <w:t>п</w:t>
      </w:r>
      <w:r w:rsidRPr="002E048B">
        <w:rPr>
          <w:color w:val="000000"/>
          <w:sz w:val="22"/>
          <w:szCs w:val="22"/>
        </w:rPr>
        <w:t>роживающий</w:t>
      </w:r>
      <w:r>
        <w:rPr>
          <w:color w:val="000000"/>
          <w:sz w:val="22"/>
          <w:szCs w:val="22"/>
        </w:rPr>
        <w:t xml:space="preserve"> </w:t>
      </w:r>
      <w:r w:rsidRPr="002E048B">
        <w:rPr>
          <w:color w:val="000000"/>
          <w:sz w:val="22"/>
          <w:szCs w:val="22"/>
        </w:rPr>
        <w:t xml:space="preserve">(ая) по адресу: ___________________________________________________, </w:t>
      </w:r>
    </w:p>
    <w:p w:rsidR="00A53137" w:rsidRPr="002E048B" w:rsidRDefault="00A53137" w:rsidP="002C7E29">
      <w:pPr>
        <w:jc w:val="both"/>
        <w:rPr>
          <w:color w:val="000000"/>
          <w:sz w:val="22"/>
          <w:szCs w:val="22"/>
        </w:rPr>
      </w:pPr>
      <w:r w:rsidRPr="002E048B">
        <w:rPr>
          <w:color w:val="000000"/>
          <w:sz w:val="22"/>
          <w:szCs w:val="22"/>
        </w:rPr>
        <w:t>паспорт серии ________, номер ______________,</w:t>
      </w:r>
      <w:r>
        <w:rPr>
          <w:color w:val="000000"/>
          <w:sz w:val="22"/>
          <w:szCs w:val="22"/>
        </w:rPr>
        <w:t xml:space="preserve"> </w:t>
      </w:r>
      <w:r w:rsidRPr="002E048B">
        <w:rPr>
          <w:color w:val="000000"/>
          <w:sz w:val="22"/>
          <w:szCs w:val="22"/>
        </w:rPr>
        <w:t>выданный ________________________________________________ « ___ » ___________ ______ года,</w:t>
      </w:r>
    </w:p>
    <w:p w:rsidR="00A53137" w:rsidRPr="002E048B" w:rsidRDefault="00A53137" w:rsidP="002C7E29">
      <w:pPr>
        <w:jc w:val="both"/>
        <w:rPr>
          <w:color w:val="000000"/>
          <w:sz w:val="22"/>
          <w:szCs w:val="22"/>
        </w:rPr>
      </w:pPr>
      <w:r w:rsidRPr="002E048B">
        <w:rPr>
          <w:color w:val="000000"/>
          <w:sz w:val="22"/>
          <w:szCs w:val="22"/>
        </w:rPr>
        <w:t>действующий</w:t>
      </w:r>
      <w:r>
        <w:rPr>
          <w:color w:val="000000"/>
          <w:sz w:val="22"/>
          <w:szCs w:val="22"/>
        </w:rPr>
        <w:t xml:space="preserve"> </w:t>
      </w:r>
      <w:r w:rsidRPr="002E048B">
        <w:rPr>
          <w:color w:val="000000"/>
          <w:sz w:val="22"/>
          <w:szCs w:val="22"/>
        </w:rPr>
        <w:t>(ая) за ____________________________________________________________</w:t>
      </w:r>
    </w:p>
    <w:p w:rsidR="00A53137" w:rsidRPr="002E048B" w:rsidRDefault="00A53137" w:rsidP="002C7E29">
      <w:pPr>
        <w:jc w:val="both"/>
        <w:rPr>
          <w:color w:val="000000"/>
          <w:sz w:val="22"/>
          <w:szCs w:val="22"/>
        </w:rPr>
      </w:pPr>
      <w:r w:rsidRPr="002E048B">
        <w:rPr>
          <w:color w:val="000000"/>
          <w:sz w:val="22"/>
          <w:szCs w:val="22"/>
        </w:rPr>
        <w:t>_____________________________________________________________________________</w:t>
      </w:r>
    </w:p>
    <w:p w:rsidR="00A53137" w:rsidRPr="002E048B" w:rsidRDefault="00A53137" w:rsidP="002C7E29">
      <w:pPr>
        <w:jc w:val="both"/>
        <w:rPr>
          <w:color w:val="000000"/>
          <w:sz w:val="22"/>
          <w:szCs w:val="22"/>
        </w:rPr>
      </w:pPr>
      <w:r w:rsidRPr="002E048B">
        <w:rPr>
          <w:color w:val="000000"/>
          <w:sz w:val="22"/>
          <w:szCs w:val="22"/>
        </w:rPr>
        <w:t>по доверенности _______________________________________________________________</w:t>
      </w:r>
    </w:p>
    <w:p w:rsidR="00A53137" w:rsidRPr="002E048B" w:rsidRDefault="00A53137" w:rsidP="002C7E29">
      <w:pPr>
        <w:jc w:val="center"/>
        <w:rPr>
          <w:i/>
          <w:iCs/>
          <w:color w:val="333333"/>
          <w:sz w:val="22"/>
          <w:szCs w:val="22"/>
        </w:rPr>
      </w:pPr>
      <w:r w:rsidRPr="002E048B">
        <w:rPr>
          <w:i/>
          <w:iCs/>
          <w:color w:val="000000"/>
          <w:sz w:val="22"/>
          <w:szCs w:val="22"/>
        </w:rPr>
        <w:t xml:space="preserve"> (заполняется </w:t>
      </w:r>
      <w:r w:rsidRPr="002E048B">
        <w:rPr>
          <w:i/>
          <w:iCs/>
          <w:sz w:val="22"/>
          <w:szCs w:val="22"/>
        </w:rPr>
        <w:t>если с заявлением обращается представитель заявителя)</w:t>
      </w:r>
    </w:p>
    <w:p w:rsidR="00A53137" w:rsidRPr="002E048B" w:rsidRDefault="00A53137" w:rsidP="002C7E29">
      <w:pPr>
        <w:jc w:val="both"/>
        <w:rPr>
          <w:color w:val="000000"/>
          <w:sz w:val="22"/>
          <w:szCs w:val="22"/>
        </w:rPr>
      </w:pPr>
      <w:r w:rsidRPr="002E048B">
        <w:rPr>
          <w:color w:val="000000"/>
          <w:sz w:val="22"/>
          <w:szCs w:val="22"/>
        </w:rPr>
        <w:t>в соответствии со ст. 9 Федерального закона от 27.07.2006г. № 152-ФЗ «О персональных данных»</w:t>
      </w:r>
    </w:p>
    <w:p w:rsidR="00A53137" w:rsidRDefault="00A53137" w:rsidP="002C7E29">
      <w:pPr>
        <w:jc w:val="both"/>
        <w:rPr>
          <w:color w:val="000000"/>
          <w:sz w:val="22"/>
          <w:szCs w:val="22"/>
        </w:rPr>
      </w:pPr>
      <w:r w:rsidRPr="002E048B">
        <w:rPr>
          <w:b/>
          <w:bCs/>
          <w:sz w:val="22"/>
          <w:szCs w:val="22"/>
        </w:rPr>
        <w:t xml:space="preserve">даю согласие на обработку </w:t>
      </w:r>
      <w:r w:rsidRPr="002E048B">
        <w:rPr>
          <w:b/>
          <w:bCs/>
          <w:color w:val="000000"/>
          <w:sz w:val="22"/>
          <w:szCs w:val="22"/>
        </w:rPr>
        <w:t xml:space="preserve">и проверку моих персональных данных </w:t>
      </w:r>
      <w:r>
        <w:rPr>
          <w:b/>
          <w:bCs/>
          <w:color w:val="000000"/>
          <w:sz w:val="22"/>
          <w:szCs w:val="22"/>
        </w:rPr>
        <w:t xml:space="preserve">, а также </w:t>
      </w:r>
      <w:r w:rsidRPr="002E048B">
        <w:rPr>
          <w:b/>
          <w:bCs/>
          <w:sz w:val="22"/>
          <w:szCs w:val="22"/>
        </w:rPr>
        <w:t xml:space="preserve">даю согласие на </w:t>
      </w:r>
      <w:r>
        <w:rPr>
          <w:b/>
          <w:bCs/>
          <w:sz w:val="22"/>
          <w:szCs w:val="22"/>
        </w:rPr>
        <w:t>получение у третьей стороны</w:t>
      </w:r>
      <w:r w:rsidRPr="002E048B">
        <w:rPr>
          <w:b/>
          <w:bCs/>
          <w:color w:val="000000"/>
          <w:sz w:val="22"/>
          <w:szCs w:val="22"/>
        </w:rPr>
        <w:t xml:space="preserve"> моих персональных данных </w:t>
      </w:r>
      <w:r w:rsidRPr="002E048B">
        <w:rPr>
          <w:color w:val="000000"/>
          <w:sz w:val="22"/>
          <w:szCs w:val="22"/>
        </w:rPr>
        <w:t xml:space="preserve">: фамилия, имя, отчество; пол; число, месяц, год и место рождения; </w:t>
      </w:r>
      <w:r w:rsidRPr="002E048B">
        <w:rPr>
          <w:rStyle w:val="FontStyle21"/>
          <w:color w:val="000000"/>
          <w:szCs w:val="22"/>
        </w:rPr>
        <w:t xml:space="preserve">гражданство; </w:t>
      </w:r>
      <w:r w:rsidRPr="002E048B">
        <w:rPr>
          <w:color w:val="000000"/>
          <w:sz w:val="22"/>
          <w:szCs w:val="22"/>
        </w:rPr>
        <w:t xml:space="preserve">удостоверение личности (вид, серия и номер документа, кем и когда выдан); информация о перемене фамилии, имени, отчества; ИНН; 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w:t>
      </w:r>
      <w:r>
        <w:rPr>
          <w:color w:val="000000"/>
          <w:sz w:val="22"/>
          <w:szCs w:val="22"/>
        </w:rPr>
        <w:t>Отделу экономики и имущественных отношений Администрации муниципального образования «Глазовский район»</w:t>
      </w:r>
      <w:r w:rsidRPr="006C4EF4">
        <w:rPr>
          <w:color w:val="000000"/>
          <w:sz w:val="22"/>
          <w:szCs w:val="22"/>
        </w:rPr>
        <w:t xml:space="preserve"> </w:t>
      </w:r>
      <w:r>
        <w:rPr>
          <w:color w:val="000000"/>
          <w:sz w:val="22"/>
          <w:szCs w:val="22"/>
        </w:rPr>
        <w:t>427621</w:t>
      </w:r>
      <w:r w:rsidRPr="002E048B">
        <w:rPr>
          <w:color w:val="000000"/>
          <w:sz w:val="22"/>
          <w:szCs w:val="22"/>
        </w:rPr>
        <w:t xml:space="preserve">, г. </w:t>
      </w:r>
      <w:r>
        <w:rPr>
          <w:color w:val="000000"/>
          <w:sz w:val="22"/>
          <w:szCs w:val="22"/>
        </w:rPr>
        <w:t>Глазов, ул. М. Гвардии, д.22а</w:t>
      </w:r>
      <w:r w:rsidRPr="002E048B">
        <w:rPr>
          <w:color w:val="000000"/>
          <w:sz w:val="22"/>
          <w:szCs w:val="22"/>
        </w:rPr>
        <w:t>, в целях предоставления муниципальных услуг.</w:t>
      </w:r>
    </w:p>
    <w:p w:rsidR="00A53137" w:rsidRPr="002E048B" w:rsidRDefault="00A53137" w:rsidP="002C7E29">
      <w:pPr>
        <w:jc w:val="both"/>
        <w:rPr>
          <w:sz w:val="22"/>
          <w:szCs w:val="22"/>
        </w:rPr>
      </w:pPr>
      <w:r w:rsidRPr="002E048B">
        <w:rPr>
          <w:sz w:val="22"/>
          <w:szCs w:val="22"/>
        </w:rPr>
        <w:t>Обработка</w:t>
      </w:r>
      <w:r>
        <w:rPr>
          <w:sz w:val="22"/>
          <w:szCs w:val="22"/>
        </w:rPr>
        <w:t xml:space="preserve"> </w:t>
      </w:r>
      <w:r w:rsidRPr="002E048B">
        <w:rPr>
          <w:sz w:val="22"/>
          <w:szCs w:val="22"/>
        </w:rPr>
        <w:t>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
    <w:p w:rsidR="00A53137" w:rsidRPr="002E048B" w:rsidRDefault="00A53137" w:rsidP="002C7E29">
      <w:pPr>
        <w:ind w:firstLine="540"/>
        <w:jc w:val="both"/>
        <w:rPr>
          <w:sz w:val="22"/>
          <w:szCs w:val="22"/>
        </w:rPr>
      </w:pPr>
      <w:r w:rsidRPr="002E048B">
        <w:rPr>
          <w:sz w:val="22"/>
          <w:szCs w:val="22"/>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rsidR="00A53137" w:rsidRPr="002E048B" w:rsidRDefault="00A53137" w:rsidP="002C7E29">
      <w:pPr>
        <w:ind w:firstLine="540"/>
        <w:jc w:val="both"/>
        <w:rPr>
          <w:color w:val="000000"/>
          <w:spacing w:val="-1"/>
          <w:sz w:val="22"/>
          <w:szCs w:val="22"/>
        </w:rPr>
      </w:pPr>
      <w:r w:rsidRPr="002E048B">
        <w:rPr>
          <w:color w:val="000000"/>
          <w:spacing w:val="-1"/>
          <w:sz w:val="22"/>
          <w:szCs w:val="22"/>
        </w:rPr>
        <w:t>Согласие действует со дня его подписания до дня отзыва в письменной форме.</w:t>
      </w:r>
    </w:p>
    <w:p w:rsidR="00A53137" w:rsidRDefault="00A53137" w:rsidP="002C7E29">
      <w:pPr>
        <w:pStyle w:val="Heading2"/>
        <w:ind w:left="0"/>
        <w:rPr>
          <w:b/>
          <w:i/>
          <w:sz w:val="22"/>
          <w:szCs w:val="22"/>
        </w:rPr>
      </w:pPr>
    </w:p>
    <w:p w:rsidR="00A53137" w:rsidRPr="008A6788" w:rsidRDefault="00A53137" w:rsidP="002C7E29"/>
    <w:p w:rsidR="00A53137" w:rsidRDefault="00A53137" w:rsidP="002C7E29">
      <w:pPr>
        <w:pStyle w:val="Heading2"/>
        <w:ind w:left="0"/>
        <w:rPr>
          <w:b/>
          <w:i/>
          <w:sz w:val="22"/>
          <w:szCs w:val="22"/>
        </w:rPr>
      </w:pPr>
    </w:p>
    <w:p w:rsidR="00A53137" w:rsidRPr="002E048B" w:rsidRDefault="00A53137" w:rsidP="002C7E29">
      <w:pPr>
        <w:pStyle w:val="Heading2"/>
        <w:ind w:left="0"/>
        <w:rPr>
          <w:b/>
          <w:i/>
          <w:color w:val="333333"/>
          <w:sz w:val="22"/>
          <w:szCs w:val="22"/>
        </w:rPr>
      </w:pPr>
      <w:r w:rsidRPr="002E048B">
        <w:rPr>
          <w:b/>
          <w:i/>
          <w:sz w:val="22"/>
          <w:szCs w:val="22"/>
        </w:rPr>
        <w:t xml:space="preserve">Подпись ________________       </w:t>
      </w:r>
      <w:r w:rsidRPr="002E048B">
        <w:rPr>
          <w:b/>
          <w:i/>
          <w:color w:val="333333"/>
          <w:sz w:val="22"/>
          <w:szCs w:val="22"/>
        </w:rPr>
        <w:t>Дата _______________</w:t>
      </w:r>
    </w:p>
    <w:p w:rsidR="00A53137" w:rsidRDefault="00A53137" w:rsidP="002C7E29">
      <w:pPr>
        <w:jc w:val="right"/>
        <w:rPr>
          <w:b/>
          <w:color w:val="000000"/>
          <w:spacing w:val="-6"/>
        </w:rPr>
      </w:pPr>
    </w:p>
    <w:p w:rsidR="00A53137" w:rsidRDefault="00A53137" w:rsidP="002C7E29">
      <w:pPr>
        <w:jc w:val="right"/>
        <w:rPr>
          <w:b/>
          <w:color w:val="000000"/>
          <w:spacing w:val="-6"/>
        </w:rPr>
      </w:pPr>
    </w:p>
    <w:p w:rsidR="00A53137" w:rsidRDefault="00A53137" w:rsidP="002C7E29">
      <w:pPr>
        <w:jc w:val="right"/>
        <w:rPr>
          <w:b/>
          <w:color w:val="000000"/>
          <w:spacing w:val="-6"/>
        </w:rPr>
      </w:pPr>
    </w:p>
    <w:p w:rsidR="00A53137" w:rsidRDefault="00A53137" w:rsidP="002C7E29">
      <w:pPr>
        <w:jc w:val="right"/>
        <w:rPr>
          <w:b/>
          <w:color w:val="000000"/>
          <w:spacing w:val="-6"/>
        </w:rPr>
      </w:pPr>
    </w:p>
    <w:p w:rsidR="00A53137" w:rsidRDefault="00A53137" w:rsidP="002C7E29">
      <w:pPr>
        <w:jc w:val="right"/>
        <w:rPr>
          <w:b/>
          <w:color w:val="000000"/>
          <w:spacing w:val="-6"/>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Pr="00F12D13" w:rsidRDefault="00A53137" w:rsidP="002C7E29">
      <w:pPr>
        <w:jc w:val="right"/>
        <w:rPr>
          <w:b/>
          <w:color w:val="000000"/>
          <w:spacing w:val="-6"/>
          <w:sz w:val="20"/>
        </w:rPr>
      </w:pPr>
      <w:r w:rsidRPr="00F12D13">
        <w:rPr>
          <w:b/>
          <w:color w:val="000000"/>
          <w:spacing w:val="-6"/>
          <w:sz w:val="20"/>
        </w:rPr>
        <w:t xml:space="preserve">Приложение № </w:t>
      </w:r>
      <w:r>
        <w:rPr>
          <w:b/>
          <w:color w:val="000000"/>
          <w:spacing w:val="-6"/>
          <w:sz w:val="20"/>
        </w:rPr>
        <w:t>3</w:t>
      </w:r>
    </w:p>
    <w:p w:rsidR="00A53137" w:rsidRPr="00387258" w:rsidRDefault="00A53137" w:rsidP="002C7E29">
      <w:pPr>
        <w:jc w:val="right"/>
        <w:rPr>
          <w:color w:val="000000"/>
          <w:sz w:val="20"/>
          <w:szCs w:val="20"/>
        </w:rPr>
      </w:pPr>
      <w:r w:rsidRPr="00387258">
        <w:rPr>
          <w:color w:val="000000"/>
          <w:sz w:val="20"/>
          <w:szCs w:val="20"/>
        </w:rPr>
        <w:t xml:space="preserve">к административному регламенту предоставления муниципальной услуги </w:t>
      </w:r>
    </w:p>
    <w:p w:rsidR="00A53137" w:rsidRDefault="00A53137" w:rsidP="00387258">
      <w:pPr>
        <w:jc w:val="right"/>
        <w:rPr>
          <w:color w:val="000000"/>
          <w:sz w:val="20"/>
          <w:szCs w:val="16"/>
        </w:rPr>
      </w:pPr>
      <w:r w:rsidRPr="00387258">
        <w:rPr>
          <w:color w:val="000000"/>
          <w:sz w:val="20"/>
          <w:szCs w:val="20"/>
        </w:rPr>
        <w:t>«</w:t>
      </w:r>
      <w:r w:rsidRPr="005A5BF7">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sz w:val="20"/>
          <w:szCs w:val="20"/>
        </w:rPr>
        <w:t>»</w:t>
      </w:r>
      <w:r w:rsidRPr="00387258">
        <w:rPr>
          <w:color w:val="000000"/>
          <w:sz w:val="20"/>
          <w:szCs w:val="20"/>
        </w:rPr>
        <w:t>,</w:t>
      </w:r>
      <w:r w:rsidRPr="00F12D13">
        <w:rPr>
          <w:color w:val="000000"/>
          <w:sz w:val="20"/>
          <w:szCs w:val="16"/>
        </w:rPr>
        <w:t xml:space="preserve"> утвержденный постановлением</w:t>
      </w:r>
      <w:r>
        <w:rPr>
          <w:color w:val="000000"/>
          <w:sz w:val="20"/>
          <w:szCs w:val="16"/>
        </w:rPr>
        <w:t xml:space="preserve">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Default="00A53137" w:rsidP="002C7E29">
      <w:pPr>
        <w:jc w:val="right"/>
        <w:rPr>
          <w:b/>
          <w:color w:val="000000"/>
          <w:szCs w:val="16"/>
        </w:rPr>
      </w:pPr>
    </w:p>
    <w:p w:rsidR="00A53137" w:rsidRDefault="00A53137" w:rsidP="002C7E29">
      <w:pPr>
        <w:jc w:val="right"/>
        <w:rPr>
          <w:b/>
          <w:color w:val="000000"/>
          <w:szCs w:val="16"/>
        </w:rPr>
      </w:pPr>
    </w:p>
    <w:p w:rsidR="00A53137" w:rsidRPr="00EF7AE3" w:rsidRDefault="00A53137" w:rsidP="002C7E29">
      <w:pPr>
        <w:tabs>
          <w:tab w:val="left" w:pos="1260"/>
        </w:tabs>
        <w:jc w:val="center"/>
        <w:rPr>
          <w:b/>
        </w:rPr>
      </w:pPr>
      <w:r>
        <w:rPr>
          <w:b/>
        </w:rPr>
        <w:t>Образец постановления Администрации муниципального образования «Глазовский район», являющегося результатом предоставления муниципальной услуги</w:t>
      </w:r>
    </w:p>
    <w:p w:rsidR="00A53137" w:rsidRDefault="00A53137" w:rsidP="002C7E29">
      <w:pPr>
        <w:jc w:val="right"/>
        <w:rPr>
          <w:b/>
          <w:color w:val="000000"/>
          <w:szCs w:val="16"/>
        </w:rPr>
      </w:pPr>
    </w:p>
    <w:p w:rsidR="00A53137" w:rsidRDefault="00A53137" w:rsidP="002C7E29">
      <w:pPr>
        <w:jc w:val="right"/>
        <w:rPr>
          <w:b/>
          <w:color w:val="000000"/>
          <w:szCs w:val="16"/>
        </w:rPr>
      </w:pPr>
    </w:p>
    <w:p w:rsidR="00A53137" w:rsidRDefault="00A53137" w:rsidP="002C7E29">
      <w:pPr>
        <w:jc w:val="center"/>
      </w:pPr>
      <w:r w:rsidRPr="006E6C20">
        <w:rPr>
          <w:noProof/>
          <w:lang w:eastAsia="ru-RU"/>
        </w:rPr>
        <w:pict>
          <v:shape id="Рисунок 1" o:spid="_x0000_i1027" type="#_x0000_t75" style="width:39pt;height:54pt;visibility:visible" filled="t">
            <v:fill opacity="0"/>
            <v:imagedata r:id="rId38" o:title="" gain="234057f" blacklevel="-5898f" grayscale="t"/>
          </v:shape>
        </w:pict>
      </w:r>
    </w:p>
    <w:p w:rsidR="00A53137" w:rsidRDefault="00A53137" w:rsidP="002C7E29">
      <w:pPr>
        <w:pStyle w:val="BodyTextIndent"/>
        <w:spacing w:after="0"/>
        <w:ind w:left="-540" w:firstLine="540"/>
        <w:jc w:val="center"/>
        <w:rPr>
          <w:b/>
          <w:bCs/>
          <w:sz w:val="22"/>
          <w:szCs w:val="22"/>
        </w:rPr>
      </w:pPr>
    </w:p>
    <w:p w:rsidR="00A53137" w:rsidRPr="00CA0D24" w:rsidRDefault="00A53137" w:rsidP="002C7E29">
      <w:pPr>
        <w:pStyle w:val="BodyTextIndent"/>
        <w:spacing w:after="0"/>
        <w:ind w:left="-540" w:firstLine="540"/>
        <w:jc w:val="center"/>
        <w:rPr>
          <w:b/>
          <w:bCs/>
          <w:sz w:val="22"/>
          <w:szCs w:val="22"/>
        </w:rPr>
      </w:pPr>
      <w:r w:rsidRPr="00CA0D24">
        <w:rPr>
          <w:b/>
          <w:bCs/>
          <w:sz w:val="22"/>
          <w:szCs w:val="22"/>
        </w:rPr>
        <w:t>АДМИНИСТРАЦИЯ МУНИЦИПАЛЬНОГО ОБРАЗОВАНИЯ «ГЛАЗОВСКИЙ РАЙОН»</w:t>
      </w:r>
    </w:p>
    <w:p w:rsidR="00A53137" w:rsidRPr="00CA0D24" w:rsidRDefault="00A53137" w:rsidP="002C7E29">
      <w:pPr>
        <w:pStyle w:val="BodyTextIndent"/>
        <w:spacing w:after="0"/>
        <w:ind w:left="-540" w:firstLine="540"/>
        <w:jc w:val="center"/>
        <w:rPr>
          <w:b/>
          <w:bCs/>
          <w:sz w:val="22"/>
          <w:szCs w:val="22"/>
        </w:rPr>
      </w:pPr>
      <w:r w:rsidRPr="00CA0D24">
        <w:rPr>
          <w:b/>
          <w:bCs/>
          <w:sz w:val="22"/>
          <w:szCs w:val="22"/>
        </w:rPr>
        <w:t>«ГЛАЗ ЁРОС» МУНИЦИПАЛ КЫЛДЫТЭТЛЭН АДМИНИСТРАЦИЕЗ</w:t>
      </w:r>
    </w:p>
    <w:p w:rsidR="00A53137" w:rsidRPr="00CA0D24" w:rsidRDefault="00A53137" w:rsidP="002C7E29">
      <w:pPr>
        <w:pStyle w:val="BodyTextIndent"/>
        <w:spacing w:after="0"/>
        <w:ind w:left="-540" w:firstLine="540"/>
        <w:jc w:val="center"/>
        <w:rPr>
          <w:b/>
          <w:bCs/>
          <w:sz w:val="20"/>
        </w:rPr>
      </w:pPr>
    </w:p>
    <w:p w:rsidR="00A53137" w:rsidRPr="00CA0D24" w:rsidRDefault="00A53137" w:rsidP="002C7E29">
      <w:pPr>
        <w:pStyle w:val="BodyTextIndent"/>
        <w:spacing w:after="0"/>
        <w:ind w:left="-540" w:firstLine="540"/>
        <w:jc w:val="center"/>
        <w:rPr>
          <w:b/>
          <w:bCs/>
          <w:sz w:val="22"/>
          <w:szCs w:val="22"/>
        </w:rPr>
      </w:pPr>
      <w:r w:rsidRPr="00CA0D24">
        <w:rPr>
          <w:b/>
          <w:bCs/>
          <w:sz w:val="22"/>
          <w:szCs w:val="22"/>
        </w:rPr>
        <w:t>(АДМИНИСТРАЦИЯ ГЛАЗОВСКОГО РАЙОНА)</w:t>
      </w:r>
    </w:p>
    <w:p w:rsidR="00A53137" w:rsidRPr="00CA0D24" w:rsidRDefault="00A53137" w:rsidP="002C7E29">
      <w:pPr>
        <w:pStyle w:val="BodyTextIndent"/>
        <w:spacing w:after="0"/>
        <w:ind w:left="-540" w:firstLine="540"/>
        <w:jc w:val="center"/>
        <w:rPr>
          <w:b/>
          <w:bCs/>
          <w:sz w:val="22"/>
          <w:szCs w:val="22"/>
        </w:rPr>
      </w:pPr>
      <w:r w:rsidRPr="00CA0D24">
        <w:rPr>
          <w:b/>
          <w:bCs/>
          <w:sz w:val="22"/>
          <w:szCs w:val="22"/>
        </w:rPr>
        <w:t>(ГЛАЗ ЁРОСЛЭН АДМИНИСТРАЦИЕЗ)</w:t>
      </w:r>
    </w:p>
    <w:p w:rsidR="00A53137" w:rsidRPr="00CA0D24" w:rsidRDefault="00A53137" w:rsidP="002C7E29"/>
    <w:p w:rsidR="00A53137" w:rsidRPr="00CA0D24" w:rsidRDefault="00A53137" w:rsidP="002C7E29">
      <w:pPr>
        <w:pStyle w:val="Heading3"/>
        <w:numPr>
          <w:ilvl w:val="2"/>
          <w:numId w:val="1"/>
        </w:numPr>
        <w:tabs>
          <w:tab w:val="clear" w:pos="720"/>
          <w:tab w:val="left" w:pos="0"/>
        </w:tabs>
        <w:spacing w:before="0" w:after="0"/>
        <w:ind w:left="0" w:firstLine="0"/>
        <w:jc w:val="center"/>
        <w:rPr>
          <w:rFonts w:ascii="Times New Roman" w:hAnsi="Times New Roman" w:cs="Times New Roman"/>
          <w:spacing w:val="-20"/>
          <w:sz w:val="32"/>
          <w:szCs w:val="28"/>
        </w:rPr>
      </w:pPr>
      <w:r w:rsidRPr="00CA0D24">
        <w:rPr>
          <w:rFonts w:ascii="Times New Roman" w:hAnsi="Times New Roman" w:cs="Times New Roman"/>
          <w:spacing w:val="-20"/>
          <w:sz w:val="32"/>
          <w:szCs w:val="28"/>
        </w:rPr>
        <w:t>ПОСТАНОВЛЕНИЕ</w:t>
      </w:r>
    </w:p>
    <w:p w:rsidR="00A53137" w:rsidRPr="00CA0D24" w:rsidRDefault="00A53137" w:rsidP="002C7E29">
      <w:pPr>
        <w:numPr>
          <w:ilvl w:val="0"/>
          <w:numId w:val="1"/>
        </w:numPr>
        <w:shd w:val="clear" w:color="auto" w:fill="FFFFFF"/>
        <w:tabs>
          <w:tab w:val="clear" w:pos="432"/>
          <w:tab w:val="num" w:pos="0"/>
          <w:tab w:val="left" w:pos="9010"/>
        </w:tabs>
        <w:ind w:left="19" w:firstLine="0"/>
      </w:pPr>
    </w:p>
    <w:p w:rsidR="00A53137" w:rsidRPr="00CA0D24" w:rsidRDefault="00A53137" w:rsidP="002C7E29">
      <w:pPr>
        <w:numPr>
          <w:ilvl w:val="0"/>
          <w:numId w:val="1"/>
        </w:numPr>
        <w:shd w:val="clear" w:color="auto" w:fill="FFFFFF"/>
        <w:tabs>
          <w:tab w:val="clear" w:pos="432"/>
          <w:tab w:val="num" w:pos="0"/>
          <w:tab w:val="left" w:pos="9010"/>
        </w:tabs>
        <w:ind w:left="19" w:firstLine="0"/>
      </w:pPr>
      <w:r>
        <w:rPr>
          <w:b/>
          <w:bCs/>
          <w:color w:val="000000"/>
          <w:spacing w:val="-5"/>
        </w:rPr>
        <w:t>______________________</w:t>
      </w:r>
      <w:r w:rsidRPr="00CA0D24">
        <w:rPr>
          <w:b/>
          <w:bCs/>
          <w:color w:val="000000"/>
        </w:rPr>
        <w:t xml:space="preserve">                                                                                           </w:t>
      </w:r>
      <w:r w:rsidRPr="00CA0D24">
        <w:rPr>
          <w:b/>
          <w:bCs/>
          <w:color w:val="000000"/>
          <w:spacing w:val="-5"/>
        </w:rPr>
        <w:t>№ ___________</w:t>
      </w:r>
    </w:p>
    <w:p w:rsidR="00A53137" w:rsidRPr="00B53003" w:rsidRDefault="00A53137" w:rsidP="002C7E29">
      <w:pPr>
        <w:shd w:val="clear" w:color="auto" w:fill="FFFFFF"/>
        <w:rPr>
          <w:bCs/>
          <w:color w:val="000000"/>
          <w:spacing w:val="-4"/>
          <w:sz w:val="20"/>
        </w:rPr>
      </w:pPr>
      <w:r w:rsidRPr="00B53003">
        <w:rPr>
          <w:bCs/>
          <w:color w:val="000000"/>
          <w:spacing w:val="-4"/>
          <w:sz w:val="20"/>
        </w:rPr>
        <w:t xml:space="preserve">                   дата</w:t>
      </w:r>
    </w:p>
    <w:p w:rsidR="00A53137" w:rsidRPr="00CA0D24" w:rsidRDefault="00A53137" w:rsidP="002C7E29">
      <w:pPr>
        <w:shd w:val="clear" w:color="auto" w:fill="FFFFFF"/>
        <w:jc w:val="center"/>
      </w:pPr>
      <w:r w:rsidRPr="00CA0D24">
        <w:rPr>
          <w:b/>
          <w:bCs/>
          <w:color w:val="000000"/>
          <w:spacing w:val="-4"/>
        </w:rPr>
        <w:t>город Глазов</w:t>
      </w:r>
    </w:p>
    <w:p w:rsidR="00A53137" w:rsidRDefault="00A53137" w:rsidP="003B510E">
      <w:pPr>
        <w:rPr>
          <w:b/>
        </w:rPr>
      </w:pPr>
      <w:r>
        <w:rPr>
          <w:b/>
        </w:rPr>
        <w:t>О предоставлении земельного участка</w:t>
      </w:r>
    </w:p>
    <w:p w:rsidR="00A53137" w:rsidRDefault="00A53137" w:rsidP="003B510E">
      <w:pPr>
        <w:rPr>
          <w:b/>
        </w:rPr>
      </w:pPr>
      <w:r>
        <w:rPr>
          <w:b/>
        </w:rPr>
        <w:t>с кадастровым номером_____________________,</w:t>
      </w:r>
    </w:p>
    <w:p w:rsidR="00A53137" w:rsidRDefault="00A53137" w:rsidP="003B510E">
      <w:pPr>
        <w:rPr>
          <w:b/>
        </w:rPr>
      </w:pPr>
      <w:r>
        <w:rPr>
          <w:b/>
        </w:rPr>
        <w:t>расположенного по адресу:___________________,</w:t>
      </w:r>
    </w:p>
    <w:p w:rsidR="00A53137" w:rsidRPr="00F83DD2" w:rsidRDefault="00A53137" w:rsidP="003B510E">
      <w:pPr>
        <w:jc w:val="both"/>
      </w:pPr>
      <w:r w:rsidRPr="000C307B">
        <w:rPr>
          <w:b/>
        </w:rPr>
        <w:t xml:space="preserve">в </w:t>
      </w:r>
      <w:r>
        <w:rPr>
          <w:b/>
        </w:rPr>
        <w:t>постоянное (бессрочное) пользование</w:t>
      </w:r>
      <w:r>
        <w:t>_____________________</w:t>
      </w:r>
    </w:p>
    <w:p w:rsidR="00A53137" w:rsidRDefault="00A53137" w:rsidP="003B510E">
      <w:pPr>
        <w:jc w:val="both"/>
        <w:rPr>
          <w:sz w:val="16"/>
          <w:szCs w:val="16"/>
        </w:rPr>
      </w:pPr>
      <w:r>
        <w:rPr>
          <w:sz w:val="16"/>
          <w:szCs w:val="16"/>
        </w:rPr>
        <w:t xml:space="preserve">                                                                                                           (</w:t>
      </w:r>
      <w:r w:rsidRPr="00A61D84">
        <w:rPr>
          <w:sz w:val="16"/>
          <w:szCs w:val="16"/>
        </w:rPr>
        <w:t xml:space="preserve"> </w:t>
      </w:r>
      <w:r>
        <w:rPr>
          <w:sz w:val="16"/>
          <w:szCs w:val="16"/>
        </w:rPr>
        <w:t>наименование юридического лица</w:t>
      </w:r>
      <w:r w:rsidRPr="00A61D84">
        <w:rPr>
          <w:sz w:val="16"/>
          <w:szCs w:val="16"/>
        </w:rPr>
        <w:t xml:space="preserve">)  </w:t>
      </w:r>
    </w:p>
    <w:p w:rsidR="00A53137" w:rsidRDefault="00A53137" w:rsidP="003B510E">
      <w:pPr>
        <w:jc w:val="both"/>
        <w:rPr>
          <w:sz w:val="16"/>
          <w:szCs w:val="16"/>
        </w:rPr>
      </w:pPr>
    </w:p>
    <w:p w:rsidR="00A53137" w:rsidRDefault="00A53137" w:rsidP="003B510E">
      <w:pPr>
        <w:jc w:val="both"/>
        <w:rPr>
          <w:sz w:val="16"/>
          <w:szCs w:val="16"/>
        </w:rPr>
      </w:pPr>
    </w:p>
    <w:p w:rsidR="00A53137" w:rsidRPr="00A61D84" w:rsidRDefault="00A53137" w:rsidP="003B510E">
      <w:pPr>
        <w:jc w:val="both"/>
        <w:rPr>
          <w:sz w:val="16"/>
          <w:szCs w:val="16"/>
        </w:rPr>
      </w:pPr>
    </w:p>
    <w:p w:rsidR="00A53137" w:rsidRPr="00A61D84" w:rsidRDefault="00A53137" w:rsidP="003B510E">
      <w:pPr>
        <w:jc w:val="both"/>
      </w:pPr>
      <w:r>
        <w:t xml:space="preserve">     </w:t>
      </w:r>
      <w:r w:rsidRPr="00A61D84">
        <w:t>Рассмотрев заявление __________________________________________________</w:t>
      </w:r>
      <w:r>
        <w:t>___</w:t>
      </w:r>
    </w:p>
    <w:p w:rsidR="00A53137" w:rsidRPr="00A61D84" w:rsidRDefault="00A53137" w:rsidP="003B510E">
      <w:pPr>
        <w:jc w:val="both"/>
        <w:rPr>
          <w:sz w:val="16"/>
          <w:szCs w:val="16"/>
        </w:rPr>
      </w:pPr>
      <w:r>
        <w:rPr>
          <w:sz w:val="16"/>
          <w:szCs w:val="16"/>
        </w:rPr>
        <w:t xml:space="preserve">                                                       (</w:t>
      </w:r>
      <w:r w:rsidRPr="00A61D84">
        <w:rPr>
          <w:sz w:val="16"/>
          <w:szCs w:val="16"/>
        </w:rPr>
        <w:t xml:space="preserve"> </w:t>
      </w:r>
      <w:r>
        <w:rPr>
          <w:sz w:val="16"/>
          <w:szCs w:val="16"/>
        </w:rPr>
        <w:t>наименование юридического лица</w:t>
      </w:r>
      <w:r w:rsidRPr="00A61D84">
        <w:rPr>
          <w:sz w:val="16"/>
          <w:szCs w:val="16"/>
        </w:rPr>
        <w:t xml:space="preserve">)  </w:t>
      </w:r>
    </w:p>
    <w:p w:rsidR="00A53137" w:rsidRDefault="00A53137" w:rsidP="003B510E">
      <w:pPr>
        <w:jc w:val="both"/>
      </w:pPr>
      <w:r>
        <w:t>о предоставлении земельного участка в аренду</w:t>
      </w:r>
      <w:r w:rsidRPr="00A61D84">
        <w:t xml:space="preserve">, </w:t>
      </w:r>
      <w:r>
        <w:t>руководствуясь ст.</w:t>
      </w:r>
      <w:r w:rsidRPr="0075345D">
        <w:t xml:space="preserve"> </w:t>
      </w:r>
      <w:r>
        <w:t xml:space="preserve">20 Земельного кодекса Российской Федерации, </w:t>
      </w:r>
      <w:r w:rsidRPr="00CD0F99">
        <w:rPr>
          <w:b/>
        </w:rPr>
        <w:t>Администрация</w:t>
      </w:r>
      <w:r>
        <w:rPr>
          <w:b/>
        </w:rPr>
        <w:t xml:space="preserve"> муниципального образования «</w:t>
      </w:r>
      <w:r w:rsidRPr="00CD0F99">
        <w:rPr>
          <w:b/>
        </w:rPr>
        <w:t>Глазовск</w:t>
      </w:r>
      <w:r>
        <w:rPr>
          <w:b/>
        </w:rPr>
        <w:t>ий район»</w:t>
      </w:r>
      <w:r w:rsidRPr="00CD0F99">
        <w:rPr>
          <w:b/>
        </w:rPr>
        <w:t xml:space="preserve">  </w:t>
      </w:r>
      <w:r w:rsidRPr="00CD0F99">
        <w:rPr>
          <w:b/>
          <w:bCs/>
        </w:rPr>
        <w:t>ПОСТАНОВЛЯ</w:t>
      </w:r>
      <w:r>
        <w:rPr>
          <w:b/>
          <w:bCs/>
        </w:rPr>
        <w:t>ЕТ</w:t>
      </w:r>
      <w:r w:rsidRPr="00A61D84">
        <w:t>:</w:t>
      </w:r>
    </w:p>
    <w:p w:rsidR="00A53137" w:rsidRPr="00A61D84" w:rsidRDefault="00A53137" w:rsidP="003B510E">
      <w:pPr>
        <w:jc w:val="both"/>
      </w:pPr>
    </w:p>
    <w:p w:rsidR="00A53137" w:rsidRPr="00A61D84" w:rsidRDefault="00A53137" w:rsidP="003B510E">
      <w:pPr>
        <w:jc w:val="both"/>
      </w:pPr>
      <w:r>
        <w:rPr>
          <w:b/>
        </w:rPr>
        <w:t xml:space="preserve">     </w:t>
      </w:r>
      <w:r w:rsidRPr="002F083C">
        <w:rPr>
          <w:b/>
        </w:rPr>
        <w:t>1.</w:t>
      </w:r>
      <w:r>
        <w:t xml:space="preserve">Предоставить </w:t>
      </w:r>
      <w:r w:rsidRPr="00A61D84">
        <w:t>______________________________________________</w:t>
      </w:r>
      <w:r>
        <w:t>________</w:t>
      </w:r>
      <w:r w:rsidRPr="00A61D84">
        <w:t>_</w:t>
      </w:r>
      <w:r>
        <w:t>___</w:t>
      </w:r>
    </w:p>
    <w:p w:rsidR="00A53137" w:rsidRPr="00A61D84" w:rsidRDefault="00A53137" w:rsidP="003B510E">
      <w:pPr>
        <w:jc w:val="both"/>
        <w:rPr>
          <w:sz w:val="16"/>
          <w:szCs w:val="16"/>
        </w:rPr>
      </w:pPr>
      <w:r>
        <w:rPr>
          <w:sz w:val="16"/>
          <w:szCs w:val="16"/>
        </w:rPr>
        <w:t>(наименование юридического лица</w:t>
      </w:r>
      <w:r w:rsidRPr="00A61D84">
        <w:rPr>
          <w:sz w:val="16"/>
          <w:szCs w:val="16"/>
        </w:rPr>
        <w:t xml:space="preserve">)  </w:t>
      </w:r>
    </w:p>
    <w:p w:rsidR="00A53137" w:rsidRDefault="00A53137" w:rsidP="003B510E">
      <w:pPr>
        <w:jc w:val="both"/>
      </w:pPr>
      <w:r>
        <w:t>ОГРН_____________, земельный участок из категории земель _______________________, с кадастровым номером ___________________________, площадью ______________кв.м.,  расположенного по адресу ( с адресным ориентиром):______________________________, в постоянное (бессрочное) пользование  для ______________________________________.</w:t>
      </w:r>
    </w:p>
    <w:p w:rsidR="00A53137" w:rsidRDefault="00A53137" w:rsidP="003B510E">
      <w:pPr>
        <w:jc w:val="both"/>
      </w:pPr>
      <w:r>
        <w:rPr>
          <w:sz w:val="16"/>
          <w:szCs w:val="16"/>
        </w:rPr>
        <w:t xml:space="preserve">                                                        </w:t>
      </w:r>
      <w:r>
        <w:rPr>
          <w:sz w:val="16"/>
          <w:szCs w:val="16"/>
        </w:rPr>
        <w:tab/>
      </w:r>
      <w:r>
        <w:rPr>
          <w:sz w:val="16"/>
          <w:szCs w:val="16"/>
        </w:rPr>
        <w:tab/>
      </w:r>
      <w:r>
        <w:rPr>
          <w:sz w:val="16"/>
          <w:szCs w:val="16"/>
        </w:rPr>
        <w:tab/>
      </w:r>
      <w:r>
        <w:rPr>
          <w:sz w:val="16"/>
          <w:szCs w:val="16"/>
        </w:rPr>
        <w:tab/>
        <w:t xml:space="preserve"> (цель использования земельного участка)</w:t>
      </w:r>
      <w:r>
        <w:t xml:space="preserve"> </w:t>
      </w:r>
    </w:p>
    <w:p w:rsidR="00A53137" w:rsidRDefault="00A53137" w:rsidP="003B510E">
      <w:pPr>
        <w:jc w:val="both"/>
      </w:pPr>
      <w:r>
        <w:t xml:space="preserve">      </w:t>
      </w:r>
      <w:r w:rsidRPr="00E45D3F">
        <w:rPr>
          <w:b/>
        </w:rPr>
        <w:t>2</w:t>
      </w:r>
      <w:r w:rsidRPr="00962407">
        <w:rPr>
          <w:b/>
        </w:rPr>
        <w:t>.</w:t>
      </w:r>
      <w:r w:rsidRPr="00962407">
        <w:t xml:space="preserve">Предложить </w:t>
      </w:r>
      <w:r w:rsidRPr="00A61D84">
        <w:t>__________________</w:t>
      </w:r>
      <w:r>
        <w:t>_____</w:t>
      </w:r>
      <w:r w:rsidRPr="00962407">
        <w:t xml:space="preserve"> зарегистрировать право </w:t>
      </w:r>
      <w:r>
        <w:t xml:space="preserve"> постоянного</w:t>
      </w:r>
      <w:r>
        <w:rPr>
          <w:sz w:val="16"/>
          <w:szCs w:val="16"/>
        </w:rPr>
        <w:t xml:space="preserve">                                                                                  (</w:t>
      </w:r>
      <w:r w:rsidRPr="00A61D84">
        <w:rPr>
          <w:sz w:val="16"/>
          <w:szCs w:val="16"/>
        </w:rPr>
        <w:t xml:space="preserve"> </w:t>
      </w:r>
      <w:r>
        <w:rPr>
          <w:sz w:val="16"/>
          <w:szCs w:val="16"/>
        </w:rPr>
        <w:t>наименование юридического лица</w:t>
      </w:r>
      <w:r w:rsidRPr="00A61D84">
        <w:rPr>
          <w:sz w:val="16"/>
          <w:szCs w:val="16"/>
        </w:rPr>
        <w:t>)</w:t>
      </w:r>
    </w:p>
    <w:p w:rsidR="00A53137" w:rsidRDefault="00A53137" w:rsidP="005A5BF7">
      <w:pPr>
        <w:jc w:val="both"/>
      </w:pPr>
      <w:r>
        <w:t>(бессрочного) пользования на вышеуказанный земельный в Межмуниципальном отделе по Глазовскому, Юкаменскому и Ярскому районам Управления Федеральной службы государственной регистрации, кадастра и картографии по Удмуртской Республике.</w:t>
      </w:r>
    </w:p>
    <w:p w:rsidR="00A53137" w:rsidRDefault="00A53137" w:rsidP="003B510E">
      <w:pPr>
        <w:ind w:firstLine="567"/>
        <w:jc w:val="both"/>
      </w:pPr>
      <w:r w:rsidRPr="00F642AA">
        <w:rPr>
          <w:b/>
        </w:rPr>
        <w:t>3.</w:t>
      </w:r>
      <w:r>
        <w:t xml:space="preserve"> Контроль за исполнением настоящего постановления возложить на первого заместителя главы Администрации муниципального образования «Глазовский район» по экономике, финансам и имущественным отношениям Ушакову Ю.В.</w:t>
      </w:r>
    </w:p>
    <w:p w:rsidR="00A53137" w:rsidRDefault="00A53137" w:rsidP="00ED76B7">
      <w:pPr>
        <w:jc w:val="both"/>
        <w:rPr>
          <w:b/>
        </w:rPr>
      </w:pPr>
      <w:r>
        <w:rPr>
          <w:b/>
          <w:bCs/>
        </w:rPr>
        <w:t xml:space="preserve"> </w:t>
      </w:r>
    </w:p>
    <w:p w:rsidR="00A53137" w:rsidRPr="008B087D" w:rsidRDefault="00A53137" w:rsidP="002C7E29">
      <w:pPr>
        <w:pStyle w:val="BodyText"/>
        <w:spacing w:after="0"/>
        <w:rPr>
          <w:b/>
        </w:rPr>
      </w:pPr>
      <w:r w:rsidRPr="008B087D">
        <w:rPr>
          <w:b/>
        </w:rPr>
        <w:t xml:space="preserve">Глава муниципального </w:t>
      </w:r>
    </w:p>
    <w:p w:rsidR="00A53137" w:rsidRPr="008B087D" w:rsidRDefault="00A53137" w:rsidP="002C7E29">
      <w:pPr>
        <w:pStyle w:val="BodyText"/>
        <w:spacing w:after="0"/>
        <w:rPr>
          <w:b/>
        </w:rPr>
      </w:pPr>
      <w:r w:rsidRPr="008B087D">
        <w:rPr>
          <w:b/>
        </w:rPr>
        <w:t xml:space="preserve">образования «Глазовский район»                          </w:t>
      </w:r>
      <w:r w:rsidRPr="008B087D">
        <w:rPr>
          <w:b/>
        </w:rPr>
        <w:tab/>
      </w:r>
      <w:r w:rsidRPr="008B087D">
        <w:rPr>
          <w:b/>
        </w:rPr>
        <w:tab/>
      </w:r>
      <w:r w:rsidRPr="008B087D">
        <w:rPr>
          <w:b/>
        </w:rPr>
        <w:tab/>
      </w:r>
      <w:r>
        <w:rPr>
          <w:b/>
        </w:rPr>
        <w:t>___________________</w:t>
      </w:r>
    </w:p>
    <w:p w:rsidR="00A53137" w:rsidRPr="00B53003" w:rsidRDefault="00A53137" w:rsidP="002C7E29">
      <w:pPr>
        <w:jc w:val="center"/>
        <w:rPr>
          <w:color w:val="000000"/>
          <w:sz w:val="20"/>
          <w:szCs w:val="16"/>
        </w:rPr>
      </w:pP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Pr>
          <w:color w:val="000000"/>
          <w:sz w:val="20"/>
          <w:szCs w:val="16"/>
        </w:rPr>
        <w:t xml:space="preserve">       </w:t>
      </w:r>
      <w:r w:rsidRPr="00B53003">
        <w:rPr>
          <w:color w:val="000000"/>
          <w:sz w:val="20"/>
          <w:szCs w:val="16"/>
        </w:rPr>
        <w:t>ФИО</w:t>
      </w:r>
    </w:p>
    <w:p w:rsidR="00A53137" w:rsidRPr="00F12D13" w:rsidRDefault="00A53137" w:rsidP="002C7E29">
      <w:pPr>
        <w:jc w:val="right"/>
        <w:rPr>
          <w:b/>
          <w:color w:val="000000"/>
          <w:spacing w:val="-6"/>
          <w:sz w:val="20"/>
        </w:rPr>
      </w:pPr>
      <w:r w:rsidRPr="00F12D13">
        <w:rPr>
          <w:b/>
          <w:color w:val="000000"/>
          <w:spacing w:val="-6"/>
          <w:sz w:val="20"/>
        </w:rPr>
        <w:t xml:space="preserve">Приложение № </w:t>
      </w:r>
      <w:r>
        <w:rPr>
          <w:b/>
          <w:color w:val="000000"/>
          <w:spacing w:val="-6"/>
          <w:sz w:val="20"/>
        </w:rPr>
        <w:t>4</w:t>
      </w:r>
    </w:p>
    <w:p w:rsidR="00A53137" w:rsidRDefault="00A53137" w:rsidP="002C7E29">
      <w:pPr>
        <w:jc w:val="right"/>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 xml:space="preserve">муниципальной услуги </w:t>
      </w:r>
    </w:p>
    <w:p w:rsidR="00A53137" w:rsidRDefault="00A53137" w:rsidP="00387258">
      <w:pPr>
        <w:jc w:val="right"/>
        <w:rPr>
          <w:color w:val="000000"/>
          <w:sz w:val="20"/>
          <w:szCs w:val="16"/>
        </w:rPr>
      </w:pPr>
      <w:r w:rsidRPr="00387258">
        <w:rPr>
          <w:color w:val="000000"/>
          <w:sz w:val="20"/>
          <w:szCs w:val="20"/>
        </w:rPr>
        <w:t>«</w:t>
      </w:r>
      <w:r w:rsidRPr="005F3C15">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sz w:val="20"/>
          <w:szCs w:val="20"/>
        </w:rPr>
        <w:t>»</w:t>
      </w:r>
      <w:r w:rsidRPr="00387258">
        <w:rPr>
          <w:color w:val="000000"/>
          <w:sz w:val="20"/>
          <w:szCs w:val="20"/>
        </w:rPr>
        <w:t>,</w:t>
      </w:r>
      <w:r w:rsidRPr="00F12D13">
        <w:rPr>
          <w:color w:val="000000"/>
          <w:sz w:val="20"/>
          <w:szCs w:val="16"/>
        </w:rPr>
        <w:t xml:space="preserve"> утвержденный постановлением</w:t>
      </w:r>
      <w:r>
        <w:rPr>
          <w:color w:val="000000"/>
          <w:sz w:val="20"/>
          <w:szCs w:val="16"/>
        </w:rPr>
        <w:t xml:space="preserve">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Default="00A53137" w:rsidP="002C7E29">
      <w:pPr>
        <w:jc w:val="right"/>
        <w:rPr>
          <w:b/>
          <w:color w:val="000000"/>
          <w:szCs w:val="16"/>
        </w:rPr>
      </w:pPr>
    </w:p>
    <w:p w:rsidR="00A53137" w:rsidRDefault="00A53137" w:rsidP="002C7E29">
      <w:pPr>
        <w:jc w:val="right"/>
        <w:rPr>
          <w:b/>
          <w:color w:val="000000"/>
          <w:szCs w:val="16"/>
        </w:rPr>
      </w:pPr>
    </w:p>
    <w:p w:rsidR="00A53137" w:rsidRDefault="00A53137" w:rsidP="002C7E29">
      <w:pPr>
        <w:tabs>
          <w:tab w:val="left" w:pos="1260"/>
        </w:tabs>
        <w:jc w:val="center"/>
        <w:rPr>
          <w:b/>
        </w:rPr>
      </w:pPr>
      <w:r>
        <w:rPr>
          <w:noProof/>
          <w:lang w:eastAsia="ru-RU"/>
        </w:rPr>
        <w:pict>
          <v:shape id="Рисунок 55" o:spid="_x0000_s1033" type="#_x0000_t75" style="position:absolute;left:0;text-align:left;margin-left:215.35pt;margin-top:42.1pt;width:39pt;height:54pt;z-index:251634176;visibility:visible">
            <v:imagedata r:id="rId38" o:title="" gain="234057f" blacklevel="-5898f" grayscale="t"/>
            <w10:wrap type="topAndBottom"/>
          </v:shape>
        </w:pict>
      </w:r>
      <w:r>
        <w:rPr>
          <w:b/>
        </w:rPr>
        <w:t>Образец письма Администрации муниципального образования «Глазовский район», содержащего решение об отказе в предоставлении муниципальной услуги</w:t>
      </w:r>
    </w:p>
    <w:p w:rsidR="00A53137" w:rsidRPr="00EF7AE3" w:rsidRDefault="00A53137" w:rsidP="002C7E29">
      <w:pPr>
        <w:tabs>
          <w:tab w:val="left" w:pos="1260"/>
        </w:tabs>
        <w:jc w:val="center"/>
        <w:rPr>
          <w:b/>
        </w:rPr>
      </w:pPr>
    </w:p>
    <w:p w:rsidR="00A53137" w:rsidRDefault="00A53137" w:rsidP="002C7E29">
      <w:pPr>
        <w:tabs>
          <w:tab w:val="left" w:pos="1260"/>
        </w:tabs>
        <w:jc w:val="both"/>
        <w:rPr>
          <w:bCs/>
        </w:rPr>
      </w:pPr>
    </w:p>
    <w:p w:rsidR="00A53137" w:rsidRDefault="00A53137" w:rsidP="002C7E29">
      <w:pPr>
        <w:jc w:val="center"/>
        <w:rPr>
          <w:sz w:val="20"/>
        </w:rPr>
      </w:pPr>
      <w:r>
        <w:rPr>
          <w:sz w:val="20"/>
        </w:rPr>
        <w:t>Молодой Гвардии ул., д. 22а, г.Глазов, Удмуртская Республика, 427621</w:t>
      </w:r>
    </w:p>
    <w:p w:rsidR="00A53137" w:rsidRPr="00631888" w:rsidRDefault="00A53137" w:rsidP="002C7E29">
      <w:pPr>
        <w:jc w:val="center"/>
        <w:rPr>
          <w:sz w:val="20"/>
        </w:rPr>
      </w:pPr>
      <w:r>
        <w:rPr>
          <w:sz w:val="20"/>
        </w:rPr>
        <w:t xml:space="preserve">тел./факс (341-41) 2-25-75, </w:t>
      </w:r>
      <w:r>
        <w:rPr>
          <w:sz w:val="20"/>
          <w:lang w:val="en-US"/>
        </w:rPr>
        <w:t>e</w:t>
      </w:r>
      <w:r w:rsidRPr="00E008EE">
        <w:rPr>
          <w:sz w:val="20"/>
        </w:rPr>
        <w:t>-</w:t>
      </w:r>
      <w:r>
        <w:rPr>
          <w:sz w:val="20"/>
          <w:lang w:val="en-US"/>
        </w:rPr>
        <w:t>mail</w:t>
      </w:r>
      <w:r>
        <w:rPr>
          <w:sz w:val="20"/>
        </w:rPr>
        <w:t>:</w:t>
      </w:r>
      <w:r w:rsidRPr="00E008EE">
        <w:rPr>
          <w:sz w:val="20"/>
        </w:rPr>
        <w:t xml:space="preserve"> </w:t>
      </w:r>
      <w:r>
        <w:rPr>
          <w:sz w:val="20"/>
          <w:lang w:val="en-US"/>
        </w:rPr>
        <w:t>omsu</w:t>
      </w:r>
      <w:r w:rsidRPr="00E008EE">
        <w:rPr>
          <w:sz w:val="20"/>
        </w:rPr>
        <w:t>@</w:t>
      </w:r>
      <w:hyperlink r:id="rId39" w:history="1">
        <w:r>
          <w:rPr>
            <w:sz w:val="20"/>
          </w:rPr>
          <w:t>glazrayon.ru</w:t>
        </w:r>
      </w:hyperlink>
      <w:r>
        <w:rPr>
          <w:sz w:val="20"/>
        </w:rPr>
        <w:t>,</w:t>
      </w:r>
      <w:r w:rsidRPr="00631888">
        <w:rPr>
          <w:sz w:val="20"/>
        </w:rPr>
        <w:t xml:space="preserve"> </w:t>
      </w:r>
      <w:r>
        <w:rPr>
          <w:sz w:val="20"/>
          <w:lang w:val="en-US"/>
        </w:rPr>
        <w:t>http</w:t>
      </w:r>
      <w:r w:rsidRPr="00631888">
        <w:rPr>
          <w:sz w:val="20"/>
        </w:rPr>
        <w:t>://</w:t>
      </w:r>
      <w:r>
        <w:rPr>
          <w:sz w:val="20"/>
          <w:lang w:val="en-US"/>
        </w:rPr>
        <w:t>glazrayon</w:t>
      </w:r>
      <w:r w:rsidRPr="00631888">
        <w:rPr>
          <w:sz w:val="20"/>
        </w:rPr>
        <w:t>.</w:t>
      </w:r>
      <w:r>
        <w:rPr>
          <w:sz w:val="20"/>
          <w:lang w:val="en-US"/>
        </w:rPr>
        <w:t>ru</w:t>
      </w:r>
    </w:p>
    <w:p w:rsidR="00A53137" w:rsidRDefault="00A53137" w:rsidP="002C7E29">
      <w:pPr>
        <w:jc w:val="center"/>
        <w:rPr>
          <w:sz w:val="20"/>
        </w:rPr>
      </w:pPr>
      <w:r>
        <w:rPr>
          <w:sz w:val="20"/>
        </w:rPr>
        <w:t>ОКПО  04049807, ОГРН 1021800589920,</w:t>
      </w:r>
    </w:p>
    <w:p w:rsidR="00A53137" w:rsidRDefault="00A53137" w:rsidP="002C7E29">
      <w:pPr>
        <w:jc w:val="center"/>
        <w:rPr>
          <w:sz w:val="20"/>
        </w:rPr>
      </w:pPr>
      <w:r>
        <w:rPr>
          <w:sz w:val="20"/>
        </w:rPr>
        <w:t>ИНН/КПП 1805004049/183701001,</w:t>
      </w:r>
    </w:p>
    <w:p w:rsidR="00A53137" w:rsidRDefault="00A53137" w:rsidP="002C7E29">
      <w:pPr>
        <w:jc w:val="center"/>
        <w:rPr>
          <w:sz w:val="20"/>
        </w:rPr>
      </w:pPr>
      <w:r>
        <w:rPr>
          <w:sz w:val="20"/>
        </w:rPr>
        <w:t>р. л/счет 03211140281, БИК 049401001</w:t>
      </w:r>
    </w:p>
    <w:p w:rsidR="00A53137" w:rsidRDefault="00A53137" w:rsidP="002C7E29">
      <w:pPr>
        <w:jc w:val="center"/>
        <w:rPr>
          <w:sz w:val="20"/>
        </w:rPr>
      </w:pPr>
    </w:p>
    <w:tbl>
      <w:tblPr>
        <w:tblW w:w="9747" w:type="dxa"/>
        <w:tblLayout w:type="fixed"/>
        <w:tblLook w:val="01E0"/>
      </w:tblPr>
      <w:tblGrid>
        <w:gridCol w:w="959"/>
        <w:gridCol w:w="1134"/>
        <w:gridCol w:w="567"/>
        <w:gridCol w:w="283"/>
        <w:gridCol w:w="567"/>
        <w:gridCol w:w="1560"/>
        <w:gridCol w:w="425"/>
        <w:gridCol w:w="4252"/>
      </w:tblGrid>
      <w:tr w:rsidR="00A53137" w:rsidRPr="002E782C" w:rsidTr="00BF3349">
        <w:trPr>
          <w:trHeight w:val="270"/>
        </w:trPr>
        <w:tc>
          <w:tcPr>
            <w:tcW w:w="2093" w:type="dxa"/>
            <w:gridSpan w:val="2"/>
            <w:tcBorders>
              <w:bottom w:val="single" w:sz="4" w:space="0" w:color="auto"/>
            </w:tcBorders>
          </w:tcPr>
          <w:p w:rsidR="00A53137" w:rsidRPr="002E782C" w:rsidRDefault="00A53137" w:rsidP="00BF3349">
            <w:pPr>
              <w:jc w:val="center"/>
              <w:rPr>
                <w:szCs w:val="28"/>
              </w:rPr>
            </w:pPr>
          </w:p>
        </w:tc>
        <w:tc>
          <w:tcPr>
            <w:tcW w:w="567" w:type="dxa"/>
          </w:tcPr>
          <w:p w:rsidR="00A53137" w:rsidRPr="002E782C" w:rsidRDefault="00A53137" w:rsidP="00BF3349">
            <w:pPr>
              <w:jc w:val="both"/>
              <w:rPr>
                <w:szCs w:val="28"/>
              </w:rPr>
            </w:pPr>
            <w:r w:rsidRPr="002E782C">
              <w:rPr>
                <w:szCs w:val="28"/>
              </w:rPr>
              <w:t>№</w:t>
            </w:r>
          </w:p>
        </w:tc>
        <w:tc>
          <w:tcPr>
            <w:tcW w:w="2410" w:type="dxa"/>
            <w:gridSpan w:val="3"/>
            <w:tcBorders>
              <w:bottom w:val="single" w:sz="4" w:space="0" w:color="auto"/>
            </w:tcBorders>
          </w:tcPr>
          <w:p w:rsidR="00A53137" w:rsidRPr="002E782C" w:rsidRDefault="00A53137" w:rsidP="00BF3349">
            <w:pPr>
              <w:jc w:val="center"/>
              <w:rPr>
                <w:szCs w:val="28"/>
              </w:rPr>
            </w:pPr>
          </w:p>
        </w:tc>
        <w:tc>
          <w:tcPr>
            <w:tcW w:w="425" w:type="dxa"/>
          </w:tcPr>
          <w:p w:rsidR="00A53137" w:rsidRPr="002E782C" w:rsidRDefault="00A53137" w:rsidP="00BF3349">
            <w:pPr>
              <w:jc w:val="both"/>
              <w:rPr>
                <w:szCs w:val="28"/>
              </w:rPr>
            </w:pPr>
          </w:p>
        </w:tc>
        <w:tc>
          <w:tcPr>
            <w:tcW w:w="4252" w:type="dxa"/>
            <w:vMerge w:val="restart"/>
          </w:tcPr>
          <w:p w:rsidR="00A53137" w:rsidRPr="002E782C" w:rsidRDefault="00A53137" w:rsidP="00BF3349">
            <w:pPr>
              <w:rPr>
                <w:b/>
                <w:szCs w:val="28"/>
              </w:rPr>
            </w:pPr>
          </w:p>
        </w:tc>
      </w:tr>
      <w:tr w:rsidR="00A53137" w:rsidRPr="002E782C" w:rsidTr="00BF3349">
        <w:trPr>
          <w:trHeight w:val="150"/>
        </w:trPr>
        <w:tc>
          <w:tcPr>
            <w:tcW w:w="5070" w:type="dxa"/>
            <w:gridSpan w:val="6"/>
          </w:tcPr>
          <w:p w:rsidR="00A53137" w:rsidRPr="002E782C" w:rsidRDefault="00A53137" w:rsidP="00BF3349">
            <w:pPr>
              <w:jc w:val="both"/>
              <w:rPr>
                <w:szCs w:val="28"/>
              </w:rPr>
            </w:pPr>
          </w:p>
        </w:tc>
        <w:tc>
          <w:tcPr>
            <w:tcW w:w="425" w:type="dxa"/>
          </w:tcPr>
          <w:p w:rsidR="00A53137" w:rsidRPr="002E782C" w:rsidRDefault="00A53137" w:rsidP="00BF3349">
            <w:pPr>
              <w:jc w:val="both"/>
              <w:rPr>
                <w:szCs w:val="28"/>
              </w:rPr>
            </w:pPr>
          </w:p>
        </w:tc>
        <w:tc>
          <w:tcPr>
            <w:tcW w:w="4252" w:type="dxa"/>
            <w:vMerge/>
          </w:tcPr>
          <w:p w:rsidR="00A53137" w:rsidRPr="002E782C" w:rsidRDefault="00A53137" w:rsidP="00BF3349">
            <w:pPr>
              <w:rPr>
                <w:b/>
                <w:szCs w:val="28"/>
              </w:rPr>
            </w:pPr>
          </w:p>
        </w:tc>
      </w:tr>
      <w:tr w:rsidR="00A53137" w:rsidRPr="002E782C" w:rsidTr="00BF3349">
        <w:trPr>
          <w:trHeight w:val="216"/>
        </w:trPr>
        <w:tc>
          <w:tcPr>
            <w:tcW w:w="959" w:type="dxa"/>
          </w:tcPr>
          <w:p w:rsidR="00A53137" w:rsidRPr="002E782C" w:rsidRDefault="00A53137" w:rsidP="00BF3349">
            <w:pPr>
              <w:rPr>
                <w:szCs w:val="28"/>
              </w:rPr>
            </w:pPr>
            <w:r w:rsidRPr="002E782C">
              <w:rPr>
                <w:szCs w:val="28"/>
              </w:rPr>
              <w:t>на №</w:t>
            </w:r>
          </w:p>
        </w:tc>
        <w:tc>
          <w:tcPr>
            <w:tcW w:w="1984" w:type="dxa"/>
            <w:gridSpan w:val="3"/>
            <w:tcBorders>
              <w:bottom w:val="single" w:sz="4" w:space="0" w:color="auto"/>
            </w:tcBorders>
          </w:tcPr>
          <w:p w:rsidR="00A53137" w:rsidRPr="002E782C" w:rsidRDefault="00A53137" w:rsidP="00BF3349">
            <w:pPr>
              <w:jc w:val="both"/>
              <w:rPr>
                <w:szCs w:val="28"/>
              </w:rPr>
            </w:pPr>
          </w:p>
        </w:tc>
        <w:tc>
          <w:tcPr>
            <w:tcW w:w="567" w:type="dxa"/>
          </w:tcPr>
          <w:p w:rsidR="00A53137" w:rsidRPr="002E782C" w:rsidRDefault="00A53137" w:rsidP="00BF3349">
            <w:pPr>
              <w:jc w:val="center"/>
              <w:rPr>
                <w:szCs w:val="28"/>
              </w:rPr>
            </w:pPr>
            <w:r w:rsidRPr="002E782C">
              <w:rPr>
                <w:szCs w:val="28"/>
              </w:rPr>
              <w:t>от</w:t>
            </w:r>
          </w:p>
        </w:tc>
        <w:tc>
          <w:tcPr>
            <w:tcW w:w="1560" w:type="dxa"/>
            <w:tcBorders>
              <w:bottom w:val="single" w:sz="4" w:space="0" w:color="auto"/>
            </w:tcBorders>
          </w:tcPr>
          <w:p w:rsidR="00A53137" w:rsidRPr="002E782C" w:rsidRDefault="00A53137" w:rsidP="00BF3349">
            <w:pPr>
              <w:jc w:val="both"/>
              <w:rPr>
                <w:szCs w:val="28"/>
              </w:rPr>
            </w:pPr>
          </w:p>
        </w:tc>
        <w:tc>
          <w:tcPr>
            <w:tcW w:w="425" w:type="dxa"/>
          </w:tcPr>
          <w:p w:rsidR="00A53137" w:rsidRPr="002E782C" w:rsidRDefault="00A53137" w:rsidP="00BF3349">
            <w:pPr>
              <w:jc w:val="both"/>
              <w:rPr>
                <w:szCs w:val="28"/>
              </w:rPr>
            </w:pPr>
          </w:p>
        </w:tc>
        <w:tc>
          <w:tcPr>
            <w:tcW w:w="4252" w:type="dxa"/>
            <w:vMerge/>
          </w:tcPr>
          <w:p w:rsidR="00A53137" w:rsidRPr="002E782C" w:rsidRDefault="00A53137" w:rsidP="00BF3349">
            <w:pPr>
              <w:rPr>
                <w:b/>
                <w:szCs w:val="28"/>
              </w:rPr>
            </w:pPr>
          </w:p>
        </w:tc>
      </w:tr>
      <w:tr w:rsidR="00A53137" w:rsidRPr="002E782C" w:rsidTr="00BF3349">
        <w:trPr>
          <w:trHeight w:val="144"/>
        </w:trPr>
        <w:tc>
          <w:tcPr>
            <w:tcW w:w="5495" w:type="dxa"/>
            <w:gridSpan w:val="7"/>
            <w:tcBorders>
              <w:bottom w:val="nil"/>
            </w:tcBorders>
          </w:tcPr>
          <w:p w:rsidR="00A53137" w:rsidRPr="002E782C" w:rsidRDefault="00A53137" w:rsidP="00BF3349">
            <w:pPr>
              <w:jc w:val="both"/>
              <w:rPr>
                <w:szCs w:val="28"/>
              </w:rPr>
            </w:pPr>
          </w:p>
        </w:tc>
        <w:tc>
          <w:tcPr>
            <w:tcW w:w="4252" w:type="dxa"/>
            <w:vMerge/>
            <w:tcBorders>
              <w:bottom w:val="nil"/>
            </w:tcBorders>
          </w:tcPr>
          <w:p w:rsidR="00A53137" w:rsidRPr="002E782C" w:rsidRDefault="00A53137" w:rsidP="00BF3349">
            <w:pPr>
              <w:rPr>
                <w:b/>
                <w:szCs w:val="28"/>
              </w:rPr>
            </w:pPr>
          </w:p>
        </w:tc>
      </w:tr>
    </w:tbl>
    <w:p w:rsidR="00A53137" w:rsidRPr="002E782C" w:rsidRDefault="00A53137" w:rsidP="002C7E29">
      <w:pPr>
        <w:ind w:left="-540"/>
        <w:jc w:val="both"/>
        <w:rPr>
          <w:szCs w:val="28"/>
        </w:rPr>
      </w:pPr>
    </w:p>
    <w:p w:rsidR="00A53137" w:rsidRPr="002E782C" w:rsidRDefault="00A53137" w:rsidP="002C7E29">
      <w:pPr>
        <w:ind w:left="-540"/>
        <w:jc w:val="both"/>
        <w:rPr>
          <w:szCs w:val="28"/>
        </w:rPr>
      </w:pPr>
    </w:p>
    <w:p w:rsidR="00A53137" w:rsidRPr="002E782C" w:rsidRDefault="00A53137" w:rsidP="002C7E29">
      <w:pPr>
        <w:ind w:firstLine="360"/>
        <w:jc w:val="center"/>
        <w:rPr>
          <w:b/>
          <w:szCs w:val="28"/>
        </w:rPr>
      </w:pPr>
      <w:r w:rsidRPr="002E782C">
        <w:rPr>
          <w:b/>
          <w:szCs w:val="28"/>
        </w:rPr>
        <w:t>Уважаемый</w:t>
      </w:r>
      <w:r>
        <w:rPr>
          <w:b/>
          <w:szCs w:val="28"/>
        </w:rPr>
        <w:t>(ая)</w:t>
      </w:r>
      <w:r w:rsidRPr="002E782C">
        <w:rPr>
          <w:b/>
          <w:szCs w:val="28"/>
        </w:rPr>
        <w:t xml:space="preserve"> </w:t>
      </w:r>
      <w:r>
        <w:rPr>
          <w:b/>
          <w:szCs w:val="28"/>
        </w:rPr>
        <w:t>_________________________</w:t>
      </w:r>
      <w:r w:rsidRPr="002E782C">
        <w:rPr>
          <w:b/>
          <w:szCs w:val="28"/>
        </w:rPr>
        <w:t>!</w:t>
      </w:r>
    </w:p>
    <w:p w:rsidR="00A53137" w:rsidRDefault="00A53137" w:rsidP="002C7E29">
      <w:pPr>
        <w:jc w:val="both"/>
        <w:rPr>
          <w:b/>
          <w:szCs w:val="28"/>
        </w:rPr>
      </w:pPr>
    </w:p>
    <w:p w:rsidR="00A53137" w:rsidRPr="002E782C" w:rsidRDefault="00A53137" w:rsidP="002C7E29">
      <w:pPr>
        <w:jc w:val="both"/>
        <w:rPr>
          <w:b/>
          <w:szCs w:val="28"/>
        </w:rPr>
      </w:pPr>
    </w:p>
    <w:p w:rsidR="00A53137" w:rsidRPr="001E468A" w:rsidRDefault="00A53137" w:rsidP="003B510E">
      <w:pPr>
        <w:pStyle w:val="BodyText"/>
        <w:ind w:firstLine="708"/>
        <w:jc w:val="both"/>
      </w:pPr>
      <w:r>
        <w:t xml:space="preserve"> Администрация муниципального образования «Глазовский район»  рассмотрев  Ваше обращение о предоставлении в постоянное (бессрочное) пользование земельного участка с кадастровым номером ____________, площадью ________ кв.м., расположенного по адресу: _________________________, для _________________________ сообщаем о том, что на основании  подпункта _____ пункта 50 регламента  по предоставлению услуги </w:t>
      </w:r>
      <w:r w:rsidRPr="005F3C15">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t xml:space="preserve">», </w:t>
      </w:r>
      <w:r>
        <w:rPr>
          <w:color w:val="000000"/>
        </w:rPr>
        <w:t>Вам отказано в предоставлении услуги.</w:t>
      </w:r>
    </w:p>
    <w:p w:rsidR="00A53137" w:rsidRPr="002E782C" w:rsidRDefault="00A53137" w:rsidP="003B510E">
      <w:pPr>
        <w:jc w:val="both"/>
        <w:rPr>
          <w:szCs w:val="28"/>
        </w:rPr>
      </w:pPr>
    </w:p>
    <w:p w:rsidR="00A53137" w:rsidRDefault="00A53137" w:rsidP="002C7E29">
      <w:pPr>
        <w:jc w:val="both"/>
        <w:rPr>
          <w:szCs w:val="26"/>
        </w:rPr>
      </w:pPr>
    </w:p>
    <w:p w:rsidR="00A53137" w:rsidRDefault="00A53137" w:rsidP="002C7E29">
      <w:pPr>
        <w:jc w:val="both"/>
        <w:rPr>
          <w:szCs w:val="26"/>
        </w:rPr>
      </w:pPr>
    </w:p>
    <w:p w:rsidR="00A53137" w:rsidRDefault="00A53137" w:rsidP="002C7E29">
      <w:pPr>
        <w:jc w:val="both"/>
        <w:rPr>
          <w:szCs w:val="26"/>
        </w:rPr>
      </w:pPr>
    </w:p>
    <w:p w:rsidR="00A53137" w:rsidRDefault="00A53137" w:rsidP="002C7E29">
      <w:pPr>
        <w:jc w:val="both"/>
        <w:rPr>
          <w:szCs w:val="26"/>
        </w:rPr>
      </w:pPr>
    </w:p>
    <w:p w:rsidR="00A53137" w:rsidRPr="008B087D" w:rsidRDefault="00A53137" w:rsidP="002C7E29">
      <w:pPr>
        <w:pStyle w:val="BodyText"/>
        <w:spacing w:after="0"/>
        <w:rPr>
          <w:b/>
        </w:rPr>
      </w:pPr>
      <w:r w:rsidRPr="008B087D">
        <w:rPr>
          <w:b/>
        </w:rPr>
        <w:t xml:space="preserve">Глава муниципального </w:t>
      </w:r>
    </w:p>
    <w:p w:rsidR="00A53137" w:rsidRPr="008B087D" w:rsidRDefault="00A53137" w:rsidP="002C7E29">
      <w:pPr>
        <w:pStyle w:val="BodyText"/>
        <w:spacing w:after="0"/>
        <w:rPr>
          <w:b/>
        </w:rPr>
      </w:pPr>
      <w:r w:rsidRPr="008B087D">
        <w:rPr>
          <w:b/>
        </w:rPr>
        <w:t xml:space="preserve">образования «Глазовский район»                          </w:t>
      </w:r>
      <w:r w:rsidRPr="008B087D">
        <w:rPr>
          <w:b/>
        </w:rPr>
        <w:tab/>
      </w:r>
      <w:r w:rsidRPr="008B087D">
        <w:rPr>
          <w:b/>
        </w:rPr>
        <w:tab/>
      </w:r>
      <w:r w:rsidRPr="008B087D">
        <w:rPr>
          <w:b/>
        </w:rPr>
        <w:tab/>
      </w:r>
      <w:r>
        <w:rPr>
          <w:b/>
        </w:rPr>
        <w:t>___________________</w:t>
      </w:r>
    </w:p>
    <w:p w:rsidR="00A53137" w:rsidRPr="00B53003" w:rsidRDefault="00A53137" w:rsidP="002C7E29">
      <w:pPr>
        <w:jc w:val="center"/>
        <w:rPr>
          <w:color w:val="000000"/>
          <w:sz w:val="20"/>
          <w:szCs w:val="16"/>
        </w:rPr>
      </w:pP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sidRPr="00B53003">
        <w:rPr>
          <w:color w:val="000000"/>
          <w:sz w:val="20"/>
          <w:szCs w:val="16"/>
        </w:rPr>
        <w:tab/>
      </w:r>
      <w:r>
        <w:rPr>
          <w:color w:val="000000"/>
          <w:sz w:val="20"/>
          <w:szCs w:val="16"/>
        </w:rPr>
        <w:t xml:space="preserve">       </w:t>
      </w:r>
      <w:r w:rsidRPr="00B53003">
        <w:rPr>
          <w:color w:val="000000"/>
          <w:sz w:val="20"/>
          <w:szCs w:val="16"/>
        </w:rPr>
        <w:t>ФИО</w:t>
      </w:r>
    </w:p>
    <w:p w:rsidR="00A53137" w:rsidRDefault="00A53137" w:rsidP="002C7E29">
      <w:pPr>
        <w:tabs>
          <w:tab w:val="left" w:pos="1260"/>
        </w:tabs>
        <w:ind w:firstLine="851"/>
        <w:jc w:val="both"/>
        <w:rPr>
          <w:bCs/>
        </w:rPr>
      </w:pPr>
    </w:p>
    <w:p w:rsidR="00A53137" w:rsidRDefault="00A53137" w:rsidP="002C7E29">
      <w:pPr>
        <w:tabs>
          <w:tab w:val="left" w:pos="1260"/>
        </w:tabs>
        <w:ind w:firstLine="851"/>
        <w:jc w:val="both"/>
        <w:rPr>
          <w:bCs/>
        </w:rPr>
      </w:pPr>
    </w:p>
    <w:p w:rsidR="00A53137" w:rsidRDefault="00A53137" w:rsidP="002C7E29">
      <w:pPr>
        <w:tabs>
          <w:tab w:val="left" w:pos="1260"/>
        </w:tabs>
        <w:ind w:firstLine="851"/>
        <w:jc w:val="both"/>
        <w:rPr>
          <w:bCs/>
        </w:rPr>
      </w:pPr>
    </w:p>
    <w:p w:rsidR="00A53137" w:rsidRDefault="00A53137" w:rsidP="002C7E29">
      <w:pPr>
        <w:tabs>
          <w:tab w:val="left" w:pos="1260"/>
        </w:tabs>
        <w:ind w:firstLine="851"/>
        <w:jc w:val="both"/>
        <w:rPr>
          <w:bCs/>
        </w:rPr>
      </w:pPr>
    </w:p>
    <w:p w:rsidR="00A53137" w:rsidRDefault="00A53137" w:rsidP="002C7E29">
      <w:pPr>
        <w:tabs>
          <w:tab w:val="left" w:pos="1260"/>
        </w:tabs>
        <w:ind w:firstLine="851"/>
        <w:jc w:val="both"/>
        <w:rPr>
          <w:bCs/>
        </w:rPr>
      </w:pPr>
    </w:p>
    <w:p w:rsidR="00A53137" w:rsidRDefault="00A53137" w:rsidP="002C7E29">
      <w:pPr>
        <w:tabs>
          <w:tab w:val="left" w:pos="1260"/>
        </w:tabs>
        <w:ind w:firstLine="851"/>
        <w:jc w:val="both"/>
        <w:rPr>
          <w:bCs/>
        </w:rPr>
      </w:pPr>
    </w:p>
    <w:p w:rsidR="00A53137" w:rsidRDefault="00A53137" w:rsidP="002C7E29">
      <w:pPr>
        <w:tabs>
          <w:tab w:val="left" w:pos="1260"/>
        </w:tabs>
        <w:ind w:firstLine="851"/>
        <w:jc w:val="both"/>
        <w:rPr>
          <w:bCs/>
        </w:rPr>
      </w:pPr>
    </w:p>
    <w:p w:rsidR="00A53137" w:rsidRDefault="00A53137" w:rsidP="002C7E29">
      <w:pPr>
        <w:jc w:val="right"/>
        <w:rPr>
          <w:bCs/>
        </w:rPr>
      </w:pPr>
    </w:p>
    <w:p w:rsidR="00A53137" w:rsidRDefault="00A53137" w:rsidP="002C7E29">
      <w:pPr>
        <w:jc w:val="right"/>
        <w:rPr>
          <w:b/>
          <w:color w:val="000000"/>
          <w:szCs w:val="16"/>
        </w:rPr>
      </w:pPr>
    </w:p>
    <w:p w:rsidR="00A53137" w:rsidRDefault="00A53137" w:rsidP="002C7E29">
      <w:pPr>
        <w:jc w:val="right"/>
        <w:rPr>
          <w:b/>
          <w:color w:val="000000"/>
          <w:spacing w:val="-6"/>
          <w:sz w:val="20"/>
          <w:szCs w:val="20"/>
        </w:rPr>
      </w:pPr>
    </w:p>
    <w:p w:rsidR="00A53137" w:rsidRDefault="00A53137" w:rsidP="002C7E29">
      <w:pPr>
        <w:jc w:val="right"/>
        <w:rPr>
          <w:b/>
          <w:color w:val="000000"/>
          <w:spacing w:val="-6"/>
          <w:sz w:val="20"/>
          <w:szCs w:val="20"/>
        </w:rPr>
      </w:pPr>
    </w:p>
    <w:p w:rsidR="00A53137" w:rsidRDefault="00A53137" w:rsidP="002C7E29">
      <w:pPr>
        <w:jc w:val="right"/>
        <w:rPr>
          <w:b/>
          <w:color w:val="000000"/>
          <w:spacing w:val="-6"/>
          <w:sz w:val="20"/>
          <w:szCs w:val="20"/>
        </w:rPr>
      </w:pPr>
    </w:p>
    <w:p w:rsidR="00A53137" w:rsidRPr="00387258" w:rsidRDefault="00A53137" w:rsidP="002C7E29">
      <w:pPr>
        <w:jc w:val="right"/>
        <w:rPr>
          <w:b/>
          <w:color w:val="000000"/>
          <w:spacing w:val="-6"/>
          <w:sz w:val="20"/>
          <w:szCs w:val="20"/>
        </w:rPr>
      </w:pPr>
      <w:r w:rsidRPr="00387258">
        <w:rPr>
          <w:b/>
          <w:color w:val="000000"/>
          <w:spacing w:val="-6"/>
          <w:sz w:val="20"/>
          <w:szCs w:val="20"/>
        </w:rPr>
        <w:t>Приложение № 5</w:t>
      </w:r>
    </w:p>
    <w:p w:rsidR="00A53137" w:rsidRPr="00387258" w:rsidRDefault="00A53137" w:rsidP="002C7E29">
      <w:pPr>
        <w:jc w:val="right"/>
        <w:rPr>
          <w:color w:val="000000"/>
          <w:sz w:val="20"/>
          <w:szCs w:val="20"/>
        </w:rPr>
      </w:pPr>
      <w:r w:rsidRPr="00387258">
        <w:rPr>
          <w:color w:val="000000"/>
          <w:sz w:val="20"/>
          <w:szCs w:val="20"/>
        </w:rPr>
        <w:t xml:space="preserve">к административному регламенту предоставления муниципальной услуги </w:t>
      </w:r>
    </w:p>
    <w:p w:rsidR="00A53137" w:rsidRDefault="00A53137" w:rsidP="00387258">
      <w:pPr>
        <w:jc w:val="right"/>
        <w:rPr>
          <w:color w:val="000000"/>
          <w:sz w:val="20"/>
          <w:szCs w:val="16"/>
        </w:rPr>
      </w:pPr>
      <w:r w:rsidRPr="00387258">
        <w:rPr>
          <w:color w:val="000000"/>
          <w:sz w:val="20"/>
          <w:szCs w:val="20"/>
        </w:rPr>
        <w:t>«</w:t>
      </w:r>
      <w:r w:rsidRPr="0022549A">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b/>
          <w:vanish/>
          <w:color w:val="000000"/>
          <w:sz w:val="20"/>
          <w:szCs w:val="20"/>
        </w:rPr>
        <w:pgNum/>
      </w:r>
      <w:r w:rsidRPr="00387258">
        <w:rPr>
          <w:sz w:val="20"/>
          <w:szCs w:val="20"/>
        </w:rPr>
        <w:t>»</w:t>
      </w:r>
      <w:r w:rsidRPr="00387258">
        <w:rPr>
          <w:color w:val="000000"/>
          <w:sz w:val="20"/>
          <w:szCs w:val="20"/>
        </w:rPr>
        <w:t>,</w:t>
      </w:r>
      <w:r w:rsidRPr="00F12D13">
        <w:rPr>
          <w:color w:val="000000"/>
          <w:sz w:val="20"/>
          <w:szCs w:val="16"/>
        </w:rPr>
        <w:t xml:space="preserve"> утвержденный постановлением</w:t>
      </w:r>
      <w:r>
        <w:rPr>
          <w:color w:val="000000"/>
          <w:sz w:val="20"/>
          <w:szCs w:val="16"/>
        </w:rPr>
        <w:t xml:space="preserve">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Default="00A53137" w:rsidP="002C7E29">
      <w:pPr>
        <w:jc w:val="right"/>
        <w:rPr>
          <w:b/>
          <w:color w:val="000000"/>
          <w:szCs w:val="16"/>
        </w:rPr>
      </w:pPr>
    </w:p>
    <w:p w:rsidR="00A53137" w:rsidRDefault="00A53137" w:rsidP="002C7E29">
      <w:pPr>
        <w:jc w:val="right"/>
        <w:rPr>
          <w:b/>
          <w:color w:val="000000"/>
          <w:szCs w:val="16"/>
        </w:rPr>
      </w:pPr>
    </w:p>
    <w:p w:rsidR="00A53137" w:rsidRDefault="00A53137" w:rsidP="002C7E29">
      <w:pPr>
        <w:tabs>
          <w:tab w:val="left" w:pos="851"/>
        </w:tabs>
        <w:jc w:val="center"/>
        <w:rPr>
          <w:b/>
          <w:color w:val="000000"/>
          <w:szCs w:val="16"/>
        </w:rPr>
      </w:pPr>
      <w:r>
        <w:rPr>
          <w:b/>
          <w:color w:val="000000"/>
          <w:szCs w:val="16"/>
        </w:rPr>
        <w:t>Форма заявления об отзыве</w:t>
      </w:r>
      <w:r w:rsidRPr="00E32AE6">
        <w:rPr>
          <w:b/>
          <w:color w:val="000000"/>
          <w:szCs w:val="16"/>
        </w:rPr>
        <w:t xml:space="preserve"> </w:t>
      </w:r>
      <w:r>
        <w:rPr>
          <w:b/>
          <w:color w:val="000000"/>
          <w:szCs w:val="16"/>
        </w:rPr>
        <w:t>заявления</w:t>
      </w:r>
      <w:r w:rsidRPr="00E32AE6">
        <w:rPr>
          <w:b/>
          <w:color w:val="000000"/>
          <w:szCs w:val="16"/>
        </w:rPr>
        <w:t xml:space="preserve"> на получение муниципальной услуги</w:t>
      </w:r>
    </w:p>
    <w:p w:rsidR="00A53137" w:rsidRDefault="00A53137" w:rsidP="002C7E29">
      <w:pPr>
        <w:jc w:val="center"/>
        <w:rPr>
          <w:b/>
          <w:color w:val="000000"/>
          <w:szCs w:val="16"/>
        </w:rPr>
      </w:pPr>
    </w:p>
    <w:p w:rsidR="00A53137" w:rsidRDefault="00A53137" w:rsidP="002C7E29">
      <w:pPr>
        <w:pStyle w:val="210"/>
        <w:jc w:val="right"/>
        <w:rPr>
          <w:rFonts w:ascii="Times New Roman" w:hAnsi="Times New Roman"/>
          <w:sz w:val="24"/>
          <w:szCs w:val="24"/>
        </w:rPr>
      </w:pPr>
      <w:r>
        <w:rPr>
          <w:rFonts w:ascii="Times New Roman" w:hAnsi="Times New Roman"/>
          <w:sz w:val="24"/>
          <w:szCs w:val="24"/>
        </w:rPr>
        <w:t xml:space="preserve">Главе муниципального </w:t>
      </w:r>
    </w:p>
    <w:p w:rsidR="00A53137" w:rsidRDefault="00A53137" w:rsidP="002C7E29">
      <w:pPr>
        <w:pStyle w:val="210"/>
        <w:jc w:val="right"/>
        <w:rPr>
          <w:rFonts w:ascii="Times New Roman" w:hAnsi="Times New Roman"/>
          <w:sz w:val="24"/>
          <w:szCs w:val="24"/>
        </w:rPr>
      </w:pPr>
      <w:r>
        <w:rPr>
          <w:rFonts w:ascii="Times New Roman" w:hAnsi="Times New Roman"/>
          <w:sz w:val="24"/>
          <w:szCs w:val="24"/>
        </w:rPr>
        <w:t>образования «Глазовский район»</w:t>
      </w:r>
    </w:p>
    <w:p w:rsidR="00A53137" w:rsidRPr="00F305AD" w:rsidRDefault="00A53137" w:rsidP="002C7E29">
      <w:pPr>
        <w:pStyle w:val="210"/>
        <w:jc w:val="right"/>
        <w:rPr>
          <w:rFonts w:ascii="Times New Roman" w:hAnsi="Times New Roman"/>
          <w:sz w:val="24"/>
          <w:szCs w:val="24"/>
        </w:rPr>
      </w:pPr>
    </w:p>
    <w:p w:rsidR="00A53137" w:rsidRPr="00F305AD" w:rsidRDefault="00A53137" w:rsidP="002C7E29">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A53137" w:rsidRDefault="00A53137" w:rsidP="002C7E29">
      <w:pPr>
        <w:pStyle w:val="210"/>
        <w:jc w:val="right"/>
        <w:rPr>
          <w:rFonts w:ascii="Times New Roman" w:hAnsi="Times New Roman"/>
          <w:sz w:val="24"/>
          <w:szCs w:val="24"/>
        </w:rPr>
      </w:pPr>
    </w:p>
    <w:p w:rsidR="00A53137" w:rsidRDefault="00A53137" w:rsidP="00337E56">
      <w:pPr>
        <w:pStyle w:val="NoSpacing"/>
        <w:jc w:val="right"/>
        <w:rPr>
          <w:rFonts w:ascii="Times New Roman" w:hAnsi="Times New Roman"/>
          <w:sz w:val="24"/>
          <w:szCs w:val="24"/>
        </w:rPr>
      </w:pPr>
      <w:r>
        <w:rPr>
          <w:rFonts w:ascii="Times New Roman" w:hAnsi="Times New Roman"/>
          <w:sz w:val="24"/>
          <w:szCs w:val="24"/>
        </w:rPr>
        <w:t>От ______________________________</w:t>
      </w: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(Наименование юридического лица</w:t>
      </w: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Pr="002D5C1D" w:rsidRDefault="00A53137" w:rsidP="00337E56">
      <w:pPr>
        <w:jc w:val="right"/>
        <w:rPr>
          <w:sz w:val="20"/>
          <w:szCs w:val="20"/>
        </w:rPr>
      </w:pPr>
      <w:r>
        <w:rPr>
          <w:sz w:val="20"/>
          <w:szCs w:val="20"/>
        </w:rPr>
        <w:t xml:space="preserve">            в лице:</w:t>
      </w:r>
      <w:r w:rsidRPr="002D5C1D">
        <w:rPr>
          <w:sz w:val="20"/>
          <w:szCs w:val="20"/>
        </w:rPr>
        <w:t>____</w:t>
      </w:r>
      <w:r>
        <w:rPr>
          <w:sz w:val="20"/>
          <w:szCs w:val="20"/>
        </w:rPr>
        <w:t>__________________________</w:t>
      </w:r>
      <w:r w:rsidRPr="002D5C1D">
        <w:rPr>
          <w:sz w:val="20"/>
          <w:szCs w:val="20"/>
        </w:rPr>
        <w:t>,</w:t>
      </w:r>
    </w:p>
    <w:p w:rsidR="00A53137" w:rsidRPr="002D5C1D" w:rsidRDefault="00A53137" w:rsidP="00337E56">
      <w:pPr>
        <w:jc w:val="right"/>
        <w:rPr>
          <w:sz w:val="20"/>
          <w:szCs w:val="20"/>
        </w:rPr>
      </w:pPr>
      <w:r>
        <w:rPr>
          <w:sz w:val="20"/>
          <w:szCs w:val="20"/>
        </w:rPr>
        <w:t xml:space="preserve">                         </w:t>
      </w:r>
      <w:r w:rsidRPr="002D5C1D">
        <w:rPr>
          <w:sz w:val="20"/>
          <w:szCs w:val="20"/>
        </w:rPr>
        <w:t xml:space="preserve"> (</w:t>
      </w:r>
      <w:r>
        <w:rPr>
          <w:sz w:val="20"/>
          <w:szCs w:val="20"/>
        </w:rPr>
        <w:tab/>
      </w:r>
      <w:r w:rsidRPr="002D5C1D">
        <w:rPr>
          <w:sz w:val="20"/>
          <w:szCs w:val="20"/>
        </w:rPr>
        <w:t>ФИО, должность представителя)</w:t>
      </w:r>
    </w:p>
    <w:p w:rsidR="00A53137" w:rsidRPr="002D5C1D" w:rsidRDefault="00A53137" w:rsidP="00337E56">
      <w:pPr>
        <w:jc w:val="right"/>
        <w:rPr>
          <w:sz w:val="20"/>
          <w:szCs w:val="20"/>
        </w:rPr>
      </w:pPr>
    </w:p>
    <w:p w:rsidR="00A53137" w:rsidRDefault="00A53137" w:rsidP="00337E56">
      <w:pPr>
        <w:pStyle w:val="NoSpacing"/>
        <w:jc w:val="right"/>
        <w:rPr>
          <w:rFonts w:ascii="Times New Roman" w:hAnsi="Times New Roman"/>
          <w:sz w:val="20"/>
          <w:szCs w:val="20"/>
        </w:rPr>
      </w:pPr>
      <w:r w:rsidRPr="002D5C1D">
        <w:rPr>
          <w:sz w:val="20"/>
          <w:szCs w:val="20"/>
        </w:rPr>
        <w:t xml:space="preserve"> </w:t>
      </w:r>
      <w:r>
        <w:rPr>
          <w:rFonts w:ascii="Times New Roman" w:hAnsi="Times New Roman"/>
          <w:sz w:val="20"/>
          <w:szCs w:val="20"/>
        </w:rPr>
        <w:t>д</w:t>
      </w:r>
      <w:r w:rsidRPr="002D5C1D">
        <w:rPr>
          <w:rFonts w:ascii="Times New Roman" w:hAnsi="Times New Roman"/>
          <w:sz w:val="20"/>
          <w:szCs w:val="20"/>
        </w:rPr>
        <w:t>ействующего(ей) на основании</w:t>
      </w:r>
    </w:p>
    <w:p w:rsidR="00A53137" w:rsidRPr="00013761" w:rsidRDefault="00A53137" w:rsidP="00337E56">
      <w:pPr>
        <w:pStyle w:val="NoSpacing"/>
        <w:jc w:val="right"/>
        <w:rPr>
          <w:rFonts w:ascii="Times New Roman" w:hAnsi="Times New Roman"/>
          <w:sz w:val="20"/>
          <w:szCs w:val="20"/>
        </w:rPr>
      </w:pPr>
      <w:r w:rsidRPr="002D5C1D">
        <w:rPr>
          <w:rFonts w:ascii="Times New Roman" w:hAnsi="Times New Roman"/>
          <w:sz w:val="20"/>
          <w:szCs w:val="20"/>
        </w:rPr>
        <w:t>_____</w:t>
      </w:r>
      <w:r>
        <w:rPr>
          <w:rFonts w:ascii="Times New Roman" w:hAnsi="Times New Roman"/>
          <w:sz w:val="20"/>
          <w:szCs w:val="20"/>
        </w:rPr>
        <w:t>_________________________________,</w:t>
      </w: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 xml:space="preserve">    (Устава, положения, доверенности)</w:t>
      </w: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337E56">
      <w:pPr>
        <w:pStyle w:val="NoSpacing"/>
        <w:jc w:val="right"/>
        <w:rPr>
          <w:rFonts w:ascii="Times New Roman" w:hAnsi="Times New Roman"/>
          <w:sz w:val="20"/>
          <w:szCs w:val="20"/>
        </w:rPr>
      </w:pP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 xml:space="preserve"> ( реквизиты документа о гос регистрации юр. лица)</w:t>
      </w: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337E56">
      <w:pPr>
        <w:pStyle w:val="NoSpacing"/>
        <w:jc w:val="right"/>
        <w:rPr>
          <w:rFonts w:ascii="Times New Roman" w:hAnsi="Times New Roman"/>
          <w:sz w:val="20"/>
          <w:szCs w:val="20"/>
        </w:rPr>
      </w:pP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337E56">
      <w:pPr>
        <w:pStyle w:val="NoSpacing"/>
        <w:jc w:val="right"/>
        <w:rPr>
          <w:rFonts w:ascii="Times New Roman" w:hAnsi="Times New Roman"/>
          <w:sz w:val="20"/>
          <w:szCs w:val="20"/>
        </w:rPr>
      </w:pP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 адреса фактического места нахождения юр. лица)</w:t>
      </w:r>
    </w:p>
    <w:p w:rsidR="00A53137" w:rsidRDefault="00A53137" w:rsidP="00337E56">
      <w:pPr>
        <w:pStyle w:val="NoSpacing"/>
        <w:jc w:val="right"/>
        <w:rPr>
          <w:rFonts w:ascii="Times New Roman" w:hAnsi="Times New Roman"/>
          <w:color w:val="333333"/>
        </w:rPr>
      </w:pPr>
      <w:r w:rsidRPr="00013761">
        <w:rPr>
          <w:rFonts w:ascii="Times New Roman" w:hAnsi="Times New Roman"/>
          <w:color w:val="333333"/>
        </w:rPr>
        <w:t>Электронный адрес____________</w:t>
      </w:r>
      <w:r>
        <w:rPr>
          <w:rFonts w:ascii="Times New Roman" w:hAnsi="Times New Roman"/>
          <w:color w:val="333333"/>
        </w:rPr>
        <w:t>____</w:t>
      </w:r>
    </w:p>
    <w:p w:rsidR="00A53137" w:rsidRDefault="00A53137" w:rsidP="00337E56">
      <w:pPr>
        <w:pStyle w:val="NoSpacing"/>
        <w:jc w:val="right"/>
        <w:rPr>
          <w:rFonts w:ascii="Times New Roman" w:hAnsi="Times New Roman"/>
          <w:sz w:val="20"/>
          <w:szCs w:val="20"/>
        </w:rPr>
      </w:pP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 xml:space="preserve">_____________________________________ </w:t>
      </w:r>
    </w:p>
    <w:p w:rsidR="00A53137" w:rsidRDefault="00A53137" w:rsidP="00337E56">
      <w:pPr>
        <w:pStyle w:val="NoSpacing"/>
        <w:jc w:val="right"/>
        <w:rPr>
          <w:rFonts w:ascii="Times New Roman" w:hAnsi="Times New Roman"/>
          <w:sz w:val="20"/>
          <w:szCs w:val="20"/>
        </w:rPr>
      </w:pPr>
      <w:r>
        <w:rPr>
          <w:rFonts w:ascii="Times New Roman" w:hAnsi="Times New Roman"/>
          <w:sz w:val="20"/>
          <w:szCs w:val="20"/>
        </w:rPr>
        <w:t>(Контактный телефон)</w:t>
      </w:r>
    </w:p>
    <w:p w:rsidR="00A53137" w:rsidRDefault="00A53137" w:rsidP="002C7E29">
      <w:pPr>
        <w:pStyle w:val="210"/>
        <w:ind w:firstLine="444"/>
        <w:jc w:val="center"/>
        <w:rPr>
          <w:rFonts w:ascii="Times New Roman" w:hAnsi="Times New Roman"/>
          <w:b/>
          <w:sz w:val="24"/>
          <w:szCs w:val="24"/>
        </w:rPr>
      </w:pPr>
    </w:p>
    <w:p w:rsidR="00A53137" w:rsidRPr="00A61D84" w:rsidRDefault="00A53137" w:rsidP="002C7E29">
      <w:pPr>
        <w:pStyle w:val="210"/>
        <w:ind w:firstLine="444"/>
        <w:jc w:val="center"/>
        <w:rPr>
          <w:rFonts w:ascii="Times New Roman" w:hAnsi="Times New Roman"/>
          <w:b/>
          <w:sz w:val="24"/>
          <w:szCs w:val="24"/>
        </w:rPr>
      </w:pPr>
    </w:p>
    <w:p w:rsidR="00A53137" w:rsidRDefault="00A53137" w:rsidP="002C7E29">
      <w:pPr>
        <w:pStyle w:val="210"/>
        <w:jc w:val="center"/>
        <w:rPr>
          <w:rFonts w:ascii="Times New Roman" w:hAnsi="Times New Roman"/>
          <w:b/>
          <w:sz w:val="24"/>
          <w:szCs w:val="24"/>
        </w:rPr>
      </w:pPr>
      <w:r>
        <w:rPr>
          <w:rFonts w:ascii="Times New Roman" w:hAnsi="Times New Roman"/>
          <w:b/>
          <w:sz w:val="24"/>
          <w:szCs w:val="24"/>
        </w:rPr>
        <w:t>Заявление</w:t>
      </w:r>
    </w:p>
    <w:p w:rsidR="00A53137" w:rsidRDefault="00A53137" w:rsidP="002C7E29">
      <w:pPr>
        <w:pStyle w:val="210"/>
        <w:ind w:firstLine="567"/>
        <w:jc w:val="both"/>
        <w:rPr>
          <w:rFonts w:ascii="Times New Roman" w:hAnsi="Times New Roman"/>
          <w:sz w:val="24"/>
          <w:szCs w:val="24"/>
        </w:rPr>
      </w:pPr>
    </w:p>
    <w:p w:rsidR="00A53137" w:rsidRPr="00337E56" w:rsidRDefault="00A53137" w:rsidP="002C7E29">
      <w:pPr>
        <w:ind w:firstLine="708"/>
        <w:jc w:val="both"/>
        <w:rPr>
          <w:snapToGrid w:val="0"/>
        </w:rPr>
      </w:pPr>
      <w:r w:rsidRPr="000A6E7F">
        <w:rPr>
          <w:snapToGrid w:val="0"/>
        </w:rPr>
        <w:t xml:space="preserve">Прошу отозвать мое заявление от ____________ на предоставление муниципальной услуги </w:t>
      </w:r>
      <w:r w:rsidRPr="00337E56">
        <w:rPr>
          <w:snapToGrid w:val="0"/>
        </w:rPr>
        <w:t>«</w:t>
      </w:r>
      <w:r w:rsidRPr="0022549A">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rPr>
          <w:b/>
          <w:vanish/>
          <w:color w:val="000000"/>
        </w:rPr>
        <w:pgNum/>
      </w:r>
      <w:r w:rsidRPr="00337E56">
        <w:t>»</w:t>
      </w:r>
      <w:r w:rsidRPr="00337E56">
        <w:rPr>
          <w:color w:val="000000"/>
        </w:rPr>
        <w:t>,</w:t>
      </w:r>
      <w:r w:rsidRPr="00337E56">
        <w:rPr>
          <w:snapToGrid w:val="0"/>
        </w:rPr>
        <w:t>.</w:t>
      </w:r>
    </w:p>
    <w:p w:rsidR="00A53137" w:rsidRDefault="00A53137" w:rsidP="002C7E29">
      <w:pPr>
        <w:pStyle w:val="210"/>
        <w:ind w:firstLine="600"/>
        <w:jc w:val="both"/>
        <w:rPr>
          <w:rFonts w:ascii="Times New Roman" w:hAnsi="Times New Roman"/>
          <w:b/>
          <w:sz w:val="24"/>
          <w:szCs w:val="24"/>
        </w:rPr>
      </w:pPr>
      <w:r>
        <w:rPr>
          <w:rFonts w:ascii="Times New Roman" w:hAnsi="Times New Roman"/>
          <w:b/>
          <w:sz w:val="24"/>
          <w:szCs w:val="24"/>
        </w:rPr>
        <w:t>По своему желанию заявитель  в заявлении может указать причину отзыва заявления.</w:t>
      </w:r>
    </w:p>
    <w:p w:rsidR="00A53137" w:rsidRDefault="00A53137" w:rsidP="002C7E29">
      <w:pPr>
        <w:pStyle w:val="210"/>
        <w:ind w:firstLine="600"/>
        <w:jc w:val="both"/>
        <w:rPr>
          <w:rFonts w:ascii="Times New Roman" w:hAnsi="Times New Roman"/>
          <w:b/>
          <w:sz w:val="24"/>
          <w:szCs w:val="24"/>
        </w:rPr>
      </w:pPr>
    </w:p>
    <w:p w:rsidR="00A53137" w:rsidRDefault="00A53137" w:rsidP="002C7E29">
      <w:pPr>
        <w:pStyle w:val="210"/>
        <w:ind w:firstLine="600"/>
        <w:jc w:val="both"/>
        <w:rPr>
          <w:rFonts w:ascii="Times New Roman" w:hAnsi="Times New Roman"/>
          <w:b/>
          <w:sz w:val="24"/>
          <w:szCs w:val="24"/>
        </w:rPr>
      </w:pPr>
    </w:p>
    <w:p w:rsidR="00A53137" w:rsidRDefault="00A53137" w:rsidP="002C7E29">
      <w:pPr>
        <w:pStyle w:val="210"/>
        <w:ind w:firstLine="600"/>
        <w:jc w:val="both"/>
        <w:rPr>
          <w:rFonts w:ascii="Times New Roman" w:hAnsi="Times New Roman"/>
          <w:b/>
          <w:sz w:val="24"/>
          <w:szCs w:val="24"/>
        </w:rPr>
      </w:pPr>
    </w:p>
    <w:p w:rsidR="00A53137" w:rsidRDefault="00A53137" w:rsidP="002C7E29">
      <w:pPr>
        <w:pStyle w:val="210"/>
        <w:ind w:firstLine="708"/>
        <w:jc w:val="both"/>
        <w:rPr>
          <w:rFonts w:ascii="Times New Roman" w:hAnsi="Times New Roman"/>
          <w:sz w:val="24"/>
          <w:szCs w:val="24"/>
        </w:rPr>
      </w:pPr>
    </w:p>
    <w:p w:rsidR="00A53137" w:rsidRDefault="00A53137" w:rsidP="002C7E29">
      <w:pPr>
        <w:pStyle w:val="210"/>
        <w:jc w:val="both"/>
        <w:rPr>
          <w:rFonts w:ascii="Times New Roman" w:hAnsi="Times New Roman"/>
          <w:sz w:val="28"/>
          <w:szCs w:val="28"/>
        </w:rPr>
      </w:pPr>
      <w:r>
        <w:rPr>
          <w:rFonts w:ascii="Times New Roman" w:hAnsi="Times New Roman"/>
          <w:sz w:val="28"/>
          <w:szCs w:val="28"/>
        </w:rPr>
        <w:t>___________________________________</w:t>
      </w:r>
    </w:p>
    <w:p w:rsidR="00A53137" w:rsidRPr="00643484" w:rsidRDefault="00A53137" w:rsidP="002C7E29">
      <w:pPr>
        <w:pStyle w:val="210"/>
        <w:jc w:val="both"/>
        <w:rPr>
          <w:rFonts w:ascii="Times New Roman" w:hAnsi="Times New Roman"/>
          <w:sz w:val="24"/>
          <w:szCs w:val="24"/>
        </w:rPr>
      </w:pPr>
      <w:r w:rsidRPr="00643484">
        <w:rPr>
          <w:rFonts w:ascii="Times New Roman" w:hAnsi="Times New Roman"/>
          <w:sz w:val="24"/>
          <w:szCs w:val="24"/>
        </w:rPr>
        <w:t>(</w:t>
      </w:r>
      <w:r>
        <w:rPr>
          <w:rFonts w:ascii="Times New Roman" w:hAnsi="Times New Roman"/>
          <w:sz w:val="24"/>
          <w:szCs w:val="24"/>
        </w:rPr>
        <w:t xml:space="preserve"> МП, </w:t>
      </w:r>
      <w:r w:rsidRPr="00643484">
        <w:rPr>
          <w:rFonts w:ascii="Times New Roman" w:hAnsi="Times New Roman"/>
          <w:sz w:val="24"/>
          <w:szCs w:val="24"/>
        </w:rPr>
        <w:t xml:space="preserve">подпись)  </w:t>
      </w:r>
      <w:r>
        <w:rPr>
          <w:rFonts w:ascii="Times New Roman" w:hAnsi="Times New Roman"/>
          <w:sz w:val="24"/>
          <w:szCs w:val="24"/>
        </w:rPr>
        <w:t xml:space="preserve">         </w:t>
      </w:r>
      <w:r w:rsidRPr="006434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 __________</w:t>
      </w:r>
      <w:r w:rsidRPr="00643484">
        <w:rPr>
          <w:rFonts w:ascii="Times New Roman" w:hAnsi="Times New Roman"/>
          <w:sz w:val="24"/>
          <w:szCs w:val="24"/>
        </w:rPr>
        <w:t>20___ г.</w:t>
      </w:r>
    </w:p>
    <w:p w:rsidR="00A53137" w:rsidRDefault="00A53137" w:rsidP="002C7E29">
      <w:pPr>
        <w:rPr>
          <w:snapToGrid w:val="0"/>
        </w:rPr>
      </w:pPr>
    </w:p>
    <w:p w:rsidR="00A53137" w:rsidRDefault="00A53137" w:rsidP="002C7E29">
      <w:pPr>
        <w:jc w:val="center"/>
        <w:rPr>
          <w:b/>
          <w:color w:val="000000"/>
          <w:szCs w:val="16"/>
        </w:rPr>
      </w:pPr>
    </w:p>
    <w:p w:rsidR="00A53137" w:rsidRDefault="00A53137" w:rsidP="002C7E29">
      <w:pPr>
        <w:jc w:val="right"/>
        <w:rPr>
          <w:b/>
          <w:color w:val="000000"/>
          <w:szCs w:val="16"/>
        </w:rPr>
      </w:pPr>
    </w:p>
    <w:p w:rsidR="00A53137" w:rsidRDefault="00A53137" w:rsidP="002C7E29">
      <w:pPr>
        <w:jc w:val="right"/>
        <w:rPr>
          <w:b/>
          <w:color w:val="000000"/>
          <w:szCs w:val="16"/>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Pr="00F12D13" w:rsidRDefault="00A53137" w:rsidP="002C7E29">
      <w:pPr>
        <w:jc w:val="right"/>
        <w:rPr>
          <w:b/>
          <w:color w:val="000000"/>
          <w:spacing w:val="-6"/>
          <w:sz w:val="20"/>
        </w:rPr>
      </w:pPr>
      <w:r w:rsidRPr="00F12D13">
        <w:rPr>
          <w:b/>
          <w:color w:val="000000"/>
          <w:spacing w:val="-6"/>
          <w:sz w:val="20"/>
        </w:rPr>
        <w:t xml:space="preserve">Приложение № </w:t>
      </w:r>
      <w:r>
        <w:rPr>
          <w:b/>
          <w:color w:val="000000"/>
          <w:spacing w:val="-6"/>
          <w:sz w:val="20"/>
        </w:rPr>
        <w:t>6</w:t>
      </w:r>
    </w:p>
    <w:p w:rsidR="00A53137" w:rsidRDefault="00A53137" w:rsidP="002C7E29">
      <w:pPr>
        <w:jc w:val="right"/>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 xml:space="preserve">муниципальной услуги </w:t>
      </w:r>
    </w:p>
    <w:p w:rsidR="00A53137" w:rsidRDefault="00A53137" w:rsidP="00387258">
      <w:pPr>
        <w:jc w:val="right"/>
        <w:rPr>
          <w:color w:val="000000"/>
          <w:sz w:val="20"/>
          <w:szCs w:val="16"/>
        </w:rPr>
      </w:pPr>
      <w:r w:rsidRPr="00387258">
        <w:rPr>
          <w:color w:val="000000"/>
          <w:sz w:val="20"/>
          <w:szCs w:val="20"/>
        </w:rPr>
        <w:t>«</w:t>
      </w:r>
      <w:r w:rsidRPr="0022549A">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907BF3">
        <w:t>»</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Default="00A53137" w:rsidP="002C7E29">
      <w:pPr>
        <w:jc w:val="right"/>
        <w:rPr>
          <w:b/>
          <w:color w:val="000000"/>
          <w:szCs w:val="16"/>
        </w:rPr>
      </w:pPr>
    </w:p>
    <w:p w:rsidR="00A53137" w:rsidRDefault="00A53137" w:rsidP="002C7E29">
      <w:pPr>
        <w:pStyle w:val="BodyText"/>
        <w:widowControl w:val="0"/>
        <w:spacing w:after="0"/>
        <w:jc w:val="center"/>
        <w:rPr>
          <w:b/>
        </w:rPr>
      </w:pPr>
      <w:r w:rsidRPr="00F042A4">
        <w:rPr>
          <w:b/>
        </w:rPr>
        <w:t xml:space="preserve">Блок-схема </w:t>
      </w:r>
      <w:r w:rsidRPr="00017A5A">
        <w:rPr>
          <w:b/>
        </w:rPr>
        <w:t xml:space="preserve">последовательности </w:t>
      </w:r>
      <w:r>
        <w:rPr>
          <w:b/>
        </w:rPr>
        <w:t>административных действий</w:t>
      </w:r>
      <w:r w:rsidRPr="00017A5A">
        <w:rPr>
          <w:b/>
        </w:rPr>
        <w:t xml:space="preserve"> </w:t>
      </w:r>
    </w:p>
    <w:p w:rsidR="00A53137" w:rsidRPr="00F042A4" w:rsidRDefault="00A53137" w:rsidP="002C7E29">
      <w:pPr>
        <w:pStyle w:val="BodyText"/>
        <w:widowControl w:val="0"/>
        <w:spacing w:after="0"/>
        <w:jc w:val="center"/>
        <w:rPr>
          <w:b/>
        </w:rPr>
      </w:pPr>
      <w:r>
        <w:rPr>
          <w:noProof/>
          <w:lang w:eastAsia="ru-RU"/>
        </w:rPr>
        <w:pict>
          <v:rect id="Прямоугольник 54" o:spid="_x0000_s1034" style="position:absolute;left:0;text-align:left;margin-left:441.45pt;margin-top:12.9pt;width:41.65pt;height:18.5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" fillcolor="#d8d8d8">
            <v:textbox>
              <w:txbxContent>
                <w:p w:rsidR="00A53137" w:rsidRPr="00851C55" w:rsidRDefault="00A53137" w:rsidP="002C7E29">
                  <w:pPr>
                    <w:jc w:val="center"/>
                    <w:rPr>
                      <w:sz w:val="20"/>
                    </w:rPr>
                  </w:pPr>
                  <w:r>
                    <w:rPr>
                      <w:sz w:val="20"/>
                    </w:rPr>
                    <w:t>2 дня</w:t>
                  </w:r>
                </w:p>
              </w:txbxContent>
            </v:textbox>
          </v:rect>
        </w:pict>
      </w:r>
      <w:r w:rsidRPr="00017A5A">
        <w:rPr>
          <w:b/>
        </w:rPr>
        <w:t>при предоставлении муниципальной услуги</w:t>
      </w:r>
    </w:p>
    <w:p w:rsidR="00A53137" w:rsidRDefault="00A53137" w:rsidP="002C7E29">
      <w:pPr>
        <w:pStyle w:val="BodyText"/>
        <w:widowControl w:val="0"/>
        <w:spacing w:after="0"/>
        <w:jc w:val="center"/>
      </w:pPr>
      <w:r>
        <w:rPr>
          <w:noProof/>
          <w:lang w:eastAsia="ru-RU"/>
        </w:rPr>
        <w:pict>
          <v:rect id="Прямоугольник 53" o:spid="_x0000_s1035" style="position:absolute;left:0;text-align:left;margin-left:12.7pt;margin-top:11.1pt;width:24.75pt;height:252.7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" fillcolor="#d8d8d8">
            <v:textbox style="layout-flow:vertical;mso-layout-flow-alt:bottom-to-top">
              <w:txbxContent>
                <w:p w:rsidR="00A53137" w:rsidRPr="00851C55" w:rsidRDefault="00A53137" w:rsidP="002C7E29">
                  <w:pPr>
                    <w:jc w:val="center"/>
                    <w:rPr>
                      <w:sz w:val="20"/>
                    </w:rPr>
                  </w:pPr>
                  <w:r>
                    <w:rPr>
                      <w:sz w:val="20"/>
                    </w:rPr>
                    <w:t>1 день</w:t>
                  </w:r>
                </w:p>
              </w:txbxContent>
            </v:textbox>
          </v:rect>
        </w:pict>
      </w:r>
      <w:r>
        <w:rPr>
          <w:noProof/>
          <w:lang w:eastAsia="ru-RU"/>
        </w:rPr>
        <w:pict>
          <v:rect id="Прямоугольник 52" o:spid="_x0000_s1036" style="position:absolute;left:0;text-align:left;margin-left:155.55pt;margin-top:11.1pt;width:276.9pt;height:39.9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">
            <v:textbox>
              <w:txbxContent>
                <w:p w:rsidR="00A53137" w:rsidRDefault="00A53137" w:rsidP="002C7E29">
                  <w:pPr>
                    <w:jc w:val="center"/>
                  </w:pPr>
                  <w:r>
                    <w:t>Специалист офиса «Мои документы», в случае подачи заявления заявителем через данный офис</w:t>
                  </w:r>
                </w:p>
              </w:txbxContent>
            </v:textbox>
          </v:rect>
        </w:pict>
      </w:r>
      <w:r>
        <w:rPr>
          <w:noProof/>
          <w:lang w:eastAsia="ru-RU"/>
        </w:rPr>
        <w:pict>
          <v:rect id="Прямоугольник 51" o:spid="_x0000_s1037" style="position:absolute;left:0;text-align:left;margin-left:52.35pt;margin-top:11.1pt;width:90.9pt;height:23.4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">
            <v:textbox>
              <w:txbxContent>
                <w:p w:rsidR="00A53137" w:rsidRDefault="00A53137" w:rsidP="002C7E29">
                  <w:pPr>
                    <w:jc w:val="center"/>
                  </w:pPr>
                  <w:r>
                    <w:t>Заявитель</w:t>
                  </w:r>
                </w:p>
              </w:txbxContent>
            </v:textbox>
          </v:rect>
        </w:pict>
      </w:r>
    </w:p>
    <w:p w:rsidR="00A53137" w:rsidRDefault="00A53137" w:rsidP="002C7E29">
      <w:pPr>
        <w:pStyle w:val="BodyText"/>
        <w:widowControl w:val="0"/>
        <w:spacing w:after="0"/>
        <w:jc w:val="center"/>
      </w:pPr>
      <w:r>
        <w:rPr>
          <w:noProof/>
          <w:lang w:eastAsia="ru-RU"/>
        </w:rPr>
        <w:pict>
          <v:line id="Прямая соединительная линия 50" o:spid="_x0000_s1038" style="position:absolute;left:0;text-align:left;flip:x;z-index:251677184;visibility:visible" from="483.1pt,10.05pt" to="483.5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"/>
        </w:pict>
      </w:r>
      <w:r>
        <w:rPr>
          <w:noProof/>
          <w:lang w:eastAsia="ru-RU"/>
        </w:rPr>
        <w:pict>
          <v:line id="Прямая соединительная линия 49" o:spid="_x0000_s1039" style="position:absolute;left:0;text-align:left;flip:x y;z-index:251680256;visibility:visible" from="428.3pt,10.5pt" to="483.1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">
            <v:stroke endarrow="block"/>
          </v:line>
        </w:pict>
      </w:r>
    </w:p>
    <w:p w:rsidR="00A53137" w:rsidRPr="00086E73" w:rsidRDefault="00A53137" w:rsidP="002C7E29">
      <w:pPr>
        <w:pStyle w:val="BodyText"/>
        <w:widowControl w:val="0"/>
        <w:spacing w:after="0"/>
        <w:jc w:val="center"/>
      </w:pPr>
      <w:r>
        <w:rPr>
          <w:noProof/>
          <w:lang w:eastAsia="ru-RU"/>
        </w:rPr>
        <w:pict>
          <v:line id="Прямая соединительная линия 48" o:spid="_x0000_s1040" style="position:absolute;left:0;text-align:left;z-index:251676160;visibility:visible" from="98.7pt,6.9pt" to="98.7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">
            <v:stroke endarrow="block"/>
          </v:line>
        </w:pict>
      </w:r>
    </w:p>
    <w:p w:rsidR="00A53137" w:rsidRPr="008E31D9" w:rsidRDefault="00A53137" w:rsidP="002C7E29">
      <w:pPr>
        <w:jc w:val="right"/>
        <w:rPr>
          <w:b/>
          <w:color w:val="FF0000"/>
          <w:szCs w:val="16"/>
        </w:rPr>
      </w:pPr>
      <w:r>
        <w:rPr>
          <w:noProof/>
          <w:lang w:eastAsia="ru-RU"/>
        </w:rPr>
        <w:pict>
          <v:line id="Прямая соединительная линия 47" o:spid="_x0000_s1041" style="position:absolute;left:0;text-align:left;z-index:251679232;visibility:visible" from="298.95pt,9.65pt" to="298.9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">
            <v:stroke endarrow="block"/>
          </v:line>
        </w:pict>
      </w:r>
    </w:p>
    <w:p w:rsidR="00A53137" w:rsidRPr="008E31D9" w:rsidRDefault="00A53137" w:rsidP="002C7E29">
      <w:pPr>
        <w:jc w:val="right"/>
        <w:rPr>
          <w:b/>
          <w:color w:val="FF0000"/>
          <w:szCs w:val="16"/>
        </w:rPr>
      </w:pPr>
      <w:r>
        <w:rPr>
          <w:noProof/>
          <w:lang w:eastAsia="ru-RU"/>
        </w:rPr>
        <w:pict>
          <v:rect id="Прямоугольник 46" o:spid="_x0000_s1042" style="position:absolute;left:0;text-align:left;margin-left:49.5pt;margin-top:9.15pt;width:386.7pt;height:23.1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">
            <v:textbox>
              <w:txbxContent>
                <w:p w:rsidR="00A53137" w:rsidRDefault="00A53137" w:rsidP="002C7E29">
                  <w:pPr>
                    <w:jc w:val="center"/>
                  </w:pPr>
                  <w:r>
                    <w:t>Прием и первичная обработка заявления,</w:t>
                  </w:r>
                  <w:r w:rsidRPr="001575A5">
                    <w:t xml:space="preserve"> </w:t>
                  </w:r>
                  <w:r>
                    <w:t>поступившего посредством:</w:t>
                  </w:r>
                </w:p>
              </w:txbxContent>
            </v:textbox>
          </v:rect>
        </w:pict>
      </w:r>
    </w:p>
    <w:p w:rsidR="00A53137" w:rsidRDefault="00A53137" w:rsidP="002C7E29">
      <w:pPr>
        <w:jc w:val="right"/>
        <w:rPr>
          <w:b/>
          <w:color w:val="FF0000"/>
          <w:spacing w:val="-6"/>
        </w:rPr>
      </w:pPr>
    </w:p>
    <w:p w:rsidR="00A53137" w:rsidRDefault="00A53137" w:rsidP="002C7E29">
      <w:pPr>
        <w:jc w:val="right"/>
        <w:rPr>
          <w:b/>
          <w:color w:val="FF0000"/>
          <w:spacing w:val="-6"/>
        </w:rPr>
      </w:pPr>
      <w:r>
        <w:rPr>
          <w:noProof/>
          <w:lang w:eastAsia="ru-RU"/>
        </w:rPr>
        <w:pict>
          <v:line id="Прямая соединительная линия 45" o:spid="_x0000_s1043" style="position:absolute;left:0;text-align:left;flip:x;z-index:251681280;visibility:visible" from="224.7pt,6pt" to="224.7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"/>
        </w:pict>
      </w:r>
      <w:r>
        <w:rPr>
          <w:noProof/>
          <w:lang w:eastAsia="ru-RU"/>
        </w:rPr>
        <w:pict>
          <v:line id="Прямая соединительная линия 44" o:spid="_x0000_s1044" style="position:absolute;left:0;text-align:left;z-index:251651584;visibility:visible" from="298.95pt,5.4pt" to="298.9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"/>
        </w:pict>
      </w:r>
      <w:r>
        <w:rPr>
          <w:noProof/>
          <w:lang w:eastAsia="ru-RU"/>
        </w:rPr>
        <w:pict>
          <v:line id="Прямая соединительная линия 43" o:spid="_x0000_s1045" style="position:absolute;left:0;text-align:left;flip:x;z-index:251650560;visibility:visible" from="387.45pt,5.4pt" to="387.4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"/>
        </w:pict>
      </w:r>
      <w:r>
        <w:rPr>
          <w:noProof/>
          <w:lang w:eastAsia="ru-RU"/>
        </w:rPr>
        <w:pict>
          <v:line id="Прямая соединительная линия 42" o:spid="_x0000_s1046" style="position:absolute;left:0;text-align:left;z-index:251648512;visibility:visible" from="170.7pt,4.65pt" to="170.7pt,4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"/>
        </w:pict>
      </w:r>
      <w:r>
        <w:rPr>
          <w:noProof/>
          <w:lang w:eastAsia="ru-RU"/>
        </w:rPr>
        <w:pict>
          <v:line id="Прямая соединительная линия 41" o:spid="_x0000_s1047" style="position:absolute;left:0;text-align:left;flip:x;z-index:251646464;visibility:visible" from="78.45pt,4.65pt" to="78.4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"/>
        </w:pict>
      </w:r>
      <w:r>
        <w:rPr>
          <w:noProof/>
          <w:lang w:eastAsia="ru-RU"/>
        </w:rPr>
        <w:pict>
          <v:line id="Прямая соединительная линия 40" o:spid="_x0000_s1048" style="position:absolute;left:0;text-align:left;z-index:251647488;visibility:visible" from="136.2pt,4.65pt" to="136.2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"/>
        </w:pict>
      </w:r>
    </w:p>
    <w:p w:rsidR="00A53137" w:rsidRDefault="00A53137" w:rsidP="002C7E29">
      <w:pPr>
        <w:jc w:val="right"/>
        <w:rPr>
          <w:b/>
          <w:color w:val="FF0000"/>
          <w:spacing w:val="-6"/>
        </w:rPr>
      </w:pPr>
      <w:r>
        <w:rPr>
          <w:noProof/>
          <w:lang w:eastAsia="ru-RU"/>
        </w:rPr>
        <w:pict>
          <v:rect id="Прямоугольник 39" o:spid="_x0000_s1049" style="position:absolute;left:0;text-align:left;margin-left:344.7pt;margin-top:6pt;width:91.5pt;height:40.65pt;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">
            <v:textbox>
              <w:txbxContent>
                <w:p w:rsidR="00A53137" w:rsidRDefault="00A53137" w:rsidP="002C7E29">
                  <w:pPr>
                    <w:jc w:val="center"/>
                  </w:pPr>
                  <w:r>
                    <w:t>ЕПГУ, РПГУ, инфоматов</w:t>
                  </w:r>
                </w:p>
              </w:txbxContent>
            </v:textbox>
          </v:rect>
        </w:pict>
      </w:r>
      <w:r>
        <w:rPr>
          <w:noProof/>
          <w:lang w:eastAsia="ru-RU"/>
        </w:rPr>
        <w:pict>
          <v:rect id="Прямоугольник 38" o:spid="_x0000_s1050" style="position:absolute;left:0;text-align:left;margin-left:265.4pt;margin-top:6pt;width:73.7pt;height:48.6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">
            <v:textbox>
              <w:txbxContent>
                <w:p w:rsidR="00A53137" w:rsidRDefault="00A53137" w:rsidP="002C7E29">
                  <w:pPr>
                    <w:jc w:val="center"/>
                  </w:pPr>
                  <w:r>
                    <w:t>портала Глазовско-го района</w:t>
                  </w:r>
                </w:p>
              </w:txbxContent>
            </v:textbox>
          </v:rect>
        </w:pict>
      </w:r>
      <w:r>
        <w:rPr>
          <w:noProof/>
          <w:lang w:eastAsia="ru-RU"/>
        </w:rPr>
        <w:pict>
          <v:rect id="Прямоугольник 37" o:spid="_x0000_s1051" style="position:absolute;left:0;text-align:left;margin-left:190.95pt;margin-top:6pt;width:69pt;height:33.6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">
            <v:textbox>
              <w:txbxContent>
                <w:p w:rsidR="00A53137" w:rsidRDefault="00A53137" w:rsidP="002C7E29">
                  <w:pPr>
                    <w:jc w:val="center"/>
                  </w:pPr>
                  <w:r>
                    <w:t>электрон-ной почты</w:t>
                  </w:r>
                </w:p>
              </w:txbxContent>
            </v:textbox>
          </v:rect>
        </w:pict>
      </w:r>
      <w:r>
        <w:rPr>
          <w:noProof/>
          <w:lang w:eastAsia="ru-RU"/>
        </w:rPr>
        <w:pict>
          <v:rect id="Прямоугольник 36" o:spid="_x0000_s1052" style="position:absolute;left:0;text-align:left;margin-left:111.95pt;margin-top:4.5pt;width:49.6pt;height:23.1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">
            <v:textbox>
              <w:txbxContent>
                <w:p w:rsidR="00A53137" w:rsidRDefault="00A53137" w:rsidP="002C7E29">
                  <w:pPr>
                    <w:jc w:val="center"/>
                  </w:pPr>
                  <w:r>
                    <w:t>почты</w:t>
                  </w:r>
                </w:p>
              </w:txbxContent>
            </v:textbox>
          </v:rect>
        </w:pict>
      </w:r>
      <w:r>
        <w:rPr>
          <w:noProof/>
          <w:lang w:eastAsia="ru-RU"/>
        </w:rPr>
        <w:pict>
          <v:rect id="Прямоугольник 35" o:spid="_x0000_s1053" style="position:absolute;left:0;text-align:left;margin-left:52.35pt;margin-top:4.5pt;width:53.6pt;height:60.6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">
            <v:textbox>
              <w:txbxContent>
                <w:p w:rsidR="00A53137" w:rsidRDefault="00A53137" w:rsidP="002C7E29">
                  <w:pPr>
                    <w:jc w:val="center"/>
                  </w:pPr>
                  <w:r>
                    <w:t>личной явки гражданина</w:t>
                  </w:r>
                </w:p>
              </w:txbxContent>
            </v:textbox>
          </v:rect>
        </w:pict>
      </w:r>
    </w:p>
    <w:p w:rsidR="00A53137" w:rsidRDefault="00A53137" w:rsidP="002C7E29">
      <w:pPr>
        <w:jc w:val="right"/>
        <w:rPr>
          <w:b/>
          <w:color w:val="FF0000"/>
          <w:spacing w:val="-6"/>
        </w:rPr>
      </w:pPr>
      <w:r>
        <w:rPr>
          <w:noProof/>
          <w:lang w:eastAsia="ru-RU"/>
        </w:rPr>
        <w:pict>
          <v:line id="Прямая соединительная линия 34" o:spid="_x0000_s1054" style="position:absolute;left:0;text-align:left;z-index:251643392;visibility:visible" from="121.2pt,12.8pt" to="121.2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">
            <v:stroke endarrow="block"/>
          </v:line>
        </w:pict>
      </w:r>
    </w:p>
    <w:p w:rsidR="00A53137" w:rsidRDefault="00A53137" w:rsidP="002C7E29">
      <w:pPr>
        <w:jc w:val="right"/>
        <w:rPr>
          <w:b/>
          <w:color w:val="FF0000"/>
          <w:spacing w:val="-6"/>
        </w:rPr>
      </w:pPr>
      <w:r>
        <w:rPr>
          <w:noProof/>
          <w:lang w:eastAsia="ru-RU"/>
        </w:rPr>
        <w:pict>
          <v:line id="Прямая соединительная линия 33" o:spid="_x0000_s1055" style="position:absolute;left:0;text-align:left;z-index:251654656;visibility:visible" from="224.7pt,11.1pt" to="224.7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">
            <v:stroke endarrow="block"/>
          </v:line>
        </w:pict>
      </w:r>
      <w:r>
        <w:rPr>
          <w:noProof/>
          <w:lang w:eastAsia="ru-RU"/>
        </w:rPr>
        <w:pict>
          <v:rect id="Прямоугольник 32" o:spid="_x0000_s1056" style="position:absolute;left:0;text-align:left;margin-left:126.95pt;margin-top:6.45pt;width:58.75pt;height:23.1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">
            <v:textbox>
              <w:txbxContent>
                <w:p w:rsidR="00A53137" w:rsidRDefault="00A53137" w:rsidP="002C7E29">
                  <w:pPr>
                    <w:jc w:val="center"/>
                  </w:pPr>
                  <w:r>
                    <w:t>курьера</w:t>
                  </w:r>
                </w:p>
              </w:txbxContent>
            </v:textbox>
          </v:rect>
        </w:pict>
      </w:r>
    </w:p>
    <w:p w:rsidR="00A53137" w:rsidRDefault="00A53137" w:rsidP="002C7E29">
      <w:pPr>
        <w:jc w:val="right"/>
        <w:rPr>
          <w:b/>
          <w:color w:val="FF0000"/>
          <w:spacing w:val="-6"/>
        </w:rPr>
      </w:pPr>
      <w:r>
        <w:rPr>
          <w:noProof/>
          <w:lang w:eastAsia="ru-RU"/>
        </w:rPr>
        <w:pict>
          <v:line id="Прямая соединительная линия 31" o:spid="_x0000_s1057" style="position:absolute;left:0;text-align:left;flip:x;z-index:251644416;visibility:visible" from="265.4pt,13.2pt" to="306.3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">
            <v:stroke endarrow="block"/>
          </v:line>
        </w:pict>
      </w:r>
      <w:r>
        <w:rPr>
          <w:noProof/>
          <w:lang w:eastAsia="ru-RU"/>
        </w:rPr>
        <w:pict>
          <v:line id="Прямая соединительная линия 30" o:spid="_x0000_s1058" style="position:absolute;left:0;text-align:left;flip:x;z-index:251645440;visibility:visible" from="265.4pt,5.25pt" to="392.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">
            <v:stroke endarrow="block"/>
          </v:line>
        </w:pict>
      </w:r>
    </w:p>
    <w:p w:rsidR="00A53137" w:rsidRDefault="00A53137" w:rsidP="002C7E29">
      <w:pPr>
        <w:jc w:val="right"/>
        <w:rPr>
          <w:b/>
          <w:color w:val="FF0000"/>
          <w:spacing w:val="-6"/>
        </w:rPr>
      </w:pPr>
      <w:r>
        <w:rPr>
          <w:noProof/>
          <w:lang w:eastAsia="ru-RU"/>
        </w:rPr>
        <w:pict>
          <v:line id="Прямая соединительная линия 29" o:spid="_x0000_s1059" style="position:absolute;left:0;text-align:left;z-index:251662848;visibility:visible" from="78.45pt,8.65pt" to="78.45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">
            <v:stroke endarrow="block"/>
          </v:line>
        </w:pict>
      </w:r>
      <w:r>
        <w:rPr>
          <w:noProof/>
          <w:lang w:eastAsia="ru-RU"/>
        </w:rPr>
        <w:pict>
          <v:line id="Прямая соединительная линия 28" o:spid="_x0000_s1060" style="position:absolute;left:0;text-align:left;z-index:251663872;visibility:visible" from="170.7pt,4.75pt" to="170.7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">
            <v:stroke endarrow="block"/>
          </v:line>
        </w:pict>
      </w:r>
      <w:r>
        <w:rPr>
          <w:noProof/>
          <w:lang w:eastAsia="ru-RU"/>
        </w:rPr>
        <w:pict>
          <v:rect id="Прямоугольник 27" o:spid="_x0000_s1061" style="position:absolute;left:0;text-align:left;margin-left:192.8pt;margin-top:6.6pt;width:72.6pt;height:23.1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">
            <v:textbox>
              <w:txbxContent>
                <w:p w:rsidR="00A53137" w:rsidRDefault="00A53137" w:rsidP="002C7E29">
                  <w:pPr>
                    <w:jc w:val="center"/>
                  </w:pPr>
                  <w:r>
                    <w:t>Распечатка</w:t>
                  </w:r>
                </w:p>
              </w:txbxContent>
            </v:textbox>
          </v:rect>
        </w:pict>
      </w:r>
    </w:p>
    <w:p w:rsidR="00A53137" w:rsidRDefault="00A53137" w:rsidP="002C7E29">
      <w:pPr>
        <w:jc w:val="right"/>
        <w:rPr>
          <w:b/>
          <w:color w:val="FF0000"/>
          <w:spacing w:val="-6"/>
        </w:rPr>
      </w:pPr>
    </w:p>
    <w:p w:rsidR="00A53137" w:rsidRDefault="00A53137" w:rsidP="002C7E29">
      <w:pPr>
        <w:jc w:val="right"/>
        <w:rPr>
          <w:b/>
          <w:color w:val="FF0000"/>
          <w:spacing w:val="-6"/>
        </w:rPr>
      </w:pPr>
      <w:r>
        <w:rPr>
          <w:noProof/>
          <w:lang w:eastAsia="ru-RU"/>
        </w:rPr>
        <w:pict>
          <v:line id="Прямая соединительная линия 26" o:spid="_x0000_s1062" style="position:absolute;left:0;text-align:left;z-index:251664896;visibility:visible" from="224.7pt,4.55pt" to="224.7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">
            <v:stroke endarrow="block"/>
          </v:line>
        </w:pict>
      </w:r>
    </w:p>
    <w:p w:rsidR="00A53137" w:rsidRDefault="00A53137" w:rsidP="002C7E29">
      <w:pPr>
        <w:jc w:val="right"/>
        <w:rPr>
          <w:b/>
          <w:color w:val="FF0000"/>
          <w:spacing w:val="-6"/>
        </w:rPr>
      </w:pPr>
      <w:r>
        <w:rPr>
          <w:noProof/>
          <w:lang w:eastAsia="ru-RU"/>
        </w:rPr>
        <w:pict>
          <v:line id="Прямая соединительная линия 25" o:spid="_x0000_s1063" style="position:absolute;left:0;text-align:left;z-index:251649536;visibility:visible" from="450.3pt,11.45pt" to="483.1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"/>
        </w:pict>
      </w:r>
      <w:r>
        <w:rPr>
          <w:noProof/>
          <w:lang w:eastAsia="ru-RU"/>
        </w:rPr>
        <w:pict>
          <v:rect id="Прямоугольник 24" o:spid="_x0000_s1064" style="position:absolute;left:0;text-align:left;margin-left:52.35pt;margin-top:3.1pt;width:397.95pt;height:21.7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">
            <v:textbox>
              <w:txbxContent>
                <w:p w:rsidR="00A53137" w:rsidRDefault="00A53137" w:rsidP="002C7E29">
                  <w:pPr>
                    <w:jc w:val="center"/>
                  </w:pPr>
                  <w:r>
                    <w:t>Регистрация обращения в СЭД, выдача расписки о получении документов</w:t>
                  </w:r>
                </w:p>
              </w:txbxContent>
            </v:textbox>
          </v:rect>
        </w:pict>
      </w:r>
    </w:p>
    <w:p w:rsidR="00A53137" w:rsidRDefault="00A53137" w:rsidP="002C7E29">
      <w:pPr>
        <w:jc w:val="right"/>
        <w:rPr>
          <w:b/>
          <w:color w:val="FF0000"/>
          <w:spacing w:val="-6"/>
        </w:rPr>
      </w:pPr>
      <w:r>
        <w:rPr>
          <w:noProof/>
          <w:lang w:eastAsia="ru-RU"/>
        </w:rPr>
        <w:pict>
          <v:line id="Прямая соединительная линия 23" o:spid="_x0000_s1065" style="position:absolute;left:0;text-align:left;z-index:251655680;visibility:visible" from="239.4pt,11pt" to="239.4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">
            <v:stroke endarrow="block"/>
          </v:line>
        </w:pict>
      </w:r>
    </w:p>
    <w:p w:rsidR="00A53137" w:rsidRDefault="00A53137" w:rsidP="002C7E29">
      <w:pPr>
        <w:jc w:val="right"/>
        <w:rPr>
          <w:b/>
          <w:color w:val="FF0000"/>
          <w:spacing w:val="-6"/>
        </w:rPr>
      </w:pPr>
      <w:r>
        <w:rPr>
          <w:noProof/>
          <w:lang w:eastAsia="ru-RU"/>
        </w:rPr>
        <w:pict>
          <v:rect id="Прямоугольник 22" o:spid="_x0000_s1066" style="position:absolute;left:0;text-align:left;margin-left:52.35pt;margin-top:8.6pt;width:397.95pt;height:34.4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">
            <v:textbox>
              <w:txbxContent>
                <w:p w:rsidR="00A53137" w:rsidRDefault="00A53137" w:rsidP="002C7E29">
                  <w:pPr>
                    <w:jc w:val="center"/>
                  </w:pPr>
                  <w:r>
                    <w:t>Передача заявления Главе Глазовского района для рассмотрения</w:t>
                  </w:r>
                </w:p>
              </w:txbxContent>
            </v:textbox>
          </v:rect>
        </w:pict>
      </w: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jc w:val="right"/>
        <w:rPr>
          <w:b/>
          <w:color w:val="FF0000"/>
          <w:spacing w:val="-6"/>
        </w:rPr>
      </w:pPr>
      <w:r>
        <w:rPr>
          <w:noProof/>
          <w:lang w:eastAsia="ru-RU"/>
        </w:rPr>
        <w:pict>
          <v:line id="Прямая соединительная линия 21" o:spid="_x0000_s1067" style="position:absolute;left:0;text-align:left;z-index:251656704;visibility:visible" from="239.4pt,1.65pt" to="239.4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">
            <v:stroke endarrow="block"/>
          </v:line>
        </w:pict>
      </w:r>
    </w:p>
    <w:p w:rsidR="00A53137" w:rsidRDefault="00A53137" w:rsidP="002C7E29">
      <w:pPr>
        <w:jc w:val="right"/>
        <w:rPr>
          <w:b/>
          <w:color w:val="FF0000"/>
          <w:spacing w:val="-6"/>
        </w:rPr>
      </w:pPr>
      <w:r>
        <w:rPr>
          <w:noProof/>
          <w:lang w:eastAsia="ru-RU"/>
        </w:rPr>
        <w:pict>
          <v:rect id="Прямоугольник 20" o:spid="_x0000_s1068" style="position:absolute;left:0;text-align:left;margin-left:12.7pt;margin-top:-.1pt;width:24.75pt;height:63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" fillcolor="#d8d8d8">
            <v:textbox style="layout-flow:vertical;mso-layout-flow-alt:bottom-to-top">
              <w:txbxContent>
                <w:p w:rsidR="00A53137" w:rsidRPr="00851C55" w:rsidRDefault="00A53137" w:rsidP="002C7E29">
                  <w:pPr>
                    <w:jc w:val="center"/>
                    <w:rPr>
                      <w:sz w:val="20"/>
                    </w:rPr>
                  </w:pPr>
                  <w:r>
                    <w:rPr>
                      <w:sz w:val="20"/>
                    </w:rPr>
                    <w:t>4 дня</w:t>
                  </w:r>
                </w:p>
              </w:txbxContent>
            </v:textbox>
          </v:rect>
        </w:pict>
      </w:r>
      <w:r>
        <w:rPr>
          <w:noProof/>
          <w:lang w:eastAsia="ru-RU"/>
        </w:rPr>
        <w:pict>
          <v:rect id="Прямоугольник 19" o:spid="_x0000_s1069" style="position:absolute;left:0;text-align:left;margin-left:51.95pt;margin-top:-.1pt;width:398.35pt;height:63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">
            <v:textbox>
              <w:txbxContent>
                <w:p w:rsidR="00A53137" w:rsidRDefault="00A53137" w:rsidP="002C7E29">
                  <w:pPr>
                    <w:jc w:val="center"/>
                  </w:pPr>
                  <w:r>
                    <w:t>Наложение резолюции Главой Глазовского района, направление документов начальнику отдела имущественных отношений, назначение исполнителя, ответственного за исполнение муниципальной услуги</w:t>
                  </w:r>
                </w:p>
              </w:txbxContent>
            </v:textbox>
          </v:rect>
        </w:pict>
      </w:r>
    </w:p>
    <w:p w:rsidR="00A53137" w:rsidRPr="00823297" w:rsidRDefault="00A53137" w:rsidP="002C7E29">
      <w:pPr>
        <w:rPr>
          <w:spacing w:val="-6"/>
        </w:rPr>
      </w:pP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r>
      <w:r w:rsidRPr="00823297">
        <w:rPr>
          <w:spacing w:val="-6"/>
        </w:rPr>
        <w:tab/>
        <w:t xml:space="preserve">       </w:t>
      </w:r>
      <w:r>
        <w:rPr>
          <w:spacing w:val="-6"/>
        </w:rPr>
        <w:t xml:space="preserve">             </w:t>
      </w: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jc w:val="right"/>
        <w:rPr>
          <w:b/>
          <w:color w:val="FF0000"/>
          <w:spacing w:val="-6"/>
        </w:rPr>
      </w:pPr>
      <w:r>
        <w:rPr>
          <w:noProof/>
          <w:lang w:eastAsia="ru-RU"/>
        </w:rPr>
        <w:pict>
          <v:line id="Прямая соединительная линия 18" o:spid="_x0000_s1070" style="position:absolute;left:0;text-align:left;z-index:251682304;visibility:visible" from="239.4pt,7.7pt" to="239.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">
            <v:stroke endarrow="block"/>
          </v:line>
        </w:pict>
      </w:r>
    </w:p>
    <w:p w:rsidR="00A53137" w:rsidRDefault="00A53137" w:rsidP="002C7E29">
      <w:pPr>
        <w:jc w:val="right"/>
        <w:rPr>
          <w:b/>
          <w:color w:val="FF0000"/>
          <w:spacing w:val="-6"/>
        </w:rPr>
      </w:pPr>
      <w:r>
        <w:rPr>
          <w:noProof/>
          <w:lang w:eastAsia="ru-RU"/>
        </w:rPr>
        <w:pict>
          <v:rect id="Прямоугольник 17" o:spid="_x0000_s1071" style="position:absolute;left:0;text-align:left;margin-left:12.7pt;margin-top:5.9pt;width:24.75pt;height:52.05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" fillcolor="#d8d8d8">
            <v:textbox style="layout-flow:vertical;mso-layout-flow-alt:bottom-to-top">
              <w:txbxContent>
                <w:p w:rsidR="00A53137" w:rsidRPr="00851C55" w:rsidRDefault="00A53137" w:rsidP="002C7E29">
                  <w:pPr>
                    <w:jc w:val="center"/>
                    <w:rPr>
                      <w:sz w:val="20"/>
                    </w:rPr>
                  </w:pPr>
                  <w:r>
                    <w:rPr>
                      <w:sz w:val="20"/>
                    </w:rPr>
                    <w:t>5 дней</w:t>
                  </w:r>
                </w:p>
              </w:txbxContent>
            </v:textbox>
          </v:rect>
        </w:pict>
      </w:r>
      <w:r>
        <w:rPr>
          <w:noProof/>
          <w:lang w:eastAsia="ru-RU"/>
        </w:rPr>
        <w:pict>
          <v:rect id="Прямоугольник 16" o:spid="_x0000_s1072" style="position:absolute;left:0;text-align:left;margin-left:52.35pt;margin-top:5.9pt;width:397.95pt;height:52.0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">
            <v:textbox>
              <w:txbxContent>
                <w:p w:rsidR="00A53137" w:rsidRDefault="00A53137" w:rsidP="002C7E29">
                  <w:pPr>
                    <w:jc w:val="center"/>
                  </w:pPr>
                  <w:r>
                    <w:t>Направление межведомственных запросов, формирование полного комплекта документов, необходимых для предоставления муниципальной услуги</w:t>
                  </w:r>
                </w:p>
              </w:txbxContent>
            </v:textbox>
          </v:rect>
        </w:pict>
      </w: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rPr>
          <w:b/>
          <w:color w:val="FF0000"/>
          <w:spacing w:val="-6"/>
        </w:rPr>
      </w:pPr>
      <w:r>
        <w:rPr>
          <w:noProof/>
          <w:lang w:eastAsia="ru-RU"/>
        </w:rPr>
        <w:pict>
          <v:line id="Прямая соединительная линия 15" o:spid="_x0000_s1073" style="position:absolute;flip:x;z-index:251665920;visibility:visible" from="239.4pt,2.75pt" to="239.4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">
            <v:stroke endarrow="block"/>
          </v:line>
        </w:pict>
      </w:r>
      <w:r>
        <w:rPr>
          <w:spacing w:val="-6"/>
        </w:rPr>
        <w:tab/>
      </w:r>
      <w:r>
        <w:rPr>
          <w:spacing w:val="-6"/>
        </w:rPr>
        <w:tab/>
      </w:r>
      <w:r>
        <w:rPr>
          <w:spacing w:val="-6"/>
        </w:rPr>
        <w:tab/>
      </w:r>
      <w:r>
        <w:rPr>
          <w:spacing w:val="-6"/>
        </w:rPr>
        <w:tab/>
      </w:r>
    </w:p>
    <w:p w:rsidR="00A53137" w:rsidRDefault="00A53137" w:rsidP="002C7E29">
      <w:pPr>
        <w:jc w:val="right"/>
        <w:rPr>
          <w:b/>
          <w:color w:val="FF0000"/>
          <w:spacing w:val="-6"/>
        </w:rPr>
      </w:pPr>
      <w:r>
        <w:rPr>
          <w:noProof/>
          <w:lang w:eastAsia="ru-RU"/>
        </w:rPr>
        <w:pict>
          <v:rect id="Прямоугольник 14" o:spid="_x0000_s1074" style="position:absolute;left:0;text-align:left;margin-left:12.7pt;margin-top:1.7pt;width:24.75pt;height:66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" fillcolor="#d8d8d8">
            <v:textbox style="layout-flow:vertical;mso-layout-flow-alt:bottom-to-top">
              <w:txbxContent>
                <w:p w:rsidR="00A53137" w:rsidRPr="00851C55" w:rsidRDefault="00A53137" w:rsidP="002C7E29">
                  <w:pPr>
                    <w:jc w:val="center"/>
                    <w:rPr>
                      <w:sz w:val="20"/>
                    </w:rPr>
                  </w:pPr>
                  <w:r>
                    <w:rPr>
                      <w:sz w:val="20"/>
                    </w:rPr>
                    <w:t>10 дней</w:t>
                  </w:r>
                </w:p>
              </w:txbxContent>
            </v:textbox>
          </v:rect>
        </w:pict>
      </w:r>
      <w:r>
        <w:rPr>
          <w:noProof/>
          <w:lang w:eastAsia="ru-RU"/>
        </w:rPr>
        <w:pict>
          <v:rect id="Прямоугольник 13" o:spid="_x0000_s1075" style="position:absolute;left:0;text-align:left;margin-left:51.95pt;margin-top:1.7pt;width:397.55pt;height:66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">
            <v:textbox>
              <w:txbxContent>
                <w:p w:rsidR="00A53137" w:rsidRDefault="00A53137" w:rsidP="002C7E29">
                  <w:pPr>
                    <w:jc w:val="center"/>
                  </w:pPr>
                  <w:r>
                    <w:t>Подготовка проекта документа, являющего результатом предоставления муниципальной услуги, согласование, подписание проекта Главой Глазовского района, передача подписанного документа на регистрацию</w:t>
                  </w:r>
                </w:p>
              </w:txbxContent>
            </v:textbox>
          </v:rect>
        </w:pict>
      </w: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jc w:val="right"/>
        <w:rPr>
          <w:b/>
          <w:color w:val="FF0000"/>
          <w:spacing w:val="-6"/>
        </w:rPr>
      </w:pPr>
      <w:r>
        <w:rPr>
          <w:noProof/>
          <w:lang w:eastAsia="ru-RU"/>
        </w:rPr>
        <w:pict>
          <v:line id="Прямая соединительная линия 12" o:spid="_x0000_s1076" style="position:absolute;left:0;text-align:left;flip:x;z-index:251686400;visibility:visible" from="339.1pt,12.5pt" to="339.1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">
            <v:stroke endarrow="block"/>
          </v:line>
        </w:pict>
      </w:r>
      <w:r>
        <w:rPr>
          <w:noProof/>
          <w:lang w:eastAsia="ru-RU"/>
        </w:rPr>
        <w:pict>
          <v:line id="Прямая соединительная линия 11" o:spid="_x0000_s1077" style="position:absolute;left:0;text-align:left;z-index:251685376;visibility:visible" from="121.2pt,12.5pt" to="121.2pt,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">
            <v:stroke endarrow="block"/>
          </v:line>
        </w:pict>
      </w:r>
    </w:p>
    <w:p w:rsidR="00A53137" w:rsidRDefault="00A53137" w:rsidP="002C7E29">
      <w:pPr>
        <w:jc w:val="right"/>
        <w:rPr>
          <w:b/>
          <w:color w:val="FF0000"/>
          <w:spacing w:val="-6"/>
        </w:rPr>
      </w:pPr>
    </w:p>
    <w:p w:rsidR="00A53137" w:rsidRDefault="00A53137" w:rsidP="002C7E29">
      <w:pPr>
        <w:jc w:val="right"/>
        <w:rPr>
          <w:b/>
          <w:color w:val="FF0000"/>
          <w:spacing w:val="-6"/>
        </w:rPr>
      </w:pPr>
      <w:r>
        <w:rPr>
          <w:noProof/>
          <w:lang w:eastAsia="ru-RU"/>
        </w:rPr>
        <w:pict>
          <v:rect id="Прямоугольник 10" o:spid="_x0000_s1078" style="position:absolute;left:0;text-align:left;margin-left:12.7pt;margin-top:1.5pt;width:24.75pt;height:61.8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" fillcolor="#d8d8d8">
            <v:textbox style="layout-flow:vertical;mso-layout-flow-alt:bottom-to-top">
              <w:txbxContent>
                <w:p w:rsidR="00A53137" w:rsidRPr="00851C55" w:rsidRDefault="00A53137" w:rsidP="002C7E29">
                  <w:pPr>
                    <w:jc w:val="center"/>
                    <w:rPr>
                      <w:sz w:val="20"/>
                    </w:rPr>
                  </w:pPr>
                  <w:r>
                    <w:rPr>
                      <w:sz w:val="20"/>
                    </w:rPr>
                    <w:t>2 дня</w:t>
                  </w:r>
                </w:p>
              </w:txbxContent>
            </v:textbox>
          </v:rect>
        </w:pict>
      </w:r>
      <w:r>
        <w:rPr>
          <w:noProof/>
          <w:lang w:eastAsia="ru-RU"/>
        </w:rPr>
        <w:pict>
          <v:rect id="Прямоугольник 9" o:spid="_x0000_s1079" style="position:absolute;left:0;text-align:left;margin-left:223.05pt;margin-top:1.5pt;width:227.25pt;height:61.8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">
            <v:textbox>
              <w:txbxContent>
                <w:p w:rsidR="00A53137" w:rsidRDefault="00A53137" w:rsidP="002C7E29">
                  <w:pPr>
                    <w:jc w:val="center"/>
                  </w:pPr>
                  <w:r>
                    <w:t xml:space="preserve">Направление принятого решения о предоставлении муниципальной услуги в офисы «Мои документы», в случае, если заявитель выбрал данный способ </w:t>
                  </w:r>
                </w:p>
              </w:txbxContent>
            </v:textbox>
          </v:rect>
        </w:pict>
      </w:r>
      <w:r>
        <w:rPr>
          <w:noProof/>
          <w:lang w:eastAsia="ru-RU"/>
        </w:rPr>
        <w:pict>
          <v:rect id="Прямоугольник 8" o:spid="_x0000_s1080" style="position:absolute;left:0;text-align:left;margin-left:51.95pt;margin-top:1.5pt;width:162.45pt;height:61.8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">
            <v:textbox>
              <w:txbxContent>
                <w:p w:rsidR="00A53137" w:rsidRDefault="00A53137" w:rsidP="002C7E29">
                  <w:pPr>
                    <w:jc w:val="center"/>
                  </w:pPr>
                  <w:r>
                    <w:t xml:space="preserve">Направление принятого решения о предоставлении муниципальной услуги заявителю </w:t>
                  </w:r>
                </w:p>
              </w:txbxContent>
            </v:textbox>
          </v:rect>
        </w:pict>
      </w: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jc w:val="right"/>
        <w:rPr>
          <w:b/>
          <w:color w:val="FF0000"/>
          <w:spacing w:val="-6"/>
        </w:rPr>
      </w:pPr>
      <w:r>
        <w:rPr>
          <w:noProof/>
          <w:lang w:eastAsia="ru-RU"/>
        </w:rPr>
        <w:pict>
          <v:line id="Прямая соединительная линия 7" o:spid="_x0000_s1081" style="position:absolute;left:0;text-align:left;z-index:251661824;visibility:visible" from="339.1pt,9.9pt" to="339.1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">
            <v:stroke endarrow="block"/>
          </v:line>
        </w:pict>
      </w:r>
    </w:p>
    <w:p w:rsidR="00A53137" w:rsidRDefault="00A53137" w:rsidP="002C7E29">
      <w:pPr>
        <w:jc w:val="right"/>
        <w:rPr>
          <w:b/>
          <w:color w:val="FF0000"/>
          <w:spacing w:val="-6"/>
        </w:rPr>
      </w:pPr>
      <w:r>
        <w:rPr>
          <w:noProof/>
          <w:lang w:eastAsia="ru-RU"/>
        </w:rPr>
        <w:pict>
          <v:rect id="Прямоугольник 6" o:spid="_x0000_s1082" style="position:absolute;left:0;text-align:left;margin-left:12.7pt;margin-top:11.55pt;width:24.75pt;height:49.0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" fillcolor="#d8d8d8">
            <v:textbox style="layout-flow:vertical;mso-layout-flow-alt:bottom-to-top">
              <w:txbxContent>
                <w:p w:rsidR="00A53137" w:rsidRPr="00851C55" w:rsidRDefault="00A53137" w:rsidP="002C7E29">
                  <w:pPr>
                    <w:jc w:val="center"/>
                    <w:rPr>
                      <w:sz w:val="20"/>
                    </w:rPr>
                  </w:pPr>
                  <w:r>
                    <w:rPr>
                      <w:sz w:val="20"/>
                    </w:rPr>
                    <w:t>2 дня</w:t>
                  </w:r>
                </w:p>
              </w:txbxContent>
            </v:textbox>
          </v:rect>
        </w:pict>
      </w:r>
      <w:r>
        <w:rPr>
          <w:noProof/>
          <w:lang w:eastAsia="ru-RU"/>
        </w:rPr>
        <w:pict>
          <v:rect id="Прямоугольник 5" o:spid="_x0000_s1083" style="position:absolute;left:0;text-align:left;margin-left:224.7pt;margin-top:11.55pt;width:225.6pt;height:49.05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">
            <v:textbox>
              <w:txbxContent>
                <w:p w:rsidR="00A53137" w:rsidRDefault="00A53137" w:rsidP="002C7E29">
                  <w:pPr>
                    <w:jc w:val="center"/>
                  </w:pPr>
                  <w:r>
                    <w:t xml:space="preserve">Направление принятого решения о предоставлении муниципальной услуги заявителю </w:t>
                  </w:r>
                </w:p>
              </w:txbxContent>
            </v:textbox>
          </v:rect>
        </w:pict>
      </w: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jc w:val="right"/>
        <w:rPr>
          <w:b/>
          <w:color w:val="FF0000"/>
          <w:spacing w:val="-6"/>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Pr="00F12D13" w:rsidRDefault="00A53137" w:rsidP="002C7E29">
      <w:pPr>
        <w:jc w:val="right"/>
        <w:rPr>
          <w:b/>
          <w:color w:val="000000"/>
          <w:spacing w:val="-6"/>
          <w:sz w:val="20"/>
        </w:rPr>
      </w:pPr>
      <w:r w:rsidRPr="00F12D13">
        <w:rPr>
          <w:b/>
          <w:color w:val="000000"/>
          <w:spacing w:val="-6"/>
          <w:sz w:val="20"/>
        </w:rPr>
        <w:t xml:space="preserve">Приложение № </w:t>
      </w:r>
      <w:r>
        <w:rPr>
          <w:b/>
          <w:color w:val="000000"/>
          <w:spacing w:val="-6"/>
          <w:sz w:val="20"/>
        </w:rPr>
        <w:t>7</w:t>
      </w:r>
    </w:p>
    <w:p w:rsidR="00A53137" w:rsidRDefault="00A53137" w:rsidP="002C7E29">
      <w:pPr>
        <w:jc w:val="right"/>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 xml:space="preserve">муниципальной услуги </w:t>
      </w:r>
    </w:p>
    <w:p w:rsidR="00A53137" w:rsidRDefault="00A53137" w:rsidP="00387258">
      <w:pPr>
        <w:jc w:val="right"/>
        <w:rPr>
          <w:color w:val="000000"/>
          <w:sz w:val="20"/>
          <w:szCs w:val="16"/>
        </w:rPr>
      </w:pPr>
      <w:r w:rsidRPr="00F12D13">
        <w:rPr>
          <w:color w:val="000000"/>
          <w:sz w:val="20"/>
          <w:szCs w:val="16"/>
        </w:rPr>
        <w:t>«</w:t>
      </w:r>
      <w:r w:rsidRPr="0022549A">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2731B0">
        <w:rPr>
          <w:b/>
          <w:vanish/>
          <w:color w:val="000000"/>
          <w:sz w:val="28"/>
        </w:rPr>
        <w:pgNum/>
      </w:r>
      <w:r w:rsidRPr="00907BF3">
        <w:t>»</w:t>
      </w:r>
      <w:r w:rsidRPr="00F12D13">
        <w:rPr>
          <w:color w:val="000000"/>
          <w:sz w:val="20"/>
          <w:szCs w:val="16"/>
        </w:rPr>
        <w:t>, утвержденный постановлением</w:t>
      </w:r>
      <w:r>
        <w:rPr>
          <w:color w:val="000000"/>
          <w:sz w:val="20"/>
          <w:szCs w:val="16"/>
        </w:rPr>
        <w:t xml:space="preserve">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Pr="003B4055" w:rsidRDefault="00A53137" w:rsidP="002C7E29">
      <w:pPr>
        <w:jc w:val="right"/>
        <w:rPr>
          <w:b/>
          <w:color w:val="000000"/>
          <w:spacing w:val="-6"/>
        </w:rPr>
      </w:pPr>
    </w:p>
    <w:p w:rsidR="00A53137" w:rsidRPr="003B4055" w:rsidRDefault="00A53137" w:rsidP="002C7E29">
      <w:pPr>
        <w:jc w:val="right"/>
        <w:rPr>
          <w:b/>
          <w:color w:val="000000"/>
          <w:spacing w:val="-6"/>
        </w:rPr>
      </w:pPr>
    </w:p>
    <w:p w:rsidR="00A53137" w:rsidRDefault="00A53137" w:rsidP="002C7E29">
      <w:pPr>
        <w:pStyle w:val="NormalWeb"/>
        <w:spacing w:before="0" w:after="0"/>
        <w:jc w:val="center"/>
        <w:rPr>
          <w:b/>
        </w:rPr>
      </w:pPr>
      <w:r w:rsidRPr="000E4515">
        <w:rPr>
          <w:b/>
        </w:rPr>
        <w:t xml:space="preserve">Форма расписки о приеме документов от заявителя на предоставление </w:t>
      </w:r>
    </w:p>
    <w:p w:rsidR="00A53137" w:rsidRPr="000E4515" w:rsidRDefault="00A53137" w:rsidP="002C7E29">
      <w:pPr>
        <w:pStyle w:val="NormalWeb"/>
        <w:spacing w:before="0" w:after="0"/>
        <w:jc w:val="center"/>
        <w:rPr>
          <w:b/>
        </w:rPr>
      </w:pPr>
      <w:r w:rsidRPr="000E4515">
        <w:rPr>
          <w:b/>
        </w:rPr>
        <w:t>муниципальной услуги, выдаваемая офисами «Мои документы»</w:t>
      </w:r>
    </w:p>
    <w:p w:rsidR="00A53137" w:rsidRPr="003B4055" w:rsidRDefault="00A53137" w:rsidP="002C7E29">
      <w:pPr>
        <w:jc w:val="right"/>
        <w:rPr>
          <w:b/>
          <w:color w:val="000000"/>
          <w:spacing w:val="-6"/>
        </w:rPr>
      </w:pPr>
    </w:p>
    <w:p w:rsidR="00A53137" w:rsidRDefault="00A53137" w:rsidP="002C7E29">
      <w:pPr>
        <w:jc w:val="right"/>
        <w:rPr>
          <w:b/>
          <w:color w:val="000000"/>
          <w:spacing w:val="-6"/>
        </w:rPr>
      </w:pPr>
    </w:p>
    <w:p w:rsidR="00A53137" w:rsidRDefault="00A53137" w:rsidP="002C7E29">
      <w:pPr>
        <w:pStyle w:val="p1"/>
        <w:shd w:val="clear" w:color="auto" w:fill="FFFFFF"/>
        <w:spacing w:before="0" w:beforeAutospacing="0" w:after="0" w:afterAutospacing="0"/>
        <w:jc w:val="center"/>
        <w:rPr>
          <w:rStyle w:val="s10"/>
          <w:b/>
          <w:bCs/>
          <w:color w:val="000000"/>
        </w:rPr>
      </w:pPr>
      <w:r>
        <w:rPr>
          <w:rStyle w:val="s10"/>
          <w:b/>
          <w:bCs/>
          <w:color w:val="000000"/>
        </w:rPr>
        <w:t xml:space="preserve">ТОСП автономного учреждения «Многофункциональный центр предоставления государственных и муниципальных услуг Удмуртской Республики» в </w:t>
      </w:r>
    </w:p>
    <w:p w:rsidR="00A53137" w:rsidRDefault="00A53137" w:rsidP="002C7E29">
      <w:pPr>
        <w:pStyle w:val="p1"/>
        <w:shd w:val="clear" w:color="auto" w:fill="FFFFFF"/>
        <w:spacing w:before="0" w:beforeAutospacing="0" w:after="0" w:afterAutospacing="0"/>
        <w:jc w:val="center"/>
      </w:pPr>
      <w:r>
        <w:rPr>
          <w:rStyle w:val="s10"/>
          <w:b/>
          <w:bCs/>
          <w:color w:val="000000"/>
        </w:rPr>
        <w:t>Глазовском  районе</w:t>
      </w:r>
    </w:p>
    <w:p w:rsidR="00A53137" w:rsidRDefault="00A53137" w:rsidP="002C7E29">
      <w:pPr>
        <w:pStyle w:val="p1"/>
        <w:shd w:val="clear" w:color="auto" w:fill="FFFFFF"/>
        <w:spacing w:before="0" w:beforeAutospacing="0" w:after="0" w:afterAutospacing="0"/>
        <w:jc w:val="center"/>
        <w:rPr>
          <w:color w:val="000000"/>
        </w:rPr>
      </w:pPr>
      <w:r>
        <w:rPr>
          <w:rStyle w:val="s10"/>
          <w:b/>
          <w:bCs/>
          <w:color w:val="000000"/>
        </w:rPr>
        <w:t>(д. ______________, ул. _______________,д.____)</w:t>
      </w:r>
    </w:p>
    <w:p w:rsidR="00A53137" w:rsidRPr="00EE3F61" w:rsidRDefault="00A53137" w:rsidP="002C7E29">
      <w:pPr>
        <w:pStyle w:val="p2"/>
        <w:shd w:val="clear" w:color="auto" w:fill="FFFFFF"/>
        <w:spacing w:before="0" w:beforeAutospacing="0" w:after="0" w:afterAutospacing="0"/>
        <w:jc w:val="center"/>
        <w:rPr>
          <w:rStyle w:val="s10"/>
          <w:b/>
          <w:bCs/>
          <w:color w:val="000000"/>
          <w:szCs w:val="28"/>
        </w:rPr>
      </w:pPr>
    </w:p>
    <w:p w:rsidR="00A53137" w:rsidRPr="00EE3F61" w:rsidRDefault="00A53137" w:rsidP="002C7E29">
      <w:pPr>
        <w:pStyle w:val="p2"/>
        <w:shd w:val="clear" w:color="auto" w:fill="FFFFFF"/>
        <w:spacing w:before="0" w:beforeAutospacing="0" w:after="0" w:afterAutospacing="0"/>
        <w:jc w:val="center"/>
        <w:rPr>
          <w:color w:val="000000"/>
          <w:sz w:val="16"/>
          <w:szCs w:val="18"/>
        </w:rPr>
      </w:pPr>
      <w:r w:rsidRPr="00EE3F61">
        <w:rPr>
          <w:rStyle w:val="s10"/>
          <w:b/>
          <w:bCs/>
          <w:color w:val="000000"/>
          <w:szCs w:val="28"/>
        </w:rPr>
        <w:t>Р а с п и с к а</w:t>
      </w:r>
    </w:p>
    <w:p w:rsidR="00A53137" w:rsidRPr="00EE3F61" w:rsidRDefault="00A53137" w:rsidP="002C7E29">
      <w:pPr>
        <w:pStyle w:val="p3"/>
        <w:shd w:val="clear" w:color="auto" w:fill="FFFFFF"/>
        <w:spacing w:before="0" w:beforeAutospacing="0" w:after="0" w:afterAutospacing="0"/>
        <w:jc w:val="center"/>
        <w:rPr>
          <w:color w:val="000000"/>
          <w:szCs w:val="28"/>
        </w:rPr>
      </w:pPr>
      <w:r w:rsidRPr="00EE3F61">
        <w:rPr>
          <w:rStyle w:val="s10"/>
          <w:b/>
          <w:bCs/>
          <w:color w:val="000000"/>
          <w:szCs w:val="28"/>
        </w:rPr>
        <w:t>в получении документов для предоставления</w:t>
      </w:r>
    </w:p>
    <w:p w:rsidR="00A53137" w:rsidRPr="00EE3F61" w:rsidRDefault="00A53137" w:rsidP="002C7E29">
      <w:pPr>
        <w:pStyle w:val="p3"/>
        <w:shd w:val="clear" w:color="auto" w:fill="FFFFFF"/>
        <w:spacing w:before="0" w:beforeAutospacing="0" w:after="0" w:afterAutospacing="0"/>
        <w:jc w:val="center"/>
        <w:rPr>
          <w:color w:val="000000"/>
          <w:szCs w:val="28"/>
        </w:rPr>
      </w:pPr>
      <w:r w:rsidRPr="00EE3F61">
        <w:rPr>
          <w:rStyle w:val="s10"/>
          <w:b/>
          <w:bCs/>
          <w:color w:val="000000"/>
          <w:szCs w:val="28"/>
        </w:rPr>
        <w:t>государственной (муниципальной) услуги</w:t>
      </w:r>
    </w:p>
    <w:p w:rsidR="00A53137" w:rsidRDefault="00A53137" w:rsidP="002C7E29">
      <w:pPr>
        <w:pStyle w:val="p5"/>
        <w:shd w:val="clear" w:color="auto" w:fill="FFFFFF"/>
        <w:spacing w:before="0" w:beforeAutospacing="0" w:after="0" w:afterAutospacing="0"/>
        <w:jc w:val="both"/>
        <w:rPr>
          <w:color w:val="000000"/>
        </w:rPr>
      </w:pPr>
      <w:r>
        <w:rPr>
          <w:color w:val="000000"/>
        </w:rPr>
        <w:t xml:space="preserve">Вид государственной (муниципальной) услуги: </w:t>
      </w:r>
    </w:p>
    <w:p w:rsidR="00A53137" w:rsidRDefault="00A53137" w:rsidP="002C7E29">
      <w:pPr>
        <w:pStyle w:val="p5"/>
        <w:shd w:val="clear" w:color="auto" w:fill="FFFFFF"/>
        <w:spacing w:before="0" w:beforeAutospacing="0" w:after="0" w:afterAutospacing="0"/>
        <w:jc w:val="both"/>
        <w:rPr>
          <w:color w:val="000000"/>
        </w:rPr>
      </w:pPr>
    </w:p>
    <w:p w:rsidR="00A53137" w:rsidRDefault="00A53137" w:rsidP="002C7E29">
      <w:pPr>
        <w:pStyle w:val="p5"/>
        <w:shd w:val="clear" w:color="auto" w:fill="FFFFFF"/>
        <w:spacing w:before="0" w:beforeAutospacing="0" w:after="0" w:afterAutospacing="0"/>
        <w:jc w:val="both"/>
        <w:rPr>
          <w:color w:val="000000"/>
        </w:rPr>
      </w:pPr>
      <w:r>
        <w:rPr>
          <w:color w:val="000000"/>
        </w:rPr>
        <w:t xml:space="preserve">Срок предоставления государственной (муниципальной) услуги: </w:t>
      </w:r>
    </w:p>
    <w:p w:rsidR="00A53137" w:rsidRDefault="00A53137" w:rsidP="002C7E29">
      <w:pPr>
        <w:pStyle w:val="p5"/>
        <w:shd w:val="clear" w:color="auto" w:fill="FFFFFF"/>
        <w:spacing w:before="0" w:beforeAutospacing="0" w:after="0" w:afterAutospacing="0"/>
        <w:jc w:val="both"/>
        <w:rPr>
          <w:color w:val="000000"/>
        </w:rPr>
      </w:pPr>
      <w:r>
        <w:rPr>
          <w:color w:val="000000"/>
        </w:rPr>
        <w:t xml:space="preserve">Заявитель: </w:t>
      </w:r>
    </w:p>
    <w:p w:rsidR="00A53137" w:rsidRDefault="00A53137" w:rsidP="002C7E29">
      <w:pPr>
        <w:pStyle w:val="p5"/>
        <w:shd w:val="clear" w:color="auto" w:fill="FFFFFF"/>
        <w:spacing w:before="0" w:beforeAutospacing="0" w:after="0" w:afterAutospacing="0"/>
        <w:jc w:val="both"/>
        <w:rPr>
          <w:color w:val="000000"/>
        </w:rPr>
      </w:pPr>
      <w:r>
        <w:rPr>
          <w:color w:val="000000"/>
        </w:rPr>
        <w:t>Представлены следующие документы:</w:t>
      </w:r>
    </w:p>
    <w:tbl>
      <w:tblPr>
        <w:tblW w:w="0" w:type="auto"/>
        <w:tblLook w:val="00A0"/>
      </w:tblPr>
      <w:tblGrid>
        <w:gridCol w:w="587"/>
        <w:gridCol w:w="3954"/>
        <w:gridCol w:w="759"/>
        <w:gridCol w:w="831"/>
        <w:gridCol w:w="757"/>
        <w:gridCol w:w="829"/>
        <w:gridCol w:w="828"/>
        <w:gridCol w:w="6"/>
        <w:gridCol w:w="834"/>
      </w:tblGrid>
      <w:tr w:rsidR="00A53137" w:rsidTr="00BF3349">
        <w:tc>
          <w:tcPr>
            <w:tcW w:w="587"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6"/>
              <w:spacing w:before="0" w:beforeAutospacing="0" w:after="0" w:afterAutospacing="0"/>
            </w:pPr>
            <w:r>
              <w:t>№</w:t>
            </w:r>
          </w:p>
          <w:p w:rsidR="00A53137" w:rsidRDefault="00A53137" w:rsidP="00BF3349">
            <w:pPr>
              <w:pStyle w:val="p6"/>
              <w:spacing w:before="0" w:beforeAutospacing="0" w:after="0" w:afterAutospacing="0"/>
            </w:pPr>
            <w:r>
              <w:t>п/п</w:t>
            </w:r>
          </w:p>
        </w:tc>
        <w:tc>
          <w:tcPr>
            <w:tcW w:w="395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Наименование и реквизиты документов</w:t>
            </w:r>
          </w:p>
        </w:tc>
        <w:tc>
          <w:tcPr>
            <w:tcW w:w="159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Количество экземпляров</w:t>
            </w:r>
          </w:p>
        </w:tc>
        <w:tc>
          <w:tcPr>
            <w:tcW w:w="15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Количество</w:t>
            </w:r>
          </w:p>
          <w:p w:rsidR="00A53137" w:rsidRDefault="00A53137" w:rsidP="00BF3349">
            <w:pPr>
              <w:pStyle w:val="p1"/>
              <w:spacing w:before="0" w:beforeAutospacing="0" w:after="0" w:afterAutospacing="0"/>
              <w:jc w:val="center"/>
            </w:pPr>
            <w:r>
              <w:t>листов</w:t>
            </w:r>
          </w:p>
        </w:tc>
        <w:tc>
          <w:tcPr>
            <w:tcW w:w="1668"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Отметка о выдаче документов заявителю</w:t>
            </w:r>
          </w:p>
        </w:tc>
      </w:tr>
      <w:tr w:rsidR="00A53137" w:rsidTr="00BF3349">
        <w:tc>
          <w:tcPr>
            <w:tcW w:w="0" w:type="auto"/>
            <w:vMerge/>
            <w:tcBorders>
              <w:top w:val="single" w:sz="6" w:space="0" w:color="000000"/>
              <w:left w:val="single" w:sz="6" w:space="0" w:color="000000"/>
              <w:bottom w:val="single" w:sz="6" w:space="0" w:color="000000"/>
              <w:right w:val="single" w:sz="6" w:space="0" w:color="000000"/>
            </w:tcBorders>
            <w:vAlign w:val="center"/>
          </w:tcPr>
          <w:p w:rsidR="00A53137" w:rsidRDefault="00A53137" w:rsidP="00BF3349"/>
        </w:tc>
        <w:tc>
          <w:tcPr>
            <w:tcW w:w="0" w:type="auto"/>
            <w:vMerge/>
            <w:tcBorders>
              <w:top w:val="single" w:sz="6" w:space="0" w:color="000000"/>
              <w:left w:val="single" w:sz="6" w:space="0" w:color="000000"/>
              <w:bottom w:val="single" w:sz="6" w:space="0" w:color="000000"/>
              <w:right w:val="single" w:sz="6" w:space="0" w:color="000000"/>
            </w:tcBorders>
            <w:vAlign w:val="center"/>
          </w:tcPr>
          <w:p w:rsidR="00A53137" w:rsidRDefault="00A53137" w:rsidP="00BF3349"/>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подл.</w:t>
            </w:r>
          </w:p>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копии</w:t>
            </w:r>
          </w:p>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подл.</w:t>
            </w:r>
          </w:p>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копии</w:t>
            </w:r>
          </w:p>
        </w:tc>
        <w:tc>
          <w:tcPr>
            <w:tcW w:w="834"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подл.</w:t>
            </w:r>
          </w:p>
        </w:tc>
        <w:tc>
          <w:tcPr>
            <w:tcW w:w="8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1"/>
              <w:spacing w:before="0" w:beforeAutospacing="0" w:after="0" w:afterAutospacing="0"/>
              <w:jc w:val="center"/>
            </w:pPr>
            <w:r>
              <w:t>копии</w:t>
            </w:r>
          </w:p>
        </w:tc>
      </w:tr>
      <w:tr w:rsidR="00A53137" w:rsidTr="00BF3349">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r>
      <w:tr w:rsidR="00A53137" w:rsidTr="00BF3349">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r>
      <w:tr w:rsidR="00A53137" w:rsidTr="00BF3349">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r>
      <w:tr w:rsidR="00A53137" w:rsidTr="00BF3349">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r>
      <w:tr w:rsidR="00A53137" w:rsidTr="00BF3349">
        <w:tc>
          <w:tcPr>
            <w:tcW w:w="58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pPr>
              <w:pStyle w:val="p6"/>
              <w:spacing w:before="0" w:beforeAutospacing="0" w:after="0" w:afterAutospacing="0"/>
            </w:pPr>
          </w:p>
        </w:tc>
        <w:tc>
          <w:tcPr>
            <w:tcW w:w="395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3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7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c>
          <w:tcPr>
            <w:tcW w:w="84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3137" w:rsidRDefault="00A53137" w:rsidP="00BF3349"/>
        </w:tc>
      </w:tr>
    </w:tbl>
    <w:p w:rsidR="00A53137" w:rsidRDefault="00A53137" w:rsidP="002C7E29">
      <w:pPr>
        <w:pStyle w:val="p5"/>
        <w:shd w:val="clear" w:color="auto" w:fill="FFFFFF"/>
        <w:spacing w:before="0" w:beforeAutospacing="0" w:after="0" w:afterAutospacing="0"/>
        <w:jc w:val="both"/>
        <w:rPr>
          <w:rStyle w:val="s10"/>
          <w:b/>
          <w:bCs/>
          <w:color w:val="000000"/>
        </w:rPr>
      </w:pPr>
      <w:r>
        <w:rPr>
          <w:rStyle w:val="s10"/>
          <w:b/>
          <w:bCs/>
          <w:color w:val="000000"/>
        </w:rPr>
        <w:t>О чем в книгу учета входящих документов «    »               г. внесена запись за    №</w:t>
      </w:r>
    </w:p>
    <w:p w:rsidR="00A53137" w:rsidRDefault="00A53137" w:rsidP="002C7E29">
      <w:pPr>
        <w:pStyle w:val="p5"/>
        <w:shd w:val="clear" w:color="auto" w:fill="FFFFFF"/>
        <w:spacing w:before="0" w:beforeAutospacing="0" w:after="0" w:afterAutospacing="0"/>
        <w:jc w:val="both"/>
        <w:rPr>
          <w:rStyle w:val="s2"/>
          <w:sz w:val="16"/>
          <w:szCs w:val="16"/>
        </w:rPr>
      </w:pPr>
      <w:r>
        <w:rPr>
          <w:color w:val="000000"/>
        </w:rPr>
        <w:t xml:space="preserve">Заявитель                                                                            </w:t>
      </w:r>
      <w:r>
        <w:rPr>
          <w:rStyle w:val="s2"/>
          <w:color w:val="000000"/>
          <w:sz w:val="16"/>
          <w:szCs w:val="16"/>
        </w:rPr>
        <w:t xml:space="preserve"> подпись</w:t>
      </w:r>
    </w:p>
    <w:p w:rsidR="00A53137" w:rsidRDefault="00A53137" w:rsidP="002C7E29">
      <w:pPr>
        <w:pStyle w:val="p5"/>
        <w:shd w:val="clear" w:color="auto" w:fill="FFFFFF"/>
        <w:spacing w:before="0" w:beforeAutospacing="0" w:after="0" w:afterAutospacing="0"/>
        <w:jc w:val="both"/>
        <w:rPr>
          <w:b/>
          <w:bCs/>
        </w:rPr>
      </w:pPr>
      <w:r>
        <w:rPr>
          <w:color w:val="000000"/>
        </w:rPr>
        <w:t xml:space="preserve">Контактный телефон: </w:t>
      </w:r>
    </w:p>
    <w:p w:rsidR="00A53137" w:rsidRDefault="00A53137" w:rsidP="002C7E29">
      <w:pPr>
        <w:pStyle w:val="p6"/>
        <w:shd w:val="clear" w:color="auto" w:fill="FFFFFF"/>
        <w:spacing w:before="0" w:beforeAutospacing="0" w:after="0" w:afterAutospacing="0"/>
        <w:rPr>
          <w:color w:val="000000"/>
        </w:rPr>
      </w:pPr>
      <w:r>
        <w:rPr>
          <w:color w:val="000000"/>
        </w:rPr>
        <w:t xml:space="preserve">Ведущий документовед :  </w:t>
      </w:r>
    </w:p>
    <w:p w:rsidR="00A53137" w:rsidRDefault="00A53137" w:rsidP="002C7E29">
      <w:pPr>
        <w:pStyle w:val="p6"/>
        <w:shd w:val="clear" w:color="auto" w:fill="FFFFFF"/>
        <w:spacing w:before="0" w:beforeAutospacing="0" w:after="0" w:afterAutospacing="0"/>
        <w:rPr>
          <w:color w:val="000000"/>
        </w:rPr>
      </w:pPr>
      <w:r>
        <w:rPr>
          <w:color w:val="000000"/>
        </w:rPr>
        <w:t>Дата выдачи расписки:</w:t>
      </w:r>
      <w:r>
        <w:rPr>
          <w:rStyle w:val="apple-converted-space"/>
          <w:color w:val="000000"/>
        </w:rPr>
        <w:t xml:space="preserve"> </w:t>
      </w:r>
    </w:p>
    <w:p w:rsidR="00A53137" w:rsidRDefault="00A53137" w:rsidP="002C7E29">
      <w:pPr>
        <w:pStyle w:val="p6"/>
        <w:shd w:val="clear" w:color="auto" w:fill="FFFFFF"/>
        <w:spacing w:before="0" w:beforeAutospacing="0" w:after="0" w:afterAutospacing="0"/>
        <w:rPr>
          <w:color w:val="000000"/>
        </w:rPr>
      </w:pPr>
      <w:r>
        <w:rPr>
          <w:color w:val="000000"/>
        </w:rPr>
        <w:t>Дата получения результата государственной (муниципальной) услуги:</w:t>
      </w:r>
      <w:r>
        <w:rPr>
          <w:rStyle w:val="apple-converted-space"/>
          <w:b/>
          <w:bCs/>
          <w:color w:val="000000"/>
        </w:rPr>
        <w:t xml:space="preserve"> </w:t>
      </w:r>
    </w:p>
    <w:p w:rsidR="00A53137" w:rsidRDefault="00A53137" w:rsidP="002C7E29">
      <w:pPr>
        <w:pStyle w:val="p6"/>
        <w:shd w:val="clear" w:color="auto" w:fill="FFFFFF"/>
        <w:spacing w:before="0" w:beforeAutospacing="0" w:after="0" w:afterAutospacing="0"/>
        <w:rPr>
          <w:color w:val="000000"/>
        </w:rPr>
      </w:pPr>
      <w:r>
        <w:rPr>
          <w:color w:val="000000"/>
        </w:rPr>
        <w:t>Способ получения результата услуги:</w:t>
      </w:r>
    </w:p>
    <w:p w:rsidR="00A53137" w:rsidRDefault="00A53137" w:rsidP="002C7E29">
      <w:pPr>
        <w:pStyle w:val="p7"/>
        <w:shd w:val="clear" w:color="auto" w:fill="FFFFFF"/>
        <w:spacing w:before="0" w:beforeAutospacing="0" w:after="0" w:afterAutospacing="0"/>
        <w:ind w:left="720" w:hanging="360"/>
        <w:contextualSpacing/>
        <w:rPr>
          <w:color w:val="000000"/>
        </w:rPr>
      </w:pPr>
      <w:r>
        <w:rPr>
          <w:rStyle w:val="s4"/>
          <w:color w:val="000000"/>
        </w:rPr>
        <w:t>1.</w:t>
      </w:r>
      <w:r>
        <w:rPr>
          <w:rStyle w:val="s4"/>
          <w:rFonts w:ascii="Cambria Math" w:hAnsi="Cambria Math" w:cs="Cambria Math"/>
          <w:color w:val="000000"/>
        </w:rPr>
        <w:t>​</w:t>
      </w:r>
      <w:r>
        <w:rPr>
          <w:rStyle w:val="s4"/>
          <w:color w:val="000000"/>
        </w:rPr>
        <w:t> </w:t>
      </w:r>
      <w:r>
        <w:rPr>
          <w:color w:val="000000"/>
        </w:rPr>
        <w:t>В ТОСП многофункционального центра лично _______________________</w:t>
      </w:r>
    </w:p>
    <w:p w:rsidR="00A53137" w:rsidRDefault="00A53137" w:rsidP="002C7E29">
      <w:pPr>
        <w:pStyle w:val="p7"/>
        <w:shd w:val="clear" w:color="auto" w:fill="FFFFFF"/>
        <w:spacing w:before="0" w:beforeAutospacing="0" w:after="0" w:afterAutospacing="0"/>
        <w:ind w:left="720" w:hanging="360"/>
        <w:contextualSpacing/>
        <w:rPr>
          <w:color w:val="000000"/>
        </w:rPr>
      </w:pPr>
      <w:r>
        <w:rPr>
          <w:rStyle w:val="s4"/>
          <w:color w:val="000000"/>
        </w:rPr>
        <w:t>2.​ </w:t>
      </w:r>
      <w:r>
        <w:rPr>
          <w:color w:val="000000"/>
        </w:rPr>
        <w:t>Отправить на почтовый адрес: ________________________________________</w:t>
      </w:r>
    </w:p>
    <w:p w:rsidR="00A53137" w:rsidRDefault="00A53137" w:rsidP="002C7E29">
      <w:pPr>
        <w:pStyle w:val="p7"/>
        <w:shd w:val="clear" w:color="auto" w:fill="FFFFFF"/>
        <w:spacing w:before="0" w:beforeAutospacing="0" w:after="0" w:afterAutospacing="0"/>
        <w:ind w:left="720" w:hanging="360"/>
        <w:contextualSpacing/>
        <w:rPr>
          <w:color w:val="000000"/>
        </w:rPr>
      </w:pPr>
      <w:r>
        <w:rPr>
          <w:rStyle w:val="s4"/>
          <w:color w:val="000000"/>
        </w:rPr>
        <w:t>3.​ </w:t>
      </w:r>
      <w:r>
        <w:rPr>
          <w:color w:val="000000"/>
        </w:rPr>
        <w:t>Отправить на электронный адрес: ________________________________________</w:t>
      </w:r>
    </w:p>
    <w:p w:rsidR="00A53137" w:rsidRDefault="00A53137" w:rsidP="002C7E29">
      <w:pPr>
        <w:pStyle w:val="p7"/>
        <w:shd w:val="clear" w:color="auto" w:fill="FFFFFF"/>
        <w:spacing w:before="0" w:beforeAutospacing="0" w:after="0" w:afterAutospacing="0"/>
        <w:ind w:left="720" w:hanging="360"/>
        <w:contextualSpacing/>
        <w:rPr>
          <w:color w:val="000000"/>
        </w:rPr>
      </w:pPr>
      <w:r>
        <w:rPr>
          <w:rStyle w:val="s4"/>
          <w:color w:val="000000"/>
        </w:rPr>
        <w:t>4.​ </w:t>
      </w:r>
      <w:r>
        <w:rPr>
          <w:color w:val="000000"/>
        </w:rPr>
        <w:t xml:space="preserve">Иной     УФМС г.Глазова </w:t>
      </w:r>
    </w:p>
    <w:p w:rsidR="00A53137" w:rsidRDefault="00A53137" w:rsidP="002C7E29">
      <w:pPr>
        <w:pStyle w:val="p6"/>
        <w:shd w:val="clear" w:color="auto" w:fill="FFFFFF"/>
        <w:spacing w:before="0" w:beforeAutospacing="0" w:after="0" w:afterAutospacing="0"/>
        <w:rPr>
          <w:rStyle w:val="s10"/>
          <w:b/>
          <w:bCs/>
        </w:rPr>
      </w:pPr>
    </w:p>
    <w:p w:rsidR="00A53137" w:rsidRDefault="00A53137" w:rsidP="002C7E29">
      <w:pPr>
        <w:pStyle w:val="p6"/>
        <w:shd w:val="clear" w:color="auto" w:fill="FFFFFF"/>
        <w:spacing w:before="0" w:beforeAutospacing="0" w:after="0" w:afterAutospacing="0"/>
      </w:pPr>
      <w:r>
        <w:rPr>
          <w:rStyle w:val="s10"/>
          <w:b/>
          <w:bCs/>
          <w:color w:val="000000"/>
        </w:rPr>
        <w:t>Выдано:</w:t>
      </w:r>
    </w:p>
    <w:p w:rsidR="00A53137" w:rsidRDefault="00A53137" w:rsidP="002C7E29">
      <w:pPr>
        <w:pStyle w:val="p6"/>
        <w:shd w:val="clear" w:color="auto" w:fill="FFFFFF"/>
        <w:spacing w:before="0" w:beforeAutospacing="0" w:after="0" w:afterAutospacing="0"/>
        <w:rPr>
          <w:color w:val="000000"/>
        </w:rPr>
      </w:pPr>
      <w:r>
        <w:rPr>
          <w:rStyle w:val="s10"/>
          <w:b/>
          <w:bCs/>
          <w:color w:val="000000"/>
        </w:rPr>
        <w:t>Результат государственной (муниципальной) услуги:</w:t>
      </w:r>
    </w:p>
    <w:p w:rsidR="00A53137" w:rsidRDefault="00A53137" w:rsidP="002C7E29">
      <w:pPr>
        <w:pStyle w:val="p6"/>
        <w:shd w:val="clear" w:color="auto" w:fill="FFFFFF"/>
        <w:spacing w:before="0" w:beforeAutospacing="0" w:after="0" w:afterAutospacing="0"/>
        <w:rPr>
          <w:color w:val="000000"/>
        </w:rPr>
      </w:pPr>
      <w:r>
        <w:rPr>
          <w:rStyle w:val="s10"/>
          <w:b/>
          <w:bCs/>
          <w:color w:val="000000"/>
        </w:rPr>
        <w:t>_____________________________________________________________________________</w:t>
      </w:r>
    </w:p>
    <w:p w:rsidR="00A53137" w:rsidRDefault="00A53137" w:rsidP="002C7E29">
      <w:pPr>
        <w:pStyle w:val="p6"/>
        <w:shd w:val="clear" w:color="auto" w:fill="FFFFFF"/>
        <w:spacing w:before="0" w:beforeAutospacing="0" w:after="0" w:afterAutospacing="0"/>
        <w:rPr>
          <w:color w:val="000000"/>
        </w:rPr>
      </w:pPr>
      <w:r>
        <w:rPr>
          <w:color w:val="000000"/>
        </w:rPr>
        <w:t>Выдал: _______________________ ____________________ _____________________</w:t>
      </w:r>
    </w:p>
    <w:p w:rsidR="00A53137" w:rsidRDefault="00A53137" w:rsidP="002C7E29">
      <w:pPr>
        <w:pStyle w:val="p6"/>
        <w:shd w:val="clear" w:color="auto" w:fill="FFFFFF"/>
        <w:spacing w:before="0" w:beforeAutospacing="0" w:after="0" w:afterAutospacing="0"/>
        <w:rPr>
          <w:color w:val="000000"/>
        </w:rPr>
      </w:pPr>
      <w:r>
        <w:rPr>
          <w:rStyle w:val="s2"/>
          <w:color w:val="000000"/>
          <w:sz w:val="16"/>
          <w:szCs w:val="16"/>
        </w:rPr>
        <w:t>должность ФИО сотрудника подпись</w:t>
      </w:r>
    </w:p>
    <w:p w:rsidR="00A53137" w:rsidRDefault="00A53137" w:rsidP="002C7E29">
      <w:pPr>
        <w:pStyle w:val="p6"/>
        <w:shd w:val="clear" w:color="auto" w:fill="FFFFFF"/>
        <w:spacing w:before="0" w:beforeAutospacing="0" w:after="0" w:afterAutospacing="0"/>
        <w:rPr>
          <w:color w:val="000000"/>
        </w:rPr>
      </w:pPr>
      <w:r>
        <w:rPr>
          <w:color w:val="000000"/>
        </w:rPr>
        <w:t>Получил _______________ ___________________</w:t>
      </w:r>
    </w:p>
    <w:p w:rsidR="00A53137" w:rsidRDefault="00A53137" w:rsidP="002C7E29">
      <w:pPr>
        <w:pStyle w:val="p10"/>
        <w:shd w:val="clear" w:color="auto" w:fill="FFFFFF"/>
        <w:tabs>
          <w:tab w:val="left" w:pos="4305"/>
        </w:tabs>
        <w:spacing w:before="0" w:beforeAutospacing="0" w:after="0" w:afterAutospacing="0"/>
        <w:ind w:left="540"/>
        <w:contextualSpacing/>
        <w:rPr>
          <w:rStyle w:val="s5"/>
          <w:sz w:val="18"/>
          <w:szCs w:val="18"/>
        </w:rPr>
      </w:pPr>
      <w:r>
        <w:rPr>
          <w:rStyle w:val="s5"/>
          <w:color w:val="000000"/>
          <w:sz w:val="18"/>
          <w:szCs w:val="18"/>
        </w:rPr>
        <w:t>подпись дата</w:t>
      </w:r>
      <w:r>
        <w:rPr>
          <w:rStyle w:val="s5"/>
          <w:color w:val="000000"/>
          <w:sz w:val="18"/>
          <w:szCs w:val="18"/>
        </w:rPr>
        <w:tab/>
      </w:r>
    </w:p>
    <w:p w:rsidR="00A53137" w:rsidRDefault="00A53137" w:rsidP="002C7E29">
      <w:pPr>
        <w:jc w:val="right"/>
        <w:rPr>
          <w:b/>
          <w:color w:val="000000"/>
          <w:spacing w:val="-6"/>
          <w:sz w:val="20"/>
        </w:rPr>
      </w:pPr>
    </w:p>
    <w:p w:rsidR="00A53137" w:rsidRDefault="00A53137" w:rsidP="002C7E29">
      <w:pPr>
        <w:jc w:val="right"/>
        <w:rPr>
          <w:b/>
          <w:color w:val="000000"/>
          <w:spacing w:val="-6"/>
          <w:sz w:val="20"/>
        </w:rPr>
      </w:pPr>
    </w:p>
    <w:p w:rsidR="00A53137" w:rsidRPr="00F12D13" w:rsidRDefault="00A53137" w:rsidP="002C7E29">
      <w:pPr>
        <w:jc w:val="right"/>
        <w:rPr>
          <w:b/>
          <w:color w:val="000000"/>
          <w:spacing w:val="-6"/>
          <w:sz w:val="20"/>
        </w:rPr>
      </w:pPr>
      <w:r w:rsidRPr="00F12D13">
        <w:rPr>
          <w:b/>
          <w:color w:val="000000"/>
          <w:spacing w:val="-6"/>
          <w:sz w:val="20"/>
        </w:rPr>
        <w:t xml:space="preserve">Приложение № </w:t>
      </w:r>
      <w:r>
        <w:rPr>
          <w:b/>
          <w:color w:val="000000"/>
          <w:spacing w:val="-6"/>
          <w:sz w:val="20"/>
        </w:rPr>
        <w:t>8</w:t>
      </w:r>
    </w:p>
    <w:p w:rsidR="00A53137" w:rsidRDefault="00A53137" w:rsidP="002C7E29">
      <w:pPr>
        <w:jc w:val="right"/>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 xml:space="preserve">муниципальной услуги </w:t>
      </w:r>
    </w:p>
    <w:p w:rsidR="00A53137" w:rsidRDefault="00A53137" w:rsidP="00795D4E">
      <w:pPr>
        <w:jc w:val="right"/>
        <w:rPr>
          <w:color w:val="000000"/>
          <w:sz w:val="20"/>
          <w:szCs w:val="16"/>
        </w:rPr>
      </w:pPr>
      <w:r w:rsidRPr="00F12D13">
        <w:rPr>
          <w:color w:val="000000"/>
          <w:sz w:val="20"/>
          <w:szCs w:val="16"/>
        </w:rPr>
        <w:t>«</w:t>
      </w:r>
      <w:r w:rsidRPr="0022549A">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b/>
          <w:vanish/>
          <w:color w:val="000000"/>
          <w:sz w:val="20"/>
          <w:szCs w:val="20"/>
        </w:rPr>
        <w:pgNum/>
      </w:r>
      <w:r w:rsidRPr="00795D4E">
        <w:rPr>
          <w:sz w:val="20"/>
          <w:szCs w:val="20"/>
        </w:rPr>
        <w:t>»</w:t>
      </w:r>
      <w:r w:rsidRPr="00795D4E">
        <w:rPr>
          <w:color w:val="000000"/>
          <w:sz w:val="20"/>
          <w:szCs w:val="20"/>
        </w:rPr>
        <w:t>,</w:t>
      </w:r>
      <w:r w:rsidRPr="00F12D13">
        <w:rPr>
          <w:color w:val="000000"/>
          <w:sz w:val="20"/>
          <w:szCs w:val="16"/>
        </w:rPr>
        <w:t xml:space="preserve"> утвержденный постановлением</w:t>
      </w:r>
      <w:r>
        <w:rPr>
          <w:color w:val="000000"/>
          <w:sz w:val="20"/>
          <w:szCs w:val="16"/>
        </w:rPr>
        <w:t xml:space="preserve">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Default="00A53137" w:rsidP="002C7E29">
      <w:pPr>
        <w:jc w:val="right"/>
        <w:rPr>
          <w:b/>
          <w:color w:val="000000"/>
          <w:spacing w:val="-6"/>
        </w:rPr>
      </w:pPr>
    </w:p>
    <w:p w:rsidR="00A53137" w:rsidRDefault="00A53137" w:rsidP="002C7E29">
      <w:pPr>
        <w:jc w:val="right"/>
        <w:rPr>
          <w:b/>
          <w:color w:val="000000"/>
          <w:spacing w:val="-6"/>
        </w:rPr>
      </w:pPr>
    </w:p>
    <w:p w:rsidR="00A53137" w:rsidRDefault="00A53137" w:rsidP="002C7E29">
      <w:pPr>
        <w:suppressAutoHyphens w:val="0"/>
        <w:autoSpaceDE w:val="0"/>
        <w:autoSpaceDN w:val="0"/>
        <w:adjustRightInd w:val="0"/>
        <w:jc w:val="center"/>
        <w:rPr>
          <w:b/>
        </w:rPr>
      </w:pPr>
      <w:r>
        <w:rPr>
          <w:b/>
          <w:lang w:eastAsia="ru-RU"/>
        </w:rPr>
        <w:t xml:space="preserve">Форма межведомственного запроса, направляемого в </w:t>
      </w:r>
      <w:r w:rsidRPr="00B8053C">
        <w:rPr>
          <w:b/>
        </w:rPr>
        <w:t xml:space="preserve">организации, </w:t>
      </w:r>
    </w:p>
    <w:p w:rsidR="00A53137" w:rsidRPr="00B8053C" w:rsidRDefault="00A53137" w:rsidP="002C7E29">
      <w:pPr>
        <w:suppressAutoHyphens w:val="0"/>
        <w:autoSpaceDE w:val="0"/>
        <w:autoSpaceDN w:val="0"/>
        <w:adjustRightInd w:val="0"/>
        <w:jc w:val="center"/>
        <w:rPr>
          <w:b/>
        </w:rPr>
      </w:pPr>
      <w:r>
        <w:rPr>
          <w:b/>
        </w:rPr>
        <w:t>участвующие</w:t>
      </w:r>
      <w:r w:rsidRPr="00B8053C">
        <w:rPr>
          <w:b/>
        </w:rPr>
        <w:t xml:space="preserve"> в предоставлении муниципальной услуги </w:t>
      </w:r>
    </w:p>
    <w:p w:rsidR="00A53137" w:rsidRPr="00F73976" w:rsidRDefault="00A53137" w:rsidP="002C7E29">
      <w:pPr>
        <w:suppressAutoHyphens w:val="0"/>
        <w:autoSpaceDE w:val="0"/>
        <w:autoSpaceDN w:val="0"/>
        <w:adjustRightInd w:val="0"/>
        <w:jc w:val="center"/>
        <w:rPr>
          <w:lang w:eastAsia="ru-RU"/>
        </w:rPr>
      </w:pPr>
    </w:p>
    <w:p w:rsidR="00A53137" w:rsidRPr="00F73976" w:rsidRDefault="00A53137" w:rsidP="002C7E29">
      <w:pPr>
        <w:suppressAutoHyphens w:val="0"/>
        <w:autoSpaceDE w:val="0"/>
        <w:autoSpaceDN w:val="0"/>
        <w:adjustRightInd w:val="0"/>
        <w:jc w:val="center"/>
        <w:rPr>
          <w:lang w:eastAsia="ru-RU"/>
        </w:rPr>
      </w:pPr>
    </w:p>
    <w:tbl>
      <w:tblPr>
        <w:tblW w:w="9814" w:type="dxa"/>
        <w:tblInd w:w="62" w:type="dxa"/>
        <w:tblLayout w:type="fixed"/>
        <w:tblCellMar>
          <w:top w:w="102" w:type="dxa"/>
          <w:left w:w="62" w:type="dxa"/>
          <w:bottom w:w="102" w:type="dxa"/>
          <w:right w:w="62" w:type="dxa"/>
        </w:tblCellMar>
        <w:tblLook w:val="0000"/>
      </w:tblPr>
      <w:tblGrid>
        <w:gridCol w:w="737"/>
        <w:gridCol w:w="605"/>
        <w:gridCol w:w="454"/>
        <w:gridCol w:w="2161"/>
        <w:gridCol w:w="360"/>
        <w:gridCol w:w="411"/>
        <w:gridCol w:w="360"/>
        <w:gridCol w:w="1675"/>
        <w:gridCol w:w="360"/>
        <w:gridCol w:w="2691"/>
      </w:tblGrid>
      <w:tr w:rsidR="00A53137" w:rsidTr="00BA6796">
        <w:tc>
          <w:tcPr>
            <w:tcW w:w="5088" w:type="dxa"/>
            <w:gridSpan w:val="7"/>
          </w:tcPr>
          <w:p w:rsidR="00A53137" w:rsidRDefault="00A53137" w:rsidP="00BA6796">
            <w:pPr>
              <w:suppressAutoHyphens w:val="0"/>
              <w:autoSpaceDE w:val="0"/>
              <w:autoSpaceDN w:val="0"/>
              <w:adjustRightInd w:val="0"/>
              <w:rPr>
                <w:lang w:eastAsia="en-US"/>
              </w:rPr>
            </w:pPr>
          </w:p>
        </w:tc>
        <w:tc>
          <w:tcPr>
            <w:tcW w:w="2035" w:type="dxa"/>
            <w:gridSpan w:val="2"/>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Лист N ____</w:t>
            </w:r>
          </w:p>
        </w:tc>
        <w:tc>
          <w:tcPr>
            <w:tcW w:w="269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Всего листов _______</w:t>
            </w:r>
          </w:p>
        </w:tc>
      </w:tr>
      <w:tr w:rsidR="00A53137" w:rsidTr="00BA6796">
        <w:tc>
          <w:tcPr>
            <w:tcW w:w="3957"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1. Запрос о предоставлении сведений, содержащихся в Едином государственном реестре недвижимости </w:t>
            </w:r>
            <w:hyperlink r:id="rId40" w:history="1">
              <w:r>
                <w:rPr>
                  <w:color w:val="0000FF"/>
                  <w:lang w:eastAsia="en-US"/>
                </w:rPr>
                <w:t>&lt;1&gt;</w:t>
              </w:r>
            </w:hyperlink>
          </w:p>
          <w:p w:rsidR="00A53137" w:rsidRDefault="00A53137" w:rsidP="00BA6796">
            <w:pPr>
              <w:suppressAutoHyphens w:val="0"/>
              <w:autoSpaceDE w:val="0"/>
              <w:autoSpaceDN w:val="0"/>
              <w:adjustRightInd w:val="0"/>
              <w:jc w:val="center"/>
              <w:rPr>
                <w:lang w:eastAsia="en-US"/>
              </w:rPr>
            </w:pPr>
            <w:r>
              <w:rPr>
                <w:lang w:eastAsia="en-US"/>
              </w:rPr>
              <w:t>______________________________</w:t>
            </w:r>
          </w:p>
          <w:p w:rsidR="00A53137" w:rsidRDefault="00A53137" w:rsidP="00BA6796">
            <w:pPr>
              <w:suppressAutoHyphens w:val="0"/>
              <w:autoSpaceDE w:val="0"/>
              <w:autoSpaceDN w:val="0"/>
              <w:adjustRightInd w:val="0"/>
              <w:jc w:val="center"/>
              <w:rPr>
                <w:lang w:eastAsia="en-US"/>
              </w:rPr>
            </w:pPr>
            <w:r>
              <w:rPr>
                <w:lang w:eastAsia="en-US"/>
              </w:rPr>
              <w:t>(полное наименование органа регистрации прав или многофункционального центра)</w:t>
            </w:r>
          </w:p>
        </w:tc>
        <w:tc>
          <w:tcPr>
            <w:tcW w:w="771" w:type="dxa"/>
            <w:gridSpan w:val="2"/>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 xml:space="preserve">2. </w:t>
            </w:r>
            <w:hyperlink r:id="rId41" w:history="1">
              <w:r>
                <w:rPr>
                  <w:color w:val="0000FF"/>
                  <w:lang w:eastAsia="en-US"/>
                </w:rPr>
                <w:t>&lt;2&gt;</w:t>
              </w:r>
            </w:hyperlink>
          </w:p>
        </w:tc>
        <w:tc>
          <w:tcPr>
            <w:tcW w:w="5086" w:type="dxa"/>
            <w:gridSpan w:val="4"/>
            <w:tcBorders>
              <w:top w:val="single" w:sz="4" w:space="0" w:color="auto"/>
              <w:left w:val="single" w:sz="4" w:space="0" w:color="auto"/>
              <w:bottom w:val="single" w:sz="4" w:space="0" w:color="auto"/>
              <w:right w:val="single" w:sz="4" w:space="0" w:color="auto"/>
            </w:tcBorders>
            <w:vAlign w:val="center"/>
          </w:tcPr>
          <w:p w:rsidR="00A53137" w:rsidRDefault="00A53137" w:rsidP="00BA6796">
            <w:pPr>
              <w:suppressAutoHyphens w:val="0"/>
              <w:autoSpaceDE w:val="0"/>
              <w:autoSpaceDN w:val="0"/>
              <w:adjustRightInd w:val="0"/>
              <w:rPr>
                <w:lang w:eastAsia="en-US"/>
              </w:rPr>
            </w:pPr>
            <w:r>
              <w:rPr>
                <w:lang w:eastAsia="en-US"/>
              </w:rPr>
              <w:t>2.1. регистрационный N __________</w:t>
            </w:r>
          </w:p>
          <w:p w:rsidR="00A53137" w:rsidRDefault="00A53137" w:rsidP="00BA6796">
            <w:pPr>
              <w:suppressAutoHyphens w:val="0"/>
              <w:autoSpaceDE w:val="0"/>
              <w:autoSpaceDN w:val="0"/>
              <w:adjustRightInd w:val="0"/>
              <w:rPr>
                <w:lang w:eastAsia="en-US"/>
              </w:rPr>
            </w:pPr>
            <w:r>
              <w:rPr>
                <w:lang w:eastAsia="en-US"/>
              </w:rPr>
              <w:t>2.2. количество листов запроса ____</w:t>
            </w:r>
          </w:p>
          <w:p w:rsidR="00A53137" w:rsidRDefault="00A53137" w:rsidP="00BA6796">
            <w:pPr>
              <w:suppressAutoHyphens w:val="0"/>
              <w:autoSpaceDE w:val="0"/>
              <w:autoSpaceDN w:val="0"/>
              <w:adjustRightInd w:val="0"/>
              <w:rPr>
                <w:lang w:eastAsia="en-US"/>
              </w:rPr>
            </w:pPr>
            <w:r>
              <w:rPr>
                <w:lang w:eastAsia="en-US"/>
              </w:rPr>
              <w:t>2.3. количество прилагаемых документов ________/листов в них _______</w:t>
            </w:r>
          </w:p>
          <w:p w:rsidR="00A53137" w:rsidRDefault="00A53137" w:rsidP="00BA6796">
            <w:pPr>
              <w:suppressAutoHyphens w:val="0"/>
              <w:autoSpaceDE w:val="0"/>
              <w:autoSpaceDN w:val="0"/>
              <w:adjustRightInd w:val="0"/>
              <w:rPr>
                <w:lang w:eastAsia="en-US"/>
              </w:rPr>
            </w:pPr>
            <w:r>
              <w:rPr>
                <w:lang w:eastAsia="en-US"/>
              </w:rPr>
              <w:t>2.4. Ф.И.О., подпись __________</w:t>
            </w:r>
          </w:p>
          <w:p w:rsidR="00A53137" w:rsidRDefault="00A53137" w:rsidP="00BA6796">
            <w:pPr>
              <w:suppressAutoHyphens w:val="0"/>
              <w:autoSpaceDE w:val="0"/>
              <w:autoSpaceDN w:val="0"/>
              <w:adjustRightInd w:val="0"/>
              <w:rPr>
                <w:lang w:eastAsia="en-US"/>
              </w:rPr>
            </w:pPr>
            <w:r>
              <w:rPr>
                <w:lang w:eastAsia="en-US"/>
              </w:rPr>
              <w:t>2.5. дата "__" ________ ____ г.</w:t>
            </w:r>
          </w:p>
        </w:tc>
      </w:tr>
      <w:tr w:rsidR="00A53137" w:rsidTr="00BA6796">
        <w:tc>
          <w:tcPr>
            <w:tcW w:w="737" w:type="dxa"/>
            <w:vMerge w:val="restart"/>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1.1</w:t>
            </w:r>
          </w:p>
        </w:tc>
        <w:tc>
          <w:tcPr>
            <w:tcW w:w="9077" w:type="dxa"/>
            <w:gridSpan w:val="9"/>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Прошу предоставить сведения:</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outlineLvl w:val="0"/>
              <w:rPr>
                <w:lang w:eastAsia="en-US"/>
              </w:rPr>
            </w:pPr>
          </w:p>
        </w:tc>
        <w:tc>
          <w:tcPr>
            <w:tcW w:w="8472" w:type="dxa"/>
            <w:gridSpan w:val="8"/>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 xml:space="preserve">объект недвижимости </w:t>
            </w:r>
            <w:hyperlink r:id="rId42" w:history="1">
              <w:r>
                <w:rPr>
                  <w:color w:val="0000FF"/>
                  <w:lang w:eastAsia="en-US"/>
                </w:rPr>
                <w:t>&lt;3&gt;</w:t>
              </w:r>
            </w:hyperlink>
            <w:r>
              <w:rPr>
                <w:lang w:eastAsia="en-US"/>
              </w:rPr>
              <w:t>:</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472" w:type="dxa"/>
            <w:gridSpan w:val="8"/>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 xml:space="preserve">вид </w:t>
            </w:r>
            <w:hyperlink r:id="rId43" w:history="1">
              <w:r>
                <w:rPr>
                  <w:color w:val="0000FF"/>
                  <w:lang w:eastAsia="en-US"/>
                </w:rPr>
                <w:t>&lt;4&gt;</w:t>
              </w:r>
            </w:hyperlink>
            <w:r>
              <w:rPr>
                <w:lang w:eastAsia="en-US"/>
              </w:rPr>
              <w:t>:</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454"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16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земельный участок</w:t>
            </w:r>
          </w:p>
        </w:tc>
        <w:tc>
          <w:tcPr>
            <w:tcW w:w="360"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446" w:type="dxa"/>
            <w:gridSpan w:val="3"/>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нежилое здание</w:t>
            </w:r>
          </w:p>
        </w:tc>
        <w:tc>
          <w:tcPr>
            <w:tcW w:w="360"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69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сооружение</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454"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16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жилой дом</w:t>
            </w:r>
          </w:p>
        </w:tc>
        <w:tc>
          <w:tcPr>
            <w:tcW w:w="360"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446" w:type="dxa"/>
            <w:gridSpan w:val="3"/>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нежилое помещение</w:t>
            </w:r>
          </w:p>
        </w:tc>
        <w:tc>
          <w:tcPr>
            <w:tcW w:w="360"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69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квартира</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454"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16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комната</w:t>
            </w:r>
          </w:p>
        </w:tc>
        <w:tc>
          <w:tcPr>
            <w:tcW w:w="360"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446" w:type="dxa"/>
            <w:gridSpan w:val="3"/>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объект незавершенного строительства</w:t>
            </w:r>
          </w:p>
        </w:tc>
        <w:tc>
          <w:tcPr>
            <w:tcW w:w="360"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69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предприятие как имущественный комплекс</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454"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018" w:type="dxa"/>
            <w:gridSpan w:val="7"/>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иной</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472" w:type="dxa"/>
            <w:gridSpan w:val="8"/>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кадастровый номер _________________________________________________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адрес _____________________________________________________________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__________________________________________________________________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площадь 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 xml:space="preserve">дополнительная информация </w:t>
            </w:r>
            <w:hyperlink r:id="rId44" w:history="1">
              <w:r>
                <w:rPr>
                  <w:color w:val="0000FF"/>
                  <w:lang w:eastAsia="en-US"/>
                </w:rPr>
                <w:t>&lt;5&gt;</w:t>
              </w:r>
            </w:hyperlink>
            <w:r>
              <w:rPr>
                <w:lang w:eastAsia="en-US"/>
              </w:rPr>
              <w:t xml:space="preserve"> _____________________________________</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472" w:type="dxa"/>
            <w:gridSpan w:val="8"/>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правообладатель:</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472" w:type="dxa"/>
            <w:gridSpan w:val="8"/>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 xml:space="preserve">юридическое лицо, в том числе орган государственной власти, орган местного самоуправления, публично-правовое образование </w:t>
            </w:r>
            <w:hyperlink r:id="rId45" w:history="1">
              <w:r>
                <w:rPr>
                  <w:color w:val="0000FF"/>
                  <w:lang w:eastAsia="en-US"/>
                </w:rPr>
                <w:t>&lt;6&gt;</w:t>
              </w:r>
            </w:hyperlink>
            <w:r>
              <w:rPr>
                <w:lang w:eastAsia="en-US"/>
              </w:rPr>
              <w:t>:</w:t>
            </w:r>
          </w:p>
          <w:p w:rsidR="00A53137" w:rsidRDefault="00A53137" w:rsidP="00BA6796">
            <w:pPr>
              <w:suppressAutoHyphens w:val="0"/>
              <w:autoSpaceDE w:val="0"/>
              <w:autoSpaceDN w:val="0"/>
              <w:adjustRightInd w:val="0"/>
              <w:rPr>
                <w:lang w:eastAsia="en-US"/>
              </w:rPr>
            </w:pPr>
            <w:r>
              <w:rPr>
                <w:lang w:eastAsia="en-US"/>
              </w:rPr>
              <w:t>наименование ____________________________________________________</w:t>
            </w:r>
          </w:p>
          <w:p w:rsidR="00A53137" w:rsidRDefault="00A53137" w:rsidP="00BA6796">
            <w:pPr>
              <w:suppressAutoHyphens w:val="0"/>
              <w:autoSpaceDE w:val="0"/>
              <w:autoSpaceDN w:val="0"/>
              <w:adjustRightInd w:val="0"/>
              <w:rPr>
                <w:lang w:eastAsia="en-US"/>
              </w:rPr>
            </w:pPr>
            <w:r>
              <w:rPr>
                <w:lang w:eastAsia="en-US"/>
              </w:rPr>
              <w:t>ОГРН _________________________ ИНН _____________________________</w:t>
            </w:r>
          </w:p>
          <w:p w:rsidR="00A53137" w:rsidRDefault="00A53137" w:rsidP="00BA6796">
            <w:pPr>
              <w:suppressAutoHyphens w:val="0"/>
              <w:autoSpaceDE w:val="0"/>
              <w:autoSpaceDN w:val="0"/>
              <w:adjustRightInd w:val="0"/>
              <w:rPr>
                <w:lang w:eastAsia="en-US"/>
              </w:rPr>
            </w:pPr>
            <w:r>
              <w:rPr>
                <w:lang w:eastAsia="en-US"/>
              </w:rPr>
              <w:t>адрес местонахождения: ___________________________________________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страна регистрации (инкорпорации), код иностранной организации (КИО):</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дата и номер регистрации "__" _____________ ____ г., N ________________</w:t>
            </w:r>
          </w:p>
        </w:tc>
      </w:tr>
    </w:tbl>
    <w:p w:rsidR="00A53137" w:rsidRDefault="00A53137" w:rsidP="00337E56">
      <w:pPr>
        <w:suppressAutoHyphens w:val="0"/>
        <w:autoSpaceDE w:val="0"/>
        <w:autoSpaceDN w:val="0"/>
        <w:adjustRightInd w:val="0"/>
        <w:rPr>
          <w:lang w:eastAsia="en-US"/>
        </w:rPr>
        <w:sectPr w:rsidR="00A53137" w:rsidSect="006A0DFE">
          <w:footerReference w:type="default" r:id="rId46"/>
          <w:pgSz w:w="11905" w:h="16838"/>
          <w:pgMar w:top="567" w:right="516" w:bottom="142" w:left="1701" w:header="0" w:footer="0" w:gutter="0"/>
          <w:cols w:space="720"/>
          <w:noEndnote/>
          <w:docGrid w:linePitch="326"/>
        </w:sectPr>
      </w:pPr>
    </w:p>
    <w:p w:rsidR="00A53137" w:rsidRDefault="00A53137" w:rsidP="00337E56">
      <w:pPr>
        <w:suppressAutoHyphens w:val="0"/>
        <w:autoSpaceDE w:val="0"/>
        <w:autoSpaceDN w:val="0"/>
        <w:adjustRightInd w:val="0"/>
        <w:jc w:val="both"/>
        <w:rPr>
          <w:lang w:eastAsia="en-US"/>
        </w:rPr>
      </w:pPr>
    </w:p>
    <w:tbl>
      <w:tblPr>
        <w:tblW w:w="0" w:type="auto"/>
        <w:tblInd w:w="62" w:type="dxa"/>
        <w:tblLayout w:type="fixed"/>
        <w:tblCellMar>
          <w:top w:w="102" w:type="dxa"/>
          <w:left w:w="62" w:type="dxa"/>
          <w:bottom w:w="102" w:type="dxa"/>
          <w:right w:w="62" w:type="dxa"/>
        </w:tblCellMar>
        <w:tblLook w:val="0000"/>
      </w:tblPr>
      <w:tblGrid>
        <w:gridCol w:w="737"/>
        <w:gridCol w:w="605"/>
        <w:gridCol w:w="3566"/>
        <w:gridCol w:w="517"/>
        <w:gridCol w:w="1520"/>
        <w:gridCol w:w="2691"/>
      </w:tblGrid>
      <w:tr w:rsidR="00A53137" w:rsidTr="00BA6796">
        <w:tc>
          <w:tcPr>
            <w:tcW w:w="4908" w:type="dxa"/>
            <w:gridSpan w:val="3"/>
            <w:tcBorders>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037" w:type="dxa"/>
            <w:gridSpan w:val="2"/>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Лист N ____</w:t>
            </w:r>
          </w:p>
        </w:tc>
        <w:tc>
          <w:tcPr>
            <w:tcW w:w="269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Всего листов _______</w:t>
            </w:r>
          </w:p>
        </w:tc>
      </w:tr>
      <w:tr w:rsidR="00A53137" w:rsidTr="00BA6796">
        <w:tc>
          <w:tcPr>
            <w:tcW w:w="737" w:type="dxa"/>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Предыдущее(ие) наименование(я) ___________________________________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 xml:space="preserve">физическое лицо </w:t>
            </w:r>
            <w:hyperlink r:id="rId47" w:history="1">
              <w:r>
                <w:rPr>
                  <w:color w:val="0000FF"/>
                  <w:lang w:eastAsia="en-US"/>
                </w:rPr>
                <w:t>&lt;7&gt;</w:t>
              </w:r>
            </w:hyperlink>
            <w:r>
              <w:rPr>
                <w:lang w:eastAsia="en-US"/>
              </w:rPr>
              <w:t>:</w:t>
            </w:r>
          </w:p>
          <w:p w:rsidR="00A53137" w:rsidRDefault="00A53137" w:rsidP="00BA6796">
            <w:pPr>
              <w:suppressAutoHyphens w:val="0"/>
              <w:autoSpaceDE w:val="0"/>
              <w:autoSpaceDN w:val="0"/>
              <w:adjustRightInd w:val="0"/>
              <w:rPr>
                <w:lang w:eastAsia="en-US"/>
              </w:rPr>
            </w:pPr>
            <w:r>
              <w:rPr>
                <w:lang w:eastAsia="en-US"/>
              </w:rPr>
              <w:t xml:space="preserve">фамилия, имя, отчество (полностью) </w:t>
            </w:r>
            <w:hyperlink r:id="rId48" w:history="1">
              <w:r>
                <w:rPr>
                  <w:color w:val="0000FF"/>
                  <w:lang w:eastAsia="en-US"/>
                </w:rPr>
                <w:t>&lt;8&gt;</w:t>
              </w:r>
            </w:hyperlink>
            <w:r>
              <w:rPr>
                <w:lang w:eastAsia="en-US"/>
              </w:rPr>
              <w:t xml:space="preserve"> 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дата рождения ________; документ, удостоверяющий личность, _________,</w:t>
            </w:r>
          </w:p>
          <w:p w:rsidR="00A53137" w:rsidRDefault="00A53137" w:rsidP="00BA6796">
            <w:pPr>
              <w:suppressAutoHyphens w:val="0"/>
              <w:autoSpaceDE w:val="0"/>
              <w:autoSpaceDN w:val="0"/>
              <w:adjustRightInd w:val="0"/>
              <w:rPr>
                <w:lang w:eastAsia="en-US"/>
              </w:rPr>
            </w:pPr>
            <w:r>
              <w:rPr>
                <w:lang w:eastAsia="en-US"/>
              </w:rPr>
              <w:t>серия __________ N _____________, дата выдачи "__" ___________ ____ г.,</w:t>
            </w:r>
          </w:p>
          <w:p w:rsidR="00A53137" w:rsidRDefault="00A53137" w:rsidP="00BA6796">
            <w:pPr>
              <w:suppressAutoHyphens w:val="0"/>
              <w:autoSpaceDE w:val="0"/>
              <w:autoSpaceDN w:val="0"/>
              <w:adjustRightInd w:val="0"/>
              <w:rPr>
                <w:lang w:eastAsia="en-US"/>
              </w:rPr>
            </w:pPr>
            <w:r>
              <w:rPr>
                <w:lang w:eastAsia="en-US"/>
              </w:rPr>
              <w:t>кем выдан документ, удостоверяющий личность, 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 xml:space="preserve">СНИЛС </w:t>
            </w:r>
            <w:hyperlink r:id="rId49" w:history="1">
              <w:r>
                <w:rPr>
                  <w:color w:val="0000FF"/>
                  <w:lang w:eastAsia="en-US"/>
                </w:rPr>
                <w:t>&lt;7&gt;</w:t>
              </w:r>
            </w:hyperlink>
            <w:r>
              <w:rPr>
                <w:lang w:eastAsia="en-US"/>
              </w:rPr>
              <w:t xml:space="preserve"> 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адрес места жительства или места пребывания: 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предыдущие фамилия и/или имя, и/или отчество 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предыдущий(ие) документ(ы), удостоверяющий(ие) личность, ___________,</w:t>
            </w:r>
          </w:p>
          <w:p w:rsidR="00A53137" w:rsidRDefault="00A53137" w:rsidP="00BA6796">
            <w:pPr>
              <w:suppressAutoHyphens w:val="0"/>
              <w:autoSpaceDE w:val="0"/>
              <w:autoSpaceDN w:val="0"/>
              <w:adjustRightInd w:val="0"/>
              <w:rPr>
                <w:lang w:eastAsia="en-US"/>
              </w:rPr>
            </w:pPr>
            <w:r>
              <w:rPr>
                <w:lang w:eastAsia="en-US"/>
              </w:rPr>
              <w:t>серия __________ N ______________, дата выдачи "__" ___________ ____ г.,</w:t>
            </w:r>
          </w:p>
          <w:p w:rsidR="00A53137" w:rsidRDefault="00A53137" w:rsidP="00BA6796">
            <w:pPr>
              <w:suppressAutoHyphens w:val="0"/>
              <w:autoSpaceDE w:val="0"/>
              <w:autoSpaceDN w:val="0"/>
              <w:adjustRightInd w:val="0"/>
              <w:rPr>
                <w:lang w:eastAsia="en-US"/>
              </w:rPr>
            </w:pPr>
            <w:r>
              <w:rPr>
                <w:lang w:eastAsia="en-US"/>
              </w:rPr>
              <w:t>кем выдан документ, удостоверяющий личность, 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w:t>
            </w:r>
          </w:p>
        </w:tc>
      </w:tr>
      <w:tr w:rsidR="00A53137" w:rsidTr="00BA6796">
        <w:tc>
          <w:tcPr>
            <w:tcW w:w="737" w:type="dxa"/>
            <w:tcBorders>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r>
      <w:tr w:rsidR="00A53137" w:rsidTr="00BA6796">
        <w:tc>
          <w:tcPr>
            <w:tcW w:w="737" w:type="dxa"/>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899" w:type="dxa"/>
            <w:gridSpan w:val="5"/>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 xml:space="preserve">в виде </w:t>
            </w:r>
            <w:hyperlink r:id="rId50" w:history="1">
              <w:r>
                <w:rPr>
                  <w:color w:val="0000FF"/>
                  <w:lang w:eastAsia="en-US"/>
                </w:rPr>
                <w:t>&lt;9&gt;</w:t>
              </w:r>
            </w:hyperlink>
            <w:r>
              <w:rPr>
                <w:lang w:eastAsia="en-US"/>
              </w:rPr>
              <w:t>:</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выписки из Единого государственного реестра недвижимости об объекте недвижимости</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выписки из Единого государственного реестра недвижимости о переходе прав на объект недвижимости</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выписки из Единого государственного реестра недвижимости о признании правообладателя недееспособным или ограниченно дееспособным</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выписки из Единого государственного реестра недвижимости о правах отдельного лица на имевшиеся (имеющиеся) у него объекты недвижимости</w:t>
            </w:r>
          </w:p>
          <w:p w:rsidR="00A53137" w:rsidRDefault="00A53137" w:rsidP="00BA6796">
            <w:pPr>
              <w:suppressAutoHyphens w:val="0"/>
              <w:autoSpaceDE w:val="0"/>
              <w:autoSpaceDN w:val="0"/>
              <w:adjustRightInd w:val="0"/>
              <w:jc w:val="both"/>
              <w:rPr>
                <w:lang w:eastAsia="en-US"/>
              </w:rPr>
            </w:pPr>
            <w:r>
              <w:rPr>
                <w:lang w:eastAsia="en-US"/>
              </w:rPr>
              <w:t xml:space="preserve">вид(ы) объекта(ов) </w:t>
            </w:r>
            <w:hyperlink r:id="rId51" w:history="1">
              <w:r>
                <w:rPr>
                  <w:color w:val="0000FF"/>
                  <w:lang w:eastAsia="en-US"/>
                </w:rPr>
                <w:t>&lt;10&gt;</w:t>
              </w:r>
            </w:hyperlink>
            <w:r>
              <w:rPr>
                <w:lang w:eastAsia="en-US"/>
              </w:rPr>
              <w:t xml:space="preserve"> 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 xml:space="preserve">на территории </w:t>
            </w:r>
            <w:hyperlink r:id="rId52" w:history="1">
              <w:r>
                <w:rPr>
                  <w:color w:val="0000FF"/>
                  <w:lang w:eastAsia="en-US"/>
                </w:rPr>
                <w:t>&lt;11&gt;</w:t>
              </w:r>
            </w:hyperlink>
            <w:r>
              <w:rPr>
                <w:lang w:eastAsia="en-US"/>
              </w:rPr>
              <w:t xml:space="preserve"> ______________________________________________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 xml:space="preserve">за период </w:t>
            </w:r>
            <w:hyperlink r:id="rId53" w:history="1">
              <w:r>
                <w:rPr>
                  <w:color w:val="0000FF"/>
                  <w:lang w:eastAsia="en-US"/>
                </w:rPr>
                <w:t>&lt;12&gt;</w:t>
              </w:r>
            </w:hyperlink>
            <w:r>
              <w:rPr>
                <w:lang w:eastAsia="en-US"/>
              </w:rPr>
              <w:t xml:space="preserve"> __________________________________________________</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выписки из Единого государственного реестра недвижимости о зарегистрированных договорах участия в долевом строительстве</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выписки из Единого государственного реестра недвижимости об основных характеристиках и зарегистрированных правах на объект недвижимости</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выписки о дате получения органом регистрации прав заявления о государственном кадастровом учете и (или) государственной регистрации прав и прилагаемых к нему документов</w:t>
            </w:r>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выписки о содержании правоустанавливающих документов </w:t>
            </w:r>
            <w:hyperlink r:id="rId54" w:history="1">
              <w:r>
                <w:rPr>
                  <w:color w:val="0000FF"/>
                  <w:lang w:eastAsia="en-US"/>
                </w:rPr>
                <w:t>&lt;13&gt;</w:t>
              </w:r>
            </w:hyperlink>
          </w:p>
        </w:tc>
      </w:tr>
      <w:tr w:rsidR="00A53137" w:rsidTr="00BA6796">
        <w:tc>
          <w:tcPr>
            <w:tcW w:w="737" w:type="dxa"/>
            <w:tcBorders>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справки о лицах, получивших сведения об объекте недвижимого имущества за период </w:t>
            </w:r>
            <w:hyperlink r:id="rId55" w:history="1">
              <w:r>
                <w:rPr>
                  <w:color w:val="0000FF"/>
                  <w:lang w:eastAsia="en-US"/>
                </w:rPr>
                <w:t>&lt;12&gt;</w:t>
              </w:r>
            </w:hyperlink>
          </w:p>
        </w:tc>
      </w:tr>
      <w:tr w:rsidR="00A53137" w:rsidTr="00BA6796">
        <w:tc>
          <w:tcPr>
            <w:tcW w:w="737" w:type="dxa"/>
            <w:tcBorders>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выписки о кадастровой стоимости объекта недвижимости</w:t>
            </w:r>
          </w:p>
        </w:tc>
      </w:tr>
      <w:tr w:rsidR="00A53137" w:rsidTr="00BA6796">
        <w:tc>
          <w:tcPr>
            <w:tcW w:w="737" w:type="dxa"/>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right"/>
              <w:rPr>
                <w:lang w:eastAsia="en-US"/>
              </w:rPr>
            </w:pPr>
            <w:r>
              <w:rPr>
                <w:lang w:eastAsia="en-US"/>
              </w:rPr>
              <w:t>1.2</w:t>
            </w:r>
          </w:p>
        </w:tc>
        <w:tc>
          <w:tcPr>
            <w:tcW w:w="8899" w:type="dxa"/>
            <w:gridSpan w:val="5"/>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Форма предоставления сведений:</w:t>
            </w:r>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3566"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 виде бумажного документа</w:t>
            </w:r>
          </w:p>
        </w:tc>
        <w:tc>
          <w:tcPr>
            <w:tcW w:w="51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4211" w:type="dxa"/>
            <w:gridSpan w:val="2"/>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в виде электронного документа</w:t>
            </w:r>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right"/>
              <w:rPr>
                <w:lang w:eastAsia="en-US"/>
              </w:rPr>
            </w:pPr>
            <w:r>
              <w:rPr>
                <w:lang w:eastAsia="en-US"/>
              </w:rPr>
              <w:t>1.3</w:t>
            </w:r>
          </w:p>
        </w:tc>
        <w:tc>
          <w:tcPr>
            <w:tcW w:w="8899" w:type="dxa"/>
            <w:gridSpan w:val="5"/>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Способ получения сведений из Единого государственного реестра недвижимости</w:t>
            </w:r>
          </w:p>
        </w:tc>
      </w:tr>
      <w:tr w:rsidR="00A53137" w:rsidTr="00BA6796">
        <w:tc>
          <w:tcPr>
            <w:tcW w:w="737" w:type="dxa"/>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605"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294"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В органе регистрации прав или многофункциональном центре </w:t>
            </w:r>
            <w:hyperlink r:id="rId56" w:history="1">
              <w:r>
                <w:rPr>
                  <w:color w:val="0000FF"/>
                  <w:lang w:eastAsia="en-US"/>
                </w:rPr>
                <w:t>&lt;14&gt;</w:t>
              </w:r>
            </w:hyperlink>
          </w:p>
        </w:tc>
      </w:tr>
    </w:tbl>
    <w:p w:rsidR="00A53137" w:rsidRDefault="00A53137" w:rsidP="00337E56">
      <w:pPr>
        <w:suppressAutoHyphens w:val="0"/>
        <w:autoSpaceDE w:val="0"/>
        <w:autoSpaceDN w:val="0"/>
        <w:adjustRightInd w:val="0"/>
        <w:jc w:val="both"/>
        <w:rPr>
          <w:lang w:eastAsia="en-US"/>
        </w:rPr>
      </w:pPr>
    </w:p>
    <w:tbl>
      <w:tblPr>
        <w:tblW w:w="0" w:type="auto"/>
        <w:tblInd w:w="62" w:type="dxa"/>
        <w:tblLayout w:type="fixed"/>
        <w:tblCellMar>
          <w:top w:w="102" w:type="dxa"/>
          <w:left w:w="62" w:type="dxa"/>
          <w:bottom w:w="102" w:type="dxa"/>
          <w:right w:w="62" w:type="dxa"/>
        </w:tblCellMar>
        <w:tblLook w:val="0000"/>
      </w:tblPr>
      <w:tblGrid>
        <w:gridCol w:w="737"/>
        <w:gridCol w:w="567"/>
        <w:gridCol w:w="3685"/>
        <w:gridCol w:w="1956"/>
        <w:gridCol w:w="2691"/>
      </w:tblGrid>
      <w:tr w:rsidR="00A53137" w:rsidTr="00BA6796">
        <w:tc>
          <w:tcPr>
            <w:tcW w:w="4989" w:type="dxa"/>
            <w:gridSpan w:val="3"/>
            <w:tcBorders>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Лист N ____</w:t>
            </w:r>
          </w:p>
        </w:tc>
        <w:tc>
          <w:tcPr>
            <w:tcW w:w="269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Всего листов _______</w:t>
            </w:r>
          </w:p>
        </w:tc>
      </w:tr>
      <w:tr w:rsidR="00A53137" w:rsidTr="00BA6796">
        <w:tc>
          <w:tcPr>
            <w:tcW w:w="737" w:type="dxa"/>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56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332" w:type="dxa"/>
            <w:gridSpan w:val="3"/>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Почтовым отправлением по адресу: _________________________________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w:t>
            </w:r>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56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332" w:type="dxa"/>
            <w:gridSpan w:val="3"/>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Посредством отправки электронного документа с использованием веб-сервисов </w:t>
            </w:r>
            <w:hyperlink r:id="rId57" w:history="1">
              <w:r>
                <w:rPr>
                  <w:color w:val="0000FF"/>
                  <w:lang w:eastAsia="en-US"/>
                </w:rPr>
                <w:t>&lt;15&gt;</w:t>
              </w:r>
            </w:hyperlink>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56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332" w:type="dxa"/>
            <w:gridSpan w:val="3"/>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По адресу электронной почты в виде ссылки на электронный документ:</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w:t>
            </w:r>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3.</w:t>
            </w: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Сведения о заявителе (физическом лице, арбитражном управляющем, нотариусе, конкурсном управляющем) </w:t>
            </w:r>
            <w:hyperlink r:id="rId58" w:history="1">
              <w:r>
                <w:rPr>
                  <w:color w:val="0000FF"/>
                  <w:lang w:eastAsia="en-US"/>
                </w:rPr>
                <w:t>&lt;16&gt;</w:t>
              </w:r>
            </w:hyperlink>
            <w:r>
              <w:rPr>
                <w:lang w:eastAsia="en-US"/>
              </w:rPr>
              <w:t>:</w:t>
            </w:r>
          </w:p>
        </w:tc>
      </w:tr>
      <w:tr w:rsidR="00A53137" w:rsidTr="00BA6796">
        <w:tc>
          <w:tcPr>
            <w:tcW w:w="737" w:type="dxa"/>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 xml:space="preserve">фамилия, имя, отчество </w:t>
            </w:r>
            <w:hyperlink r:id="rId59" w:history="1">
              <w:r>
                <w:rPr>
                  <w:color w:val="0000FF"/>
                  <w:lang w:eastAsia="en-US"/>
                </w:rPr>
                <w:t>&lt;8&gt;</w:t>
              </w:r>
            </w:hyperlink>
            <w:r>
              <w:rPr>
                <w:lang w:eastAsia="en-US"/>
              </w:rPr>
              <w:t xml:space="preserve"> ______________________________________________</w:t>
            </w:r>
          </w:p>
          <w:p w:rsidR="00A53137" w:rsidRDefault="00A53137" w:rsidP="00BA6796">
            <w:pPr>
              <w:suppressAutoHyphens w:val="0"/>
              <w:autoSpaceDE w:val="0"/>
              <w:autoSpaceDN w:val="0"/>
              <w:adjustRightInd w:val="0"/>
              <w:rPr>
                <w:lang w:eastAsia="en-US"/>
              </w:rPr>
            </w:pPr>
            <w:r>
              <w:rPr>
                <w:lang w:eastAsia="en-US"/>
              </w:rPr>
              <w:t>документ, удостоверяющий личность, _____________, серия ________ N ________,</w:t>
            </w:r>
          </w:p>
          <w:p w:rsidR="00A53137" w:rsidRDefault="00A53137" w:rsidP="00BA6796">
            <w:pPr>
              <w:suppressAutoHyphens w:val="0"/>
              <w:autoSpaceDE w:val="0"/>
              <w:autoSpaceDN w:val="0"/>
              <w:adjustRightInd w:val="0"/>
              <w:jc w:val="both"/>
              <w:rPr>
                <w:lang w:eastAsia="en-US"/>
              </w:rPr>
            </w:pPr>
            <w:r>
              <w:rPr>
                <w:lang w:eastAsia="en-US"/>
              </w:rPr>
              <w:t>дата выдачи "__" ____________ ____ г., кем выдан документ, удостоверяющий личность, 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 xml:space="preserve">СНИЛС </w:t>
            </w:r>
            <w:hyperlink r:id="rId60" w:history="1">
              <w:r>
                <w:rPr>
                  <w:color w:val="0000FF"/>
                  <w:lang w:eastAsia="en-US"/>
                </w:rPr>
                <w:t>&lt;17&gt;</w:t>
              </w:r>
            </w:hyperlink>
            <w:r>
              <w:rPr>
                <w:lang w:eastAsia="en-US"/>
              </w:rPr>
              <w:t xml:space="preserve"> 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Адрес места жительства или места пребывания: 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________________________________________________________________________</w:t>
            </w:r>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почтовый адрес: 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 xml:space="preserve">Телефон </w:t>
            </w:r>
            <w:hyperlink r:id="rId61" w:history="1">
              <w:r>
                <w:rPr>
                  <w:color w:val="0000FF"/>
                  <w:lang w:eastAsia="en-US"/>
                </w:rPr>
                <w:t>&lt;18&gt;</w:t>
              </w:r>
            </w:hyperlink>
            <w:r>
              <w:rPr>
                <w:lang w:eastAsia="en-US"/>
              </w:rPr>
              <w:t xml:space="preserve">: ___________________ адрес электронной почты </w:t>
            </w:r>
            <w:hyperlink r:id="rId62" w:history="1">
              <w:r>
                <w:rPr>
                  <w:color w:val="0000FF"/>
                  <w:lang w:eastAsia="en-US"/>
                </w:rPr>
                <w:t>&lt;18&gt;</w:t>
              </w:r>
            </w:hyperlink>
            <w:r>
              <w:rPr>
                <w:lang w:eastAsia="en-US"/>
              </w:rPr>
              <w:t>: ___________</w:t>
            </w:r>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4.</w:t>
            </w: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Сведения о заявителе (юридическом лице, органе государственной власти, органе местного самоуправления, ином органе):</w:t>
            </w:r>
          </w:p>
        </w:tc>
      </w:tr>
      <w:tr w:rsidR="00A53137" w:rsidTr="00BA6796">
        <w:tc>
          <w:tcPr>
            <w:tcW w:w="737" w:type="dxa"/>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полное наименование ___________________________________________________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 xml:space="preserve">ОГРН </w:t>
            </w:r>
            <w:hyperlink r:id="rId63" w:history="1">
              <w:r>
                <w:rPr>
                  <w:color w:val="0000FF"/>
                  <w:lang w:eastAsia="en-US"/>
                </w:rPr>
                <w:t>&lt;19&gt;</w:t>
              </w:r>
            </w:hyperlink>
            <w:r>
              <w:rPr>
                <w:lang w:eastAsia="en-US"/>
              </w:rPr>
              <w:t xml:space="preserve"> _______________________ ИНН </w:t>
            </w:r>
            <w:hyperlink r:id="rId64" w:history="1">
              <w:r>
                <w:rPr>
                  <w:color w:val="0000FF"/>
                  <w:lang w:eastAsia="en-US"/>
                </w:rPr>
                <w:t>&lt;19&gt;</w:t>
              </w:r>
            </w:hyperlink>
            <w:r>
              <w:rPr>
                <w:lang w:eastAsia="en-US"/>
              </w:rPr>
              <w:t xml:space="preserve"> ___________________________</w:t>
            </w:r>
          </w:p>
          <w:p w:rsidR="00A53137" w:rsidRDefault="00A53137" w:rsidP="00BA6796">
            <w:pPr>
              <w:suppressAutoHyphens w:val="0"/>
              <w:autoSpaceDE w:val="0"/>
              <w:autoSpaceDN w:val="0"/>
              <w:adjustRightInd w:val="0"/>
              <w:jc w:val="both"/>
              <w:rPr>
                <w:lang w:eastAsia="en-US"/>
              </w:rPr>
            </w:pPr>
            <w:r>
              <w:rPr>
                <w:lang w:eastAsia="en-US"/>
              </w:rPr>
              <w:t xml:space="preserve">КПП </w:t>
            </w:r>
            <w:hyperlink r:id="rId65" w:history="1">
              <w:r>
                <w:rPr>
                  <w:color w:val="0000FF"/>
                  <w:lang w:eastAsia="en-US"/>
                </w:rPr>
                <w:t>&lt;19&gt;</w:t>
              </w:r>
            </w:hyperlink>
            <w:r>
              <w:rPr>
                <w:lang w:eastAsia="en-US"/>
              </w:rPr>
              <w:t xml:space="preserve"> _____________________________________________________________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 xml:space="preserve">дата государственной регистрации </w:t>
            </w:r>
            <w:hyperlink r:id="rId66" w:history="1">
              <w:r>
                <w:rPr>
                  <w:color w:val="0000FF"/>
                  <w:lang w:eastAsia="en-US"/>
                </w:rPr>
                <w:t>&lt;19&gt;</w:t>
              </w:r>
            </w:hyperlink>
            <w:r>
              <w:rPr>
                <w:lang w:eastAsia="en-US"/>
              </w:rPr>
              <w:t xml:space="preserve">  "__" _________ ____ г.</w:t>
            </w:r>
          </w:p>
          <w:p w:rsidR="00A53137" w:rsidRDefault="00A53137" w:rsidP="00BA6796">
            <w:pPr>
              <w:suppressAutoHyphens w:val="0"/>
              <w:autoSpaceDE w:val="0"/>
              <w:autoSpaceDN w:val="0"/>
              <w:adjustRightInd w:val="0"/>
              <w:rPr>
                <w:lang w:eastAsia="en-US"/>
              </w:rPr>
            </w:pPr>
            <w:r>
              <w:rPr>
                <w:lang w:eastAsia="en-US"/>
              </w:rPr>
              <w:t xml:space="preserve">страна регистрации (инкорпорации), КИО </w:t>
            </w:r>
            <w:hyperlink r:id="rId67" w:history="1">
              <w:r>
                <w:rPr>
                  <w:color w:val="0000FF"/>
                  <w:lang w:eastAsia="en-US"/>
                </w:rPr>
                <w:t>&lt;20&gt;</w:t>
              </w:r>
            </w:hyperlink>
          </w:p>
          <w:p w:rsidR="00A53137" w:rsidRDefault="00A53137" w:rsidP="00BA6796">
            <w:pPr>
              <w:suppressAutoHyphens w:val="0"/>
              <w:autoSpaceDE w:val="0"/>
              <w:autoSpaceDN w:val="0"/>
              <w:adjustRightInd w:val="0"/>
              <w:rPr>
                <w:lang w:eastAsia="en-US"/>
              </w:rPr>
            </w:pPr>
            <w:r>
              <w:rPr>
                <w:lang w:eastAsia="en-US"/>
              </w:rPr>
              <w:t>____________________________________________</w:t>
            </w:r>
          </w:p>
          <w:p w:rsidR="00A53137" w:rsidRDefault="00A53137" w:rsidP="00BA6796">
            <w:pPr>
              <w:suppressAutoHyphens w:val="0"/>
              <w:autoSpaceDE w:val="0"/>
              <w:autoSpaceDN w:val="0"/>
              <w:adjustRightInd w:val="0"/>
              <w:rPr>
                <w:lang w:eastAsia="en-US"/>
              </w:rPr>
            </w:pPr>
            <w:r>
              <w:rPr>
                <w:lang w:eastAsia="en-US"/>
              </w:rPr>
              <w:t xml:space="preserve">дата и номер регистрации </w:t>
            </w:r>
            <w:hyperlink r:id="rId68" w:history="1">
              <w:r>
                <w:rPr>
                  <w:color w:val="0000FF"/>
                  <w:lang w:eastAsia="en-US"/>
                </w:rPr>
                <w:t>&lt;20&gt;</w:t>
              </w:r>
            </w:hyperlink>
            <w:r>
              <w:rPr>
                <w:lang w:eastAsia="en-US"/>
              </w:rPr>
              <w:t xml:space="preserve"> "__" _________ ____ г. _______________________</w:t>
            </w:r>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почтовый адрес: 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 xml:space="preserve">телефон </w:t>
            </w:r>
            <w:hyperlink r:id="rId69" w:history="1">
              <w:r>
                <w:rPr>
                  <w:color w:val="0000FF"/>
                  <w:lang w:eastAsia="en-US"/>
                </w:rPr>
                <w:t>&lt;18&gt;</w:t>
              </w:r>
            </w:hyperlink>
            <w:r>
              <w:rPr>
                <w:lang w:eastAsia="en-US"/>
              </w:rPr>
              <w:t xml:space="preserve">: _______________ адрес электронной почты </w:t>
            </w:r>
            <w:hyperlink r:id="rId70" w:history="1">
              <w:r>
                <w:rPr>
                  <w:color w:val="0000FF"/>
                  <w:lang w:eastAsia="en-US"/>
                </w:rPr>
                <w:t>&lt;18&gt;</w:t>
              </w:r>
            </w:hyperlink>
            <w:r>
              <w:rPr>
                <w:lang w:eastAsia="en-US"/>
              </w:rPr>
              <w:t>: ______________</w:t>
            </w:r>
          </w:p>
        </w:tc>
      </w:tr>
      <w:tr w:rsidR="00A53137" w:rsidTr="00BA6796">
        <w:tc>
          <w:tcPr>
            <w:tcW w:w="737" w:type="dxa"/>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5.</w:t>
            </w: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Сведения о представителе заявителя</w:t>
            </w:r>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 xml:space="preserve">фамилия, имя, отчество </w:t>
            </w:r>
            <w:hyperlink r:id="rId71" w:history="1">
              <w:r>
                <w:rPr>
                  <w:color w:val="0000FF"/>
                  <w:lang w:eastAsia="en-US"/>
                </w:rPr>
                <w:t>&lt;8&gt;</w:t>
              </w:r>
            </w:hyperlink>
            <w:r>
              <w:rPr>
                <w:lang w:eastAsia="en-US"/>
              </w:rPr>
              <w:t xml:space="preserve"> ______________________________________________</w:t>
            </w:r>
          </w:p>
          <w:p w:rsidR="00A53137" w:rsidRDefault="00A53137" w:rsidP="00BA6796">
            <w:pPr>
              <w:suppressAutoHyphens w:val="0"/>
              <w:autoSpaceDE w:val="0"/>
              <w:autoSpaceDN w:val="0"/>
              <w:adjustRightInd w:val="0"/>
              <w:rPr>
                <w:lang w:eastAsia="en-US"/>
              </w:rPr>
            </w:pPr>
            <w:r>
              <w:rPr>
                <w:lang w:eastAsia="en-US"/>
              </w:rPr>
              <w:t>документ, удостоверяющий личность, ___________ серия _______ N ____________, дата выдачи "__" ___________ ____ г., кем выдан документ, удостоверяющий личность, 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 xml:space="preserve">СНИЛС </w:t>
            </w:r>
            <w:hyperlink r:id="rId72" w:history="1">
              <w:r>
                <w:rPr>
                  <w:color w:val="0000FF"/>
                  <w:lang w:eastAsia="en-US"/>
                </w:rPr>
                <w:t>&lt;17&gt;</w:t>
              </w:r>
            </w:hyperlink>
            <w:r>
              <w:rPr>
                <w:lang w:eastAsia="en-US"/>
              </w:rPr>
              <w:t xml:space="preserve"> 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Реквизиты документа, подтверждающего полномочия представителя заявителя: 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адрес места жительства или места пребывания: 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_______________________________________________________________________</w:t>
            </w:r>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почтовый адрес: 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_______________________________________________________________________</w:t>
            </w:r>
          </w:p>
          <w:p w:rsidR="00A53137" w:rsidRDefault="00A53137" w:rsidP="00BA6796">
            <w:pPr>
              <w:suppressAutoHyphens w:val="0"/>
              <w:autoSpaceDE w:val="0"/>
              <w:autoSpaceDN w:val="0"/>
              <w:adjustRightInd w:val="0"/>
              <w:rPr>
                <w:lang w:eastAsia="en-US"/>
              </w:rPr>
            </w:pPr>
            <w:r>
              <w:rPr>
                <w:lang w:eastAsia="en-US"/>
              </w:rPr>
              <w:t xml:space="preserve">телефон </w:t>
            </w:r>
            <w:hyperlink r:id="rId73" w:history="1">
              <w:r>
                <w:rPr>
                  <w:color w:val="0000FF"/>
                  <w:lang w:eastAsia="en-US"/>
                </w:rPr>
                <w:t>&lt;18&gt;</w:t>
              </w:r>
            </w:hyperlink>
            <w:r>
              <w:rPr>
                <w:lang w:eastAsia="en-US"/>
              </w:rPr>
              <w:t xml:space="preserve">: ________________ адрес электронной почты </w:t>
            </w:r>
            <w:hyperlink r:id="rId74" w:history="1">
              <w:r>
                <w:rPr>
                  <w:color w:val="0000FF"/>
                  <w:lang w:eastAsia="en-US"/>
                </w:rPr>
                <w:t>&lt;18&gt;</w:t>
              </w:r>
            </w:hyperlink>
            <w:r>
              <w:rPr>
                <w:lang w:eastAsia="en-US"/>
              </w:rPr>
              <w:t xml:space="preserve"> _______________</w:t>
            </w:r>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6.</w:t>
            </w:r>
          </w:p>
        </w:tc>
        <w:tc>
          <w:tcPr>
            <w:tcW w:w="8899" w:type="dxa"/>
            <w:gridSpan w:val="4"/>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 xml:space="preserve">Документы, прилагаемые к запросу </w:t>
            </w:r>
            <w:hyperlink r:id="rId75" w:history="1">
              <w:r>
                <w:rPr>
                  <w:color w:val="0000FF"/>
                  <w:lang w:eastAsia="en-US"/>
                </w:rPr>
                <w:t>&lt;21&gt;</w:t>
              </w:r>
            </w:hyperlink>
            <w:r>
              <w:rPr>
                <w:lang w:eastAsia="en-US"/>
              </w:rPr>
              <w:t>:</w:t>
            </w:r>
          </w:p>
        </w:tc>
      </w:tr>
    </w:tbl>
    <w:p w:rsidR="00A53137" w:rsidRDefault="00A53137" w:rsidP="00337E56">
      <w:pPr>
        <w:suppressAutoHyphens w:val="0"/>
        <w:autoSpaceDE w:val="0"/>
        <w:autoSpaceDN w:val="0"/>
        <w:adjustRightInd w:val="0"/>
        <w:jc w:val="both"/>
        <w:rPr>
          <w:lang w:eastAsia="en-US"/>
        </w:rPr>
      </w:pPr>
    </w:p>
    <w:tbl>
      <w:tblPr>
        <w:tblW w:w="0" w:type="auto"/>
        <w:tblInd w:w="62" w:type="dxa"/>
        <w:tblLayout w:type="fixed"/>
        <w:tblCellMar>
          <w:top w:w="102" w:type="dxa"/>
          <w:left w:w="62" w:type="dxa"/>
          <w:bottom w:w="102" w:type="dxa"/>
          <w:right w:w="62" w:type="dxa"/>
        </w:tblCellMar>
        <w:tblLook w:val="0000"/>
      </w:tblPr>
      <w:tblGrid>
        <w:gridCol w:w="737"/>
        <w:gridCol w:w="567"/>
        <w:gridCol w:w="1802"/>
        <w:gridCol w:w="964"/>
        <w:gridCol w:w="919"/>
        <w:gridCol w:w="1956"/>
        <w:gridCol w:w="2691"/>
      </w:tblGrid>
      <w:tr w:rsidR="00A53137" w:rsidTr="00BA6796">
        <w:tc>
          <w:tcPr>
            <w:tcW w:w="4989" w:type="dxa"/>
            <w:gridSpan w:val="5"/>
            <w:tcBorders>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1956"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Лист N ____</w:t>
            </w:r>
          </w:p>
        </w:tc>
        <w:tc>
          <w:tcPr>
            <w:tcW w:w="269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Всего листов _______</w:t>
            </w:r>
          </w:p>
        </w:tc>
      </w:tr>
      <w:tr w:rsidR="00A53137" w:rsidTr="00BA6796">
        <w:tc>
          <w:tcPr>
            <w:tcW w:w="737" w:type="dxa"/>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56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332" w:type="dxa"/>
            <w:gridSpan w:val="5"/>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56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332" w:type="dxa"/>
            <w:gridSpan w:val="5"/>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56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8332" w:type="dxa"/>
            <w:gridSpan w:val="5"/>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7.</w:t>
            </w:r>
          </w:p>
        </w:tc>
        <w:tc>
          <w:tcPr>
            <w:tcW w:w="8899" w:type="dxa"/>
            <w:gridSpan w:val="6"/>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Даю свое согласие на участие в опросе по оценке качества предоставленной мне государственной услуги по телефону: + (___) _______________________ </w:t>
            </w:r>
            <w:hyperlink r:id="rId76" w:history="1">
              <w:r>
                <w:rPr>
                  <w:color w:val="0000FF"/>
                  <w:lang w:eastAsia="en-US"/>
                </w:rPr>
                <w:t>&lt;22&gt;</w:t>
              </w:r>
            </w:hyperlink>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8.</w:t>
            </w:r>
          </w:p>
        </w:tc>
        <w:tc>
          <w:tcPr>
            <w:tcW w:w="8899" w:type="dxa"/>
            <w:gridSpan w:val="6"/>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регистрации прав,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регистрации прав, в целях предоставления государственной услуги.</w:t>
            </w:r>
          </w:p>
        </w:tc>
      </w:tr>
      <w:tr w:rsidR="00A53137" w:rsidTr="00BA6796">
        <w:tc>
          <w:tcPr>
            <w:tcW w:w="737" w:type="dxa"/>
            <w:vMerge w:val="restart"/>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9.</w:t>
            </w:r>
          </w:p>
        </w:tc>
        <w:tc>
          <w:tcPr>
            <w:tcW w:w="8899" w:type="dxa"/>
            <w:gridSpan w:val="6"/>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Подпись и иная информация:</w:t>
            </w:r>
          </w:p>
          <w:p w:rsidR="00A53137" w:rsidRDefault="00A53137" w:rsidP="00BA6796">
            <w:pPr>
              <w:suppressAutoHyphens w:val="0"/>
              <w:autoSpaceDE w:val="0"/>
              <w:autoSpaceDN w:val="0"/>
              <w:adjustRightInd w:val="0"/>
              <w:ind w:firstLine="283"/>
              <w:jc w:val="both"/>
              <w:rPr>
                <w:lang w:eastAsia="en-US"/>
              </w:rPr>
            </w:pPr>
            <w:r>
              <w:rPr>
                <w:lang w:eastAsia="en-US"/>
              </w:rPr>
              <w:t>Настоящим подтверждаю:</w:t>
            </w:r>
          </w:p>
          <w:p w:rsidR="00A53137" w:rsidRDefault="00A53137" w:rsidP="00BA6796">
            <w:pPr>
              <w:suppressAutoHyphens w:val="0"/>
              <w:autoSpaceDE w:val="0"/>
              <w:autoSpaceDN w:val="0"/>
              <w:adjustRightInd w:val="0"/>
              <w:ind w:firstLine="283"/>
              <w:jc w:val="both"/>
              <w:rPr>
                <w:lang w:eastAsia="en-US"/>
              </w:rPr>
            </w:pPr>
            <w:r>
              <w:rPr>
                <w:lang w:eastAsia="en-US"/>
              </w:rPr>
              <w:t>сведения, включенные в запрос, относящиеся к моей личности и представляемому мною лицу, а также внесенные мною ниже, достоверны;</w:t>
            </w:r>
          </w:p>
          <w:p w:rsidR="00A53137" w:rsidRDefault="00A53137" w:rsidP="00BA6796">
            <w:pPr>
              <w:suppressAutoHyphens w:val="0"/>
              <w:autoSpaceDE w:val="0"/>
              <w:autoSpaceDN w:val="0"/>
              <w:adjustRightInd w:val="0"/>
              <w:ind w:firstLine="283"/>
              <w:jc w:val="both"/>
              <w:rPr>
                <w:lang w:eastAsia="en-US"/>
              </w:rPr>
            </w:pPr>
            <w:r>
              <w:rPr>
                <w:lang w:eastAsia="en-US"/>
              </w:rPr>
              <w:t>документы (копии документов), приложенные к запросу, соответствуют требованиям, установленным законодательством Российской Федерации, на момент представления запроса эти документы действительны и содержат достоверные сведения;</w:t>
            </w:r>
          </w:p>
          <w:p w:rsidR="00A53137" w:rsidRDefault="00A53137" w:rsidP="00BA6796">
            <w:pPr>
              <w:suppressAutoHyphens w:val="0"/>
              <w:autoSpaceDE w:val="0"/>
              <w:autoSpaceDN w:val="0"/>
              <w:adjustRightInd w:val="0"/>
              <w:ind w:firstLine="283"/>
              <w:jc w:val="both"/>
              <w:rPr>
                <w:lang w:eastAsia="en-US"/>
              </w:rPr>
            </w:pPr>
            <w:r>
              <w:rPr>
                <w:lang w:eastAsia="en-US"/>
              </w:rPr>
              <w:t xml:space="preserve">заявитель обладает правом на получение сведений, предусмотренных </w:t>
            </w:r>
            <w:hyperlink r:id="rId77" w:history="1">
              <w:r>
                <w:rPr>
                  <w:color w:val="0000FF"/>
                  <w:lang w:eastAsia="en-US"/>
                </w:rPr>
                <w:t>частями 13</w:t>
              </w:r>
            </w:hyperlink>
            <w:r>
              <w:rPr>
                <w:lang w:eastAsia="en-US"/>
              </w:rPr>
              <w:t xml:space="preserve"> - </w:t>
            </w:r>
            <w:hyperlink r:id="rId78" w:history="1">
              <w:r>
                <w:rPr>
                  <w:color w:val="0000FF"/>
                  <w:lang w:eastAsia="en-US"/>
                </w:rPr>
                <w:t>16 статьи 62</w:t>
              </w:r>
            </w:hyperlink>
            <w:r>
              <w:rPr>
                <w:lang w:eastAsia="en-US"/>
              </w:rPr>
              <w:t xml:space="preserve"> Федерального закона от 13 июля 1997 г. N 218-ФЗ "О государственной регистрации недвижимости", и (или) на безвозмездное предоставление сведений в соответствии со </w:t>
            </w:r>
            <w:hyperlink r:id="rId79" w:history="1">
              <w:r>
                <w:rPr>
                  <w:color w:val="0000FF"/>
                  <w:lang w:eastAsia="en-US"/>
                </w:rPr>
                <w:t>статьей 63</w:t>
              </w:r>
            </w:hyperlink>
            <w:r>
              <w:rPr>
                <w:lang w:eastAsia="en-US"/>
              </w:rPr>
              <w:t xml:space="preserve"> данного Федерального закона, иным федеральным законом </w:t>
            </w:r>
            <w:hyperlink r:id="rId80" w:history="1">
              <w:r>
                <w:rPr>
                  <w:color w:val="0000FF"/>
                  <w:lang w:eastAsia="en-US"/>
                </w:rPr>
                <w:t>&lt;23&gt;</w:t>
              </w:r>
            </w:hyperlink>
            <w:r>
              <w:rPr>
                <w:lang w:eastAsia="en-US"/>
              </w:rPr>
              <w:t>:</w:t>
            </w:r>
          </w:p>
          <w:p w:rsidR="00A53137" w:rsidRDefault="00A53137" w:rsidP="00BA6796">
            <w:pPr>
              <w:suppressAutoHyphens w:val="0"/>
              <w:autoSpaceDE w:val="0"/>
              <w:autoSpaceDN w:val="0"/>
              <w:adjustRightInd w:val="0"/>
              <w:jc w:val="center"/>
              <w:rPr>
                <w:lang w:eastAsia="en-US"/>
              </w:rPr>
            </w:pPr>
            <w:r>
              <w:rPr>
                <w:lang w:eastAsia="en-US"/>
              </w:rPr>
              <w:t>_______________________________________________________________________</w:t>
            </w:r>
          </w:p>
          <w:p w:rsidR="00A53137" w:rsidRDefault="00A53137" w:rsidP="00BA6796">
            <w:pPr>
              <w:suppressAutoHyphens w:val="0"/>
              <w:autoSpaceDE w:val="0"/>
              <w:autoSpaceDN w:val="0"/>
              <w:adjustRightInd w:val="0"/>
              <w:jc w:val="center"/>
              <w:rPr>
                <w:lang w:eastAsia="en-US"/>
              </w:rPr>
            </w:pPr>
            <w:r>
              <w:rPr>
                <w:lang w:eastAsia="en-US"/>
              </w:rPr>
              <w:t>(основание запроса сведений, в том числе наименование государственной или муниципальной услуги или базового государственного информационного ресурса)</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8899" w:type="dxa"/>
            <w:gridSpan w:val="6"/>
            <w:tcBorders>
              <w:left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номер (идентификатор) услуги в реестре государственных услуг или в реестре муниципальных услуг </w:t>
            </w:r>
            <w:hyperlink r:id="rId81" w:history="1">
              <w:r>
                <w:rPr>
                  <w:color w:val="0000FF"/>
                  <w:lang w:eastAsia="en-US"/>
                </w:rPr>
                <w:t>&lt;24&gt;</w:t>
              </w:r>
            </w:hyperlink>
            <w:r>
              <w:rPr>
                <w:lang w:eastAsia="en-US"/>
              </w:rPr>
              <w:t xml:space="preserve"> _______________________________________________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 xml:space="preserve">положение нормативного правового акта </w:t>
            </w:r>
            <w:hyperlink r:id="rId82" w:history="1">
              <w:r>
                <w:rPr>
                  <w:color w:val="0000FF"/>
                  <w:lang w:eastAsia="en-US"/>
                </w:rPr>
                <w:t>&lt;25&gt;</w:t>
              </w:r>
            </w:hyperlink>
            <w:r>
              <w:rPr>
                <w:lang w:eastAsia="en-US"/>
              </w:rPr>
              <w:t>: ______________________________</w:t>
            </w:r>
          </w:p>
          <w:p w:rsidR="00A53137" w:rsidRDefault="00A53137" w:rsidP="00BA6796">
            <w:pPr>
              <w:suppressAutoHyphens w:val="0"/>
              <w:autoSpaceDE w:val="0"/>
              <w:autoSpaceDN w:val="0"/>
              <w:adjustRightInd w:val="0"/>
              <w:jc w:val="both"/>
              <w:rPr>
                <w:lang w:eastAsia="en-US"/>
              </w:rPr>
            </w:pPr>
            <w:r>
              <w:rPr>
                <w:lang w:eastAsia="en-US"/>
              </w:rPr>
              <w:t>_______________________________________________________________________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 xml:space="preserve">срок ожидаемого ответа на запрос </w:t>
            </w:r>
            <w:hyperlink r:id="rId83" w:history="1">
              <w:r>
                <w:rPr>
                  <w:color w:val="0000FF"/>
                  <w:lang w:eastAsia="en-US"/>
                </w:rPr>
                <w:t>&lt;26&gt;</w:t>
              </w:r>
            </w:hyperlink>
            <w:r>
              <w:rPr>
                <w:lang w:eastAsia="en-US"/>
              </w:rPr>
              <w:t>: ____________________________________</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8899" w:type="dxa"/>
            <w:gridSpan w:val="6"/>
            <w:tcBorders>
              <w:left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реквизиты решения руководителя федерального государственного органа, определенного Президентом Российской Федерации, которым уполномочено должностное лицо такого органа </w:t>
            </w:r>
            <w:hyperlink r:id="rId84" w:history="1">
              <w:r>
                <w:rPr>
                  <w:color w:val="0000FF"/>
                  <w:lang w:eastAsia="en-US"/>
                </w:rPr>
                <w:t>&lt;27&gt;</w:t>
              </w:r>
            </w:hyperlink>
          </w:p>
          <w:p w:rsidR="00A53137" w:rsidRDefault="00A53137" w:rsidP="00BA6796">
            <w:pPr>
              <w:suppressAutoHyphens w:val="0"/>
              <w:autoSpaceDE w:val="0"/>
              <w:autoSpaceDN w:val="0"/>
              <w:adjustRightInd w:val="0"/>
              <w:jc w:val="center"/>
              <w:rPr>
                <w:lang w:eastAsia="en-US"/>
              </w:rPr>
            </w:pPr>
            <w:r>
              <w:rPr>
                <w:lang w:eastAsia="en-US"/>
              </w:rPr>
              <w:t>______________________________________________________________________</w:t>
            </w:r>
          </w:p>
        </w:tc>
      </w:tr>
      <w:tr w:rsidR="00A53137" w:rsidTr="00BA6796">
        <w:tc>
          <w:tcPr>
            <w:tcW w:w="737" w:type="dxa"/>
            <w:vMerge/>
            <w:tcBorders>
              <w:top w:val="single" w:sz="4" w:space="0" w:color="auto"/>
              <w:left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8899" w:type="dxa"/>
            <w:gridSpan w:val="6"/>
            <w:tcBorders>
              <w:left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______________________________________________________________________</w:t>
            </w:r>
          </w:p>
          <w:p w:rsidR="00A53137" w:rsidRDefault="00A53137" w:rsidP="00BA6796">
            <w:pPr>
              <w:suppressAutoHyphens w:val="0"/>
              <w:autoSpaceDE w:val="0"/>
              <w:autoSpaceDN w:val="0"/>
              <w:adjustRightInd w:val="0"/>
              <w:jc w:val="center"/>
              <w:rPr>
                <w:lang w:eastAsia="en-US"/>
              </w:rPr>
            </w:pPr>
            <w:r>
              <w:rPr>
                <w:lang w:eastAsia="en-US"/>
              </w:rPr>
              <w:t>(должность, включая полное наименование органа, реквизиты документа, подтверждающего наделение нотариуса полномочиями)</w:t>
            </w:r>
          </w:p>
        </w:tc>
      </w:tr>
      <w:tr w:rsidR="00A53137" w:rsidTr="00BA6796">
        <w:tc>
          <w:tcPr>
            <w:tcW w:w="737" w:type="dxa"/>
            <w:tcBorders>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369" w:type="dxa"/>
            <w:gridSpan w:val="2"/>
            <w:tcBorders>
              <w:left w:val="single" w:sz="4" w:space="0" w:color="auto"/>
              <w:bottom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____________</w:t>
            </w:r>
          </w:p>
          <w:p w:rsidR="00A53137" w:rsidRDefault="00A53137" w:rsidP="00BA6796">
            <w:pPr>
              <w:suppressAutoHyphens w:val="0"/>
              <w:autoSpaceDE w:val="0"/>
              <w:autoSpaceDN w:val="0"/>
              <w:adjustRightInd w:val="0"/>
              <w:jc w:val="center"/>
              <w:rPr>
                <w:lang w:eastAsia="en-US"/>
              </w:rPr>
            </w:pPr>
            <w:r>
              <w:rPr>
                <w:lang w:eastAsia="en-US"/>
              </w:rPr>
              <w:t>(подпись)</w:t>
            </w:r>
          </w:p>
        </w:tc>
        <w:tc>
          <w:tcPr>
            <w:tcW w:w="964" w:type="dxa"/>
            <w:tcBorders>
              <w:bottom w:val="single" w:sz="4" w:space="0" w:color="auto"/>
            </w:tcBorders>
          </w:tcPr>
          <w:p w:rsidR="00A53137" w:rsidRDefault="00A53137" w:rsidP="00BA6796">
            <w:pPr>
              <w:suppressAutoHyphens w:val="0"/>
              <w:autoSpaceDE w:val="0"/>
              <w:autoSpaceDN w:val="0"/>
              <w:adjustRightInd w:val="0"/>
              <w:jc w:val="both"/>
              <w:rPr>
                <w:lang w:eastAsia="en-US"/>
              </w:rPr>
            </w:pPr>
            <w:hyperlink r:id="rId85" w:history="1">
              <w:r>
                <w:rPr>
                  <w:color w:val="0000FF"/>
                  <w:lang w:eastAsia="en-US"/>
                </w:rPr>
                <w:t>&lt;28&gt;</w:t>
              </w:r>
            </w:hyperlink>
          </w:p>
          <w:p w:rsidR="00A53137" w:rsidRDefault="00A53137" w:rsidP="00BA6796">
            <w:pPr>
              <w:suppressAutoHyphens w:val="0"/>
              <w:autoSpaceDE w:val="0"/>
              <w:autoSpaceDN w:val="0"/>
              <w:adjustRightInd w:val="0"/>
              <w:jc w:val="both"/>
              <w:rPr>
                <w:lang w:eastAsia="en-US"/>
              </w:rPr>
            </w:pPr>
            <w:r>
              <w:rPr>
                <w:lang w:eastAsia="en-US"/>
              </w:rPr>
              <w:t>м.п.</w:t>
            </w:r>
          </w:p>
        </w:tc>
        <w:tc>
          <w:tcPr>
            <w:tcW w:w="2875" w:type="dxa"/>
            <w:gridSpan w:val="2"/>
            <w:tcBorders>
              <w:bottom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____________________</w:t>
            </w:r>
          </w:p>
          <w:p w:rsidR="00A53137" w:rsidRDefault="00A53137" w:rsidP="00BA6796">
            <w:pPr>
              <w:suppressAutoHyphens w:val="0"/>
              <w:autoSpaceDE w:val="0"/>
              <w:autoSpaceDN w:val="0"/>
              <w:adjustRightInd w:val="0"/>
              <w:jc w:val="center"/>
              <w:rPr>
                <w:lang w:eastAsia="en-US"/>
              </w:rPr>
            </w:pPr>
            <w:r>
              <w:rPr>
                <w:lang w:eastAsia="en-US"/>
              </w:rPr>
              <w:t>(инициалы, фамилия)</w:t>
            </w:r>
          </w:p>
        </w:tc>
        <w:tc>
          <w:tcPr>
            <w:tcW w:w="2691" w:type="dxa"/>
            <w:tcBorders>
              <w:bottom w:val="single" w:sz="4" w:space="0" w:color="auto"/>
              <w:right w:val="single" w:sz="4" w:space="0" w:color="auto"/>
            </w:tcBorders>
            <w:vAlign w:val="bottom"/>
          </w:tcPr>
          <w:p w:rsidR="00A53137" w:rsidRDefault="00A53137" w:rsidP="00BA6796">
            <w:pPr>
              <w:suppressAutoHyphens w:val="0"/>
              <w:autoSpaceDE w:val="0"/>
              <w:autoSpaceDN w:val="0"/>
              <w:adjustRightInd w:val="0"/>
              <w:jc w:val="both"/>
              <w:rPr>
                <w:lang w:eastAsia="en-US"/>
              </w:rPr>
            </w:pPr>
            <w:r>
              <w:rPr>
                <w:lang w:eastAsia="en-US"/>
              </w:rPr>
              <w:t>дата "__" ______ ____ г.</w:t>
            </w:r>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10.</w:t>
            </w:r>
          </w:p>
        </w:tc>
        <w:tc>
          <w:tcPr>
            <w:tcW w:w="8899" w:type="dxa"/>
            <w:gridSpan w:val="6"/>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Подлинность подписи заявителя (представителя заявителя) свидетельствую </w:t>
            </w:r>
            <w:hyperlink r:id="rId86" w:history="1">
              <w:r>
                <w:rPr>
                  <w:color w:val="0000FF"/>
                  <w:lang w:eastAsia="en-US"/>
                </w:rPr>
                <w:t>&lt;29&gt;</w:t>
              </w:r>
            </w:hyperlink>
            <w:r>
              <w:rPr>
                <w:lang w:eastAsia="en-US"/>
              </w:rPr>
              <w:t>:</w:t>
            </w:r>
          </w:p>
        </w:tc>
      </w:tr>
      <w:tr w:rsidR="00A53137" w:rsidTr="00BA6796">
        <w:tc>
          <w:tcPr>
            <w:tcW w:w="737" w:type="dxa"/>
            <w:vMerge w:val="restart"/>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369" w:type="dxa"/>
            <w:gridSpan w:val="2"/>
            <w:tcBorders>
              <w:top w:val="single" w:sz="4" w:space="0" w:color="auto"/>
              <w:lef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_________________</w:t>
            </w:r>
          </w:p>
          <w:p w:rsidR="00A53137" w:rsidRDefault="00A53137" w:rsidP="00BA6796">
            <w:pPr>
              <w:suppressAutoHyphens w:val="0"/>
              <w:autoSpaceDE w:val="0"/>
              <w:autoSpaceDN w:val="0"/>
              <w:adjustRightInd w:val="0"/>
              <w:jc w:val="center"/>
              <w:rPr>
                <w:lang w:eastAsia="en-US"/>
              </w:rPr>
            </w:pPr>
            <w:r>
              <w:rPr>
                <w:lang w:eastAsia="en-US"/>
              </w:rPr>
              <w:t>(подпись)</w:t>
            </w:r>
          </w:p>
        </w:tc>
        <w:tc>
          <w:tcPr>
            <w:tcW w:w="964" w:type="dxa"/>
            <w:tcBorders>
              <w:top w:val="single" w:sz="4" w:space="0" w:color="auto"/>
            </w:tcBorders>
            <w:vAlign w:val="bottom"/>
          </w:tcPr>
          <w:p w:rsidR="00A53137" w:rsidRDefault="00A53137" w:rsidP="00BA6796">
            <w:pPr>
              <w:suppressAutoHyphens w:val="0"/>
              <w:autoSpaceDE w:val="0"/>
              <w:autoSpaceDN w:val="0"/>
              <w:adjustRightInd w:val="0"/>
              <w:jc w:val="center"/>
              <w:rPr>
                <w:lang w:eastAsia="en-US"/>
              </w:rPr>
            </w:pPr>
            <w:r>
              <w:rPr>
                <w:lang w:eastAsia="en-US"/>
              </w:rPr>
              <w:t>м.п.</w:t>
            </w:r>
          </w:p>
        </w:tc>
        <w:tc>
          <w:tcPr>
            <w:tcW w:w="2875" w:type="dxa"/>
            <w:gridSpan w:val="2"/>
            <w:tcBorders>
              <w:top w:val="single" w:sz="4" w:space="0" w:color="auto"/>
            </w:tcBorders>
          </w:tcPr>
          <w:p w:rsidR="00A53137" w:rsidRDefault="00A53137" w:rsidP="00BA6796">
            <w:pPr>
              <w:suppressAutoHyphens w:val="0"/>
              <w:autoSpaceDE w:val="0"/>
              <w:autoSpaceDN w:val="0"/>
              <w:adjustRightInd w:val="0"/>
              <w:rPr>
                <w:lang w:eastAsia="en-US"/>
              </w:rPr>
            </w:pPr>
            <w:r>
              <w:rPr>
                <w:lang w:eastAsia="en-US"/>
              </w:rPr>
              <w:t>____________________</w:t>
            </w:r>
          </w:p>
          <w:p w:rsidR="00A53137" w:rsidRDefault="00A53137" w:rsidP="00BA6796">
            <w:pPr>
              <w:suppressAutoHyphens w:val="0"/>
              <w:autoSpaceDE w:val="0"/>
              <w:autoSpaceDN w:val="0"/>
              <w:adjustRightInd w:val="0"/>
              <w:jc w:val="center"/>
              <w:rPr>
                <w:lang w:eastAsia="en-US"/>
              </w:rPr>
            </w:pPr>
            <w:r>
              <w:rPr>
                <w:lang w:eastAsia="en-US"/>
              </w:rPr>
              <w:t>(инициалы, фамилия)</w:t>
            </w:r>
          </w:p>
        </w:tc>
        <w:tc>
          <w:tcPr>
            <w:tcW w:w="2691" w:type="dxa"/>
            <w:tcBorders>
              <w:top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r>
      <w:tr w:rsidR="00A53137" w:rsidTr="00BA6796">
        <w:tc>
          <w:tcPr>
            <w:tcW w:w="737" w:type="dxa"/>
            <w:vMerge/>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p>
        </w:tc>
        <w:tc>
          <w:tcPr>
            <w:tcW w:w="6208" w:type="dxa"/>
            <w:gridSpan w:val="5"/>
            <w:tcBorders>
              <w:left w:val="single" w:sz="4" w:space="0" w:color="auto"/>
              <w:bottom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_______________________________________________</w:t>
            </w:r>
          </w:p>
          <w:p w:rsidR="00A53137" w:rsidRDefault="00A53137" w:rsidP="00BA6796">
            <w:pPr>
              <w:suppressAutoHyphens w:val="0"/>
              <w:autoSpaceDE w:val="0"/>
              <w:autoSpaceDN w:val="0"/>
              <w:adjustRightInd w:val="0"/>
              <w:jc w:val="center"/>
              <w:rPr>
                <w:lang w:eastAsia="en-US"/>
              </w:rPr>
            </w:pPr>
            <w:r>
              <w:rPr>
                <w:lang w:eastAsia="en-US"/>
              </w:rPr>
              <w:t>(ИНН нотариуса)</w:t>
            </w:r>
          </w:p>
        </w:tc>
        <w:tc>
          <w:tcPr>
            <w:tcW w:w="2691" w:type="dxa"/>
            <w:tcBorders>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дата "__" ______ ____ г.</w:t>
            </w:r>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11.</w:t>
            </w:r>
          </w:p>
        </w:tc>
        <w:tc>
          <w:tcPr>
            <w:tcW w:w="8899" w:type="dxa"/>
            <w:gridSpan w:val="6"/>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Отметка принявшего запрос специалиста </w:t>
            </w:r>
            <w:hyperlink r:id="rId87" w:history="1">
              <w:r>
                <w:rPr>
                  <w:color w:val="0000FF"/>
                  <w:lang w:eastAsia="en-US"/>
                </w:rPr>
                <w:t>&lt;30&gt;</w:t>
              </w:r>
            </w:hyperlink>
            <w:r>
              <w:rPr>
                <w:lang w:eastAsia="en-US"/>
              </w:rPr>
              <w:t xml:space="preserve"> (или заполняется автоматически при представлении запроса)</w:t>
            </w:r>
          </w:p>
        </w:tc>
      </w:tr>
    </w:tbl>
    <w:p w:rsidR="00A53137" w:rsidRDefault="00A53137" w:rsidP="00337E56">
      <w:pPr>
        <w:suppressAutoHyphens w:val="0"/>
        <w:autoSpaceDE w:val="0"/>
        <w:autoSpaceDN w:val="0"/>
        <w:adjustRightInd w:val="0"/>
        <w:jc w:val="both"/>
        <w:rPr>
          <w:lang w:eastAsia="en-US"/>
        </w:rPr>
      </w:pPr>
    </w:p>
    <w:tbl>
      <w:tblPr>
        <w:tblW w:w="0" w:type="auto"/>
        <w:tblInd w:w="62" w:type="dxa"/>
        <w:tblLayout w:type="fixed"/>
        <w:tblCellMar>
          <w:top w:w="102" w:type="dxa"/>
          <w:left w:w="62" w:type="dxa"/>
          <w:bottom w:w="102" w:type="dxa"/>
          <w:right w:w="62" w:type="dxa"/>
        </w:tblCellMar>
        <w:tblLook w:val="0000"/>
      </w:tblPr>
      <w:tblGrid>
        <w:gridCol w:w="737"/>
        <w:gridCol w:w="2996"/>
        <w:gridCol w:w="1256"/>
        <w:gridCol w:w="785"/>
        <w:gridCol w:w="1171"/>
        <w:gridCol w:w="2691"/>
      </w:tblGrid>
      <w:tr w:rsidR="00A53137" w:rsidTr="00BA6796">
        <w:tc>
          <w:tcPr>
            <w:tcW w:w="4989" w:type="dxa"/>
            <w:gridSpan w:val="3"/>
            <w:tcBorders>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1956" w:type="dxa"/>
            <w:gridSpan w:val="2"/>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Лист N ____</w:t>
            </w:r>
          </w:p>
        </w:tc>
        <w:tc>
          <w:tcPr>
            <w:tcW w:w="2691"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r>
              <w:rPr>
                <w:lang w:eastAsia="en-US"/>
              </w:rPr>
              <w:t>Всего листов _______</w:t>
            </w:r>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rPr>
                <w:lang w:eastAsia="en-US"/>
              </w:rPr>
            </w:pPr>
          </w:p>
        </w:tc>
        <w:tc>
          <w:tcPr>
            <w:tcW w:w="2996" w:type="dxa"/>
            <w:tcBorders>
              <w:top w:val="single" w:sz="4" w:space="0" w:color="auto"/>
              <w:left w:val="single" w:sz="4" w:space="0" w:color="auto"/>
              <w:bottom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______________________</w:t>
            </w:r>
          </w:p>
          <w:p w:rsidR="00A53137" w:rsidRDefault="00A53137" w:rsidP="00BA6796">
            <w:pPr>
              <w:suppressAutoHyphens w:val="0"/>
              <w:autoSpaceDE w:val="0"/>
              <w:autoSpaceDN w:val="0"/>
              <w:adjustRightInd w:val="0"/>
              <w:jc w:val="center"/>
              <w:rPr>
                <w:lang w:eastAsia="en-US"/>
              </w:rPr>
            </w:pPr>
            <w:r>
              <w:rPr>
                <w:lang w:eastAsia="en-US"/>
              </w:rPr>
              <w:t>(должность)</w:t>
            </w:r>
          </w:p>
        </w:tc>
        <w:tc>
          <w:tcPr>
            <w:tcW w:w="2041" w:type="dxa"/>
            <w:gridSpan w:val="2"/>
            <w:tcBorders>
              <w:top w:val="single" w:sz="4" w:space="0" w:color="auto"/>
              <w:bottom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______________</w:t>
            </w:r>
          </w:p>
          <w:p w:rsidR="00A53137" w:rsidRDefault="00A53137" w:rsidP="00BA6796">
            <w:pPr>
              <w:suppressAutoHyphens w:val="0"/>
              <w:autoSpaceDE w:val="0"/>
              <w:autoSpaceDN w:val="0"/>
              <w:adjustRightInd w:val="0"/>
              <w:jc w:val="center"/>
              <w:rPr>
                <w:lang w:eastAsia="en-US"/>
              </w:rPr>
            </w:pPr>
            <w:r>
              <w:rPr>
                <w:lang w:eastAsia="en-US"/>
              </w:rPr>
              <w:t>(подпись)</w:t>
            </w:r>
          </w:p>
        </w:tc>
        <w:tc>
          <w:tcPr>
            <w:tcW w:w="3862" w:type="dxa"/>
            <w:gridSpan w:val="2"/>
            <w:tcBorders>
              <w:top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_____________________________</w:t>
            </w:r>
          </w:p>
          <w:p w:rsidR="00A53137" w:rsidRDefault="00A53137" w:rsidP="00BA6796">
            <w:pPr>
              <w:suppressAutoHyphens w:val="0"/>
              <w:autoSpaceDE w:val="0"/>
              <w:autoSpaceDN w:val="0"/>
              <w:adjustRightInd w:val="0"/>
              <w:jc w:val="center"/>
              <w:rPr>
                <w:lang w:eastAsia="en-US"/>
              </w:rPr>
            </w:pPr>
            <w:r>
              <w:rPr>
                <w:lang w:eastAsia="en-US"/>
              </w:rPr>
              <w:t>(инициалы, фамилия)</w:t>
            </w:r>
          </w:p>
        </w:tc>
      </w:tr>
      <w:tr w:rsidR="00A53137" w:rsidTr="00BA6796">
        <w:tc>
          <w:tcPr>
            <w:tcW w:w="737" w:type="dxa"/>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center"/>
              <w:rPr>
                <w:lang w:eastAsia="en-US"/>
              </w:rPr>
            </w:pPr>
            <w:r>
              <w:rPr>
                <w:lang w:eastAsia="en-US"/>
              </w:rPr>
              <w:t>12.</w:t>
            </w:r>
          </w:p>
        </w:tc>
        <w:tc>
          <w:tcPr>
            <w:tcW w:w="8899" w:type="dxa"/>
            <w:gridSpan w:val="5"/>
            <w:tcBorders>
              <w:top w:val="single" w:sz="4" w:space="0" w:color="auto"/>
              <w:left w:val="single" w:sz="4" w:space="0" w:color="auto"/>
              <w:bottom w:val="single" w:sz="4" w:space="0" w:color="auto"/>
              <w:right w:val="single" w:sz="4" w:space="0" w:color="auto"/>
            </w:tcBorders>
          </w:tcPr>
          <w:p w:rsidR="00A53137" w:rsidRDefault="00A53137" w:rsidP="00BA6796">
            <w:pPr>
              <w:suppressAutoHyphens w:val="0"/>
              <w:autoSpaceDE w:val="0"/>
              <w:autoSpaceDN w:val="0"/>
              <w:adjustRightInd w:val="0"/>
              <w:jc w:val="both"/>
              <w:rPr>
                <w:lang w:eastAsia="en-US"/>
              </w:rPr>
            </w:pPr>
            <w:r>
              <w:rPr>
                <w:lang w:eastAsia="en-US"/>
              </w:rPr>
              <w:t xml:space="preserve">ПРИМЕЧАНИЕ </w:t>
            </w:r>
            <w:hyperlink r:id="rId88" w:history="1">
              <w:r>
                <w:rPr>
                  <w:color w:val="0000FF"/>
                  <w:lang w:eastAsia="en-US"/>
                </w:rPr>
                <w:t>&lt;31&gt;</w:t>
              </w:r>
            </w:hyperlink>
            <w:r>
              <w:rPr>
                <w:lang w:eastAsia="en-US"/>
              </w:rPr>
              <w:t>:</w:t>
            </w:r>
          </w:p>
          <w:p w:rsidR="00A53137" w:rsidRDefault="00A53137" w:rsidP="00BA6796">
            <w:pPr>
              <w:suppressAutoHyphens w:val="0"/>
              <w:autoSpaceDE w:val="0"/>
              <w:autoSpaceDN w:val="0"/>
              <w:adjustRightInd w:val="0"/>
              <w:jc w:val="both"/>
              <w:rPr>
                <w:lang w:eastAsia="en-US"/>
              </w:rPr>
            </w:pPr>
            <w:r>
              <w:rPr>
                <w:lang w:eastAsia="en-US"/>
              </w:rPr>
              <w:t>_______________________________________________________________________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_______________________________________________________________________</w:t>
            </w:r>
          </w:p>
          <w:p w:rsidR="00A53137" w:rsidRDefault="00A53137" w:rsidP="00BA6796">
            <w:pPr>
              <w:suppressAutoHyphens w:val="0"/>
              <w:autoSpaceDE w:val="0"/>
              <w:autoSpaceDN w:val="0"/>
              <w:adjustRightInd w:val="0"/>
              <w:jc w:val="both"/>
              <w:rPr>
                <w:lang w:eastAsia="en-US"/>
              </w:rPr>
            </w:pPr>
            <w:r>
              <w:rPr>
                <w:lang w:eastAsia="en-US"/>
              </w:rPr>
              <w:t>_______________________________________________________________________</w:t>
            </w:r>
          </w:p>
        </w:tc>
      </w:tr>
    </w:tbl>
    <w:p w:rsidR="00A53137" w:rsidRDefault="00A53137" w:rsidP="00337E56">
      <w:pPr>
        <w:suppressAutoHyphens w:val="0"/>
        <w:autoSpaceDE w:val="0"/>
        <w:autoSpaceDN w:val="0"/>
        <w:adjustRightInd w:val="0"/>
        <w:jc w:val="both"/>
        <w:rPr>
          <w:lang w:eastAsia="en-US"/>
        </w:rPr>
      </w:pPr>
    </w:p>
    <w:p w:rsidR="00A53137" w:rsidRPr="00F73976" w:rsidRDefault="00A53137" w:rsidP="002C7E29">
      <w:pPr>
        <w:jc w:val="center"/>
        <w:rPr>
          <w:color w:val="000000"/>
          <w:spacing w:val="-6"/>
        </w:rPr>
      </w:pPr>
    </w:p>
    <w:p w:rsidR="00A53137" w:rsidRPr="00F73976" w:rsidRDefault="00A53137" w:rsidP="002C7E29">
      <w:pPr>
        <w:jc w:val="center"/>
        <w:rPr>
          <w:color w:val="000000"/>
          <w:spacing w:val="-6"/>
        </w:rPr>
      </w:pPr>
    </w:p>
    <w:p w:rsidR="00A53137" w:rsidRDefault="00A53137" w:rsidP="002C7E29">
      <w:pPr>
        <w:jc w:val="center"/>
        <w:rPr>
          <w:color w:val="000000"/>
          <w:spacing w:val="-6"/>
        </w:rPr>
      </w:pPr>
    </w:p>
    <w:p w:rsidR="00A53137" w:rsidRDefault="00A53137" w:rsidP="002C7E29">
      <w:pPr>
        <w:jc w:val="center"/>
        <w:rPr>
          <w:color w:val="000000"/>
          <w:spacing w:val="-6"/>
        </w:rPr>
      </w:pPr>
    </w:p>
    <w:p w:rsidR="00A53137" w:rsidRDefault="00A53137" w:rsidP="002C7E29">
      <w:pPr>
        <w:jc w:val="center"/>
        <w:rPr>
          <w:color w:val="000000"/>
          <w:spacing w:val="-6"/>
        </w:rPr>
      </w:pPr>
    </w:p>
    <w:p w:rsidR="00A53137" w:rsidRDefault="00A53137" w:rsidP="002C7E29">
      <w:pPr>
        <w:jc w:val="center"/>
        <w:rPr>
          <w:color w:val="000000"/>
          <w:spacing w:val="-6"/>
        </w:rPr>
      </w:pPr>
    </w:p>
    <w:p w:rsidR="00A53137" w:rsidRDefault="00A53137" w:rsidP="002C7E29">
      <w:pPr>
        <w:jc w:val="center"/>
        <w:rPr>
          <w:color w:val="000000"/>
          <w:spacing w:val="-6"/>
        </w:rPr>
      </w:pPr>
    </w:p>
    <w:p w:rsidR="00A53137" w:rsidRDefault="00A53137" w:rsidP="002C7E29">
      <w:pPr>
        <w:jc w:val="center"/>
        <w:rPr>
          <w:color w:val="000000"/>
          <w:spacing w:val="-6"/>
        </w:rPr>
      </w:pPr>
    </w:p>
    <w:p w:rsidR="00A53137" w:rsidRDefault="00A53137" w:rsidP="002C7E29">
      <w:pPr>
        <w:jc w:val="center"/>
        <w:rPr>
          <w:color w:val="000000"/>
          <w:spacing w:val="-6"/>
        </w:rPr>
      </w:pPr>
    </w:p>
    <w:p w:rsidR="00A53137" w:rsidRDefault="00A53137" w:rsidP="002C7E29">
      <w:pPr>
        <w:jc w:val="right"/>
        <w:rPr>
          <w:b/>
          <w:color w:val="000000"/>
          <w:spacing w:val="-6"/>
          <w:sz w:val="20"/>
        </w:rPr>
      </w:pPr>
    </w:p>
    <w:p w:rsidR="00A53137" w:rsidRPr="00F12D13" w:rsidRDefault="00A53137" w:rsidP="002C7E29">
      <w:pPr>
        <w:jc w:val="right"/>
        <w:rPr>
          <w:b/>
          <w:color w:val="000000"/>
          <w:spacing w:val="-6"/>
          <w:sz w:val="20"/>
        </w:rPr>
      </w:pPr>
      <w:r w:rsidRPr="00F12D13">
        <w:rPr>
          <w:b/>
          <w:color w:val="000000"/>
          <w:spacing w:val="-6"/>
          <w:sz w:val="20"/>
        </w:rPr>
        <w:t xml:space="preserve">Приложение № </w:t>
      </w:r>
      <w:r>
        <w:rPr>
          <w:b/>
          <w:color w:val="000000"/>
          <w:spacing w:val="-6"/>
          <w:sz w:val="20"/>
        </w:rPr>
        <w:t>9</w:t>
      </w:r>
    </w:p>
    <w:p w:rsidR="00A53137" w:rsidRPr="00795D4E" w:rsidRDefault="00A53137" w:rsidP="002C7E29">
      <w:pPr>
        <w:jc w:val="right"/>
        <w:rPr>
          <w:color w:val="000000"/>
          <w:sz w:val="20"/>
          <w:szCs w:val="20"/>
        </w:rPr>
      </w:pPr>
      <w:r w:rsidRPr="00795D4E">
        <w:rPr>
          <w:color w:val="000000"/>
          <w:sz w:val="20"/>
          <w:szCs w:val="20"/>
        </w:rPr>
        <w:t xml:space="preserve">к административному регламенту предоставления муниципальной услуги </w:t>
      </w:r>
    </w:p>
    <w:p w:rsidR="00A53137" w:rsidRDefault="00A53137" w:rsidP="00795D4E">
      <w:pPr>
        <w:jc w:val="right"/>
        <w:rPr>
          <w:color w:val="000000"/>
          <w:sz w:val="20"/>
          <w:szCs w:val="16"/>
        </w:rPr>
      </w:pPr>
      <w:r w:rsidRPr="00795D4E">
        <w:rPr>
          <w:color w:val="000000"/>
          <w:sz w:val="20"/>
          <w:szCs w:val="20"/>
        </w:rPr>
        <w:t>«</w:t>
      </w:r>
      <w:r w:rsidRPr="005F3C15">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sz w:val="20"/>
          <w:szCs w:val="20"/>
        </w:rPr>
        <w:t>»,</w:t>
      </w:r>
      <w:r w:rsidRPr="005F3C15">
        <w:rPr>
          <w:sz w:val="20"/>
          <w:szCs w:val="16"/>
        </w:rPr>
        <w:t xml:space="preserve"> </w:t>
      </w:r>
      <w:r w:rsidRPr="00F12D13">
        <w:rPr>
          <w:color w:val="000000"/>
          <w:sz w:val="20"/>
          <w:szCs w:val="16"/>
        </w:rPr>
        <w:t>утвержденный постановлением</w:t>
      </w:r>
      <w:r>
        <w:rPr>
          <w:color w:val="000000"/>
          <w:sz w:val="20"/>
          <w:szCs w:val="16"/>
        </w:rPr>
        <w:t xml:space="preserve">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Default="00A53137" w:rsidP="002C7E29">
      <w:pPr>
        <w:jc w:val="right"/>
        <w:rPr>
          <w:b/>
          <w:color w:val="000000"/>
          <w:spacing w:val="-6"/>
        </w:rPr>
      </w:pPr>
    </w:p>
    <w:p w:rsidR="00A53137" w:rsidRDefault="00A53137" w:rsidP="002C7E29">
      <w:pPr>
        <w:jc w:val="right"/>
        <w:rPr>
          <w:b/>
          <w:color w:val="000000"/>
          <w:spacing w:val="-6"/>
        </w:rPr>
      </w:pPr>
    </w:p>
    <w:p w:rsidR="00A53137" w:rsidRDefault="00A53137" w:rsidP="002C7E29">
      <w:pPr>
        <w:tabs>
          <w:tab w:val="left" w:pos="851"/>
        </w:tabs>
        <w:jc w:val="center"/>
        <w:rPr>
          <w:b/>
          <w:color w:val="000000"/>
          <w:szCs w:val="16"/>
        </w:rPr>
      </w:pPr>
      <w:r>
        <w:rPr>
          <w:b/>
          <w:color w:val="000000"/>
          <w:szCs w:val="16"/>
        </w:rPr>
        <w:t xml:space="preserve">Форма заявления </w:t>
      </w:r>
      <w:r w:rsidRPr="00382592">
        <w:rPr>
          <w:b/>
          <w:color w:val="000000"/>
          <w:szCs w:val="16"/>
        </w:rPr>
        <w:t xml:space="preserve">об устранении технических ошибок в документе, </w:t>
      </w:r>
    </w:p>
    <w:p w:rsidR="00A53137" w:rsidRDefault="00A53137" w:rsidP="002C7E29">
      <w:pPr>
        <w:tabs>
          <w:tab w:val="left" w:pos="851"/>
        </w:tabs>
        <w:jc w:val="center"/>
        <w:rPr>
          <w:b/>
          <w:color w:val="000000"/>
          <w:szCs w:val="16"/>
        </w:rPr>
      </w:pPr>
      <w:r w:rsidRPr="00382592">
        <w:rPr>
          <w:b/>
          <w:color w:val="000000"/>
          <w:szCs w:val="16"/>
        </w:rPr>
        <w:t>являющемся результатом предоставления муниципальной услуги</w:t>
      </w:r>
    </w:p>
    <w:p w:rsidR="00A53137" w:rsidRDefault="00A53137" w:rsidP="002C7E29">
      <w:pPr>
        <w:jc w:val="center"/>
        <w:rPr>
          <w:b/>
          <w:color w:val="000000"/>
          <w:szCs w:val="16"/>
        </w:rPr>
      </w:pPr>
    </w:p>
    <w:p w:rsidR="00A53137" w:rsidRDefault="00A53137" w:rsidP="002C7E29">
      <w:pPr>
        <w:jc w:val="center"/>
        <w:rPr>
          <w:b/>
          <w:color w:val="000000"/>
          <w:szCs w:val="16"/>
        </w:rPr>
      </w:pPr>
    </w:p>
    <w:p w:rsidR="00A53137" w:rsidRDefault="00A53137" w:rsidP="002C7E29">
      <w:pPr>
        <w:pStyle w:val="210"/>
        <w:jc w:val="right"/>
        <w:rPr>
          <w:rFonts w:ascii="Times New Roman" w:hAnsi="Times New Roman"/>
          <w:sz w:val="24"/>
          <w:szCs w:val="24"/>
        </w:rPr>
      </w:pPr>
      <w:r>
        <w:rPr>
          <w:rFonts w:ascii="Times New Roman" w:hAnsi="Times New Roman"/>
          <w:sz w:val="24"/>
          <w:szCs w:val="24"/>
        </w:rPr>
        <w:t xml:space="preserve">Главе муниципального </w:t>
      </w:r>
    </w:p>
    <w:p w:rsidR="00A53137" w:rsidRDefault="00A53137" w:rsidP="002C7E29">
      <w:pPr>
        <w:pStyle w:val="210"/>
        <w:jc w:val="right"/>
        <w:rPr>
          <w:rFonts w:ascii="Times New Roman" w:hAnsi="Times New Roman"/>
          <w:sz w:val="24"/>
          <w:szCs w:val="24"/>
        </w:rPr>
      </w:pPr>
      <w:r>
        <w:rPr>
          <w:rFonts w:ascii="Times New Roman" w:hAnsi="Times New Roman"/>
          <w:sz w:val="24"/>
          <w:szCs w:val="24"/>
        </w:rPr>
        <w:t>образования «Глазовский район»</w:t>
      </w:r>
    </w:p>
    <w:p w:rsidR="00A53137" w:rsidRPr="00F305AD" w:rsidRDefault="00A53137" w:rsidP="002C7E29">
      <w:pPr>
        <w:pStyle w:val="210"/>
        <w:jc w:val="right"/>
        <w:rPr>
          <w:rFonts w:ascii="Times New Roman" w:hAnsi="Times New Roman"/>
          <w:sz w:val="24"/>
          <w:szCs w:val="24"/>
        </w:rPr>
      </w:pPr>
    </w:p>
    <w:p w:rsidR="00A53137" w:rsidRPr="00F305AD" w:rsidRDefault="00A53137" w:rsidP="002C7E29">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A53137" w:rsidRDefault="00A53137" w:rsidP="002C7E29">
      <w:pPr>
        <w:pStyle w:val="210"/>
        <w:jc w:val="right"/>
        <w:rPr>
          <w:rFonts w:ascii="Times New Roman" w:hAnsi="Times New Roman"/>
          <w:sz w:val="24"/>
          <w:szCs w:val="24"/>
        </w:rPr>
      </w:pPr>
    </w:p>
    <w:p w:rsidR="00A53137" w:rsidRDefault="00A53137" w:rsidP="001E468A">
      <w:pPr>
        <w:pStyle w:val="210"/>
        <w:jc w:val="right"/>
        <w:rPr>
          <w:rFonts w:ascii="Times New Roman" w:hAnsi="Times New Roman"/>
          <w:sz w:val="24"/>
          <w:szCs w:val="24"/>
        </w:rPr>
      </w:pPr>
      <w:r>
        <w:rPr>
          <w:rFonts w:ascii="Times New Roman" w:hAnsi="Times New Roman"/>
          <w:sz w:val="24"/>
          <w:szCs w:val="24"/>
        </w:rPr>
        <w:t xml:space="preserve">Главе муниципального </w:t>
      </w:r>
    </w:p>
    <w:p w:rsidR="00A53137" w:rsidRDefault="00A53137" w:rsidP="001E468A">
      <w:pPr>
        <w:pStyle w:val="210"/>
        <w:jc w:val="right"/>
        <w:rPr>
          <w:rFonts w:ascii="Times New Roman" w:hAnsi="Times New Roman"/>
          <w:sz w:val="24"/>
          <w:szCs w:val="24"/>
        </w:rPr>
      </w:pPr>
      <w:r>
        <w:rPr>
          <w:rFonts w:ascii="Times New Roman" w:hAnsi="Times New Roman"/>
          <w:sz w:val="24"/>
          <w:szCs w:val="24"/>
        </w:rPr>
        <w:t>образования «Глазовский район»</w:t>
      </w:r>
    </w:p>
    <w:p w:rsidR="00A53137" w:rsidRPr="00F305AD" w:rsidRDefault="00A53137" w:rsidP="001E468A">
      <w:pPr>
        <w:pStyle w:val="210"/>
        <w:jc w:val="right"/>
        <w:rPr>
          <w:rFonts w:ascii="Times New Roman" w:hAnsi="Times New Roman"/>
          <w:sz w:val="24"/>
          <w:szCs w:val="24"/>
        </w:rPr>
      </w:pPr>
    </w:p>
    <w:p w:rsidR="00A53137" w:rsidRPr="00F305AD" w:rsidRDefault="00A53137" w:rsidP="001E468A">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A53137" w:rsidRDefault="00A53137" w:rsidP="001E468A">
      <w:pPr>
        <w:pStyle w:val="210"/>
        <w:jc w:val="right"/>
        <w:rPr>
          <w:rFonts w:ascii="Times New Roman" w:hAnsi="Times New Roman"/>
          <w:sz w:val="24"/>
          <w:szCs w:val="24"/>
        </w:rPr>
      </w:pPr>
    </w:p>
    <w:p w:rsidR="00A53137" w:rsidRDefault="00A53137" w:rsidP="001E468A">
      <w:pPr>
        <w:pStyle w:val="NoSpacing"/>
        <w:jc w:val="right"/>
        <w:rPr>
          <w:rFonts w:ascii="Times New Roman" w:hAnsi="Times New Roman"/>
          <w:sz w:val="24"/>
          <w:szCs w:val="24"/>
        </w:rPr>
      </w:pPr>
      <w:r>
        <w:rPr>
          <w:rFonts w:ascii="Times New Roman" w:hAnsi="Times New Roman"/>
          <w:sz w:val="24"/>
          <w:szCs w:val="24"/>
        </w:rPr>
        <w:t>От ______________________________</w:t>
      </w: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(Наименование юридического лица</w:t>
      </w: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Pr="002D5C1D" w:rsidRDefault="00A53137" w:rsidP="001E468A">
      <w:pPr>
        <w:jc w:val="right"/>
        <w:rPr>
          <w:sz w:val="20"/>
          <w:szCs w:val="20"/>
        </w:rPr>
      </w:pPr>
      <w:r>
        <w:rPr>
          <w:sz w:val="20"/>
          <w:szCs w:val="20"/>
        </w:rPr>
        <w:t xml:space="preserve">            в лице:</w:t>
      </w:r>
      <w:r w:rsidRPr="002D5C1D">
        <w:rPr>
          <w:sz w:val="20"/>
          <w:szCs w:val="20"/>
        </w:rPr>
        <w:t>____</w:t>
      </w:r>
      <w:r>
        <w:rPr>
          <w:sz w:val="20"/>
          <w:szCs w:val="20"/>
        </w:rPr>
        <w:t>__________________________</w:t>
      </w:r>
      <w:r w:rsidRPr="002D5C1D">
        <w:rPr>
          <w:sz w:val="20"/>
          <w:szCs w:val="20"/>
        </w:rPr>
        <w:t>,</w:t>
      </w:r>
    </w:p>
    <w:p w:rsidR="00A53137" w:rsidRPr="002D5C1D" w:rsidRDefault="00A53137" w:rsidP="001E468A">
      <w:pPr>
        <w:jc w:val="right"/>
        <w:rPr>
          <w:sz w:val="20"/>
          <w:szCs w:val="20"/>
        </w:rPr>
      </w:pPr>
      <w:r>
        <w:rPr>
          <w:sz w:val="20"/>
          <w:szCs w:val="20"/>
        </w:rPr>
        <w:t xml:space="preserve">                         </w:t>
      </w:r>
      <w:r w:rsidRPr="002D5C1D">
        <w:rPr>
          <w:sz w:val="20"/>
          <w:szCs w:val="20"/>
        </w:rPr>
        <w:t xml:space="preserve"> (</w:t>
      </w:r>
      <w:r>
        <w:rPr>
          <w:sz w:val="20"/>
          <w:szCs w:val="20"/>
        </w:rPr>
        <w:tab/>
      </w:r>
      <w:r w:rsidRPr="002D5C1D">
        <w:rPr>
          <w:sz w:val="20"/>
          <w:szCs w:val="20"/>
        </w:rPr>
        <w:t>ФИО, должность представителя)</w:t>
      </w:r>
    </w:p>
    <w:p w:rsidR="00A53137" w:rsidRPr="002D5C1D" w:rsidRDefault="00A53137" w:rsidP="001E468A">
      <w:pPr>
        <w:jc w:val="right"/>
        <w:rPr>
          <w:sz w:val="20"/>
          <w:szCs w:val="20"/>
        </w:rPr>
      </w:pPr>
    </w:p>
    <w:p w:rsidR="00A53137" w:rsidRDefault="00A53137" w:rsidP="001E468A">
      <w:pPr>
        <w:pStyle w:val="NoSpacing"/>
        <w:jc w:val="right"/>
        <w:rPr>
          <w:rFonts w:ascii="Times New Roman" w:hAnsi="Times New Roman"/>
          <w:sz w:val="20"/>
          <w:szCs w:val="20"/>
        </w:rPr>
      </w:pPr>
      <w:r w:rsidRPr="002D5C1D">
        <w:rPr>
          <w:sz w:val="20"/>
          <w:szCs w:val="20"/>
        </w:rPr>
        <w:t xml:space="preserve"> </w:t>
      </w:r>
      <w:r>
        <w:rPr>
          <w:rFonts w:ascii="Times New Roman" w:hAnsi="Times New Roman"/>
          <w:sz w:val="20"/>
          <w:szCs w:val="20"/>
        </w:rPr>
        <w:t>д</w:t>
      </w:r>
      <w:r w:rsidRPr="002D5C1D">
        <w:rPr>
          <w:rFonts w:ascii="Times New Roman" w:hAnsi="Times New Roman"/>
          <w:sz w:val="20"/>
          <w:szCs w:val="20"/>
        </w:rPr>
        <w:t>ействующего(ей) на основании</w:t>
      </w:r>
    </w:p>
    <w:p w:rsidR="00A53137" w:rsidRPr="00013761" w:rsidRDefault="00A53137" w:rsidP="001E468A">
      <w:pPr>
        <w:pStyle w:val="NoSpacing"/>
        <w:jc w:val="right"/>
        <w:rPr>
          <w:rFonts w:ascii="Times New Roman" w:hAnsi="Times New Roman"/>
          <w:sz w:val="20"/>
          <w:szCs w:val="20"/>
        </w:rPr>
      </w:pPr>
      <w:r w:rsidRPr="002D5C1D">
        <w:rPr>
          <w:rFonts w:ascii="Times New Roman" w:hAnsi="Times New Roman"/>
          <w:sz w:val="20"/>
          <w:szCs w:val="20"/>
        </w:rPr>
        <w:t>_____</w:t>
      </w:r>
      <w:r>
        <w:rPr>
          <w:rFonts w:ascii="Times New Roman" w:hAnsi="Times New Roman"/>
          <w:sz w:val="20"/>
          <w:szCs w:val="20"/>
        </w:rPr>
        <w:t>_________________________________,</w:t>
      </w: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 xml:space="preserve">    (Устава, положения, доверенности)</w:t>
      </w: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1E468A">
      <w:pPr>
        <w:pStyle w:val="NoSpacing"/>
        <w:jc w:val="right"/>
        <w:rPr>
          <w:rFonts w:ascii="Times New Roman" w:hAnsi="Times New Roman"/>
          <w:sz w:val="20"/>
          <w:szCs w:val="20"/>
        </w:rPr>
      </w:pP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 xml:space="preserve"> ( реквизиты документа о гос регистрации юр. лица)</w:t>
      </w: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1E468A">
      <w:pPr>
        <w:pStyle w:val="NoSpacing"/>
        <w:jc w:val="right"/>
        <w:rPr>
          <w:rFonts w:ascii="Times New Roman" w:hAnsi="Times New Roman"/>
          <w:sz w:val="20"/>
          <w:szCs w:val="20"/>
        </w:rPr>
      </w:pP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1E468A">
      <w:pPr>
        <w:pStyle w:val="NoSpacing"/>
        <w:jc w:val="right"/>
        <w:rPr>
          <w:rFonts w:ascii="Times New Roman" w:hAnsi="Times New Roman"/>
          <w:sz w:val="20"/>
          <w:szCs w:val="20"/>
        </w:rPr>
      </w:pP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_____________________________________</w:t>
      </w: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 адреса фактического места нахождения юр. лица)</w:t>
      </w:r>
    </w:p>
    <w:p w:rsidR="00A53137" w:rsidRDefault="00A53137" w:rsidP="001E468A">
      <w:pPr>
        <w:pStyle w:val="NoSpacing"/>
        <w:jc w:val="right"/>
        <w:rPr>
          <w:rFonts w:ascii="Times New Roman" w:hAnsi="Times New Roman"/>
          <w:color w:val="333333"/>
        </w:rPr>
      </w:pPr>
      <w:r w:rsidRPr="00013761">
        <w:rPr>
          <w:rFonts w:ascii="Times New Roman" w:hAnsi="Times New Roman"/>
          <w:color w:val="333333"/>
        </w:rPr>
        <w:t>Электронный адрес____________</w:t>
      </w:r>
      <w:r>
        <w:rPr>
          <w:rFonts w:ascii="Times New Roman" w:hAnsi="Times New Roman"/>
          <w:color w:val="333333"/>
        </w:rPr>
        <w:t>____</w:t>
      </w:r>
    </w:p>
    <w:p w:rsidR="00A53137" w:rsidRDefault="00A53137" w:rsidP="001E468A">
      <w:pPr>
        <w:pStyle w:val="NoSpacing"/>
        <w:jc w:val="right"/>
        <w:rPr>
          <w:rFonts w:ascii="Times New Roman" w:hAnsi="Times New Roman"/>
          <w:sz w:val="20"/>
          <w:szCs w:val="20"/>
        </w:rPr>
      </w:pP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 xml:space="preserve">_____________________________________ </w:t>
      </w:r>
    </w:p>
    <w:p w:rsidR="00A53137" w:rsidRDefault="00A53137" w:rsidP="001E468A">
      <w:pPr>
        <w:pStyle w:val="NoSpacing"/>
        <w:jc w:val="right"/>
        <w:rPr>
          <w:rFonts w:ascii="Times New Roman" w:hAnsi="Times New Roman"/>
          <w:sz w:val="20"/>
          <w:szCs w:val="20"/>
        </w:rPr>
      </w:pPr>
      <w:r>
        <w:rPr>
          <w:rFonts w:ascii="Times New Roman" w:hAnsi="Times New Roman"/>
          <w:sz w:val="20"/>
          <w:szCs w:val="20"/>
        </w:rPr>
        <w:t>(Контактный телефон)</w:t>
      </w:r>
    </w:p>
    <w:p w:rsidR="00A53137" w:rsidRDefault="00A53137" w:rsidP="001E468A">
      <w:pPr>
        <w:pStyle w:val="210"/>
        <w:ind w:firstLine="444"/>
        <w:jc w:val="center"/>
        <w:rPr>
          <w:rFonts w:ascii="Times New Roman" w:hAnsi="Times New Roman"/>
          <w:b/>
          <w:sz w:val="24"/>
          <w:szCs w:val="24"/>
        </w:rPr>
      </w:pPr>
    </w:p>
    <w:p w:rsidR="00A53137" w:rsidRDefault="00A53137" w:rsidP="002C7E29">
      <w:pPr>
        <w:pStyle w:val="210"/>
        <w:jc w:val="center"/>
        <w:rPr>
          <w:rFonts w:ascii="Times New Roman" w:hAnsi="Times New Roman"/>
          <w:b/>
          <w:sz w:val="24"/>
          <w:szCs w:val="24"/>
        </w:rPr>
      </w:pPr>
      <w:r>
        <w:rPr>
          <w:rFonts w:ascii="Times New Roman" w:hAnsi="Times New Roman"/>
          <w:b/>
          <w:sz w:val="24"/>
          <w:szCs w:val="24"/>
        </w:rPr>
        <w:t>Заявление</w:t>
      </w:r>
    </w:p>
    <w:p w:rsidR="00A53137" w:rsidRDefault="00A53137" w:rsidP="002C7E29">
      <w:pPr>
        <w:pStyle w:val="210"/>
        <w:ind w:firstLine="567"/>
        <w:jc w:val="both"/>
        <w:rPr>
          <w:rFonts w:ascii="Times New Roman" w:hAnsi="Times New Roman"/>
          <w:sz w:val="24"/>
          <w:szCs w:val="24"/>
        </w:rPr>
      </w:pPr>
    </w:p>
    <w:p w:rsidR="00A53137" w:rsidRPr="005F3C15" w:rsidRDefault="00A53137" w:rsidP="002C7E29">
      <w:pPr>
        <w:ind w:firstLine="708"/>
        <w:jc w:val="both"/>
        <w:rPr>
          <w:snapToGrid w:val="0"/>
        </w:rPr>
      </w:pPr>
      <w:r w:rsidRPr="005F3C15">
        <w:rPr>
          <w:snapToGrid w:val="0"/>
        </w:rPr>
        <w:t xml:space="preserve">Мной получено постановление Администрации муниципального образования «Глазовский район», являющееся результатом предоставление муниципальной услуги от _____________ № ______ </w:t>
      </w:r>
      <w:r w:rsidRPr="005F3C15">
        <w:rPr>
          <w:sz w:val="20"/>
          <w:szCs w:val="20"/>
        </w:rPr>
        <w:t>«</w:t>
      </w:r>
      <w:r w:rsidRPr="005F3C15">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rPr>
          <w:b/>
          <w:vanish/>
        </w:rPr>
        <w:pgNum/>
      </w:r>
      <w:r w:rsidRPr="005F3C15">
        <w:t>»</w:t>
      </w:r>
      <w:r w:rsidRPr="005F3C15">
        <w:rPr>
          <w:snapToGrid w:val="0"/>
        </w:rPr>
        <w:t>.</w:t>
      </w:r>
    </w:p>
    <w:p w:rsidR="00A53137" w:rsidRPr="005F3C15" w:rsidRDefault="00A53137" w:rsidP="002C7E29">
      <w:pPr>
        <w:ind w:firstLine="708"/>
        <w:jc w:val="both"/>
        <w:rPr>
          <w:snapToGrid w:val="0"/>
        </w:rPr>
      </w:pPr>
      <w:r w:rsidRPr="005F3C15">
        <w:rPr>
          <w:snapToGrid w:val="0"/>
        </w:rPr>
        <w:t>При изучении данного постановления мной были выявлены следующие технические ошибки:</w:t>
      </w:r>
    </w:p>
    <w:p w:rsidR="00A53137" w:rsidRPr="005F3C15" w:rsidRDefault="00A53137" w:rsidP="002C7E29">
      <w:pPr>
        <w:ind w:firstLine="708"/>
        <w:jc w:val="both"/>
        <w:rPr>
          <w:snapToGrid w:val="0"/>
        </w:rPr>
      </w:pPr>
      <w:r w:rsidRPr="005F3C15">
        <w:rPr>
          <w:snapToGrid w:val="0"/>
        </w:rPr>
        <w:t>1) ________________________________________________________________________</w:t>
      </w:r>
    </w:p>
    <w:p w:rsidR="00A53137" w:rsidRPr="005F3C15" w:rsidRDefault="00A53137" w:rsidP="002C7E29">
      <w:pPr>
        <w:ind w:firstLine="708"/>
        <w:jc w:val="both"/>
        <w:rPr>
          <w:snapToGrid w:val="0"/>
        </w:rPr>
      </w:pPr>
      <w:r w:rsidRPr="005F3C15">
        <w:rPr>
          <w:snapToGrid w:val="0"/>
        </w:rPr>
        <w:t>2) ________________________________________________________________________</w:t>
      </w:r>
    </w:p>
    <w:p w:rsidR="00A53137" w:rsidRPr="005F3C15" w:rsidRDefault="00A53137" w:rsidP="002C7E29">
      <w:pPr>
        <w:ind w:firstLine="708"/>
        <w:jc w:val="both"/>
        <w:rPr>
          <w:snapToGrid w:val="0"/>
        </w:rPr>
      </w:pPr>
      <w:r w:rsidRPr="005F3C15">
        <w:rPr>
          <w:snapToGrid w:val="0"/>
        </w:rPr>
        <w:t>3) ________________________________________________________________________</w:t>
      </w:r>
    </w:p>
    <w:p w:rsidR="00A53137" w:rsidRPr="005F3C15" w:rsidRDefault="00A53137" w:rsidP="002C7E29">
      <w:pPr>
        <w:ind w:firstLine="708"/>
        <w:jc w:val="both"/>
        <w:rPr>
          <w:snapToGrid w:val="0"/>
        </w:rPr>
      </w:pPr>
      <w:r w:rsidRPr="005F3C15">
        <w:rPr>
          <w:snapToGrid w:val="0"/>
        </w:rPr>
        <w:t>4) ________________________________________________________________________</w:t>
      </w:r>
    </w:p>
    <w:p w:rsidR="00A53137" w:rsidRPr="005F3C15" w:rsidRDefault="00A53137" w:rsidP="002C7E29">
      <w:pPr>
        <w:ind w:firstLine="708"/>
        <w:jc w:val="both"/>
        <w:rPr>
          <w:snapToGrid w:val="0"/>
        </w:rPr>
      </w:pPr>
      <w:r w:rsidRPr="005F3C15">
        <w:rPr>
          <w:snapToGrid w:val="0"/>
        </w:rPr>
        <w:t>Прошу устранить указанные технические ошибки в течение 5 рабочих дней со дня регистрации настоящего заявления.</w:t>
      </w:r>
    </w:p>
    <w:p w:rsidR="00A53137" w:rsidRPr="005F3C15" w:rsidRDefault="00A53137" w:rsidP="002C7E29">
      <w:pPr>
        <w:pStyle w:val="210"/>
        <w:ind w:firstLine="600"/>
        <w:jc w:val="both"/>
        <w:rPr>
          <w:rFonts w:ascii="Times New Roman" w:hAnsi="Times New Roman"/>
          <w:b/>
          <w:sz w:val="24"/>
          <w:szCs w:val="24"/>
        </w:rPr>
      </w:pPr>
    </w:p>
    <w:p w:rsidR="00A53137" w:rsidRPr="005F3C15" w:rsidRDefault="00A53137" w:rsidP="002C7E29">
      <w:pPr>
        <w:rPr>
          <w:snapToGrid w:val="0"/>
        </w:rPr>
      </w:pPr>
      <w:r w:rsidRPr="005F3C15">
        <w:rPr>
          <w:snapToGrid w:val="0"/>
        </w:rPr>
        <w:t>Способ получения документа:</w:t>
      </w:r>
    </w:p>
    <w:p w:rsidR="00A53137" w:rsidRDefault="00A53137" w:rsidP="002C7E29">
      <w:pPr>
        <w:pStyle w:val="210"/>
        <w:ind w:firstLine="708"/>
        <w:jc w:val="both"/>
        <w:rPr>
          <w:rFonts w:ascii="Times New Roman" w:hAnsi="Times New Roman"/>
          <w:sz w:val="24"/>
          <w:szCs w:val="24"/>
        </w:rPr>
      </w:pPr>
      <w:r>
        <w:rPr>
          <w:noProof/>
          <w:lang w:eastAsia="ru-RU"/>
        </w:rPr>
        <w:pict>
          <v:rect id="Прямоугольник 4" o:spid="_x0000_s1084" style="position:absolute;left:0;text-align:left;margin-left:-5.1pt;margin-top:2.1pt;width:11.35pt;height:11.3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"/>
        </w:pict>
      </w:r>
      <w:r>
        <w:rPr>
          <w:rFonts w:ascii="Times New Roman" w:hAnsi="Times New Roman"/>
          <w:sz w:val="24"/>
          <w:szCs w:val="24"/>
        </w:rPr>
        <w:t xml:space="preserve">- </w:t>
      </w:r>
      <w:r w:rsidRPr="00DF24DF">
        <w:rPr>
          <w:rFonts w:ascii="Times New Roman" w:hAnsi="Times New Roman"/>
          <w:sz w:val="24"/>
          <w:szCs w:val="24"/>
        </w:rPr>
        <w:t xml:space="preserve">в </w:t>
      </w:r>
      <w:r>
        <w:rPr>
          <w:rFonts w:ascii="Times New Roman" w:hAnsi="Times New Roman"/>
          <w:sz w:val="24"/>
          <w:szCs w:val="24"/>
        </w:rPr>
        <w:t>офисе «Мои документы»: _________________________________________________</w:t>
      </w:r>
    </w:p>
    <w:p w:rsidR="00A53137" w:rsidRDefault="00A53137" w:rsidP="002C7E29">
      <w:pPr>
        <w:pStyle w:val="210"/>
        <w:ind w:firstLine="708"/>
        <w:jc w:val="both"/>
        <w:rPr>
          <w:rFonts w:ascii="Times New Roman" w:hAnsi="Times New Roman"/>
          <w:sz w:val="24"/>
          <w:szCs w:val="24"/>
        </w:rPr>
      </w:pPr>
      <w:r>
        <w:rPr>
          <w:noProof/>
          <w:lang w:eastAsia="ru-RU"/>
        </w:rPr>
        <w:pict>
          <v:rect id="Прямоугольник 3" o:spid="_x0000_s1085" style="position:absolute;left:0;text-align:left;margin-left:-5.1pt;margin-top:5.6pt;width:11.35pt;height:11.3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"/>
        </w:pict>
      </w:r>
      <w:r>
        <w:rPr>
          <w:rFonts w:ascii="Times New Roman" w:hAnsi="Times New Roman"/>
          <w:sz w:val="24"/>
          <w:szCs w:val="24"/>
        </w:rPr>
        <w:t>- в отделе имущественных отношений Администрации Глазовского района</w:t>
      </w:r>
    </w:p>
    <w:p w:rsidR="00A53137" w:rsidRDefault="00A53137" w:rsidP="002C7E29">
      <w:pPr>
        <w:pStyle w:val="210"/>
        <w:ind w:firstLine="708"/>
        <w:jc w:val="both"/>
        <w:rPr>
          <w:rFonts w:ascii="Times New Roman" w:hAnsi="Times New Roman"/>
          <w:sz w:val="24"/>
          <w:szCs w:val="24"/>
        </w:rPr>
      </w:pPr>
      <w:r>
        <w:rPr>
          <w:noProof/>
          <w:lang w:eastAsia="ru-RU"/>
        </w:rPr>
        <w:pict>
          <v:rect id="Прямоугольник 2" o:spid="_x0000_s1086" style="position:absolute;left:0;text-align:left;margin-left:-5.1pt;margin-top:1.35pt;width:11.35pt;height:11.3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"/>
        </w:pict>
      </w:r>
      <w:r>
        <w:rPr>
          <w:rFonts w:ascii="Times New Roman" w:hAnsi="Times New Roman"/>
          <w:sz w:val="24"/>
          <w:szCs w:val="24"/>
        </w:rPr>
        <w:t>- почтовым отправлением по адресу:_________________________________________</w:t>
      </w:r>
    </w:p>
    <w:p w:rsidR="00A53137" w:rsidRDefault="00A53137" w:rsidP="002C7E29">
      <w:pPr>
        <w:pStyle w:val="210"/>
        <w:ind w:firstLine="708"/>
        <w:jc w:val="both"/>
        <w:rPr>
          <w:rFonts w:ascii="Times New Roman" w:hAnsi="Times New Roman"/>
          <w:sz w:val="24"/>
          <w:szCs w:val="24"/>
        </w:rPr>
      </w:pPr>
      <w:r>
        <w:rPr>
          <w:rFonts w:ascii="Times New Roman" w:hAnsi="Times New Roman"/>
          <w:sz w:val="24"/>
          <w:szCs w:val="24"/>
        </w:rPr>
        <w:t>_________________________________________________________________________</w:t>
      </w:r>
    </w:p>
    <w:p w:rsidR="00A53137" w:rsidRDefault="00A53137" w:rsidP="002C7E29">
      <w:pPr>
        <w:pStyle w:val="210"/>
        <w:jc w:val="both"/>
        <w:rPr>
          <w:rFonts w:ascii="Times New Roman" w:hAnsi="Times New Roman"/>
          <w:sz w:val="28"/>
          <w:szCs w:val="28"/>
        </w:rPr>
      </w:pPr>
    </w:p>
    <w:p w:rsidR="00A53137" w:rsidRDefault="00A53137" w:rsidP="002C7E29">
      <w:pPr>
        <w:pStyle w:val="210"/>
        <w:jc w:val="both"/>
        <w:rPr>
          <w:rFonts w:ascii="Times New Roman" w:hAnsi="Times New Roman"/>
          <w:sz w:val="28"/>
          <w:szCs w:val="28"/>
        </w:rPr>
      </w:pPr>
      <w:r>
        <w:rPr>
          <w:rFonts w:ascii="Times New Roman" w:hAnsi="Times New Roman"/>
          <w:sz w:val="28"/>
          <w:szCs w:val="28"/>
        </w:rPr>
        <w:t>___________________________________</w:t>
      </w:r>
    </w:p>
    <w:p w:rsidR="00A53137" w:rsidRPr="00643484" w:rsidRDefault="00A53137" w:rsidP="002C7E29">
      <w:pPr>
        <w:pStyle w:val="210"/>
        <w:jc w:val="both"/>
        <w:rPr>
          <w:rFonts w:ascii="Times New Roman" w:hAnsi="Times New Roman"/>
          <w:sz w:val="24"/>
          <w:szCs w:val="24"/>
        </w:rPr>
      </w:pPr>
      <w:r>
        <w:rPr>
          <w:rFonts w:ascii="Times New Roman" w:hAnsi="Times New Roman"/>
          <w:sz w:val="24"/>
          <w:szCs w:val="24"/>
        </w:rPr>
        <w:t xml:space="preserve"> мп</w:t>
      </w:r>
      <w:r w:rsidRPr="00643484">
        <w:rPr>
          <w:rFonts w:ascii="Times New Roman" w:hAnsi="Times New Roman"/>
          <w:sz w:val="24"/>
          <w:szCs w:val="24"/>
        </w:rPr>
        <w:t xml:space="preserve">(подпись)  </w:t>
      </w:r>
      <w:r>
        <w:rPr>
          <w:rFonts w:ascii="Times New Roman" w:hAnsi="Times New Roman"/>
          <w:sz w:val="24"/>
          <w:szCs w:val="24"/>
        </w:rPr>
        <w:t xml:space="preserve">         </w:t>
      </w:r>
      <w:r w:rsidRPr="00643484">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Ф.И.О.</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 __________</w:t>
      </w:r>
      <w:r w:rsidRPr="00643484">
        <w:rPr>
          <w:rFonts w:ascii="Times New Roman" w:hAnsi="Times New Roman"/>
          <w:sz w:val="24"/>
          <w:szCs w:val="24"/>
        </w:rPr>
        <w:t>20___ г.</w:t>
      </w:r>
    </w:p>
    <w:p w:rsidR="00A53137" w:rsidRDefault="00A53137" w:rsidP="002C7E29">
      <w:pPr>
        <w:rPr>
          <w:snapToGrid w:val="0"/>
        </w:rPr>
      </w:pPr>
    </w:p>
    <w:p w:rsidR="00A53137" w:rsidRDefault="00A53137" w:rsidP="002C7E29">
      <w:pPr>
        <w:jc w:val="center"/>
        <w:rPr>
          <w:b/>
          <w:bCs/>
          <w:sz w:val="22"/>
          <w:szCs w:val="22"/>
        </w:rPr>
      </w:pPr>
    </w:p>
    <w:p w:rsidR="00A53137" w:rsidRDefault="00A53137" w:rsidP="002C7E29">
      <w:pPr>
        <w:jc w:val="center"/>
        <w:rPr>
          <w:b/>
          <w:bCs/>
          <w:sz w:val="22"/>
          <w:szCs w:val="22"/>
        </w:rPr>
      </w:pPr>
    </w:p>
    <w:p w:rsidR="00A53137" w:rsidRPr="002E048B" w:rsidRDefault="00A53137" w:rsidP="002C7E29">
      <w:pPr>
        <w:jc w:val="center"/>
        <w:rPr>
          <w:b/>
          <w:bCs/>
          <w:sz w:val="22"/>
          <w:szCs w:val="22"/>
        </w:rPr>
      </w:pPr>
      <w:r w:rsidRPr="002E048B">
        <w:rPr>
          <w:b/>
          <w:bCs/>
          <w:sz w:val="22"/>
          <w:szCs w:val="22"/>
        </w:rPr>
        <w:t>Согласие</w:t>
      </w:r>
    </w:p>
    <w:p w:rsidR="00A53137" w:rsidRPr="002E048B" w:rsidRDefault="00A53137" w:rsidP="002C7E29">
      <w:pPr>
        <w:jc w:val="center"/>
        <w:rPr>
          <w:b/>
          <w:bCs/>
          <w:sz w:val="22"/>
          <w:szCs w:val="22"/>
        </w:rPr>
      </w:pPr>
      <w:r w:rsidRPr="002E048B">
        <w:rPr>
          <w:b/>
          <w:bCs/>
          <w:sz w:val="22"/>
          <w:szCs w:val="22"/>
        </w:rPr>
        <w:t>на обработку персональных данных</w:t>
      </w:r>
      <w:r>
        <w:rPr>
          <w:b/>
          <w:bCs/>
          <w:sz w:val="22"/>
          <w:szCs w:val="22"/>
        </w:rPr>
        <w:t xml:space="preserve"> и получение у третьей стороны</w:t>
      </w:r>
    </w:p>
    <w:p w:rsidR="00A53137" w:rsidRPr="002E048B" w:rsidRDefault="00A53137" w:rsidP="002C7E29">
      <w:pPr>
        <w:ind w:firstLine="539"/>
        <w:jc w:val="both"/>
        <w:rPr>
          <w:sz w:val="22"/>
          <w:szCs w:val="22"/>
        </w:rPr>
      </w:pPr>
      <w:r w:rsidRPr="002E048B">
        <w:rPr>
          <w:sz w:val="22"/>
          <w:szCs w:val="22"/>
        </w:rPr>
        <w:t>Я, ______________________________________________________________________ ,</w:t>
      </w:r>
    </w:p>
    <w:p w:rsidR="00A53137" w:rsidRPr="002E048B" w:rsidRDefault="00A53137" w:rsidP="002C7E29">
      <w:pPr>
        <w:ind w:firstLine="539"/>
        <w:jc w:val="center"/>
        <w:rPr>
          <w:sz w:val="22"/>
          <w:szCs w:val="22"/>
        </w:rPr>
      </w:pPr>
      <w:r w:rsidRPr="002E048B">
        <w:rPr>
          <w:i/>
          <w:iCs/>
          <w:sz w:val="22"/>
          <w:szCs w:val="22"/>
        </w:rPr>
        <w:t>(Ф.И.О.</w:t>
      </w:r>
      <w:r>
        <w:rPr>
          <w:i/>
          <w:iCs/>
          <w:sz w:val="22"/>
          <w:szCs w:val="22"/>
        </w:rPr>
        <w:t xml:space="preserve"> гражданина</w:t>
      </w:r>
      <w:r w:rsidRPr="002E048B">
        <w:rPr>
          <w:i/>
          <w:iCs/>
          <w:sz w:val="22"/>
          <w:szCs w:val="22"/>
        </w:rPr>
        <w:t>)</w:t>
      </w:r>
    </w:p>
    <w:p w:rsidR="00A53137" w:rsidRPr="002E048B" w:rsidRDefault="00A53137" w:rsidP="002C7E29">
      <w:pPr>
        <w:jc w:val="both"/>
        <w:rPr>
          <w:color w:val="000000"/>
          <w:sz w:val="22"/>
          <w:szCs w:val="22"/>
        </w:rPr>
      </w:pPr>
      <w:r>
        <w:rPr>
          <w:color w:val="000000"/>
          <w:sz w:val="22"/>
          <w:szCs w:val="22"/>
        </w:rPr>
        <w:t>п</w:t>
      </w:r>
      <w:r w:rsidRPr="002E048B">
        <w:rPr>
          <w:color w:val="000000"/>
          <w:sz w:val="22"/>
          <w:szCs w:val="22"/>
        </w:rPr>
        <w:t>роживающий</w:t>
      </w:r>
      <w:r>
        <w:rPr>
          <w:color w:val="000000"/>
          <w:sz w:val="22"/>
          <w:szCs w:val="22"/>
        </w:rPr>
        <w:t xml:space="preserve"> </w:t>
      </w:r>
      <w:r w:rsidRPr="002E048B">
        <w:rPr>
          <w:color w:val="000000"/>
          <w:sz w:val="22"/>
          <w:szCs w:val="22"/>
        </w:rPr>
        <w:t xml:space="preserve">(ая) по адресу: ___________________________________________________, </w:t>
      </w:r>
    </w:p>
    <w:p w:rsidR="00A53137" w:rsidRPr="002E048B" w:rsidRDefault="00A53137" w:rsidP="002C7E29">
      <w:pPr>
        <w:jc w:val="both"/>
        <w:rPr>
          <w:color w:val="000000"/>
          <w:sz w:val="22"/>
          <w:szCs w:val="22"/>
        </w:rPr>
      </w:pPr>
      <w:r w:rsidRPr="002E048B">
        <w:rPr>
          <w:color w:val="000000"/>
          <w:sz w:val="22"/>
          <w:szCs w:val="22"/>
        </w:rPr>
        <w:t>паспорт серии ________, номер ______________,</w:t>
      </w:r>
      <w:r>
        <w:rPr>
          <w:color w:val="000000"/>
          <w:sz w:val="22"/>
          <w:szCs w:val="22"/>
        </w:rPr>
        <w:t xml:space="preserve"> </w:t>
      </w:r>
      <w:r w:rsidRPr="002E048B">
        <w:rPr>
          <w:color w:val="000000"/>
          <w:sz w:val="22"/>
          <w:szCs w:val="22"/>
        </w:rPr>
        <w:t>выданный ________________________________________________ « ___ » ___________ ______ года,</w:t>
      </w:r>
    </w:p>
    <w:p w:rsidR="00A53137" w:rsidRPr="002E048B" w:rsidRDefault="00A53137" w:rsidP="002C7E29">
      <w:pPr>
        <w:jc w:val="both"/>
        <w:rPr>
          <w:color w:val="000000"/>
          <w:sz w:val="22"/>
          <w:szCs w:val="22"/>
        </w:rPr>
      </w:pPr>
      <w:r w:rsidRPr="002E048B">
        <w:rPr>
          <w:color w:val="000000"/>
          <w:sz w:val="22"/>
          <w:szCs w:val="22"/>
        </w:rPr>
        <w:t>действующий</w:t>
      </w:r>
      <w:r>
        <w:rPr>
          <w:color w:val="000000"/>
          <w:sz w:val="22"/>
          <w:szCs w:val="22"/>
        </w:rPr>
        <w:t xml:space="preserve"> </w:t>
      </w:r>
      <w:r w:rsidRPr="002E048B">
        <w:rPr>
          <w:color w:val="000000"/>
          <w:sz w:val="22"/>
          <w:szCs w:val="22"/>
        </w:rPr>
        <w:t>(ая) за ____________________________________________________________</w:t>
      </w:r>
    </w:p>
    <w:p w:rsidR="00A53137" w:rsidRPr="002E048B" w:rsidRDefault="00A53137" w:rsidP="002C7E29">
      <w:pPr>
        <w:jc w:val="both"/>
        <w:rPr>
          <w:color w:val="000000"/>
          <w:sz w:val="22"/>
          <w:szCs w:val="22"/>
        </w:rPr>
      </w:pPr>
      <w:r w:rsidRPr="002E048B">
        <w:rPr>
          <w:color w:val="000000"/>
          <w:sz w:val="22"/>
          <w:szCs w:val="22"/>
        </w:rPr>
        <w:t>_____________________________________________________________________________</w:t>
      </w:r>
    </w:p>
    <w:p w:rsidR="00A53137" w:rsidRPr="002E048B" w:rsidRDefault="00A53137" w:rsidP="002C7E29">
      <w:pPr>
        <w:jc w:val="both"/>
        <w:rPr>
          <w:color w:val="000000"/>
          <w:sz w:val="22"/>
          <w:szCs w:val="22"/>
        </w:rPr>
      </w:pPr>
      <w:r w:rsidRPr="002E048B">
        <w:rPr>
          <w:color w:val="000000"/>
          <w:sz w:val="22"/>
          <w:szCs w:val="22"/>
        </w:rPr>
        <w:t>по доверенности _______________________________________________________________</w:t>
      </w:r>
    </w:p>
    <w:p w:rsidR="00A53137" w:rsidRPr="002E048B" w:rsidRDefault="00A53137" w:rsidP="002C7E29">
      <w:pPr>
        <w:jc w:val="center"/>
        <w:rPr>
          <w:i/>
          <w:iCs/>
          <w:color w:val="333333"/>
          <w:sz w:val="22"/>
          <w:szCs w:val="22"/>
        </w:rPr>
      </w:pPr>
      <w:r w:rsidRPr="002E048B">
        <w:rPr>
          <w:i/>
          <w:iCs/>
          <w:color w:val="000000"/>
          <w:sz w:val="22"/>
          <w:szCs w:val="22"/>
        </w:rPr>
        <w:t xml:space="preserve"> (заполняется </w:t>
      </w:r>
      <w:r w:rsidRPr="002E048B">
        <w:rPr>
          <w:i/>
          <w:iCs/>
          <w:sz w:val="22"/>
          <w:szCs w:val="22"/>
        </w:rPr>
        <w:t>если с заявлением обращается представитель заявителя)</w:t>
      </w:r>
    </w:p>
    <w:p w:rsidR="00A53137" w:rsidRPr="002E048B" w:rsidRDefault="00A53137" w:rsidP="002C7E29">
      <w:pPr>
        <w:jc w:val="both"/>
        <w:rPr>
          <w:color w:val="000000"/>
          <w:sz w:val="22"/>
          <w:szCs w:val="22"/>
        </w:rPr>
      </w:pPr>
      <w:r w:rsidRPr="002E048B">
        <w:rPr>
          <w:color w:val="000000"/>
          <w:sz w:val="22"/>
          <w:szCs w:val="22"/>
        </w:rPr>
        <w:t>в соответствии со ст. 9 Федерального закона от 27.07.2006г. № 152-ФЗ «О персональных данных»</w:t>
      </w:r>
    </w:p>
    <w:p w:rsidR="00A53137" w:rsidRDefault="00A53137" w:rsidP="002C7E29">
      <w:pPr>
        <w:jc w:val="both"/>
        <w:rPr>
          <w:color w:val="000000"/>
          <w:sz w:val="22"/>
          <w:szCs w:val="22"/>
        </w:rPr>
      </w:pPr>
      <w:r w:rsidRPr="002E048B">
        <w:rPr>
          <w:b/>
          <w:bCs/>
          <w:sz w:val="22"/>
          <w:szCs w:val="22"/>
        </w:rPr>
        <w:t xml:space="preserve">даю согласие на обработку </w:t>
      </w:r>
      <w:r w:rsidRPr="002E048B">
        <w:rPr>
          <w:b/>
          <w:bCs/>
          <w:color w:val="000000"/>
          <w:sz w:val="22"/>
          <w:szCs w:val="22"/>
        </w:rPr>
        <w:t xml:space="preserve">и проверку моих персональных данных </w:t>
      </w:r>
      <w:r>
        <w:rPr>
          <w:b/>
          <w:bCs/>
          <w:color w:val="000000"/>
          <w:sz w:val="22"/>
          <w:szCs w:val="22"/>
        </w:rPr>
        <w:t xml:space="preserve">, а также </w:t>
      </w:r>
      <w:r w:rsidRPr="002E048B">
        <w:rPr>
          <w:b/>
          <w:bCs/>
          <w:sz w:val="22"/>
          <w:szCs w:val="22"/>
        </w:rPr>
        <w:t xml:space="preserve">даю согласие на </w:t>
      </w:r>
      <w:r>
        <w:rPr>
          <w:b/>
          <w:bCs/>
          <w:sz w:val="22"/>
          <w:szCs w:val="22"/>
        </w:rPr>
        <w:t>получение у третьей стороны</w:t>
      </w:r>
      <w:r w:rsidRPr="002E048B">
        <w:rPr>
          <w:b/>
          <w:bCs/>
          <w:color w:val="000000"/>
          <w:sz w:val="22"/>
          <w:szCs w:val="22"/>
        </w:rPr>
        <w:t xml:space="preserve"> моих персональных данных </w:t>
      </w:r>
      <w:r w:rsidRPr="002E048B">
        <w:rPr>
          <w:color w:val="000000"/>
          <w:sz w:val="22"/>
          <w:szCs w:val="22"/>
        </w:rPr>
        <w:t xml:space="preserve">: фамилия, имя, отчество; пол; число, месяц, год и место рождения; </w:t>
      </w:r>
      <w:r w:rsidRPr="002E048B">
        <w:rPr>
          <w:rStyle w:val="FontStyle21"/>
          <w:color w:val="000000"/>
          <w:szCs w:val="22"/>
        </w:rPr>
        <w:t xml:space="preserve">гражданство; </w:t>
      </w:r>
      <w:r w:rsidRPr="002E048B">
        <w:rPr>
          <w:color w:val="000000"/>
          <w:sz w:val="22"/>
          <w:szCs w:val="22"/>
        </w:rPr>
        <w:t xml:space="preserve">удостоверение личности (вид, серия и номер документа, кем и когда выдан); информация о перемене фамилии, имени, отчества; ИНН; домашний адрес (адрес регистрации, дата регистрации по месту жительства, адрес фактического проживания, номера контактных телефонов); фотография; адрес электронной почты – </w:t>
      </w:r>
      <w:r>
        <w:rPr>
          <w:color w:val="000000"/>
          <w:sz w:val="22"/>
          <w:szCs w:val="22"/>
        </w:rPr>
        <w:t>Отделу экономики и имущественных отношений Администрации муниципального образования «Глазовский район»</w:t>
      </w:r>
      <w:r w:rsidRPr="006C4EF4">
        <w:rPr>
          <w:color w:val="000000"/>
          <w:sz w:val="22"/>
          <w:szCs w:val="22"/>
        </w:rPr>
        <w:t xml:space="preserve"> </w:t>
      </w:r>
      <w:r>
        <w:rPr>
          <w:color w:val="000000"/>
          <w:sz w:val="22"/>
          <w:szCs w:val="22"/>
        </w:rPr>
        <w:t>427621</w:t>
      </w:r>
      <w:r w:rsidRPr="002E048B">
        <w:rPr>
          <w:color w:val="000000"/>
          <w:sz w:val="22"/>
          <w:szCs w:val="22"/>
        </w:rPr>
        <w:t xml:space="preserve">, г. </w:t>
      </w:r>
      <w:r>
        <w:rPr>
          <w:color w:val="000000"/>
          <w:sz w:val="22"/>
          <w:szCs w:val="22"/>
        </w:rPr>
        <w:t>Глазов, ул. М. Гвардии, д.22а</w:t>
      </w:r>
      <w:r w:rsidRPr="002E048B">
        <w:rPr>
          <w:color w:val="000000"/>
          <w:sz w:val="22"/>
          <w:szCs w:val="22"/>
        </w:rPr>
        <w:t>, в целях предоставления муниципальных услуг.</w:t>
      </w:r>
    </w:p>
    <w:p w:rsidR="00A53137" w:rsidRPr="002E048B" w:rsidRDefault="00A53137" w:rsidP="002C7E29">
      <w:pPr>
        <w:jc w:val="both"/>
        <w:rPr>
          <w:sz w:val="22"/>
          <w:szCs w:val="22"/>
        </w:rPr>
      </w:pPr>
      <w:r w:rsidRPr="002E048B">
        <w:rPr>
          <w:sz w:val="22"/>
          <w:szCs w:val="22"/>
        </w:rPr>
        <w:t>Обработка</w:t>
      </w:r>
      <w:r>
        <w:rPr>
          <w:sz w:val="22"/>
          <w:szCs w:val="22"/>
        </w:rPr>
        <w:t xml:space="preserve"> </w:t>
      </w:r>
      <w:r w:rsidRPr="002E048B">
        <w:rPr>
          <w:sz w:val="22"/>
          <w:szCs w:val="22"/>
        </w:rPr>
        <w:t>персональных данных будет осуществляться путем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w:t>
      </w:r>
    </w:p>
    <w:p w:rsidR="00A53137" w:rsidRPr="002E048B" w:rsidRDefault="00A53137" w:rsidP="002C7E29">
      <w:pPr>
        <w:ind w:firstLine="540"/>
        <w:jc w:val="both"/>
        <w:rPr>
          <w:sz w:val="22"/>
          <w:szCs w:val="22"/>
        </w:rPr>
      </w:pPr>
      <w:r w:rsidRPr="002E048B">
        <w:rPr>
          <w:sz w:val="22"/>
          <w:szCs w:val="22"/>
        </w:rPr>
        <w:t>Способы обработки персональных данных: без использования информационных систем и с использованием автоматизированных информационных систем.</w:t>
      </w:r>
    </w:p>
    <w:p w:rsidR="00A53137" w:rsidRPr="002E048B" w:rsidRDefault="00A53137" w:rsidP="002C7E29">
      <w:pPr>
        <w:ind w:firstLine="540"/>
        <w:jc w:val="both"/>
        <w:rPr>
          <w:color w:val="000000"/>
          <w:spacing w:val="-1"/>
          <w:sz w:val="22"/>
          <w:szCs w:val="22"/>
        </w:rPr>
      </w:pPr>
      <w:r w:rsidRPr="002E048B">
        <w:rPr>
          <w:color w:val="000000"/>
          <w:spacing w:val="-1"/>
          <w:sz w:val="22"/>
          <w:szCs w:val="22"/>
        </w:rPr>
        <w:t>Согласие действует со дня его подписания до дня отзыва в письменной форме.</w:t>
      </w:r>
    </w:p>
    <w:p w:rsidR="00A53137" w:rsidRDefault="00A53137" w:rsidP="002C7E29">
      <w:pPr>
        <w:pStyle w:val="Heading2"/>
        <w:ind w:left="0"/>
        <w:rPr>
          <w:b/>
          <w:i/>
          <w:sz w:val="22"/>
          <w:szCs w:val="22"/>
        </w:rPr>
      </w:pPr>
    </w:p>
    <w:p w:rsidR="00A53137" w:rsidRPr="008A6788" w:rsidRDefault="00A53137" w:rsidP="002C7E29"/>
    <w:p w:rsidR="00A53137" w:rsidRDefault="00A53137" w:rsidP="002C7E29">
      <w:pPr>
        <w:pStyle w:val="Heading2"/>
        <w:ind w:left="0"/>
        <w:rPr>
          <w:b/>
          <w:i/>
          <w:sz w:val="22"/>
          <w:szCs w:val="22"/>
        </w:rPr>
      </w:pPr>
    </w:p>
    <w:p w:rsidR="00A53137" w:rsidRPr="002E048B" w:rsidRDefault="00A53137" w:rsidP="002C7E29">
      <w:pPr>
        <w:pStyle w:val="Heading2"/>
        <w:ind w:left="0"/>
        <w:rPr>
          <w:b/>
          <w:i/>
          <w:color w:val="333333"/>
          <w:sz w:val="22"/>
          <w:szCs w:val="22"/>
        </w:rPr>
      </w:pPr>
      <w:r w:rsidRPr="002E048B">
        <w:rPr>
          <w:b/>
          <w:i/>
          <w:sz w:val="22"/>
          <w:szCs w:val="22"/>
        </w:rPr>
        <w:t xml:space="preserve">Подпись ________________       </w:t>
      </w:r>
      <w:r w:rsidRPr="002E048B">
        <w:rPr>
          <w:b/>
          <w:i/>
          <w:color w:val="333333"/>
          <w:sz w:val="22"/>
          <w:szCs w:val="22"/>
        </w:rPr>
        <w:t>Дата _______________</w:t>
      </w:r>
    </w:p>
    <w:p w:rsidR="00A53137" w:rsidRDefault="00A53137" w:rsidP="002C7E29">
      <w:pPr>
        <w:jc w:val="right"/>
        <w:rPr>
          <w:b/>
          <w:color w:val="000000"/>
          <w:spacing w:val="-6"/>
        </w:rPr>
      </w:pPr>
    </w:p>
    <w:p w:rsidR="00A53137" w:rsidRPr="00DF0FDB" w:rsidRDefault="00A53137" w:rsidP="002C7E29">
      <w:pPr>
        <w:jc w:val="right"/>
        <w:rPr>
          <w:b/>
          <w:color w:val="000000"/>
          <w:spacing w:val="-6"/>
        </w:rPr>
      </w:pPr>
    </w:p>
    <w:p w:rsidR="00A53137" w:rsidRPr="00DF0FDB" w:rsidRDefault="00A53137" w:rsidP="002C7E29">
      <w:pPr>
        <w:jc w:val="right"/>
        <w:rPr>
          <w:b/>
          <w:color w:val="000000"/>
          <w:spacing w:val="-6"/>
        </w:rPr>
      </w:pPr>
    </w:p>
    <w:p w:rsidR="00A53137" w:rsidRPr="00DF0FDB" w:rsidRDefault="00A53137" w:rsidP="002C7E29">
      <w:pPr>
        <w:jc w:val="right"/>
        <w:rPr>
          <w:b/>
          <w:color w:val="000000"/>
          <w:spacing w:val="-6"/>
        </w:rPr>
      </w:pPr>
    </w:p>
    <w:p w:rsidR="00A53137" w:rsidRPr="00DF0FDB" w:rsidRDefault="00A53137" w:rsidP="002C7E29">
      <w:pPr>
        <w:jc w:val="right"/>
        <w:rPr>
          <w:b/>
          <w:color w:val="000000"/>
          <w:spacing w:val="-6"/>
        </w:rPr>
      </w:pPr>
    </w:p>
    <w:p w:rsidR="00A53137" w:rsidRPr="00DF0FDB" w:rsidRDefault="00A53137" w:rsidP="002C7E29">
      <w:pPr>
        <w:jc w:val="right"/>
        <w:rPr>
          <w:b/>
          <w:color w:val="000000"/>
          <w:spacing w:val="-6"/>
        </w:rPr>
      </w:pPr>
    </w:p>
    <w:p w:rsidR="00A53137" w:rsidRPr="00DF0FDB" w:rsidRDefault="00A53137" w:rsidP="002C7E29">
      <w:pPr>
        <w:jc w:val="right"/>
        <w:rPr>
          <w:b/>
          <w:color w:val="000000"/>
          <w:spacing w:val="-6"/>
        </w:rPr>
      </w:pPr>
    </w:p>
    <w:p w:rsidR="00A53137" w:rsidRPr="00F12D13" w:rsidRDefault="00A53137" w:rsidP="002C7E29">
      <w:pPr>
        <w:jc w:val="right"/>
        <w:rPr>
          <w:b/>
          <w:color w:val="000000"/>
          <w:spacing w:val="-6"/>
          <w:sz w:val="20"/>
        </w:rPr>
      </w:pPr>
      <w:r w:rsidRPr="00F12D13">
        <w:rPr>
          <w:b/>
          <w:color w:val="000000"/>
          <w:spacing w:val="-6"/>
          <w:sz w:val="20"/>
        </w:rPr>
        <w:t xml:space="preserve">Приложение № </w:t>
      </w:r>
      <w:r>
        <w:rPr>
          <w:b/>
          <w:color w:val="000000"/>
          <w:spacing w:val="-6"/>
          <w:sz w:val="20"/>
        </w:rPr>
        <w:t>10</w:t>
      </w:r>
    </w:p>
    <w:p w:rsidR="00A53137" w:rsidRDefault="00A53137" w:rsidP="002C7E29">
      <w:pPr>
        <w:jc w:val="right"/>
        <w:rPr>
          <w:color w:val="000000"/>
          <w:sz w:val="20"/>
          <w:szCs w:val="16"/>
        </w:rPr>
      </w:pPr>
      <w:r w:rsidRPr="00F12D13">
        <w:rPr>
          <w:color w:val="000000"/>
          <w:sz w:val="20"/>
          <w:szCs w:val="16"/>
        </w:rPr>
        <w:t>к административному регламенту предоставления</w:t>
      </w:r>
      <w:r>
        <w:rPr>
          <w:color w:val="000000"/>
          <w:sz w:val="20"/>
          <w:szCs w:val="16"/>
        </w:rPr>
        <w:t xml:space="preserve"> </w:t>
      </w:r>
      <w:r w:rsidRPr="00F12D13">
        <w:rPr>
          <w:color w:val="000000"/>
          <w:sz w:val="20"/>
          <w:szCs w:val="16"/>
        </w:rPr>
        <w:t xml:space="preserve">муниципальной услуги </w:t>
      </w:r>
    </w:p>
    <w:p w:rsidR="00A53137" w:rsidRDefault="00A53137" w:rsidP="00795D4E">
      <w:pPr>
        <w:jc w:val="right"/>
        <w:rPr>
          <w:color w:val="000000"/>
          <w:sz w:val="20"/>
          <w:szCs w:val="16"/>
        </w:rPr>
      </w:pPr>
      <w:r w:rsidRPr="005F3C15">
        <w:rPr>
          <w:sz w:val="20"/>
          <w:szCs w:val="16"/>
        </w:rPr>
        <w:t>«</w:t>
      </w:r>
      <w:r w:rsidRPr="005F3C15">
        <w:rPr>
          <w:sz w:val="20"/>
          <w:szCs w:val="20"/>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b/>
          <w:vanish/>
          <w:sz w:val="20"/>
          <w:szCs w:val="20"/>
        </w:rPr>
        <w:pgNum/>
      </w:r>
      <w:r w:rsidRPr="005F3C15">
        <w:rPr>
          <w:sz w:val="20"/>
          <w:szCs w:val="20"/>
        </w:rPr>
        <w:t>»,</w:t>
      </w:r>
      <w:r w:rsidRPr="005F3C15">
        <w:rPr>
          <w:sz w:val="20"/>
          <w:szCs w:val="16"/>
        </w:rPr>
        <w:t xml:space="preserve"> утвержденный постановлением </w:t>
      </w:r>
      <w:r w:rsidRPr="00F12D13">
        <w:rPr>
          <w:color w:val="000000"/>
          <w:sz w:val="20"/>
          <w:szCs w:val="16"/>
        </w:rPr>
        <w:t xml:space="preserve">Администрации </w:t>
      </w:r>
    </w:p>
    <w:p w:rsidR="00A53137" w:rsidRPr="00F12D13" w:rsidRDefault="00A53137" w:rsidP="002C7E29">
      <w:pPr>
        <w:jc w:val="right"/>
        <w:rPr>
          <w:color w:val="000000"/>
          <w:sz w:val="20"/>
          <w:szCs w:val="16"/>
        </w:rPr>
      </w:pPr>
      <w:r w:rsidRPr="00F12D13">
        <w:rPr>
          <w:color w:val="000000"/>
          <w:sz w:val="20"/>
          <w:szCs w:val="16"/>
        </w:rPr>
        <w:t>муниципального образования «Глазовский район»</w:t>
      </w:r>
      <w:r>
        <w:rPr>
          <w:color w:val="000000"/>
          <w:sz w:val="20"/>
          <w:szCs w:val="16"/>
        </w:rPr>
        <w:t xml:space="preserve"> </w:t>
      </w:r>
      <w:r w:rsidRPr="00F12D13">
        <w:rPr>
          <w:color w:val="000000"/>
          <w:sz w:val="20"/>
          <w:szCs w:val="16"/>
        </w:rPr>
        <w:t>от ______________ № ____</w:t>
      </w:r>
    </w:p>
    <w:p w:rsidR="00A53137" w:rsidRDefault="00A53137" w:rsidP="002C7E29">
      <w:pPr>
        <w:jc w:val="right"/>
        <w:rPr>
          <w:b/>
          <w:color w:val="000000"/>
          <w:spacing w:val="-6"/>
        </w:rPr>
      </w:pPr>
    </w:p>
    <w:p w:rsidR="00A53137" w:rsidRDefault="00A53137" w:rsidP="002C7E29">
      <w:pPr>
        <w:tabs>
          <w:tab w:val="left" w:pos="851"/>
        </w:tabs>
        <w:jc w:val="center"/>
        <w:rPr>
          <w:b/>
          <w:color w:val="000000"/>
          <w:szCs w:val="16"/>
        </w:rPr>
      </w:pPr>
      <w:r>
        <w:rPr>
          <w:b/>
          <w:color w:val="000000"/>
          <w:szCs w:val="16"/>
        </w:rPr>
        <w:t>Форма жалобы</w:t>
      </w:r>
      <w:r w:rsidRPr="006A2E16">
        <w:rPr>
          <w:b/>
          <w:color w:val="000000"/>
          <w:szCs w:val="16"/>
        </w:rPr>
        <w:t xml:space="preserve"> </w:t>
      </w:r>
      <w:r>
        <w:rPr>
          <w:b/>
          <w:color w:val="000000"/>
          <w:szCs w:val="16"/>
        </w:rPr>
        <w:t xml:space="preserve">на действия (бездействие) Администрации Глазовского района, ее должностных лиц при </w:t>
      </w:r>
      <w:r w:rsidRPr="006A2E16">
        <w:rPr>
          <w:b/>
          <w:color w:val="000000"/>
          <w:szCs w:val="16"/>
        </w:rPr>
        <w:t>предоставлении муниципальной услуги</w:t>
      </w:r>
    </w:p>
    <w:p w:rsidR="00A53137" w:rsidRDefault="00A53137" w:rsidP="002C7E29">
      <w:pPr>
        <w:jc w:val="center"/>
        <w:rPr>
          <w:b/>
          <w:color w:val="000000"/>
          <w:spacing w:val="-6"/>
        </w:rPr>
      </w:pPr>
    </w:p>
    <w:p w:rsidR="00A53137" w:rsidRDefault="00A53137" w:rsidP="002C7E29">
      <w:pPr>
        <w:pStyle w:val="210"/>
        <w:jc w:val="right"/>
        <w:rPr>
          <w:rFonts w:ascii="Times New Roman" w:hAnsi="Times New Roman"/>
          <w:sz w:val="24"/>
          <w:szCs w:val="24"/>
        </w:rPr>
      </w:pPr>
      <w:r>
        <w:rPr>
          <w:rFonts w:ascii="Times New Roman" w:hAnsi="Times New Roman"/>
          <w:sz w:val="24"/>
          <w:szCs w:val="24"/>
        </w:rPr>
        <w:t xml:space="preserve">Главе муниципального </w:t>
      </w:r>
    </w:p>
    <w:p w:rsidR="00A53137" w:rsidRDefault="00A53137" w:rsidP="002C7E29">
      <w:pPr>
        <w:pStyle w:val="210"/>
        <w:jc w:val="right"/>
        <w:rPr>
          <w:rFonts w:ascii="Times New Roman" w:hAnsi="Times New Roman"/>
          <w:sz w:val="24"/>
          <w:szCs w:val="24"/>
        </w:rPr>
      </w:pPr>
      <w:r>
        <w:rPr>
          <w:rFonts w:ascii="Times New Roman" w:hAnsi="Times New Roman"/>
          <w:sz w:val="24"/>
          <w:szCs w:val="24"/>
        </w:rPr>
        <w:t>образования «Глазовский район»</w:t>
      </w:r>
    </w:p>
    <w:p w:rsidR="00A53137" w:rsidRPr="00F305AD" w:rsidRDefault="00A53137" w:rsidP="002C7E29">
      <w:pPr>
        <w:pStyle w:val="210"/>
        <w:jc w:val="right"/>
        <w:rPr>
          <w:rFonts w:ascii="Times New Roman" w:hAnsi="Times New Roman"/>
          <w:sz w:val="24"/>
          <w:szCs w:val="24"/>
        </w:rPr>
      </w:pPr>
    </w:p>
    <w:p w:rsidR="00A53137" w:rsidRPr="00F305AD" w:rsidRDefault="00A53137" w:rsidP="002C7E29">
      <w:pPr>
        <w:pStyle w:val="210"/>
        <w:jc w:val="right"/>
        <w:rPr>
          <w:rFonts w:ascii="Times New Roman" w:hAnsi="Times New Roman"/>
          <w:sz w:val="24"/>
          <w:szCs w:val="24"/>
        </w:rPr>
      </w:pPr>
      <w:r>
        <w:rPr>
          <w:rFonts w:ascii="Times New Roman" w:hAnsi="Times New Roman"/>
          <w:sz w:val="24"/>
          <w:szCs w:val="24"/>
        </w:rPr>
        <w:t>_______________</w:t>
      </w:r>
      <w:r w:rsidRPr="00F305AD">
        <w:rPr>
          <w:rFonts w:ascii="Times New Roman" w:hAnsi="Times New Roman"/>
          <w:sz w:val="24"/>
          <w:szCs w:val="24"/>
        </w:rPr>
        <w:t>___</w:t>
      </w:r>
      <w:r>
        <w:rPr>
          <w:rFonts w:ascii="Times New Roman" w:hAnsi="Times New Roman"/>
          <w:sz w:val="24"/>
          <w:szCs w:val="24"/>
        </w:rPr>
        <w:t>___________________________</w:t>
      </w:r>
    </w:p>
    <w:p w:rsidR="00A53137" w:rsidRPr="00DF0FDB" w:rsidRDefault="00A53137" w:rsidP="002C7E29">
      <w:pPr>
        <w:jc w:val="right"/>
        <w:rPr>
          <w:b/>
          <w:color w:val="000000"/>
          <w:spacing w:val="-6"/>
        </w:rPr>
      </w:pPr>
    </w:p>
    <w:p w:rsidR="00A53137" w:rsidRPr="00B660A6" w:rsidRDefault="00A53137" w:rsidP="002C7E29">
      <w:pPr>
        <w:pStyle w:val="NoSpacing"/>
        <w:tabs>
          <w:tab w:val="left" w:pos="4452"/>
        </w:tabs>
        <w:jc w:val="right"/>
        <w:rPr>
          <w:rFonts w:ascii="Times New Roman" w:hAnsi="Times New Roman"/>
          <w:sz w:val="24"/>
          <w:szCs w:val="24"/>
        </w:rPr>
      </w:pPr>
      <w:r w:rsidRPr="00B660A6">
        <w:rPr>
          <w:rFonts w:ascii="Times New Roman" w:hAnsi="Times New Roman"/>
          <w:sz w:val="24"/>
          <w:szCs w:val="24"/>
        </w:rPr>
        <w:t>От __________________________________________</w:t>
      </w:r>
    </w:p>
    <w:p w:rsidR="00A53137" w:rsidRPr="00B660A6" w:rsidRDefault="00A53137" w:rsidP="002C7E29">
      <w:pPr>
        <w:pStyle w:val="NoSpacing"/>
        <w:tabs>
          <w:tab w:val="left" w:pos="4452"/>
        </w:tabs>
        <w:jc w:val="center"/>
        <w:rPr>
          <w:rFonts w:ascii="Times New Roman" w:hAnsi="Times New Roman"/>
          <w:sz w:val="20"/>
          <w:szCs w:val="20"/>
        </w:rPr>
      </w:pPr>
      <w:r w:rsidRPr="00B660A6">
        <w:rPr>
          <w:rFonts w:ascii="Times New Roman" w:hAnsi="Times New Roman"/>
          <w:sz w:val="20"/>
          <w:szCs w:val="20"/>
        </w:rPr>
        <w:t xml:space="preserve">                                                                                    (ФИО)</w:t>
      </w:r>
    </w:p>
    <w:p w:rsidR="00A53137" w:rsidRPr="00B660A6" w:rsidRDefault="00A53137" w:rsidP="002C7E29">
      <w:pPr>
        <w:pStyle w:val="NoSpacing"/>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A53137" w:rsidRPr="00B660A6" w:rsidRDefault="00A53137" w:rsidP="002C7E29">
      <w:pPr>
        <w:pStyle w:val="NoSpacing"/>
        <w:tabs>
          <w:tab w:val="left" w:pos="4452"/>
        </w:tabs>
        <w:jc w:val="right"/>
        <w:rPr>
          <w:rFonts w:ascii="Times New Roman" w:hAnsi="Times New Roman"/>
          <w:sz w:val="20"/>
          <w:szCs w:val="20"/>
        </w:rPr>
      </w:pPr>
    </w:p>
    <w:p w:rsidR="00A53137" w:rsidRPr="00B660A6" w:rsidRDefault="00A53137" w:rsidP="002C7E29">
      <w:pPr>
        <w:pStyle w:val="NoSpacing"/>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A53137" w:rsidRPr="00B660A6" w:rsidRDefault="00A53137" w:rsidP="002C7E29">
      <w:pPr>
        <w:pStyle w:val="NoSpacing"/>
        <w:tabs>
          <w:tab w:val="left" w:pos="4452"/>
        </w:tabs>
        <w:jc w:val="center"/>
        <w:rPr>
          <w:rFonts w:ascii="Times New Roman" w:hAnsi="Times New Roman"/>
          <w:sz w:val="20"/>
          <w:szCs w:val="20"/>
        </w:rPr>
      </w:pPr>
      <w:r w:rsidRPr="00B660A6">
        <w:rPr>
          <w:rFonts w:ascii="Times New Roman" w:hAnsi="Times New Roman"/>
          <w:sz w:val="20"/>
          <w:szCs w:val="20"/>
        </w:rPr>
        <w:t xml:space="preserve">                                                                                       реквизиты документа, удостоверяющего личность</w:t>
      </w:r>
    </w:p>
    <w:p w:rsidR="00A53137" w:rsidRPr="00B660A6" w:rsidRDefault="00A53137" w:rsidP="002C7E29">
      <w:pPr>
        <w:pStyle w:val="NoSpacing"/>
        <w:tabs>
          <w:tab w:val="left" w:pos="4452"/>
        </w:tabs>
        <w:jc w:val="right"/>
        <w:rPr>
          <w:rFonts w:ascii="Times New Roman" w:hAnsi="Times New Roman"/>
          <w:sz w:val="20"/>
          <w:szCs w:val="20"/>
        </w:rPr>
      </w:pPr>
    </w:p>
    <w:p w:rsidR="00A53137" w:rsidRPr="00B660A6" w:rsidRDefault="00A53137" w:rsidP="002C7E29">
      <w:pPr>
        <w:pStyle w:val="NoSpacing"/>
        <w:tabs>
          <w:tab w:val="left" w:pos="4452"/>
        </w:tabs>
        <w:jc w:val="right"/>
        <w:rPr>
          <w:rFonts w:ascii="Times New Roman" w:hAnsi="Times New Roman"/>
          <w:sz w:val="20"/>
          <w:szCs w:val="20"/>
        </w:rPr>
      </w:pPr>
      <w:r w:rsidRPr="00B660A6">
        <w:rPr>
          <w:rFonts w:ascii="Times New Roman" w:hAnsi="Times New Roman"/>
          <w:sz w:val="20"/>
          <w:szCs w:val="20"/>
        </w:rPr>
        <w:t xml:space="preserve">_____________________________________________________ </w:t>
      </w:r>
    </w:p>
    <w:p w:rsidR="00A53137" w:rsidRPr="00B660A6" w:rsidRDefault="00A53137" w:rsidP="002C7E29">
      <w:pPr>
        <w:pStyle w:val="NoSpacing"/>
        <w:tabs>
          <w:tab w:val="left" w:pos="4452"/>
        </w:tabs>
        <w:jc w:val="center"/>
        <w:rPr>
          <w:rFonts w:ascii="Times New Roman" w:hAnsi="Times New Roman"/>
          <w:sz w:val="20"/>
          <w:szCs w:val="20"/>
        </w:rPr>
      </w:pPr>
      <w:r w:rsidRPr="00B660A6">
        <w:rPr>
          <w:rFonts w:ascii="Times New Roman" w:hAnsi="Times New Roman"/>
          <w:sz w:val="20"/>
          <w:szCs w:val="20"/>
        </w:rPr>
        <w:tab/>
        <w:t>(Адрес места жительства)</w:t>
      </w:r>
    </w:p>
    <w:p w:rsidR="00A53137" w:rsidRPr="00B660A6" w:rsidRDefault="00A53137" w:rsidP="002C7E29">
      <w:pPr>
        <w:pStyle w:val="NoSpacing"/>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A53137" w:rsidRPr="00B660A6" w:rsidRDefault="00A53137" w:rsidP="002C7E29">
      <w:pPr>
        <w:pStyle w:val="NoSpacing"/>
        <w:tabs>
          <w:tab w:val="left" w:pos="4452"/>
        </w:tabs>
        <w:jc w:val="right"/>
        <w:rPr>
          <w:rFonts w:ascii="Times New Roman" w:hAnsi="Times New Roman"/>
          <w:sz w:val="20"/>
          <w:szCs w:val="20"/>
        </w:rPr>
      </w:pPr>
    </w:p>
    <w:p w:rsidR="00A53137" w:rsidRPr="00B660A6" w:rsidRDefault="00A53137" w:rsidP="002C7E29">
      <w:pPr>
        <w:pStyle w:val="NoSpacing"/>
        <w:tabs>
          <w:tab w:val="left" w:pos="4452"/>
        </w:tabs>
        <w:jc w:val="right"/>
        <w:rPr>
          <w:rFonts w:ascii="Times New Roman" w:hAnsi="Times New Roman"/>
          <w:sz w:val="20"/>
          <w:szCs w:val="20"/>
        </w:rPr>
      </w:pPr>
      <w:r w:rsidRPr="00B660A6">
        <w:rPr>
          <w:rFonts w:ascii="Times New Roman" w:hAnsi="Times New Roman"/>
          <w:sz w:val="20"/>
          <w:szCs w:val="20"/>
        </w:rPr>
        <w:t>_____________________________________________________</w:t>
      </w:r>
    </w:p>
    <w:p w:rsidR="00A53137" w:rsidRPr="00B660A6" w:rsidRDefault="00A53137" w:rsidP="002C7E29">
      <w:pPr>
        <w:pStyle w:val="NoSpacing"/>
        <w:ind w:left="4248" w:firstLine="708"/>
        <w:jc w:val="center"/>
        <w:rPr>
          <w:rFonts w:ascii="Times New Roman" w:hAnsi="Times New Roman"/>
          <w:b/>
          <w:sz w:val="24"/>
          <w:szCs w:val="24"/>
        </w:rPr>
      </w:pPr>
      <w:r w:rsidRPr="00B660A6">
        <w:rPr>
          <w:rFonts w:ascii="Times New Roman" w:hAnsi="Times New Roman"/>
          <w:sz w:val="20"/>
          <w:szCs w:val="20"/>
        </w:rPr>
        <w:t xml:space="preserve">(контактный телефон, </w:t>
      </w:r>
      <w:r w:rsidRPr="00B660A6">
        <w:rPr>
          <w:rFonts w:ascii="Times New Roman" w:hAnsi="Times New Roman"/>
          <w:sz w:val="20"/>
          <w:szCs w:val="20"/>
          <w:lang w:val="en-US"/>
        </w:rPr>
        <w:t>e</w:t>
      </w:r>
      <w:r w:rsidRPr="00B660A6">
        <w:rPr>
          <w:rFonts w:ascii="Times New Roman" w:hAnsi="Times New Roman"/>
          <w:sz w:val="20"/>
          <w:szCs w:val="20"/>
        </w:rPr>
        <w:t>-</w:t>
      </w:r>
      <w:r w:rsidRPr="00B660A6">
        <w:rPr>
          <w:rFonts w:ascii="Times New Roman" w:hAnsi="Times New Roman"/>
          <w:sz w:val="20"/>
          <w:szCs w:val="20"/>
          <w:lang w:val="en-US"/>
        </w:rPr>
        <w:t>mail</w:t>
      </w:r>
      <w:r w:rsidRPr="00B660A6">
        <w:rPr>
          <w:rFonts w:ascii="Times New Roman" w:hAnsi="Times New Roman"/>
          <w:sz w:val="20"/>
          <w:szCs w:val="20"/>
        </w:rPr>
        <w:t>)</w:t>
      </w:r>
    </w:p>
    <w:p w:rsidR="00A53137" w:rsidRPr="00B660A6" w:rsidRDefault="00A53137" w:rsidP="002C7E29">
      <w:pPr>
        <w:jc w:val="right"/>
      </w:pPr>
    </w:p>
    <w:p w:rsidR="00A53137" w:rsidRPr="00B660A6" w:rsidRDefault="00A53137" w:rsidP="002C7E29">
      <w:pPr>
        <w:jc w:val="center"/>
        <w:rPr>
          <w:b/>
        </w:rPr>
      </w:pPr>
      <w:r w:rsidRPr="00B660A6">
        <w:rPr>
          <w:b/>
        </w:rPr>
        <w:t>ЖАЛОБА</w:t>
      </w:r>
    </w:p>
    <w:p w:rsidR="00A53137" w:rsidRPr="00B660A6" w:rsidRDefault="00A53137" w:rsidP="002C7E29">
      <w:pPr>
        <w:jc w:val="center"/>
        <w:rPr>
          <w:b/>
        </w:rPr>
      </w:pPr>
    </w:p>
    <w:p w:rsidR="00A53137" w:rsidRDefault="00A53137" w:rsidP="002C7E29">
      <w:pPr>
        <w:jc w:val="center"/>
        <w:rPr>
          <w:b/>
        </w:rPr>
      </w:pPr>
      <w:r w:rsidRPr="00B660A6">
        <w:rPr>
          <w:b/>
        </w:rPr>
        <w:t>на решения и действия</w:t>
      </w:r>
      <w:r>
        <w:rPr>
          <w:b/>
        </w:rPr>
        <w:t xml:space="preserve"> (бездействие) Администрации Глазовского района </w:t>
      </w:r>
    </w:p>
    <w:p w:rsidR="00A53137" w:rsidRPr="00B660A6" w:rsidRDefault="00A53137" w:rsidP="002C7E29">
      <w:pPr>
        <w:jc w:val="center"/>
        <w:rPr>
          <w:b/>
        </w:rPr>
      </w:pPr>
      <w:r>
        <w:rPr>
          <w:b/>
        </w:rPr>
        <w:t>и (или) ее должностных лиц</w:t>
      </w:r>
    </w:p>
    <w:p w:rsidR="00A53137" w:rsidRPr="00B660A6" w:rsidRDefault="00A53137" w:rsidP="002C7E29">
      <w:pPr>
        <w:jc w:val="both"/>
      </w:pPr>
    </w:p>
    <w:p w:rsidR="00A53137" w:rsidRPr="00B660A6" w:rsidRDefault="00A53137" w:rsidP="002C7E29">
      <w:pPr>
        <w:jc w:val="both"/>
      </w:pPr>
      <w:r w:rsidRPr="00B660A6">
        <w:t>1. Предмет жалобы (краткое изложение обжалуемых действий (бездействий) или решений)</w:t>
      </w:r>
    </w:p>
    <w:tbl>
      <w:tblPr>
        <w:tblW w:w="9889" w:type="dxa"/>
        <w:tblLayout w:type="fixed"/>
        <w:tblLook w:val="0000"/>
      </w:tblPr>
      <w:tblGrid>
        <w:gridCol w:w="9889"/>
      </w:tblGrid>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bl>
    <w:p w:rsidR="00A53137" w:rsidRPr="00B660A6" w:rsidRDefault="00A53137" w:rsidP="002C7E29">
      <w:pPr>
        <w:jc w:val="both"/>
      </w:pPr>
    </w:p>
    <w:p w:rsidR="00A53137" w:rsidRPr="00B660A6" w:rsidRDefault="00A53137" w:rsidP="002C7E29">
      <w:pPr>
        <w:jc w:val="both"/>
      </w:pPr>
      <w:r w:rsidRPr="00B660A6">
        <w:t xml:space="preserve">2. Причина несогласия (основания, по которым лицо, подающее жалобу, несогласно с действием (бездействием) или решением со ссылками на пункты </w:t>
      </w:r>
      <w:r>
        <w:t>Р</w:t>
      </w:r>
      <w:r w:rsidRPr="00B660A6">
        <w:t>егламента)</w:t>
      </w:r>
    </w:p>
    <w:tbl>
      <w:tblPr>
        <w:tblW w:w="9889" w:type="dxa"/>
        <w:tblLayout w:type="fixed"/>
        <w:tblLook w:val="0000"/>
      </w:tblPr>
      <w:tblGrid>
        <w:gridCol w:w="9889"/>
      </w:tblGrid>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bl>
    <w:p w:rsidR="00A53137" w:rsidRPr="00B660A6" w:rsidRDefault="00A53137" w:rsidP="002C7E29">
      <w:pPr>
        <w:jc w:val="both"/>
      </w:pPr>
    </w:p>
    <w:p w:rsidR="00A53137" w:rsidRPr="00B660A6" w:rsidRDefault="00A53137" w:rsidP="002C7E29">
      <w:pPr>
        <w:jc w:val="both"/>
      </w:pPr>
      <w:r w:rsidRPr="00B660A6">
        <w:t>Приложение:</w:t>
      </w:r>
      <w:r w:rsidRPr="00B660A6">
        <w:tab/>
        <w:t>(документы, подтверждающие изложенные обстоятельства)</w:t>
      </w:r>
    </w:p>
    <w:tbl>
      <w:tblPr>
        <w:tblW w:w="9889" w:type="dxa"/>
        <w:tblLayout w:type="fixed"/>
        <w:tblLook w:val="0000"/>
      </w:tblPr>
      <w:tblGrid>
        <w:gridCol w:w="9889"/>
      </w:tblGrid>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r w:rsidR="00A53137" w:rsidRPr="00B660A6" w:rsidTr="00BF3349">
        <w:tc>
          <w:tcPr>
            <w:tcW w:w="9889" w:type="dxa"/>
            <w:tcBorders>
              <w:bottom w:val="single" w:sz="4" w:space="0" w:color="000000"/>
            </w:tcBorders>
          </w:tcPr>
          <w:p w:rsidR="00A53137" w:rsidRPr="00B660A6" w:rsidRDefault="00A53137" w:rsidP="00BF3349">
            <w:pPr>
              <w:snapToGrid w:val="0"/>
              <w:jc w:val="both"/>
            </w:pPr>
          </w:p>
        </w:tc>
      </w:tr>
    </w:tbl>
    <w:p w:rsidR="00A53137" w:rsidRPr="00B660A6" w:rsidRDefault="00A53137" w:rsidP="002C7E29">
      <w:pPr>
        <w:jc w:val="both"/>
      </w:pPr>
    </w:p>
    <w:tbl>
      <w:tblPr>
        <w:tblW w:w="0" w:type="auto"/>
        <w:tblLayout w:type="fixed"/>
        <w:tblLook w:val="0000"/>
      </w:tblPr>
      <w:tblGrid>
        <w:gridCol w:w="2148"/>
        <w:gridCol w:w="2640"/>
        <w:gridCol w:w="2160"/>
        <w:gridCol w:w="2941"/>
      </w:tblGrid>
      <w:tr w:rsidR="00A53137" w:rsidRPr="00B660A6" w:rsidTr="00BF3349">
        <w:tc>
          <w:tcPr>
            <w:tcW w:w="2148" w:type="dxa"/>
            <w:tcBorders>
              <w:bottom w:val="single" w:sz="4" w:space="0" w:color="000000"/>
            </w:tcBorders>
          </w:tcPr>
          <w:p w:rsidR="00A53137" w:rsidRPr="00B660A6" w:rsidRDefault="00A53137" w:rsidP="00BF3349">
            <w:pPr>
              <w:snapToGrid w:val="0"/>
              <w:jc w:val="both"/>
            </w:pPr>
          </w:p>
        </w:tc>
        <w:tc>
          <w:tcPr>
            <w:tcW w:w="2640" w:type="dxa"/>
          </w:tcPr>
          <w:p w:rsidR="00A53137" w:rsidRPr="00B660A6" w:rsidRDefault="00A53137" w:rsidP="00BF3349">
            <w:pPr>
              <w:snapToGrid w:val="0"/>
              <w:jc w:val="both"/>
            </w:pPr>
          </w:p>
        </w:tc>
        <w:tc>
          <w:tcPr>
            <w:tcW w:w="2160" w:type="dxa"/>
            <w:tcBorders>
              <w:bottom w:val="single" w:sz="4" w:space="0" w:color="000000"/>
            </w:tcBorders>
          </w:tcPr>
          <w:p w:rsidR="00A53137" w:rsidRPr="00B660A6" w:rsidRDefault="00A53137" w:rsidP="00BF3349">
            <w:pPr>
              <w:snapToGrid w:val="0"/>
              <w:jc w:val="both"/>
            </w:pPr>
          </w:p>
        </w:tc>
        <w:tc>
          <w:tcPr>
            <w:tcW w:w="2941" w:type="dxa"/>
            <w:tcBorders>
              <w:bottom w:val="single" w:sz="4" w:space="0" w:color="000000"/>
            </w:tcBorders>
          </w:tcPr>
          <w:p w:rsidR="00A53137" w:rsidRPr="00B660A6" w:rsidRDefault="00A53137" w:rsidP="00BF3349">
            <w:pPr>
              <w:snapToGrid w:val="0"/>
              <w:jc w:val="both"/>
            </w:pPr>
            <w:r w:rsidRPr="00B660A6">
              <w:t>/                                          /</w:t>
            </w:r>
          </w:p>
        </w:tc>
      </w:tr>
    </w:tbl>
    <w:p w:rsidR="00A53137" w:rsidRPr="00956604" w:rsidRDefault="00A53137" w:rsidP="002C7E29">
      <w:pPr>
        <w:jc w:val="both"/>
      </w:pPr>
      <w:r w:rsidRPr="00B660A6">
        <w:t>(дата)</w:t>
      </w:r>
      <w:r w:rsidRPr="00B660A6">
        <w:tab/>
      </w:r>
      <w:r w:rsidRPr="00B660A6">
        <w:tab/>
      </w:r>
      <w:r w:rsidRPr="00B660A6">
        <w:tab/>
      </w:r>
      <w:r w:rsidRPr="00B660A6">
        <w:tab/>
      </w:r>
      <w:r w:rsidRPr="00B660A6">
        <w:tab/>
      </w:r>
      <w:r w:rsidRPr="00B660A6">
        <w:tab/>
      </w:r>
      <w:r w:rsidRPr="00B660A6">
        <w:tab/>
        <w:t xml:space="preserve">        (подпись)          (расшифровка подписи)</w:t>
      </w:r>
    </w:p>
    <w:p w:rsidR="00A53137" w:rsidRDefault="00A53137"/>
    <w:sectPr w:rsidR="00A53137" w:rsidSect="00BF3349">
      <w:headerReference w:type="even" r:id="rId89"/>
      <w:headerReference w:type="default" r:id="rId90"/>
      <w:pgSz w:w="11906" w:h="16838"/>
      <w:pgMar w:top="1134" w:right="518" w:bottom="863"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137" w:rsidRDefault="00A53137">
      <w:r>
        <w:separator/>
      </w:r>
    </w:p>
  </w:endnote>
  <w:endnote w:type="continuationSeparator" w:id="0">
    <w:p w:rsidR="00A53137" w:rsidRDefault="00A531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pple Color Emoji">
    <w:altName w:val="Microsoft JhengHei"/>
    <w:panose1 w:val="00000000000000000000"/>
    <w:charset w:val="88"/>
    <w:family w:val="auto"/>
    <w:notTrueType/>
    <w:pitch w:val="variable"/>
    <w:sig w:usb0="00000001" w:usb1="08080000" w:usb2="00000010" w:usb3="00000000" w:csb0="00100000"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137" w:rsidRDefault="00A53137">
    <w:pPr>
      <w:pStyle w:val="Footer"/>
      <w:jc w:val="right"/>
    </w:pPr>
    <w:fldSimple w:instr="PAGE   \* MERGEFORMAT">
      <w:r>
        <w:rPr>
          <w:noProof/>
        </w:rPr>
        <w:t>1</w:t>
      </w:r>
    </w:fldSimple>
  </w:p>
  <w:p w:rsidR="00A53137" w:rsidRDefault="00A531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137" w:rsidRDefault="00A53137">
      <w:r>
        <w:separator/>
      </w:r>
    </w:p>
  </w:footnote>
  <w:footnote w:type="continuationSeparator" w:id="0">
    <w:p w:rsidR="00A53137" w:rsidRDefault="00A531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137" w:rsidRDefault="00A53137" w:rsidP="00BF334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53137" w:rsidRDefault="00A53137">
    <w:pPr>
      <w:pStyle w:val="Header"/>
    </w:pPr>
  </w:p>
  <w:p w:rsidR="00A53137" w:rsidRDefault="00A5313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137" w:rsidRDefault="00A5313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EF0C6B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00000002"/>
    <w:multiLevelType w:val="multilevel"/>
    <w:tmpl w:val="00000002"/>
    <w:name w:val="WW8Num9"/>
    <w:lvl w:ilvl="0">
      <w:start w:val="3"/>
      <w:numFmt w:val="decimal"/>
      <w:lvlText w:val="%1."/>
      <w:lvlJc w:val="left"/>
      <w:pPr>
        <w:tabs>
          <w:tab w:val="num" w:pos="360"/>
        </w:tabs>
        <w:ind w:left="360" w:hanging="360"/>
      </w:pPr>
      <w:rPr>
        <w:rFonts w:cs="Times New Roman"/>
      </w:rPr>
    </w:lvl>
    <w:lvl w:ilvl="1">
      <w:start w:val="4"/>
      <w:numFmt w:val="decimal"/>
      <w:lvlText w:val="%1.%2."/>
      <w:lvlJc w:val="left"/>
      <w:pPr>
        <w:tabs>
          <w:tab w:val="num" w:pos="960"/>
        </w:tabs>
        <w:ind w:left="960" w:hanging="360"/>
      </w:pPr>
      <w:rPr>
        <w:rFonts w:cs="Times New Roman"/>
      </w:rPr>
    </w:lvl>
    <w:lvl w:ilvl="2">
      <w:start w:val="1"/>
      <w:numFmt w:val="decimal"/>
      <w:lvlText w:val="%1.%2.%3."/>
      <w:lvlJc w:val="left"/>
      <w:pPr>
        <w:tabs>
          <w:tab w:val="num" w:pos="1920"/>
        </w:tabs>
        <w:ind w:left="1920" w:hanging="720"/>
      </w:pPr>
      <w:rPr>
        <w:rFonts w:cs="Times New Roman"/>
      </w:rPr>
    </w:lvl>
    <w:lvl w:ilvl="3">
      <w:start w:val="1"/>
      <w:numFmt w:val="decimal"/>
      <w:lvlText w:val="%1.%2.%3.%4."/>
      <w:lvlJc w:val="left"/>
      <w:pPr>
        <w:tabs>
          <w:tab w:val="num" w:pos="2520"/>
        </w:tabs>
        <w:ind w:left="2520" w:hanging="720"/>
      </w:pPr>
      <w:rPr>
        <w:rFonts w:cs="Times New Roman"/>
      </w:rPr>
    </w:lvl>
    <w:lvl w:ilvl="4">
      <w:start w:val="1"/>
      <w:numFmt w:val="decimal"/>
      <w:lvlText w:val="%1.%2.%3.%4.%5."/>
      <w:lvlJc w:val="left"/>
      <w:pPr>
        <w:tabs>
          <w:tab w:val="num" w:pos="3480"/>
        </w:tabs>
        <w:ind w:left="3480" w:hanging="1080"/>
      </w:pPr>
      <w:rPr>
        <w:rFonts w:cs="Times New Roman"/>
      </w:rPr>
    </w:lvl>
    <w:lvl w:ilvl="5">
      <w:start w:val="1"/>
      <w:numFmt w:val="decimal"/>
      <w:lvlText w:val="%1.%2.%3.%4.%5.%6."/>
      <w:lvlJc w:val="left"/>
      <w:pPr>
        <w:tabs>
          <w:tab w:val="num" w:pos="4080"/>
        </w:tabs>
        <w:ind w:left="4080" w:hanging="1080"/>
      </w:pPr>
      <w:rPr>
        <w:rFonts w:cs="Times New Roman"/>
      </w:rPr>
    </w:lvl>
    <w:lvl w:ilvl="6">
      <w:start w:val="1"/>
      <w:numFmt w:val="decimal"/>
      <w:lvlText w:val="%1.%2.%3.%4.%5.%6.%7."/>
      <w:lvlJc w:val="left"/>
      <w:pPr>
        <w:tabs>
          <w:tab w:val="num" w:pos="5040"/>
        </w:tabs>
        <w:ind w:left="5040" w:hanging="1440"/>
      </w:pPr>
      <w:rPr>
        <w:rFonts w:cs="Times New Roman"/>
      </w:rPr>
    </w:lvl>
    <w:lvl w:ilvl="7">
      <w:start w:val="1"/>
      <w:numFmt w:val="decimal"/>
      <w:lvlText w:val="%1.%2.%3.%4.%5.%6.%7.%8."/>
      <w:lvlJc w:val="left"/>
      <w:pPr>
        <w:tabs>
          <w:tab w:val="num" w:pos="5640"/>
        </w:tabs>
        <w:ind w:left="5640" w:hanging="1440"/>
      </w:pPr>
      <w:rPr>
        <w:rFonts w:cs="Times New Roman"/>
      </w:rPr>
    </w:lvl>
    <w:lvl w:ilvl="8">
      <w:start w:val="1"/>
      <w:numFmt w:val="decimal"/>
      <w:lvlText w:val="%1.%2.%3.%4.%5.%6.%7.%8.%9."/>
      <w:lvlJc w:val="left"/>
      <w:pPr>
        <w:tabs>
          <w:tab w:val="num" w:pos="6600"/>
        </w:tabs>
        <w:ind w:left="6600" w:hanging="1800"/>
      </w:pPr>
      <w:rPr>
        <w:rFonts w:cs="Times New Roman"/>
      </w:rPr>
    </w:lvl>
  </w:abstractNum>
  <w:abstractNum w:abstractNumId="3">
    <w:nsid w:val="00000003"/>
    <w:multiLevelType w:val="singleLevel"/>
    <w:tmpl w:val="00000003"/>
    <w:name w:val="WW8Num14"/>
    <w:lvl w:ilvl="0">
      <w:start w:val="1"/>
      <w:numFmt w:val="bullet"/>
      <w:lvlText w:val="–"/>
      <w:lvlJc w:val="left"/>
      <w:pPr>
        <w:tabs>
          <w:tab w:val="num" w:pos="927"/>
        </w:tabs>
        <w:ind w:left="924" w:hanging="357"/>
      </w:pPr>
      <w:rPr>
        <w:rFonts w:ascii="Times New Roman" w:hAnsi="Times New Roman"/>
      </w:rPr>
    </w:lvl>
  </w:abstractNum>
  <w:abstractNum w:abstractNumId="4">
    <w:nsid w:val="00000004"/>
    <w:multiLevelType w:val="singleLevel"/>
    <w:tmpl w:val="00000004"/>
    <w:name w:val="WW8Num21"/>
    <w:lvl w:ilvl="0">
      <w:start w:val="1"/>
      <w:numFmt w:val="decimal"/>
      <w:lvlText w:val="%1."/>
      <w:lvlJc w:val="left"/>
      <w:pPr>
        <w:tabs>
          <w:tab w:val="num" w:pos="360"/>
        </w:tabs>
        <w:ind w:left="360" w:hanging="360"/>
      </w:pPr>
      <w:rPr>
        <w:rFonts w:cs="Times New Roman"/>
        <w:b/>
      </w:rPr>
    </w:lvl>
  </w:abstractNum>
  <w:abstractNum w:abstractNumId="5">
    <w:nsid w:val="00000005"/>
    <w:multiLevelType w:val="singleLevel"/>
    <w:tmpl w:val="00000005"/>
    <w:name w:val="WW8Num29"/>
    <w:lvl w:ilvl="0">
      <w:start w:val="1"/>
      <w:numFmt w:val="decimal"/>
      <w:lvlText w:val="%1."/>
      <w:lvlJc w:val="left"/>
      <w:pPr>
        <w:tabs>
          <w:tab w:val="num" w:pos="720"/>
        </w:tabs>
        <w:ind w:left="720" w:hanging="360"/>
      </w:pPr>
      <w:rPr>
        <w:rFonts w:cs="Times New Roman"/>
      </w:rPr>
    </w:lvl>
  </w:abstractNum>
  <w:abstractNum w:abstractNumId="6">
    <w:nsid w:val="00000006"/>
    <w:multiLevelType w:val="singleLevel"/>
    <w:tmpl w:val="00000006"/>
    <w:name w:val="WW8Num35"/>
    <w:lvl w:ilvl="0">
      <w:start w:val="1"/>
      <w:numFmt w:val="bullet"/>
      <w:lvlText w:val="–"/>
      <w:lvlJc w:val="left"/>
      <w:pPr>
        <w:tabs>
          <w:tab w:val="num" w:pos="720"/>
        </w:tabs>
        <w:ind w:left="717" w:hanging="357"/>
      </w:pPr>
      <w:rPr>
        <w:rFonts w:ascii="Times New Roman" w:hAnsi="Times New Roman"/>
      </w:rPr>
    </w:lvl>
  </w:abstractNum>
  <w:abstractNum w:abstractNumId="7">
    <w:nsid w:val="00000007"/>
    <w:multiLevelType w:val="singleLevel"/>
    <w:tmpl w:val="00000007"/>
    <w:name w:val="WW8Num38"/>
    <w:lvl w:ilvl="0">
      <w:start w:val="1"/>
      <w:numFmt w:val="decimal"/>
      <w:lvlText w:val="%1."/>
      <w:lvlJc w:val="left"/>
      <w:pPr>
        <w:tabs>
          <w:tab w:val="num" w:pos="720"/>
        </w:tabs>
        <w:ind w:left="720" w:hanging="360"/>
      </w:pPr>
      <w:rPr>
        <w:rFonts w:cs="Times New Roman"/>
      </w:rPr>
    </w:lvl>
  </w:abstractNum>
  <w:abstractNum w:abstractNumId="8">
    <w:nsid w:val="133F12EC"/>
    <w:multiLevelType w:val="hybridMultilevel"/>
    <w:tmpl w:val="435ED4F6"/>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9">
    <w:nsid w:val="165B437D"/>
    <w:multiLevelType w:val="hybridMultilevel"/>
    <w:tmpl w:val="884AFA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1F8559F8"/>
    <w:multiLevelType w:val="hybridMultilevel"/>
    <w:tmpl w:val="7A78A98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10737EB"/>
    <w:multiLevelType w:val="hybridMultilevel"/>
    <w:tmpl w:val="6D9C7280"/>
    <w:lvl w:ilvl="0" w:tplc="0D749BE0">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A1D6199"/>
    <w:multiLevelType w:val="hybridMultilevel"/>
    <w:tmpl w:val="D71002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DAE36F8"/>
    <w:multiLevelType w:val="multilevel"/>
    <w:tmpl w:val="DA76A3FC"/>
    <w:lvl w:ilvl="0">
      <w:start w:val="3"/>
      <w:numFmt w:val="decimal"/>
      <w:lvlText w:val="%1"/>
      <w:lvlJc w:val="left"/>
      <w:pPr>
        <w:tabs>
          <w:tab w:val="num" w:pos="360"/>
        </w:tabs>
        <w:ind w:left="360" w:hanging="360"/>
      </w:pPr>
      <w:rPr>
        <w:rFonts w:cs="Times New Roman" w:hint="default"/>
        <w:b/>
      </w:rPr>
    </w:lvl>
    <w:lvl w:ilvl="1">
      <w:start w:val="3"/>
      <w:numFmt w:val="decimal"/>
      <w:lvlText w:val="%1.%2"/>
      <w:lvlJc w:val="left"/>
      <w:pPr>
        <w:tabs>
          <w:tab w:val="num" w:pos="1069"/>
        </w:tabs>
        <w:ind w:left="1069" w:hanging="360"/>
      </w:pPr>
      <w:rPr>
        <w:rFonts w:cs="Times New Roman" w:hint="default"/>
        <w:b/>
      </w:rPr>
    </w:lvl>
    <w:lvl w:ilvl="2">
      <w:start w:val="1"/>
      <w:numFmt w:val="decimal"/>
      <w:lvlText w:val="%1.%2.%3"/>
      <w:lvlJc w:val="left"/>
      <w:pPr>
        <w:tabs>
          <w:tab w:val="num" w:pos="2138"/>
        </w:tabs>
        <w:ind w:left="2138" w:hanging="720"/>
      </w:pPr>
      <w:rPr>
        <w:rFonts w:cs="Times New Roman" w:hint="default"/>
        <w:b/>
      </w:rPr>
    </w:lvl>
    <w:lvl w:ilvl="3">
      <w:start w:val="1"/>
      <w:numFmt w:val="decimal"/>
      <w:lvlText w:val="%1.%2.%3.%4"/>
      <w:lvlJc w:val="left"/>
      <w:pPr>
        <w:tabs>
          <w:tab w:val="num" w:pos="2847"/>
        </w:tabs>
        <w:ind w:left="2847" w:hanging="720"/>
      </w:pPr>
      <w:rPr>
        <w:rFonts w:cs="Times New Roman" w:hint="default"/>
        <w:b/>
      </w:rPr>
    </w:lvl>
    <w:lvl w:ilvl="4">
      <w:start w:val="1"/>
      <w:numFmt w:val="decimal"/>
      <w:lvlText w:val="%1.%2.%3.%4.%5"/>
      <w:lvlJc w:val="left"/>
      <w:pPr>
        <w:tabs>
          <w:tab w:val="num" w:pos="3916"/>
        </w:tabs>
        <w:ind w:left="3916" w:hanging="1080"/>
      </w:pPr>
      <w:rPr>
        <w:rFonts w:cs="Times New Roman" w:hint="default"/>
        <w:b/>
      </w:rPr>
    </w:lvl>
    <w:lvl w:ilvl="5">
      <w:start w:val="1"/>
      <w:numFmt w:val="decimal"/>
      <w:lvlText w:val="%1.%2.%3.%4.%5.%6"/>
      <w:lvlJc w:val="left"/>
      <w:pPr>
        <w:tabs>
          <w:tab w:val="num" w:pos="4625"/>
        </w:tabs>
        <w:ind w:left="4625" w:hanging="1080"/>
      </w:pPr>
      <w:rPr>
        <w:rFonts w:cs="Times New Roman" w:hint="default"/>
        <w:b/>
      </w:rPr>
    </w:lvl>
    <w:lvl w:ilvl="6">
      <w:start w:val="1"/>
      <w:numFmt w:val="decimal"/>
      <w:lvlText w:val="%1.%2.%3.%4.%5.%6.%7"/>
      <w:lvlJc w:val="left"/>
      <w:pPr>
        <w:tabs>
          <w:tab w:val="num" w:pos="5694"/>
        </w:tabs>
        <w:ind w:left="5694" w:hanging="1440"/>
      </w:pPr>
      <w:rPr>
        <w:rFonts w:cs="Times New Roman" w:hint="default"/>
        <w:b/>
      </w:rPr>
    </w:lvl>
    <w:lvl w:ilvl="7">
      <w:start w:val="1"/>
      <w:numFmt w:val="decimal"/>
      <w:lvlText w:val="%1.%2.%3.%4.%5.%6.%7.%8"/>
      <w:lvlJc w:val="left"/>
      <w:pPr>
        <w:tabs>
          <w:tab w:val="num" w:pos="6403"/>
        </w:tabs>
        <w:ind w:left="6403" w:hanging="1440"/>
      </w:pPr>
      <w:rPr>
        <w:rFonts w:cs="Times New Roman" w:hint="default"/>
        <w:b/>
      </w:rPr>
    </w:lvl>
    <w:lvl w:ilvl="8">
      <w:start w:val="1"/>
      <w:numFmt w:val="decimal"/>
      <w:lvlText w:val="%1.%2.%3.%4.%5.%6.%7.%8.%9"/>
      <w:lvlJc w:val="left"/>
      <w:pPr>
        <w:tabs>
          <w:tab w:val="num" w:pos="7472"/>
        </w:tabs>
        <w:ind w:left="7472" w:hanging="1800"/>
      </w:pPr>
      <w:rPr>
        <w:rFonts w:cs="Times New Roman" w:hint="default"/>
        <w:b/>
      </w:rPr>
    </w:lvl>
  </w:abstractNum>
  <w:abstractNum w:abstractNumId="14">
    <w:nsid w:val="30C667A1"/>
    <w:multiLevelType w:val="hybridMultilevel"/>
    <w:tmpl w:val="BBC870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45B4909"/>
    <w:multiLevelType w:val="hybridMultilevel"/>
    <w:tmpl w:val="6380C31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D727E24"/>
    <w:multiLevelType w:val="hybridMultilevel"/>
    <w:tmpl w:val="33DE46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6B721A7"/>
    <w:multiLevelType w:val="hybridMultilevel"/>
    <w:tmpl w:val="706696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F2305A"/>
    <w:multiLevelType w:val="hybridMultilevel"/>
    <w:tmpl w:val="47FC1E8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4EEE3C89"/>
    <w:multiLevelType w:val="hybridMultilevel"/>
    <w:tmpl w:val="6D9C7280"/>
    <w:lvl w:ilvl="0" w:tplc="0D749BE0">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4F5E88"/>
    <w:multiLevelType w:val="multilevel"/>
    <w:tmpl w:val="97FAE66E"/>
    <w:lvl w:ilvl="0">
      <w:start w:val="3"/>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53D26E9C"/>
    <w:multiLevelType w:val="multilevel"/>
    <w:tmpl w:val="55FAE3B0"/>
    <w:lvl w:ilvl="0">
      <w:start w:val="3"/>
      <w:numFmt w:val="decimal"/>
      <w:lvlText w:val="%1."/>
      <w:lvlJc w:val="left"/>
      <w:pPr>
        <w:tabs>
          <w:tab w:val="num" w:pos="540"/>
        </w:tabs>
        <w:ind w:left="540" w:hanging="540"/>
      </w:pPr>
      <w:rPr>
        <w:rFonts w:cs="Times New Roman" w:hint="default"/>
      </w:rPr>
    </w:lvl>
    <w:lvl w:ilvl="1">
      <w:start w:val="9"/>
      <w:numFmt w:val="decimal"/>
      <w:lvlText w:val="%1.%2."/>
      <w:lvlJc w:val="left"/>
      <w:pPr>
        <w:tabs>
          <w:tab w:val="num" w:pos="894"/>
        </w:tabs>
        <w:ind w:left="894" w:hanging="54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22">
    <w:nsid w:val="647D63DD"/>
    <w:multiLevelType w:val="multilevel"/>
    <w:tmpl w:val="DA581B98"/>
    <w:lvl w:ilvl="0">
      <w:start w:val="3"/>
      <w:numFmt w:val="decimal"/>
      <w:lvlText w:val="%1"/>
      <w:lvlJc w:val="left"/>
      <w:pPr>
        <w:tabs>
          <w:tab w:val="num" w:pos="540"/>
        </w:tabs>
        <w:ind w:left="540" w:hanging="540"/>
      </w:pPr>
      <w:rPr>
        <w:rFonts w:cs="Times New Roman" w:hint="default"/>
      </w:rPr>
    </w:lvl>
    <w:lvl w:ilvl="1">
      <w:start w:val="10"/>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69E5403D"/>
    <w:multiLevelType w:val="multilevel"/>
    <w:tmpl w:val="4B7C5176"/>
    <w:lvl w:ilvl="0">
      <w:start w:val="3"/>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6A1329F2"/>
    <w:multiLevelType w:val="singleLevel"/>
    <w:tmpl w:val="C374DABA"/>
    <w:lvl w:ilvl="0">
      <w:start w:val="1"/>
      <w:numFmt w:val="decimal"/>
      <w:lvlText w:val="Глава %1."/>
      <w:lvlJc w:val="left"/>
      <w:pPr>
        <w:tabs>
          <w:tab w:val="num" w:pos="1080"/>
        </w:tabs>
        <w:ind w:left="360" w:hanging="360"/>
      </w:pPr>
      <w:rPr>
        <w:rFonts w:cs="Times New Roman"/>
      </w:rPr>
    </w:lvl>
  </w:abstractNum>
  <w:abstractNum w:abstractNumId="25">
    <w:nsid w:val="79284701"/>
    <w:multiLevelType w:val="hybridMultilevel"/>
    <w:tmpl w:val="70E8CF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16"/>
  </w:num>
  <w:num w:numId="9">
    <w:abstractNumId w:val="13"/>
  </w:num>
  <w:num w:numId="10">
    <w:abstractNumId w:val="20"/>
  </w:num>
  <w:num w:numId="11">
    <w:abstractNumId w:val="21"/>
  </w:num>
  <w:num w:numId="12">
    <w:abstractNumId w:val="22"/>
  </w:num>
  <w:num w:numId="13">
    <w:abstractNumId w:val="24"/>
  </w:num>
  <w:num w:numId="14">
    <w:abstractNumId w:val="25"/>
  </w:num>
  <w:num w:numId="15">
    <w:abstractNumId w:val="23"/>
  </w:num>
  <w:num w:numId="16">
    <w:abstractNumId w:val="12"/>
  </w:num>
  <w:num w:numId="17">
    <w:abstractNumId w:val="15"/>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4"/>
  </w:num>
  <w:num w:numId="22">
    <w:abstractNumId w:val="0"/>
  </w:num>
  <w:num w:numId="23">
    <w:abstractNumId w:val="8"/>
  </w:num>
  <w:num w:numId="24">
    <w:abstractNumId w:val="10"/>
  </w:num>
  <w:num w:numId="25">
    <w:abstractNumId w:val="17"/>
  </w:num>
  <w:num w:numId="26">
    <w:abstractNumId w:val="19"/>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35BD"/>
    <w:rsid w:val="0000408A"/>
    <w:rsid w:val="00013761"/>
    <w:rsid w:val="00014480"/>
    <w:rsid w:val="000154A5"/>
    <w:rsid w:val="00017A5A"/>
    <w:rsid w:val="000253FE"/>
    <w:rsid w:val="00025B40"/>
    <w:rsid w:val="00035582"/>
    <w:rsid w:val="00072259"/>
    <w:rsid w:val="000831F2"/>
    <w:rsid w:val="00086E73"/>
    <w:rsid w:val="00087067"/>
    <w:rsid w:val="00090B16"/>
    <w:rsid w:val="000A1C07"/>
    <w:rsid w:val="000A29AD"/>
    <w:rsid w:val="000A6E7F"/>
    <w:rsid w:val="000B4A79"/>
    <w:rsid w:val="000B7E44"/>
    <w:rsid w:val="000C0253"/>
    <w:rsid w:val="000C307B"/>
    <w:rsid w:val="000D1737"/>
    <w:rsid w:val="000D2A5F"/>
    <w:rsid w:val="000E0BD2"/>
    <w:rsid w:val="000E4515"/>
    <w:rsid w:val="0010365D"/>
    <w:rsid w:val="00120108"/>
    <w:rsid w:val="0014624E"/>
    <w:rsid w:val="001472FE"/>
    <w:rsid w:val="001575A5"/>
    <w:rsid w:val="001662F8"/>
    <w:rsid w:val="00175169"/>
    <w:rsid w:val="001838A5"/>
    <w:rsid w:val="00192773"/>
    <w:rsid w:val="00192DB8"/>
    <w:rsid w:val="001B2254"/>
    <w:rsid w:val="001B30B8"/>
    <w:rsid w:val="001B405E"/>
    <w:rsid w:val="001C15FC"/>
    <w:rsid w:val="001C7F19"/>
    <w:rsid w:val="001D09EF"/>
    <w:rsid w:val="001E3680"/>
    <w:rsid w:val="001E468A"/>
    <w:rsid w:val="001E52CD"/>
    <w:rsid w:val="001E6418"/>
    <w:rsid w:val="001F05AB"/>
    <w:rsid w:val="001F15E8"/>
    <w:rsid w:val="00201ED0"/>
    <w:rsid w:val="00206620"/>
    <w:rsid w:val="00206D02"/>
    <w:rsid w:val="0021370B"/>
    <w:rsid w:val="00213BB8"/>
    <w:rsid w:val="00217BC4"/>
    <w:rsid w:val="0022549A"/>
    <w:rsid w:val="00235EE5"/>
    <w:rsid w:val="002460E2"/>
    <w:rsid w:val="002466AD"/>
    <w:rsid w:val="0025040A"/>
    <w:rsid w:val="00251828"/>
    <w:rsid w:val="00254142"/>
    <w:rsid w:val="002644A9"/>
    <w:rsid w:val="002666E5"/>
    <w:rsid w:val="00272941"/>
    <w:rsid w:val="002731B0"/>
    <w:rsid w:val="002A785D"/>
    <w:rsid w:val="002B32DE"/>
    <w:rsid w:val="002C7E29"/>
    <w:rsid w:val="002D02D3"/>
    <w:rsid w:val="002D5C1D"/>
    <w:rsid w:val="002E048B"/>
    <w:rsid w:val="002E2F21"/>
    <w:rsid w:val="002E782C"/>
    <w:rsid w:val="002F083C"/>
    <w:rsid w:val="003219C5"/>
    <w:rsid w:val="00322D36"/>
    <w:rsid w:val="00327A05"/>
    <w:rsid w:val="00333D76"/>
    <w:rsid w:val="00337E56"/>
    <w:rsid w:val="00340AFE"/>
    <w:rsid w:val="00366D60"/>
    <w:rsid w:val="003672B7"/>
    <w:rsid w:val="00382592"/>
    <w:rsid w:val="00387258"/>
    <w:rsid w:val="003A35BD"/>
    <w:rsid w:val="003A5533"/>
    <w:rsid w:val="003B4055"/>
    <w:rsid w:val="003B510E"/>
    <w:rsid w:val="003B705A"/>
    <w:rsid w:val="003F76C5"/>
    <w:rsid w:val="004065D4"/>
    <w:rsid w:val="004127C1"/>
    <w:rsid w:val="00430FA9"/>
    <w:rsid w:val="0043592B"/>
    <w:rsid w:val="00453535"/>
    <w:rsid w:val="00460719"/>
    <w:rsid w:val="00476717"/>
    <w:rsid w:val="00496857"/>
    <w:rsid w:val="004A1BA1"/>
    <w:rsid w:val="004A32CC"/>
    <w:rsid w:val="004A4C24"/>
    <w:rsid w:val="004C4450"/>
    <w:rsid w:val="004C6669"/>
    <w:rsid w:val="004C7829"/>
    <w:rsid w:val="004E628B"/>
    <w:rsid w:val="004F0830"/>
    <w:rsid w:val="0050047D"/>
    <w:rsid w:val="0050191D"/>
    <w:rsid w:val="00517721"/>
    <w:rsid w:val="00521CDF"/>
    <w:rsid w:val="00523817"/>
    <w:rsid w:val="00523900"/>
    <w:rsid w:val="00526B97"/>
    <w:rsid w:val="00530EAF"/>
    <w:rsid w:val="00540377"/>
    <w:rsid w:val="00540742"/>
    <w:rsid w:val="00543773"/>
    <w:rsid w:val="005461EF"/>
    <w:rsid w:val="00564659"/>
    <w:rsid w:val="0058157A"/>
    <w:rsid w:val="005A5BF7"/>
    <w:rsid w:val="005D2838"/>
    <w:rsid w:val="005E1194"/>
    <w:rsid w:val="005F3C15"/>
    <w:rsid w:val="005F7FC8"/>
    <w:rsid w:val="00606AA9"/>
    <w:rsid w:val="006230EC"/>
    <w:rsid w:val="00624CE3"/>
    <w:rsid w:val="00631888"/>
    <w:rsid w:val="00643484"/>
    <w:rsid w:val="00646DF8"/>
    <w:rsid w:val="00650168"/>
    <w:rsid w:val="006529E4"/>
    <w:rsid w:val="00653708"/>
    <w:rsid w:val="00655413"/>
    <w:rsid w:val="006663EC"/>
    <w:rsid w:val="00692CD4"/>
    <w:rsid w:val="00695761"/>
    <w:rsid w:val="006A0DFE"/>
    <w:rsid w:val="006A2E16"/>
    <w:rsid w:val="006A4091"/>
    <w:rsid w:val="006A6ED8"/>
    <w:rsid w:val="006B071F"/>
    <w:rsid w:val="006B3B87"/>
    <w:rsid w:val="006C3EBF"/>
    <w:rsid w:val="006C4EF4"/>
    <w:rsid w:val="006D0094"/>
    <w:rsid w:val="006D51AF"/>
    <w:rsid w:val="006E6C20"/>
    <w:rsid w:val="006F36C4"/>
    <w:rsid w:val="007021AD"/>
    <w:rsid w:val="007057FD"/>
    <w:rsid w:val="0071020E"/>
    <w:rsid w:val="00711B66"/>
    <w:rsid w:val="00717E18"/>
    <w:rsid w:val="00717F02"/>
    <w:rsid w:val="00725422"/>
    <w:rsid w:val="00725688"/>
    <w:rsid w:val="0075345D"/>
    <w:rsid w:val="00762E98"/>
    <w:rsid w:val="0076734D"/>
    <w:rsid w:val="00767BDA"/>
    <w:rsid w:val="00772E5E"/>
    <w:rsid w:val="00781854"/>
    <w:rsid w:val="007955B8"/>
    <w:rsid w:val="00795D4E"/>
    <w:rsid w:val="00796353"/>
    <w:rsid w:val="007B47F6"/>
    <w:rsid w:val="007C44D3"/>
    <w:rsid w:val="007C6082"/>
    <w:rsid w:val="007C653D"/>
    <w:rsid w:val="007E589E"/>
    <w:rsid w:val="007E5DC7"/>
    <w:rsid w:val="007E602D"/>
    <w:rsid w:val="007E639F"/>
    <w:rsid w:val="007F028F"/>
    <w:rsid w:val="007F6CF8"/>
    <w:rsid w:val="0080230D"/>
    <w:rsid w:val="00813B38"/>
    <w:rsid w:val="00821980"/>
    <w:rsid w:val="00823297"/>
    <w:rsid w:val="008277EA"/>
    <w:rsid w:val="00831D68"/>
    <w:rsid w:val="00833688"/>
    <w:rsid w:val="00847C96"/>
    <w:rsid w:val="008501B8"/>
    <w:rsid w:val="00850A87"/>
    <w:rsid w:val="00851C55"/>
    <w:rsid w:val="00854A06"/>
    <w:rsid w:val="00864D07"/>
    <w:rsid w:val="00871E7F"/>
    <w:rsid w:val="00875B1C"/>
    <w:rsid w:val="00886191"/>
    <w:rsid w:val="00893C18"/>
    <w:rsid w:val="00897546"/>
    <w:rsid w:val="008A0989"/>
    <w:rsid w:val="008A2D19"/>
    <w:rsid w:val="008A6788"/>
    <w:rsid w:val="008B087D"/>
    <w:rsid w:val="008E3022"/>
    <w:rsid w:val="008E31D9"/>
    <w:rsid w:val="008E7C1E"/>
    <w:rsid w:val="008F20ED"/>
    <w:rsid w:val="00907BF3"/>
    <w:rsid w:val="00911645"/>
    <w:rsid w:val="009152FE"/>
    <w:rsid w:val="009313F6"/>
    <w:rsid w:val="00932E76"/>
    <w:rsid w:val="00937603"/>
    <w:rsid w:val="009376C2"/>
    <w:rsid w:val="00937D1B"/>
    <w:rsid w:val="00946677"/>
    <w:rsid w:val="00947E3A"/>
    <w:rsid w:val="00954796"/>
    <w:rsid w:val="00956604"/>
    <w:rsid w:val="00962407"/>
    <w:rsid w:val="009839FF"/>
    <w:rsid w:val="009936B1"/>
    <w:rsid w:val="0099383D"/>
    <w:rsid w:val="009B48F9"/>
    <w:rsid w:val="009B4D45"/>
    <w:rsid w:val="009B6604"/>
    <w:rsid w:val="009C42B2"/>
    <w:rsid w:val="009D1B49"/>
    <w:rsid w:val="009D1FF8"/>
    <w:rsid w:val="009D4B83"/>
    <w:rsid w:val="009D7827"/>
    <w:rsid w:val="009E4C95"/>
    <w:rsid w:val="009F3801"/>
    <w:rsid w:val="009F4F48"/>
    <w:rsid w:val="009F6AE2"/>
    <w:rsid w:val="00A032A0"/>
    <w:rsid w:val="00A134F8"/>
    <w:rsid w:val="00A14EB9"/>
    <w:rsid w:val="00A1582F"/>
    <w:rsid w:val="00A275C5"/>
    <w:rsid w:val="00A3590F"/>
    <w:rsid w:val="00A53137"/>
    <w:rsid w:val="00A56951"/>
    <w:rsid w:val="00A61D84"/>
    <w:rsid w:val="00A63E9D"/>
    <w:rsid w:val="00A7775A"/>
    <w:rsid w:val="00A84E71"/>
    <w:rsid w:val="00A9101F"/>
    <w:rsid w:val="00A929B2"/>
    <w:rsid w:val="00AD405A"/>
    <w:rsid w:val="00AE5F5A"/>
    <w:rsid w:val="00AF369B"/>
    <w:rsid w:val="00AF37FD"/>
    <w:rsid w:val="00B0030E"/>
    <w:rsid w:val="00B21833"/>
    <w:rsid w:val="00B24D06"/>
    <w:rsid w:val="00B47818"/>
    <w:rsid w:val="00B4783C"/>
    <w:rsid w:val="00B53003"/>
    <w:rsid w:val="00B60E17"/>
    <w:rsid w:val="00B660A6"/>
    <w:rsid w:val="00B8053C"/>
    <w:rsid w:val="00B8128E"/>
    <w:rsid w:val="00B819B9"/>
    <w:rsid w:val="00B843F4"/>
    <w:rsid w:val="00B86E87"/>
    <w:rsid w:val="00B94293"/>
    <w:rsid w:val="00B97C96"/>
    <w:rsid w:val="00BA03B8"/>
    <w:rsid w:val="00BA259A"/>
    <w:rsid w:val="00BA6796"/>
    <w:rsid w:val="00BB31C5"/>
    <w:rsid w:val="00BB5C2B"/>
    <w:rsid w:val="00BC3F81"/>
    <w:rsid w:val="00BC7061"/>
    <w:rsid w:val="00BE1256"/>
    <w:rsid w:val="00BF3349"/>
    <w:rsid w:val="00C00FCA"/>
    <w:rsid w:val="00C0397E"/>
    <w:rsid w:val="00C05C60"/>
    <w:rsid w:val="00C435C9"/>
    <w:rsid w:val="00C53509"/>
    <w:rsid w:val="00C54AD8"/>
    <w:rsid w:val="00C577C5"/>
    <w:rsid w:val="00C61756"/>
    <w:rsid w:val="00C637DB"/>
    <w:rsid w:val="00C67571"/>
    <w:rsid w:val="00C74B36"/>
    <w:rsid w:val="00C80526"/>
    <w:rsid w:val="00C85028"/>
    <w:rsid w:val="00C93BC9"/>
    <w:rsid w:val="00C953E1"/>
    <w:rsid w:val="00C97794"/>
    <w:rsid w:val="00CA0D24"/>
    <w:rsid w:val="00CA3893"/>
    <w:rsid w:val="00CB2D26"/>
    <w:rsid w:val="00CB6E42"/>
    <w:rsid w:val="00CC47F7"/>
    <w:rsid w:val="00CC4FF1"/>
    <w:rsid w:val="00CD0F99"/>
    <w:rsid w:val="00CE4CA0"/>
    <w:rsid w:val="00CF03F8"/>
    <w:rsid w:val="00D00ED7"/>
    <w:rsid w:val="00D0528E"/>
    <w:rsid w:val="00D05B2E"/>
    <w:rsid w:val="00D06FFF"/>
    <w:rsid w:val="00D1126E"/>
    <w:rsid w:val="00D26886"/>
    <w:rsid w:val="00D306D7"/>
    <w:rsid w:val="00D3129C"/>
    <w:rsid w:val="00D37062"/>
    <w:rsid w:val="00D43996"/>
    <w:rsid w:val="00D6032C"/>
    <w:rsid w:val="00D61448"/>
    <w:rsid w:val="00D84E00"/>
    <w:rsid w:val="00D9133D"/>
    <w:rsid w:val="00D93E7E"/>
    <w:rsid w:val="00D962EF"/>
    <w:rsid w:val="00DA30E3"/>
    <w:rsid w:val="00DA4580"/>
    <w:rsid w:val="00DA47D5"/>
    <w:rsid w:val="00DA5027"/>
    <w:rsid w:val="00DA7175"/>
    <w:rsid w:val="00DB202E"/>
    <w:rsid w:val="00DB2565"/>
    <w:rsid w:val="00DB5F5F"/>
    <w:rsid w:val="00DC0601"/>
    <w:rsid w:val="00DD52FA"/>
    <w:rsid w:val="00DD6F3E"/>
    <w:rsid w:val="00DF0FDB"/>
    <w:rsid w:val="00DF1ECF"/>
    <w:rsid w:val="00DF24DF"/>
    <w:rsid w:val="00E008EE"/>
    <w:rsid w:val="00E077CA"/>
    <w:rsid w:val="00E10917"/>
    <w:rsid w:val="00E32AE6"/>
    <w:rsid w:val="00E36205"/>
    <w:rsid w:val="00E45D3F"/>
    <w:rsid w:val="00E56467"/>
    <w:rsid w:val="00E57B96"/>
    <w:rsid w:val="00E65CA6"/>
    <w:rsid w:val="00E82434"/>
    <w:rsid w:val="00E84E3A"/>
    <w:rsid w:val="00E952CA"/>
    <w:rsid w:val="00E96150"/>
    <w:rsid w:val="00E973AC"/>
    <w:rsid w:val="00EA57CB"/>
    <w:rsid w:val="00ED1D9A"/>
    <w:rsid w:val="00ED2634"/>
    <w:rsid w:val="00ED4DAB"/>
    <w:rsid w:val="00ED59AB"/>
    <w:rsid w:val="00ED76B7"/>
    <w:rsid w:val="00EE3F61"/>
    <w:rsid w:val="00EF7AE3"/>
    <w:rsid w:val="00F03916"/>
    <w:rsid w:val="00F042A4"/>
    <w:rsid w:val="00F06E14"/>
    <w:rsid w:val="00F12D13"/>
    <w:rsid w:val="00F305AD"/>
    <w:rsid w:val="00F3134E"/>
    <w:rsid w:val="00F34370"/>
    <w:rsid w:val="00F41ABD"/>
    <w:rsid w:val="00F477DC"/>
    <w:rsid w:val="00F533DB"/>
    <w:rsid w:val="00F5496F"/>
    <w:rsid w:val="00F62001"/>
    <w:rsid w:val="00F642AA"/>
    <w:rsid w:val="00F664AB"/>
    <w:rsid w:val="00F67A85"/>
    <w:rsid w:val="00F73976"/>
    <w:rsid w:val="00F75B0F"/>
    <w:rsid w:val="00F80D13"/>
    <w:rsid w:val="00F83DD2"/>
    <w:rsid w:val="00F84A32"/>
    <w:rsid w:val="00F869BD"/>
    <w:rsid w:val="00F925AF"/>
    <w:rsid w:val="00F959E3"/>
    <w:rsid w:val="00FB2A3F"/>
    <w:rsid w:val="00FE0A8C"/>
    <w:rsid w:val="00FE10F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7E29"/>
    <w:pPr>
      <w:suppressAutoHyphens/>
    </w:pPr>
    <w:rPr>
      <w:rFonts w:ascii="Times New Roman" w:eastAsia="Times New Roman" w:hAnsi="Times New Roman"/>
      <w:sz w:val="24"/>
      <w:szCs w:val="24"/>
      <w:lang w:eastAsia="ar-SA"/>
    </w:rPr>
  </w:style>
  <w:style w:type="paragraph" w:styleId="Heading1">
    <w:name w:val="heading 1"/>
    <w:basedOn w:val="Normal"/>
    <w:next w:val="Normal"/>
    <w:link w:val="Heading1Char"/>
    <w:uiPriority w:val="99"/>
    <w:qFormat/>
    <w:rsid w:val="002C7E29"/>
    <w:pPr>
      <w:keepNext/>
      <w:tabs>
        <w:tab w:val="num" w:pos="432"/>
      </w:tabs>
      <w:ind w:left="432" w:hanging="432"/>
      <w:jc w:val="both"/>
      <w:outlineLvl w:val="0"/>
    </w:pPr>
    <w:rPr>
      <w:b/>
      <w:sz w:val="28"/>
      <w:szCs w:val="20"/>
    </w:rPr>
  </w:style>
  <w:style w:type="paragraph" w:styleId="Heading2">
    <w:name w:val="heading 2"/>
    <w:basedOn w:val="Normal"/>
    <w:next w:val="Normal"/>
    <w:link w:val="Heading2Char"/>
    <w:uiPriority w:val="99"/>
    <w:qFormat/>
    <w:rsid w:val="002C7E29"/>
    <w:pPr>
      <w:keepNext/>
      <w:tabs>
        <w:tab w:val="left" w:pos="0"/>
        <w:tab w:val="num" w:pos="576"/>
      </w:tabs>
      <w:ind w:left="576" w:hanging="576"/>
      <w:jc w:val="both"/>
      <w:outlineLvl w:val="1"/>
    </w:pPr>
    <w:rPr>
      <w:sz w:val="28"/>
      <w:szCs w:val="20"/>
    </w:rPr>
  </w:style>
  <w:style w:type="paragraph" w:styleId="Heading3">
    <w:name w:val="heading 3"/>
    <w:basedOn w:val="Normal"/>
    <w:next w:val="Normal"/>
    <w:link w:val="Heading3Char"/>
    <w:uiPriority w:val="99"/>
    <w:qFormat/>
    <w:rsid w:val="002C7E29"/>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7E29"/>
    <w:rPr>
      <w:rFonts w:ascii="Times New Roman" w:hAnsi="Times New Roman" w:cs="Times New Roman"/>
      <w:b/>
      <w:sz w:val="20"/>
      <w:szCs w:val="20"/>
      <w:lang w:eastAsia="ar-SA" w:bidi="ar-SA"/>
    </w:rPr>
  </w:style>
  <w:style w:type="character" w:customStyle="1" w:styleId="Heading2Char">
    <w:name w:val="Heading 2 Char"/>
    <w:basedOn w:val="DefaultParagraphFont"/>
    <w:link w:val="Heading2"/>
    <w:uiPriority w:val="99"/>
    <w:locked/>
    <w:rsid w:val="002C7E29"/>
    <w:rPr>
      <w:rFonts w:ascii="Times New Roman" w:hAnsi="Times New Roman" w:cs="Times New Roman"/>
      <w:sz w:val="20"/>
      <w:szCs w:val="20"/>
      <w:lang w:eastAsia="ar-SA" w:bidi="ar-SA"/>
    </w:rPr>
  </w:style>
  <w:style w:type="character" w:customStyle="1" w:styleId="Heading3Char">
    <w:name w:val="Heading 3 Char"/>
    <w:basedOn w:val="DefaultParagraphFont"/>
    <w:link w:val="Heading3"/>
    <w:uiPriority w:val="99"/>
    <w:locked/>
    <w:rsid w:val="002C7E29"/>
    <w:rPr>
      <w:rFonts w:ascii="Arial" w:hAnsi="Arial" w:cs="Arial"/>
      <w:b/>
      <w:bCs/>
      <w:sz w:val="26"/>
      <w:szCs w:val="26"/>
      <w:lang w:eastAsia="ar-SA" w:bidi="ar-SA"/>
    </w:rPr>
  </w:style>
  <w:style w:type="character" w:styleId="Hyperlink">
    <w:name w:val="Hyperlink"/>
    <w:basedOn w:val="DefaultParagraphFont"/>
    <w:uiPriority w:val="99"/>
    <w:rsid w:val="002C7E29"/>
    <w:rPr>
      <w:rFonts w:cs="Times New Roman"/>
      <w:color w:val="0000FF"/>
      <w:u w:val="single"/>
    </w:rPr>
  </w:style>
  <w:style w:type="character" w:styleId="Strong">
    <w:name w:val="Strong"/>
    <w:basedOn w:val="DefaultParagraphFont"/>
    <w:uiPriority w:val="99"/>
    <w:qFormat/>
    <w:rsid w:val="002C7E29"/>
    <w:rPr>
      <w:rFonts w:cs="Times New Roman"/>
      <w:b/>
    </w:rPr>
  </w:style>
  <w:style w:type="paragraph" w:customStyle="1" w:styleId="ConsPlusNormal">
    <w:name w:val="ConsPlusNormal"/>
    <w:uiPriority w:val="99"/>
    <w:rsid w:val="002C7E29"/>
    <w:pPr>
      <w:suppressAutoHyphens/>
      <w:autoSpaceDE w:val="0"/>
      <w:ind w:firstLine="720"/>
    </w:pPr>
    <w:rPr>
      <w:rFonts w:ascii="Arial" w:hAnsi="Arial" w:cs="Arial"/>
      <w:sz w:val="20"/>
      <w:szCs w:val="20"/>
      <w:lang w:eastAsia="ar-SA"/>
    </w:rPr>
  </w:style>
  <w:style w:type="paragraph" w:customStyle="1" w:styleId="ConsPlusNonformat">
    <w:name w:val="ConsPlusNonformat"/>
    <w:uiPriority w:val="99"/>
    <w:rsid w:val="002C7E29"/>
    <w:pPr>
      <w:widowControl w:val="0"/>
      <w:suppressAutoHyphens/>
      <w:autoSpaceDE w:val="0"/>
    </w:pPr>
    <w:rPr>
      <w:rFonts w:ascii="Courier New" w:hAnsi="Courier New" w:cs="Courier New"/>
      <w:sz w:val="20"/>
      <w:szCs w:val="20"/>
      <w:lang w:eastAsia="ar-SA"/>
    </w:rPr>
  </w:style>
  <w:style w:type="paragraph" w:customStyle="1" w:styleId="ConsPlusTitle">
    <w:name w:val="ConsPlusTitle"/>
    <w:uiPriority w:val="99"/>
    <w:rsid w:val="002C7E29"/>
    <w:pPr>
      <w:suppressAutoHyphens/>
      <w:autoSpaceDE w:val="0"/>
    </w:pPr>
    <w:rPr>
      <w:rFonts w:ascii="Arial" w:eastAsia="SimSun" w:hAnsi="Arial" w:cs="Arial"/>
      <w:b/>
      <w:bCs/>
      <w:sz w:val="20"/>
      <w:szCs w:val="20"/>
      <w:lang w:eastAsia="ar-SA"/>
    </w:rPr>
  </w:style>
  <w:style w:type="paragraph" w:customStyle="1" w:styleId="31">
    <w:name w:val="Основной текст с отступом 31"/>
    <w:basedOn w:val="Normal"/>
    <w:uiPriority w:val="99"/>
    <w:rsid w:val="002C7E29"/>
    <w:pPr>
      <w:spacing w:after="120"/>
      <w:ind w:left="283"/>
    </w:pPr>
    <w:rPr>
      <w:sz w:val="16"/>
      <w:szCs w:val="16"/>
    </w:rPr>
  </w:style>
  <w:style w:type="paragraph" w:styleId="BodyTextIndent">
    <w:name w:val="Body Text Indent"/>
    <w:basedOn w:val="Normal"/>
    <w:link w:val="BodyTextIndentChar"/>
    <w:uiPriority w:val="99"/>
    <w:rsid w:val="002C7E29"/>
    <w:pPr>
      <w:spacing w:after="120"/>
      <w:ind w:left="283"/>
      <w:jc w:val="both"/>
    </w:pPr>
    <w:rPr>
      <w:sz w:val="28"/>
      <w:szCs w:val="20"/>
    </w:rPr>
  </w:style>
  <w:style w:type="character" w:customStyle="1" w:styleId="BodyTextIndentChar">
    <w:name w:val="Body Text Indent Char"/>
    <w:basedOn w:val="DefaultParagraphFont"/>
    <w:link w:val="BodyTextIndent"/>
    <w:uiPriority w:val="99"/>
    <w:locked/>
    <w:rsid w:val="002C7E29"/>
    <w:rPr>
      <w:rFonts w:ascii="Times New Roman" w:hAnsi="Times New Roman" w:cs="Times New Roman"/>
      <w:sz w:val="20"/>
      <w:szCs w:val="20"/>
      <w:lang w:eastAsia="ar-SA" w:bidi="ar-SA"/>
    </w:rPr>
  </w:style>
  <w:style w:type="paragraph" w:customStyle="1" w:styleId="21">
    <w:name w:val="Основной текст с отступом 21"/>
    <w:basedOn w:val="Normal"/>
    <w:uiPriority w:val="99"/>
    <w:rsid w:val="002C7E29"/>
    <w:pPr>
      <w:ind w:firstLine="185"/>
      <w:jc w:val="both"/>
    </w:pPr>
    <w:rPr>
      <w:sz w:val="28"/>
    </w:rPr>
  </w:style>
  <w:style w:type="paragraph" w:styleId="NormalWeb">
    <w:name w:val="Normal (Web)"/>
    <w:basedOn w:val="Normal"/>
    <w:uiPriority w:val="99"/>
    <w:rsid w:val="002C7E29"/>
    <w:pPr>
      <w:spacing w:before="100" w:after="100"/>
    </w:pPr>
  </w:style>
  <w:style w:type="paragraph" w:customStyle="1" w:styleId="210">
    <w:name w:val="Средняя сетка 21"/>
    <w:uiPriority w:val="99"/>
    <w:rsid w:val="002C7E29"/>
    <w:pPr>
      <w:suppressAutoHyphens/>
    </w:pPr>
    <w:rPr>
      <w:lang w:eastAsia="ar-SA"/>
    </w:rPr>
  </w:style>
  <w:style w:type="paragraph" w:styleId="HTMLPreformatted">
    <w:name w:val="HTML Preformatted"/>
    <w:basedOn w:val="Normal"/>
    <w:link w:val="HTMLPreformattedChar"/>
    <w:uiPriority w:val="99"/>
    <w:rsid w:val="002C7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2C7E29"/>
    <w:rPr>
      <w:rFonts w:ascii="Courier New" w:hAnsi="Courier New" w:cs="Courier New"/>
      <w:sz w:val="20"/>
      <w:szCs w:val="20"/>
      <w:lang w:eastAsia="ar-SA" w:bidi="ar-SA"/>
    </w:rPr>
  </w:style>
  <w:style w:type="paragraph" w:customStyle="1" w:styleId="1">
    <w:name w:val="марк список 1"/>
    <w:basedOn w:val="Normal"/>
    <w:uiPriority w:val="99"/>
    <w:rsid w:val="002C7E29"/>
    <w:pPr>
      <w:tabs>
        <w:tab w:val="left" w:pos="360"/>
      </w:tabs>
      <w:spacing w:before="120" w:after="120"/>
      <w:jc w:val="both"/>
    </w:pPr>
    <w:rPr>
      <w:szCs w:val="20"/>
    </w:rPr>
  </w:style>
  <w:style w:type="paragraph" w:customStyle="1" w:styleId="211">
    <w:name w:val="Маркированный список 21"/>
    <w:basedOn w:val="Normal"/>
    <w:uiPriority w:val="99"/>
    <w:rsid w:val="002C7E29"/>
    <w:pPr>
      <w:widowControl w:val="0"/>
      <w:autoSpaceDE w:val="0"/>
      <w:ind w:hanging="284"/>
      <w:jc w:val="both"/>
    </w:pPr>
  </w:style>
  <w:style w:type="paragraph" w:customStyle="1" w:styleId="CharChar">
    <w:name w:val="Char Char Знак Знак Знак Знак Знак Знак Знак Знак Знак Знак"/>
    <w:basedOn w:val="Normal"/>
    <w:uiPriority w:val="99"/>
    <w:rsid w:val="002C7E29"/>
    <w:pPr>
      <w:suppressAutoHyphens w:val="0"/>
      <w:spacing w:after="160" w:line="240" w:lineRule="exact"/>
    </w:pPr>
    <w:rPr>
      <w:rFonts w:ascii="Verdana" w:hAnsi="Verdana"/>
      <w:sz w:val="20"/>
      <w:szCs w:val="20"/>
      <w:lang w:val="en-US" w:eastAsia="en-US"/>
    </w:rPr>
  </w:style>
  <w:style w:type="paragraph" w:styleId="BodyText">
    <w:name w:val="Body Text"/>
    <w:basedOn w:val="Normal"/>
    <w:link w:val="BodyTextChar"/>
    <w:uiPriority w:val="99"/>
    <w:rsid w:val="002C7E29"/>
    <w:pPr>
      <w:spacing w:after="120"/>
    </w:pPr>
  </w:style>
  <w:style w:type="character" w:customStyle="1" w:styleId="BodyTextChar">
    <w:name w:val="Body Text Char"/>
    <w:basedOn w:val="DefaultParagraphFont"/>
    <w:link w:val="BodyText"/>
    <w:uiPriority w:val="99"/>
    <w:locked/>
    <w:rsid w:val="002C7E29"/>
    <w:rPr>
      <w:rFonts w:ascii="Times New Roman" w:hAnsi="Times New Roman" w:cs="Times New Roman"/>
      <w:sz w:val="24"/>
      <w:szCs w:val="24"/>
      <w:lang w:eastAsia="ar-SA" w:bidi="ar-SA"/>
    </w:rPr>
  </w:style>
  <w:style w:type="paragraph" w:customStyle="1" w:styleId="10">
    <w:name w:val="нум список 1"/>
    <w:basedOn w:val="Normal"/>
    <w:uiPriority w:val="99"/>
    <w:rsid w:val="002C7E29"/>
    <w:pPr>
      <w:tabs>
        <w:tab w:val="left" w:pos="360"/>
      </w:tabs>
      <w:suppressAutoHyphens w:val="0"/>
      <w:spacing w:before="120" w:after="120"/>
      <w:jc w:val="both"/>
    </w:pPr>
    <w:rPr>
      <w:szCs w:val="20"/>
    </w:rPr>
  </w:style>
  <w:style w:type="paragraph" w:styleId="BodyTextIndent2">
    <w:name w:val="Body Text Indent 2"/>
    <w:basedOn w:val="Normal"/>
    <w:link w:val="BodyTextIndent2Char"/>
    <w:uiPriority w:val="99"/>
    <w:rsid w:val="002C7E29"/>
    <w:pPr>
      <w:spacing w:after="120" w:line="480" w:lineRule="auto"/>
      <w:ind w:left="283"/>
    </w:pPr>
  </w:style>
  <w:style w:type="character" w:customStyle="1" w:styleId="BodyTextIndent2Char">
    <w:name w:val="Body Text Indent 2 Char"/>
    <w:basedOn w:val="DefaultParagraphFont"/>
    <w:link w:val="BodyTextIndent2"/>
    <w:uiPriority w:val="99"/>
    <w:locked/>
    <w:rsid w:val="002C7E29"/>
    <w:rPr>
      <w:rFonts w:ascii="Times New Roman" w:hAnsi="Times New Roman" w:cs="Times New Roman"/>
      <w:sz w:val="24"/>
      <w:szCs w:val="24"/>
      <w:lang w:eastAsia="ar-SA" w:bidi="ar-SA"/>
    </w:rPr>
  </w:style>
  <w:style w:type="paragraph" w:styleId="Header">
    <w:name w:val="header"/>
    <w:basedOn w:val="Normal"/>
    <w:link w:val="HeaderChar"/>
    <w:uiPriority w:val="99"/>
    <w:rsid w:val="002C7E29"/>
    <w:pPr>
      <w:tabs>
        <w:tab w:val="center" w:pos="4677"/>
        <w:tab w:val="right" w:pos="9355"/>
      </w:tabs>
      <w:suppressAutoHyphens w:val="0"/>
    </w:pPr>
    <w:rPr>
      <w:lang w:eastAsia="ru-RU"/>
    </w:rPr>
  </w:style>
  <w:style w:type="character" w:customStyle="1" w:styleId="HeaderChar">
    <w:name w:val="Header Char"/>
    <w:basedOn w:val="DefaultParagraphFont"/>
    <w:link w:val="Header"/>
    <w:uiPriority w:val="99"/>
    <w:locked/>
    <w:rsid w:val="002C7E29"/>
    <w:rPr>
      <w:rFonts w:ascii="Times New Roman" w:hAnsi="Times New Roman" w:cs="Times New Roman"/>
      <w:sz w:val="24"/>
      <w:szCs w:val="24"/>
      <w:lang w:eastAsia="ru-RU"/>
    </w:rPr>
  </w:style>
  <w:style w:type="paragraph" w:customStyle="1" w:styleId="ConsNormal">
    <w:name w:val="ConsNormal"/>
    <w:uiPriority w:val="99"/>
    <w:rsid w:val="002C7E29"/>
    <w:pPr>
      <w:autoSpaceDE w:val="0"/>
      <w:autoSpaceDN w:val="0"/>
      <w:adjustRightInd w:val="0"/>
      <w:ind w:right="19772" w:firstLine="720"/>
    </w:pPr>
    <w:rPr>
      <w:rFonts w:ascii="Arial" w:eastAsia="Times New Roman" w:hAnsi="Arial" w:cs="Arial"/>
      <w:sz w:val="20"/>
      <w:szCs w:val="20"/>
    </w:rPr>
  </w:style>
  <w:style w:type="character" w:customStyle="1" w:styleId="FontStyle21">
    <w:name w:val="Font Style21"/>
    <w:uiPriority w:val="99"/>
    <w:rsid w:val="002C7E29"/>
    <w:rPr>
      <w:rFonts w:ascii="Times New Roman" w:hAnsi="Times New Roman"/>
      <w:sz w:val="22"/>
    </w:rPr>
  </w:style>
  <w:style w:type="paragraph" w:customStyle="1" w:styleId="a">
    <w:name w:val="Содержимое таблицы"/>
    <w:basedOn w:val="Normal"/>
    <w:uiPriority w:val="99"/>
    <w:rsid w:val="002C7E29"/>
    <w:pPr>
      <w:suppressLineNumbers/>
    </w:pPr>
  </w:style>
  <w:style w:type="character" w:styleId="PageNumber">
    <w:name w:val="page number"/>
    <w:basedOn w:val="DefaultParagraphFont"/>
    <w:uiPriority w:val="99"/>
    <w:rsid w:val="002C7E29"/>
    <w:rPr>
      <w:rFonts w:cs="Times New Roman"/>
    </w:rPr>
  </w:style>
  <w:style w:type="paragraph" w:styleId="Footer">
    <w:name w:val="footer"/>
    <w:basedOn w:val="Normal"/>
    <w:link w:val="FooterChar"/>
    <w:uiPriority w:val="99"/>
    <w:rsid w:val="002C7E29"/>
    <w:pPr>
      <w:tabs>
        <w:tab w:val="center" w:pos="4677"/>
        <w:tab w:val="right" w:pos="9355"/>
      </w:tabs>
    </w:pPr>
  </w:style>
  <w:style w:type="character" w:customStyle="1" w:styleId="FooterChar">
    <w:name w:val="Footer Char"/>
    <w:basedOn w:val="DefaultParagraphFont"/>
    <w:link w:val="Footer"/>
    <w:uiPriority w:val="99"/>
    <w:locked/>
    <w:rsid w:val="002C7E29"/>
    <w:rPr>
      <w:rFonts w:ascii="Times New Roman" w:hAnsi="Times New Roman" w:cs="Times New Roman"/>
      <w:sz w:val="24"/>
      <w:szCs w:val="24"/>
      <w:lang w:eastAsia="ar-SA" w:bidi="ar-SA"/>
    </w:rPr>
  </w:style>
  <w:style w:type="character" w:customStyle="1" w:styleId="blk">
    <w:name w:val="blk"/>
    <w:basedOn w:val="DefaultParagraphFont"/>
    <w:uiPriority w:val="99"/>
    <w:rsid w:val="002C7E29"/>
    <w:rPr>
      <w:rFonts w:cs="Times New Roman"/>
    </w:rPr>
  </w:style>
  <w:style w:type="character" w:customStyle="1" w:styleId="apple-converted-space">
    <w:name w:val="apple-converted-space"/>
    <w:basedOn w:val="DefaultParagraphFont"/>
    <w:uiPriority w:val="99"/>
    <w:rsid w:val="002C7E29"/>
    <w:rPr>
      <w:rFonts w:cs="Times New Roman"/>
    </w:rPr>
  </w:style>
  <w:style w:type="character" w:styleId="FollowedHyperlink">
    <w:name w:val="FollowedHyperlink"/>
    <w:basedOn w:val="DefaultParagraphFont"/>
    <w:uiPriority w:val="99"/>
    <w:rsid w:val="002C7E29"/>
    <w:rPr>
      <w:rFonts w:cs="Times New Roman"/>
      <w:color w:val="800080"/>
      <w:u w:val="single"/>
    </w:rPr>
  </w:style>
  <w:style w:type="paragraph" w:customStyle="1" w:styleId="s1">
    <w:name w:val="s_1"/>
    <w:basedOn w:val="Normal"/>
    <w:uiPriority w:val="99"/>
    <w:rsid w:val="002C7E29"/>
    <w:pPr>
      <w:suppressAutoHyphens w:val="0"/>
      <w:spacing w:before="100" w:beforeAutospacing="1" w:after="100" w:afterAutospacing="1"/>
    </w:pPr>
    <w:rPr>
      <w:lang w:eastAsia="ru-RU"/>
    </w:rPr>
  </w:style>
  <w:style w:type="table" w:styleId="TableGrid">
    <w:name w:val="Table Grid"/>
    <w:basedOn w:val="TableNormal"/>
    <w:uiPriority w:val="99"/>
    <w:rsid w:val="002C7E29"/>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Цветной список - Акцент 11"/>
    <w:basedOn w:val="Normal"/>
    <w:uiPriority w:val="99"/>
    <w:rsid w:val="002C7E29"/>
    <w:pPr>
      <w:suppressAutoHyphens w:val="0"/>
      <w:ind w:left="720"/>
      <w:contextualSpacing/>
    </w:pPr>
    <w:rPr>
      <w:rFonts w:eastAsia="Calibri"/>
      <w:sz w:val="28"/>
      <w:szCs w:val="22"/>
      <w:lang w:eastAsia="en-US"/>
    </w:rPr>
  </w:style>
  <w:style w:type="character" w:styleId="Emphasis">
    <w:name w:val="Emphasis"/>
    <w:basedOn w:val="DefaultParagraphFont"/>
    <w:uiPriority w:val="99"/>
    <w:qFormat/>
    <w:rsid w:val="002C7E29"/>
    <w:rPr>
      <w:rFonts w:ascii="Times New Roman" w:hAnsi="Times New Roman" w:cs="Times New Roman"/>
      <w:i/>
    </w:rPr>
  </w:style>
  <w:style w:type="character" w:customStyle="1" w:styleId="serp-urlitem">
    <w:name w:val="serp-url__item"/>
    <w:uiPriority w:val="99"/>
    <w:rsid w:val="002C7E29"/>
  </w:style>
  <w:style w:type="paragraph" w:customStyle="1" w:styleId="a0">
    <w:name w:val="Стиль"/>
    <w:uiPriority w:val="99"/>
    <w:rsid w:val="002C7E29"/>
    <w:pPr>
      <w:widowControl w:val="0"/>
      <w:autoSpaceDE w:val="0"/>
      <w:autoSpaceDN w:val="0"/>
      <w:adjustRightInd w:val="0"/>
    </w:pPr>
    <w:rPr>
      <w:rFonts w:ascii="Times New Roman" w:eastAsia="Times New Roman" w:hAnsi="Times New Roman"/>
      <w:sz w:val="24"/>
      <w:szCs w:val="24"/>
    </w:rPr>
  </w:style>
  <w:style w:type="paragraph" w:styleId="DocumentMap">
    <w:name w:val="Document Map"/>
    <w:basedOn w:val="Normal"/>
    <w:link w:val="DocumentMapChar"/>
    <w:uiPriority w:val="99"/>
    <w:rsid w:val="002C7E29"/>
  </w:style>
  <w:style w:type="character" w:customStyle="1" w:styleId="DocumentMapChar">
    <w:name w:val="Document Map Char"/>
    <w:basedOn w:val="DefaultParagraphFont"/>
    <w:link w:val="DocumentMap"/>
    <w:uiPriority w:val="99"/>
    <w:locked/>
    <w:rsid w:val="002C7E29"/>
    <w:rPr>
      <w:rFonts w:ascii="Times New Roman" w:hAnsi="Times New Roman" w:cs="Times New Roman"/>
      <w:sz w:val="24"/>
      <w:szCs w:val="24"/>
      <w:lang w:eastAsia="ar-SA" w:bidi="ar-SA"/>
    </w:rPr>
  </w:style>
  <w:style w:type="paragraph" w:customStyle="1" w:styleId="-110">
    <w:name w:val="Цветная заливка - Акцент 11"/>
    <w:hidden/>
    <w:uiPriority w:val="99"/>
    <w:rsid w:val="002C7E29"/>
    <w:rPr>
      <w:rFonts w:ascii="Times New Roman" w:eastAsia="Times New Roman" w:hAnsi="Times New Roman"/>
      <w:sz w:val="24"/>
      <w:szCs w:val="24"/>
      <w:lang w:eastAsia="ar-SA"/>
    </w:rPr>
  </w:style>
  <w:style w:type="paragraph" w:styleId="ListParagraph">
    <w:name w:val="List Paragraph"/>
    <w:basedOn w:val="Normal"/>
    <w:uiPriority w:val="99"/>
    <w:qFormat/>
    <w:rsid w:val="002C7E29"/>
    <w:pPr>
      <w:suppressAutoHyphens w:val="0"/>
      <w:ind w:left="720"/>
      <w:contextualSpacing/>
      <w:jc w:val="center"/>
    </w:pPr>
    <w:rPr>
      <w:rFonts w:ascii="Calibri" w:eastAsia="Calibri" w:hAnsi="Calibri"/>
      <w:sz w:val="22"/>
      <w:szCs w:val="22"/>
      <w:lang w:eastAsia="en-US"/>
    </w:rPr>
  </w:style>
  <w:style w:type="paragraph" w:styleId="BalloonText">
    <w:name w:val="Balloon Text"/>
    <w:basedOn w:val="Normal"/>
    <w:link w:val="BalloonTextChar"/>
    <w:uiPriority w:val="99"/>
    <w:rsid w:val="002C7E29"/>
    <w:rPr>
      <w:rFonts w:ascii="Tahoma" w:hAnsi="Tahoma" w:cs="Tahoma"/>
      <w:sz w:val="16"/>
      <w:szCs w:val="16"/>
    </w:rPr>
  </w:style>
  <w:style w:type="character" w:customStyle="1" w:styleId="BalloonTextChar">
    <w:name w:val="Balloon Text Char"/>
    <w:basedOn w:val="DefaultParagraphFont"/>
    <w:link w:val="BalloonText"/>
    <w:uiPriority w:val="99"/>
    <w:locked/>
    <w:rsid w:val="002C7E29"/>
    <w:rPr>
      <w:rFonts w:ascii="Tahoma" w:hAnsi="Tahoma" w:cs="Tahoma"/>
      <w:sz w:val="16"/>
      <w:szCs w:val="16"/>
      <w:lang w:eastAsia="ar-SA" w:bidi="ar-SA"/>
    </w:rPr>
  </w:style>
  <w:style w:type="paragraph" w:customStyle="1" w:styleId="s3">
    <w:name w:val="s_3"/>
    <w:basedOn w:val="Normal"/>
    <w:uiPriority w:val="99"/>
    <w:rsid w:val="002C7E29"/>
    <w:pPr>
      <w:suppressAutoHyphens w:val="0"/>
      <w:spacing w:before="100" w:beforeAutospacing="1" w:after="100" w:afterAutospacing="1"/>
    </w:pPr>
    <w:rPr>
      <w:lang w:eastAsia="ru-RU"/>
    </w:rPr>
  </w:style>
  <w:style w:type="paragraph" w:customStyle="1" w:styleId="formattext">
    <w:name w:val="formattext"/>
    <w:basedOn w:val="Normal"/>
    <w:uiPriority w:val="99"/>
    <w:rsid w:val="002C7E29"/>
    <w:pPr>
      <w:suppressAutoHyphens w:val="0"/>
      <w:spacing w:before="100" w:beforeAutospacing="1" w:after="100" w:afterAutospacing="1"/>
    </w:pPr>
    <w:rPr>
      <w:lang w:eastAsia="ru-RU"/>
    </w:rPr>
  </w:style>
  <w:style w:type="paragraph" w:customStyle="1" w:styleId="p1">
    <w:name w:val="p1"/>
    <w:basedOn w:val="Normal"/>
    <w:uiPriority w:val="99"/>
    <w:rsid w:val="002C7E29"/>
    <w:pPr>
      <w:suppressAutoHyphens w:val="0"/>
      <w:spacing w:before="100" w:beforeAutospacing="1" w:after="100" w:afterAutospacing="1"/>
    </w:pPr>
    <w:rPr>
      <w:lang w:eastAsia="ru-RU"/>
    </w:rPr>
  </w:style>
  <w:style w:type="paragraph" w:customStyle="1" w:styleId="p2">
    <w:name w:val="p2"/>
    <w:basedOn w:val="Normal"/>
    <w:uiPriority w:val="99"/>
    <w:rsid w:val="002C7E29"/>
    <w:pPr>
      <w:suppressAutoHyphens w:val="0"/>
      <w:spacing w:before="100" w:beforeAutospacing="1" w:after="100" w:afterAutospacing="1"/>
    </w:pPr>
    <w:rPr>
      <w:lang w:eastAsia="ru-RU"/>
    </w:rPr>
  </w:style>
  <w:style w:type="paragraph" w:customStyle="1" w:styleId="p3">
    <w:name w:val="p3"/>
    <w:basedOn w:val="Normal"/>
    <w:uiPriority w:val="99"/>
    <w:rsid w:val="002C7E29"/>
    <w:pPr>
      <w:suppressAutoHyphens w:val="0"/>
      <w:spacing w:before="100" w:beforeAutospacing="1" w:after="100" w:afterAutospacing="1"/>
    </w:pPr>
    <w:rPr>
      <w:lang w:eastAsia="ru-RU"/>
    </w:rPr>
  </w:style>
  <w:style w:type="paragraph" w:customStyle="1" w:styleId="p5">
    <w:name w:val="p5"/>
    <w:basedOn w:val="Normal"/>
    <w:uiPriority w:val="99"/>
    <w:rsid w:val="002C7E29"/>
    <w:pPr>
      <w:suppressAutoHyphens w:val="0"/>
      <w:spacing w:before="100" w:beforeAutospacing="1" w:after="100" w:afterAutospacing="1"/>
    </w:pPr>
    <w:rPr>
      <w:lang w:eastAsia="ru-RU"/>
    </w:rPr>
  </w:style>
  <w:style w:type="paragraph" w:customStyle="1" w:styleId="p6">
    <w:name w:val="p6"/>
    <w:basedOn w:val="Normal"/>
    <w:uiPriority w:val="99"/>
    <w:rsid w:val="002C7E29"/>
    <w:pPr>
      <w:suppressAutoHyphens w:val="0"/>
      <w:spacing w:before="100" w:beforeAutospacing="1" w:after="100" w:afterAutospacing="1"/>
    </w:pPr>
    <w:rPr>
      <w:lang w:eastAsia="ru-RU"/>
    </w:rPr>
  </w:style>
  <w:style w:type="paragraph" w:customStyle="1" w:styleId="p7">
    <w:name w:val="p7"/>
    <w:basedOn w:val="Normal"/>
    <w:uiPriority w:val="99"/>
    <w:rsid w:val="002C7E29"/>
    <w:pPr>
      <w:suppressAutoHyphens w:val="0"/>
      <w:spacing w:before="100" w:beforeAutospacing="1" w:after="100" w:afterAutospacing="1"/>
    </w:pPr>
    <w:rPr>
      <w:lang w:eastAsia="ru-RU"/>
    </w:rPr>
  </w:style>
  <w:style w:type="paragraph" w:customStyle="1" w:styleId="p10">
    <w:name w:val="p10"/>
    <w:basedOn w:val="Normal"/>
    <w:uiPriority w:val="99"/>
    <w:rsid w:val="002C7E29"/>
    <w:pPr>
      <w:suppressAutoHyphens w:val="0"/>
      <w:spacing w:before="100" w:beforeAutospacing="1" w:after="100" w:afterAutospacing="1"/>
    </w:pPr>
    <w:rPr>
      <w:lang w:eastAsia="ru-RU"/>
    </w:rPr>
  </w:style>
  <w:style w:type="character" w:customStyle="1" w:styleId="s10">
    <w:name w:val="s1"/>
    <w:uiPriority w:val="99"/>
    <w:rsid w:val="002C7E29"/>
  </w:style>
  <w:style w:type="character" w:customStyle="1" w:styleId="s2">
    <w:name w:val="s2"/>
    <w:uiPriority w:val="99"/>
    <w:rsid w:val="002C7E29"/>
  </w:style>
  <w:style w:type="character" w:customStyle="1" w:styleId="s4">
    <w:name w:val="s4"/>
    <w:uiPriority w:val="99"/>
    <w:rsid w:val="002C7E29"/>
  </w:style>
  <w:style w:type="character" w:customStyle="1" w:styleId="s5">
    <w:name w:val="s5"/>
    <w:uiPriority w:val="99"/>
    <w:rsid w:val="002C7E29"/>
  </w:style>
  <w:style w:type="paragraph" w:styleId="NoSpacing">
    <w:name w:val="No Spacing"/>
    <w:uiPriority w:val="99"/>
    <w:qFormat/>
    <w:rsid w:val="002C7E29"/>
    <w:pPr>
      <w:suppressAutoHyphens/>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kozhil-mfc@glazrayon.ru" TargetMode="External"/><Relationship Id="rId18" Type="http://schemas.openxmlformats.org/officeDocument/2006/relationships/hyperlink" Target="mailto:urakovo-mfc@glazrayon.ru" TargetMode="External"/><Relationship Id="rId26" Type="http://schemas.openxmlformats.org/officeDocument/2006/relationships/hyperlink" Target="consultantplus://offline/ref=DEA8C3D5FEAE28D3C15195C7FF8A08797CBDC70297A72C5D58FFE43281DC843332044E3Fg4JBM" TargetMode="External"/><Relationship Id="rId39" Type="http://schemas.openxmlformats.org/officeDocument/2006/relationships/hyperlink" Target="mailto:glazrayon@mail.ru" TargetMode="External"/><Relationship Id="rId21" Type="http://schemas.openxmlformats.org/officeDocument/2006/relationships/hyperlink" Target="http://www.gosuslugi.ru" TargetMode="External"/><Relationship Id="rId34" Type="http://schemas.openxmlformats.org/officeDocument/2006/relationships/hyperlink" Target="consultantplus://offline/ref=DB748162F8C2BDB2AEF1D9345BC9E0C402A1554E68E6C974C9D9F40946E827A8B0494776E2z8a9I" TargetMode="External"/><Relationship Id="rId42" Type="http://schemas.openxmlformats.org/officeDocument/2006/relationships/hyperlink" Target="consultantplus://offline/ref=0D26B73871CBC82286362AEA7E63BF03E93A0750873497236B1CDE6E4D409618A73E96288937FA3A76k1L" TargetMode="External"/><Relationship Id="rId47" Type="http://schemas.openxmlformats.org/officeDocument/2006/relationships/hyperlink" Target="consultantplus://offline/ref=0D26B73871CBC82286362AEA7E63BF03E93A0750873497236B1CDE6E4D409618A73E96288937FA3976k6L" TargetMode="External"/><Relationship Id="rId50" Type="http://schemas.openxmlformats.org/officeDocument/2006/relationships/hyperlink" Target="consultantplus://offline/ref=0D26B73871CBC82286362AEA7E63BF03E93A0750873497236B1CDE6E4D409618A73E96288937FA3976k3L" TargetMode="External"/><Relationship Id="rId55" Type="http://schemas.openxmlformats.org/officeDocument/2006/relationships/hyperlink" Target="consultantplus://offline/ref=0D26B73871CBC82286362AEA7E63BF03E93A0750873497236B1CDE6E4D409618A73E96288937FA3976k0L" TargetMode="External"/><Relationship Id="rId63" Type="http://schemas.openxmlformats.org/officeDocument/2006/relationships/hyperlink" Target="consultantplus://offline/ref=0D26B73871CBC82286362AEA7E63BF03E93A0750873497236B1CDE6E4D409618A73E96288937FA3876k0L" TargetMode="External"/><Relationship Id="rId68" Type="http://schemas.openxmlformats.org/officeDocument/2006/relationships/hyperlink" Target="consultantplus://offline/ref=0D26B73871CBC82286362AEA7E63BF03E93A0750873497236B1CDE6E4D409618A73E96288937FA3876kFL" TargetMode="External"/><Relationship Id="rId76" Type="http://schemas.openxmlformats.org/officeDocument/2006/relationships/hyperlink" Target="consultantplus://offline/ref=0D26B73871CBC82286362AEA7E63BF03E93A0750873497236B1CDE6E4D409618A73E96288937FA3E76k2L" TargetMode="External"/><Relationship Id="rId84" Type="http://schemas.openxmlformats.org/officeDocument/2006/relationships/hyperlink" Target="consultantplus://offline/ref=0D26B73871CBC82286362AEA7E63BF03E93A0750873497236B1CDE6E4D409618A73E96288937FA3D76k6L" TargetMode="External"/><Relationship Id="rId89" Type="http://schemas.openxmlformats.org/officeDocument/2006/relationships/header" Target="header1.xml"/><Relationship Id="rId7" Type="http://schemas.openxmlformats.org/officeDocument/2006/relationships/hyperlink" Target="mailto:omsu@glazrayon.ru" TargetMode="External"/><Relationship Id="rId71" Type="http://schemas.openxmlformats.org/officeDocument/2006/relationships/hyperlink" Target="consultantplus://offline/ref=0D26B73871CBC82286362AEA7E63BF03E93A0750873497236B1CDE6E4D409618A73E96288937FA3976k4L"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parzi-mfc@glazrayon.ru" TargetMode="External"/><Relationship Id="rId29" Type="http://schemas.openxmlformats.org/officeDocument/2006/relationships/hyperlink" Target="consultantplus://offline/ref=DB748162F8C2BDB2AEF1D9345BC9E0C402A1554E68E6C974C9D9F40946E827A8B0494775EBz8aFI" TargetMode="External"/><Relationship Id="rId11" Type="http://schemas.openxmlformats.org/officeDocument/2006/relationships/hyperlink" Target="mailto:gulekovo-mfc@glazrayon.ru" TargetMode="External"/><Relationship Id="rId24" Type="http://schemas.openxmlformats.org/officeDocument/2006/relationships/hyperlink" Target="consultantplus://offline/ref=9849C6F3286D8713832CAC75F23D4F5A1EA435F15681A0B78959B48AC4Q2u2I" TargetMode="External"/><Relationship Id="rId32" Type="http://schemas.openxmlformats.org/officeDocument/2006/relationships/hyperlink" Target="consultantplus://offline/ref=DB748162F8C2BDB2AEF1D9345BC9E0C402A1554E68E6C974C9D9F40946E827A8B049477BECz8aCI" TargetMode="External"/><Relationship Id="rId37" Type="http://schemas.openxmlformats.org/officeDocument/2006/relationships/image" Target="media/image1.png"/><Relationship Id="rId40" Type="http://schemas.openxmlformats.org/officeDocument/2006/relationships/hyperlink" Target="consultantplus://offline/ref=0D26B73871CBC82286362AEA7E63BF03E93A0750873497236B1CDE6E4D409618A73E96288937FA3A76k4L" TargetMode="External"/><Relationship Id="rId45" Type="http://schemas.openxmlformats.org/officeDocument/2006/relationships/hyperlink" Target="consultantplus://offline/ref=0D26B73871CBC82286362AEA7E63BF03E93A0750873497236B1CDE6E4D409618A73E96288937FA3A76kEL" TargetMode="External"/><Relationship Id="rId53" Type="http://schemas.openxmlformats.org/officeDocument/2006/relationships/hyperlink" Target="consultantplus://offline/ref=0D26B73871CBC82286362AEA7E63BF03E93A0750873497236B1CDE6E4D409618A73E96288937FA3976k0L" TargetMode="External"/><Relationship Id="rId58" Type="http://schemas.openxmlformats.org/officeDocument/2006/relationships/hyperlink" Target="consultantplus://offline/ref=0D26B73871CBC82286362AEA7E63BF03E93A0750873497236B1CDE6E4D409618A73E96288937FA3876k4L" TargetMode="External"/><Relationship Id="rId66" Type="http://schemas.openxmlformats.org/officeDocument/2006/relationships/hyperlink" Target="consultantplus://offline/ref=0D26B73871CBC82286362AEA7E63BF03E93A0750873497236B1CDE6E4D409618A73E96288937FA3876k0L" TargetMode="External"/><Relationship Id="rId74" Type="http://schemas.openxmlformats.org/officeDocument/2006/relationships/hyperlink" Target="consultantplus://offline/ref=0D26B73871CBC82286362AEA7E63BF03E93A0750873497236B1CDE6E4D409618A73E96288937FA3876k2L" TargetMode="External"/><Relationship Id="rId79" Type="http://schemas.openxmlformats.org/officeDocument/2006/relationships/hyperlink" Target="consultantplus://offline/ref=0D26B73871CBC82286362AEA7E63BF03EA330659853497236B1CDE6E4D409618A73E96288937F73876k2L" TargetMode="External"/><Relationship Id="rId87" Type="http://schemas.openxmlformats.org/officeDocument/2006/relationships/hyperlink" Target="consultantplus://offline/ref=0D26B73871CBC82286362AEA7E63BF03E93A0750873497236B1CDE6E4D409618A73E96288937FA3D76k2L" TargetMode="External"/><Relationship Id="rId5" Type="http://schemas.openxmlformats.org/officeDocument/2006/relationships/footnotes" Target="footnotes.xml"/><Relationship Id="rId61" Type="http://schemas.openxmlformats.org/officeDocument/2006/relationships/hyperlink" Target="consultantplus://offline/ref=0D26B73871CBC82286362AEA7E63BF03E93A0750873497236B1CDE6E4D409618A73E96288937FA3876k2L" TargetMode="External"/><Relationship Id="rId82" Type="http://schemas.openxmlformats.org/officeDocument/2006/relationships/hyperlink" Target="consultantplus://offline/ref=0D26B73871CBC82286362AEA7E63BF03E93A0750873497236B1CDE6E4D409618A73E96288937FA3E76kFL" TargetMode="External"/><Relationship Id="rId90" Type="http://schemas.openxmlformats.org/officeDocument/2006/relationships/header" Target="header2.xml"/><Relationship Id="rId19" Type="http://schemas.openxmlformats.org/officeDocument/2006/relationships/hyperlink" Target="mailto:shtanigurt-mfc@glazrayon.ru" TargetMode="External"/><Relationship Id="rId14" Type="http://schemas.openxmlformats.org/officeDocument/2006/relationships/hyperlink" Target="mailto:kuregovo-mfc@glazrayon.ru" TargetMode="External"/><Relationship Id="rId22" Type="http://schemas.openxmlformats.org/officeDocument/2006/relationships/hyperlink" Target="http://uslugi.udmurt.ru/" TargetMode="External"/><Relationship Id="rId27" Type="http://schemas.openxmlformats.org/officeDocument/2006/relationships/hyperlink" Target="consultantplus://offline/ref=DB748162F8C2BDB2AEF1D9345BC9E0C402A1554E68E6C974C9D9F40946E827A8B0494772EA85z5a0I" TargetMode="External"/><Relationship Id="rId30" Type="http://schemas.openxmlformats.org/officeDocument/2006/relationships/hyperlink" Target="consultantplus://offline/ref=DB748162F8C2BDB2AEF1D9345BC9E0C402A1554E68E6C974C9D9F40946E827A8B0494775EBz8aDI" TargetMode="External"/><Relationship Id="rId35" Type="http://schemas.openxmlformats.org/officeDocument/2006/relationships/hyperlink" Target="consultantplus://offline/ref=5A2D2EE30E5549588A74EBD71E8BF8E11F293800AC8F889EBE58EFF1DF22EA4E5369C468tExEM" TargetMode="External"/><Relationship Id="rId43" Type="http://schemas.openxmlformats.org/officeDocument/2006/relationships/hyperlink" Target="consultantplus://offline/ref=0D26B73871CBC82286362AEA7E63BF03E93A0750873497236B1CDE6E4D409618A73E96288937FA3A76k0L" TargetMode="External"/><Relationship Id="rId48" Type="http://schemas.openxmlformats.org/officeDocument/2006/relationships/hyperlink" Target="consultantplus://offline/ref=0D26B73871CBC82286362AEA7E63BF03E93A0750873497236B1CDE6E4D409618A73E96288937FA3976k4L" TargetMode="External"/><Relationship Id="rId56" Type="http://schemas.openxmlformats.org/officeDocument/2006/relationships/hyperlink" Target="consultantplus://offline/ref=0D26B73871CBC82286362AEA7E63BF03E93A0750873497236B1CDE6E4D409618A73E96288937FA3876k7L" TargetMode="External"/><Relationship Id="rId64" Type="http://schemas.openxmlformats.org/officeDocument/2006/relationships/hyperlink" Target="consultantplus://offline/ref=0D26B73871CBC82286362AEA7E63BF03E93A0750873497236B1CDE6E4D409618A73E96288937FA3876k0L" TargetMode="External"/><Relationship Id="rId69" Type="http://schemas.openxmlformats.org/officeDocument/2006/relationships/hyperlink" Target="consultantplus://offline/ref=0D26B73871CBC82286362AEA7E63BF03E93A0750873497236B1CDE6E4D409618A73E96288937FA3876k2L" TargetMode="External"/><Relationship Id="rId77" Type="http://schemas.openxmlformats.org/officeDocument/2006/relationships/hyperlink" Target="consultantplus://offline/ref=0D26B73871CBC82286362AEA7E63BF03EA330659853497236B1CDE6E4D409618A73E96288937F73A76k5L" TargetMode="External"/><Relationship Id="rId8" Type="http://schemas.openxmlformats.org/officeDocument/2006/relationships/hyperlink" Target="mailto:uf@glazrayon.ru" TargetMode="External"/><Relationship Id="rId51" Type="http://schemas.openxmlformats.org/officeDocument/2006/relationships/hyperlink" Target="consultantplus://offline/ref=0D26B73871CBC82286362AEA7E63BF03E93A0750873497236B1CDE6E4D409618A73E96288937FA3976k2L" TargetMode="External"/><Relationship Id="rId72" Type="http://schemas.openxmlformats.org/officeDocument/2006/relationships/hyperlink" Target="consultantplus://offline/ref=0D26B73871CBC82286362AEA7E63BF03E93A0750873497236B1CDE6E4D409618A73E96288937FA3876k3L" TargetMode="External"/><Relationship Id="rId80" Type="http://schemas.openxmlformats.org/officeDocument/2006/relationships/hyperlink" Target="consultantplus://offline/ref=0D26B73871CBC82286362AEA7E63BF03E93A0750873497236B1CDE6E4D409618A73E96288937FA3E76k1L" TargetMode="External"/><Relationship Id="rId85" Type="http://schemas.openxmlformats.org/officeDocument/2006/relationships/hyperlink" Target="consultantplus://offline/ref=0D26B73871CBC82286362AEA7E63BF03E93A0750873497236B1CDE6E4D409618A73E96288937FA3D76k5L" TargetMode="External"/><Relationship Id="rId3" Type="http://schemas.openxmlformats.org/officeDocument/2006/relationships/settings" Target="settings.xml"/><Relationship Id="rId12" Type="http://schemas.openxmlformats.org/officeDocument/2006/relationships/hyperlink" Target="mailto:kachkashur-mfc@glazrayon.ru" TargetMode="External"/><Relationship Id="rId17" Type="http://schemas.openxmlformats.org/officeDocument/2006/relationships/hyperlink" Target="mailto:ponino-mfc@glazrayon.ru" TargetMode="External"/><Relationship Id="rId25" Type="http://schemas.openxmlformats.org/officeDocument/2006/relationships/hyperlink" Target="consultantplus://offline/ref=9849C6F3286D8713832CAC75F23D4F5A1EA632F85882A0B78959B48AC4Q2u2I" TargetMode="External"/><Relationship Id="rId33" Type="http://schemas.openxmlformats.org/officeDocument/2006/relationships/hyperlink" Target="consultantplus://offline/ref=DB748162F8C2BDB2AEF1D9345BC9E0C401A8554A6BE2C974C9D9F40946E827A8B0494772EA8C5865zAa8I" TargetMode="External"/><Relationship Id="rId38" Type="http://schemas.openxmlformats.org/officeDocument/2006/relationships/image" Target="media/image2.png"/><Relationship Id="rId46" Type="http://schemas.openxmlformats.org/officeDocument/2006/relationships/footer" Target="footer1.xml"/><Relationship Id="rId59" Type="http://schemas.openxmlformats.org/officeDocument/2006/relationships/hyperlink" Target="consultantplus://offline/ref=0D26B73871CBC82286362AEA7E63BF03E93A0750873497236B1CDE6E4D409618A73E96288937FA3976k4L" TargetMode="External"/><Relationship Id="rId67" Type="http://schemas.openxmlformats.org/officeDocument/2006/relationships/hyperlink" Target="consultantplus://offline/ref=0D26B73871CBC82286362AEA7E63BF03E93A0750873497236B1CDE6E4D409618A73E96288937FA3876kFL" TargetMode="External"/><Relationship Id="rId20" Type="http://schemas.openxmlformats.org/officeDocument/2006/relationships/hyperlink" Target="http://glazrayon.ru/feedback/new.php" TargetMode="External"/><Relationship Id="rId41" Type="http://schemas.openxmlformats.org/officeDocument/2006/relationships/hyperlink" Target="consultantplus://offline/ref=0D26B73871CBC82286362AEA7E63BF03E93A0750873497236B1CDE6E4D409618A73E96288937FA3A76k2L" TargetMode="External"/><Relationship Id="rId54" Type="http://schemas.openxmlformats.org/officeDocument/2006/relationships/hyperlink" Target="consultantplus://offline/ref=0D26B73871CBC82286362AEA7E63BF03E93A0750873497236B1CDE6E4D409618A73E96288937FA3976kEL" TargetMode="External"/><Relationship Id="rId62" Type="http://schemas.openxmlformats.org/officeDocument/2006/relationships/hyperlink" Target="consultantplus://offline/ref=0D26B73871CBC82286362AEA7E63BF03E93A0750873497236B1CDE6E4D409618A73E96288937FA3876k2L" TargetMode="External"/><Relationship Id="rId70" Type="http://schemas.openxmlformats.org/officeDocument/2006/relationships/hyperlink" Target="consultantplus://offline/ref=0D26B73871CBC82286362AEA7E63BF03E93A0750873497236B1CDE6E4D409618A73E96288937FA3876k2L" TargetMode="External"/><Relationship Id="rId75" Type="http://schemas.openxmlformats.org/officeDocument/2006/relationships/hyperlink" Target="consultantplus://offline/ref=0D26B73871CBC82286362AEA7E63BF03E93A0750873497236B1CDE6E4D409618A73E96288937FA3876kEL" TargetMode="External"/><Relationship Id="rId83" Type="http://schemas.openxmlformats.org/officeDocument/2006/relationships/hyperlink" Target="consultantplus://offline/ref=0D26B73871CBC82286362AEA7E63BF03E93A0750873497236B1CDE6E4D409618A73E96288937FA3D76k7L" TargetMode="External"/><Relationship Id="rId88" Type="http://schemas.openxmlformats.org/officeDocument/2006/relationships/hyperlink" Target="consultantplus://offline/ref=0D26B73871CBC82286362AEA7E63BF03E93A0750873497236B1CDE6E4D409618A73E96288937FA3D76k1L"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oktyabr-mfc@glazrayon.ru" TargetMode="External"/><Relationship Id="rId23" Type="http://schemas.openxmlformats.org/officeDocument/2006/relationships/hyperlink" Target="http://glazrayon.ru" TargetMode="External"/><Relationship Id="rId28" Type="http://schemas.openxmlformats.org/officeDocument/2006/relationships/hyperlink" Target="consultantplus://offline/ref=DB748162F8C2BDB2AEF1D9345BC9E0C402A1554E68E6C974C9D9F40946E827A8B0494775EFz8aEI" TargetMode="External"/><Relationship Id="rId36" Type="http://schemas.openxmlformats.org/officeDocument/2006/relationships/hyperlink" Target="https://vashkontrol.ru/" TargetMode="External"/><Relationship Id="rId49" Type="http://schemas.openxmlformats.org/officeDocument/2006/relationships/hyperlink" Target="consultantplus://offline/ref=0D26B73871CBC82286362AEA7E63BF03E93A0750873497236B1CDE6E4D409618A73E96288937FA3976k6L" TargetMode="External"/><Relationship Id="rId57" Type="http://schemas.openxmlformats.org/officeDocument/2006/relationships/hyperlink" Target="consultantplus://offline/ref=0D26B73871CBC82286362AEA7E63BF03E93A0750873497236B1CDE6E4D409618A73E96288937FA3876k5L" TargetMode="External"/><Relationship Id="rId10" Type="http://schemas.openxmlformats.org/officeDocument/2006/relationships/hyperlink" Target="mailto:bogatir-mfc@glazrayon.ru" TargetMode="External"/><Relationship Id="rId31" Type="http://schemas.openxmlformats.org/officeDocument/2006/relationships/hyperlink" Target="consultantplus://offline/ref=DB748162F8C2BDB2AEF1D9345BC9E0C402A1554E68E6C974C9D9F40946E827A8B0494775E8z8aCI" TargetMode="External"/><Relationship Id="rId44" Type="http://schemas.openxmlformats.org/officeDocument/2006/relationships/hyperlink" Target="consultantplus://offline/ref=0D26B73871CBC82286362AEA7E63BF03E93A0750873497236B1CDE6E4D409618A73E96288937FA3A76kFL" TargetMode="External"/><Relationship Id="rId52" Type="http://schemas.openxmlformats.org/officeDocument/2006/relationships/hyperlink" Target="consultantplus://offline/ref=0D26B73871CBC82286362AEA7E63BF03E93A0750873497236B1CDE6E4D409618A73E96288937FA3976k1L" TargetMode="External"/><Relationship Id="rId60" Type="http://schemas.openxmlformats.org/officeDocument/2006/relationships/hyperlink" Target="consultantplus://offline/ref=0D26B73871CBC82286362AEA7E63BF03E93A0750873497236B1CDE6E4D409618A73E96288937FA3876k3L" TargetMode="External"/><Relationship Id="rId65" Type="http://schemas.openxmlformats.org/officeDocument/2006/relationships/hyperlink" Target="consultantplus://offline/ref=0D26B73871CBC82286362AEA7E63BF03E93A0750873497236B1CDE6E4D409618A73E96288937FA3876k0L" TargetMode="External"/><Relationship Id="rId73" Type="http://schemas.openxmlformats.org/officeDocument/2006/relationships/hyperlink" Target="consultantplus://offline/ref=0D26B73871CBC82286362AEA7E63BF03E93A0750873497236B1CDE6E4D409618A73E96288937FA3876k2L" TargetMode="External"/><Relationship Id="rId78" Type="http://schemas.openxmlformats.org/officeDocument/2006/relationships/hyperlink" Target="consultantplus://offline/ref=0D26B73871CBC82286362AEA7E63BF03EA330659853497236B1CDE6E4D409618A73E96288937F73876k7L" TargetMode="External"/><Relationship Id="rId81" Type="http://schemas.openxmlformats.org/officeDocument/2006/relationships/hyperlink" Target="consultantplus://offline/ref=0D26B73871CBC82286362AEA7E63BF03E93A0750873497236B1CDE6E4D409618A73E96288937FA3E76k0L" TargetMode="External"/><Relationship Id="rId86" Type="http://schemas.openxmlformats.org/officeDocument/2006/relationships/hyperlink" Target="consultantplus://offline/ref=0D26B73871CBC82286362AEA7E63BF03E93A0750873497236B1CDE6E4D409618A73E96288937FA3D76k4L" TargetMode="External"/><Relationship Id="rId4" Type="http://schemas.openxmlformats.org/officeDocument/2006/relationships/webSettings" Target="webSettings.xml"/><Relationship Id="rId9" Type="http://schemas.openxmlformats.org/officeDocument/2006/relationships/hyperlink" Target="mailto:adam-mfc@glazrayo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446</TotalTime>
  <Pages>54</Pages>
  <Words>24966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2017-07-03T07:46:00Z</cp:lastPrinted>
  <dcterms:created xsi:type="dcterms:W3CDTF">2017-01-05T09:30:00Z</dcterms:created>
  <dcterms:modified xsi:type="dcterms:W3CDTF">2017-07-03T08:58:00Z</dcterms:modified>
</cp:coreProperties>
</file>